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54B" w:rsidRPr="00C9677A" w:rsidRDefault="0037654B">
      <w:pPr>
        <w:spacing w:line="200" w:lineRule="exact"/>
        <w:rPr>
          <w:rFonts w:ascii="Arial" w:hAnsi="Arial" w:cs="Arial"/>
        </w:rPr>
      </w:pPr>
    </w:p>
    <w:p w:rsidR="0037654B" w:rsidRPr="00C9677A" w:rsidRDefault="0037654B">
      <w:pPr>
        <w:spacing w:line="200" w:lineRule="exact"/>
        <w:rPr>
          <w:rFonts w:ascii="Arial" w:hAnsi="Arial" w:cs="Arial"/>
        </w:rPr>
      </w:pPr>
    </w:p>
    <w:p w:rsidR="0037654B" w:rsidRPr="00C9677A" w:rsidRDefault="0037654B">
      <w:pPr>
        <w:spacing w:before="2" w:line="280" w:lineRule="exact"/>
        <w:rPr>
          <w:rFonts w:ascii="Arial" w:hAnsi="Arial" w:cs="Arial"/>
        </w:rPr>
      </w:pPr>
    </w:p>
    <w:p w:rsidR="0037654B" w:rsidRPr="00C9677A" w:rsidRDefault="00C9677A">
      <w:pPr>
        <w:spacing w:before="30"/>
        <w:ind w:left="191"/>
        <w:rPr>
          <w:rFonts w:ascii="Arial" w:eastAsia="Cambria" w:hAnsi="Arial" w:cs="Arial"/>
        </w:rPr>
      </w:pPr>
      <w:r w:rsidRPr="00C9677A">
        <w:rPr>
          <w:rFonts w:ascii="Arial" w:hAnsi="Arial" w:cs="Arial"/>
        </w:rPr>
        <w:pict>
          <v:group id="_x0000_s1026" alt="" style="position:absolute;left:0;text-align:left;margin-left:179.75pt;margin-top:1.15pt;width:.6pt;height:85.55pt;z-index:-251658240;mso-position-horizontal-relative:page" coordorigin="3595,23" coordsize="12,1711">
            <v:shape id="_x0000_s1027" alt="" style="position:absolute;left:3600;top:29;width:0;height:290" coordorigin="3600,29" coordsize="0,290" path="m3600,29r,291e" filled="f" strokeweight=".58pt">
              <v:path arrowok="t"/>
            </v:shape>
            <v:shape id="_x0000_s1028" alt="" style="position:absolute;left:3600;top:320;width:0;height:290" coordorigin="3600,320" coordsize="0,290" path="m3600,320r,290e" filled="f" strokeweight=".58pt">
              <v:path arrowok="t"/>
            </v:shape>
            <v:shape id="_x0000_s1029" alt="" style="position:absolute;left:3600;top:610;width:0;height:650" coordorigin="3600,610" coordsize="0,650" path="m3600,610r,650e" filled="f" strokeweight=".58pt">
              <v:path arrowok="t"/>
            </v:shape>
            <v:shape id="_x0000_s1030" alt="" style="position:absolute;left:3600;top:1260;width:0;height:468" coordorigin="3600,1260" coordsize="0,468" path="m3600,1260r,468e" filled="f" strokeweight=".58pt">
              <v:path arrowok="t"/>
            </v:shape>
            <w10:wrap anchorx="page"/>
          </v:group>
        </w:pict>
      </w:r>
      <w:r w:rsidR="002C6EEB" w:rsidRPr="00C9677A">
        <w:rPr>
          <w:rFonts w:ascii="Arial" w:eastAsia="Cambria" w:hAnsi="Arial" w:cs="Arial"/>
          <w:spacing w:val="-1"/>
          <w:position w:val="3"/>
        </w:rPr>
        <w:t>J</w:t>
      </w:r>
      <w:r w:rsidR="002C6EEB" w:rsidRPr="00C9677A">
        <w:rPr>
          <w:rFonts w:ascii="Arial" w:eastAsia="Cambria" w:hAnsi="Arial" w:cs="Arial"/>
          <w:position w:val="3"/>
        </w:rPr>
        <w:t>ou</w:t>
      </w:r>
      <w:r w:rsidR="002C6EEB" w:rsidRPr="00C9677A">
        <w:rPr>
          <w:rFonts w:ascii="Arial" w:eastAsia="Cambria" w:hAnsi="Arial" w:cs="Arial"/>
          <w:spacing w:val="2"/>
          <w:position w:val="3"/>
        </w:rPr>
        <w:t>r</w:t>
      </w:r>
      <w:r w:rsidR="002C6EEB" w:rsidRPr="00C9677A">
        <w:rPr>
          <w:rFonts w:ascii="Arial" w:eastAsia="Cambria" w:hAnsi="Arial" w:cs="Arial"/>
          <w:spacing w:val="-1"/>
          <w:position w:val="3"/>
        </w:rPr>
        <w:t>n</w:t>
      </w:r>
      <w:r w:rsidR="002C6EEB" w:rsidRPr="00C9677A">
        <w:rPr>
          <w:rFonts w:ascii="Arial" w:eastAsia="Cambria" w:hAnsi="Arial" w:cs="Arial"/>
          <w:spacing w:val="1"/>
          <w:position w:val="3"/>
        </w:rPr>
        <w:t>a</w:t>
      </w:r>
      <w:r w:rsidR="002C6EEB" w:rsidRPr="00C9677A">
        <w:rPr>
          <w:rFonts w:ascii="Arial" w:eastAsia="Cambria" w:hAnsi="Arial" w:cs="Arial"/>
          <w:position w:val="3"/>
        </w:rPr>
        <w:t>l</w:t>
      </w:r>
      <w:r w:rsidR="002C6EEB" w:rsidRPr="00C9677A">
        <w:rPr>
          <w:rFonts w:ascii="Arial" w:eastAsia="Cambria" w:hAnsi="Arial" w:cs="Arial"/>
          <w:spacing w:val="-6"/>
          <w:position w:val="3"/>
        </w:rPr>
        <w:t xml:space="preserve"> </w:t>
      </w:r>
      <w:r w:rsidR="002C6EEB" w:rsidRPr="00C9677A">
        <w:rPr>
          <w:rFonts w:ascii="Arial" w:eastAsia="Cambria" w:hAnsi="Arial" w:cs="Arial"/>
          <w:spacing w:val="1"/>
          <w:position w:val="3"/>
        </w:rPr>
        <w:t>Na</w:t>
      </w:r>
      <w:r w:rsidR="002C6EEB" w:rsidRPr="00C9677A">
        <w:rPr>
          <w:rFonts w:ascii="Arial" w:eastAsia="Cambria" w:hAnsi="Arial" w:cs="Arial"/>
          <w:position w:val="3"/>
        </w:rPr>
        <w:t>m</w:t>
      </w:r>
      <w:r w:rsidR="002C6EEB" w:rsidRPr="00C9677A">
        <w:rPr>
          <w:rFonts w:ascii="Arial" w:eastAsia="Cambria" w:hAnsi="Arial" w:cs="Arial"/>
          <w:spacing w:val="-1"/>
          <w:position w:val="3"/>
        </w:rPr>
        <w:t>e</w:t>
      </w:r>
      <w:r w:rsidR="002C6EEB" w:rsidRPr="00C9677A">
        <w:rPr>
          <w:rFonts w:ascii="Arial" w:eastAsia="Cambria" w:hAnsi="Arial" w:cs="Arial"/>
          <w:position w:val="3"/>
        </w:rPr>
        <w:t xml:space="preserve">:                    </w:t>
      </w:r>
      <w:r w:rsidR="002C6EEB" w:rsidRPr="00C9677A">
        <w:rPr>
          <w:rFonts w:ascii="Arial" w:eastAsia="Cambria" w:hAnsi="Arial" w:cs="Arial"/>
          <w:spacing w:val="38"/>
          <w:position w:val="3"/>
        </w:rPr>
        <w:t xml:space="preserve"> </w:t>
      </w:r>
      <w:hyperlink r:id="rId5">
        <w:r w:rsidR="002C6EEB" w:rsidRPr="00C9677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J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our</w:t>
        </w:r>
        <w:r w:rsidR="002C6EEB" w:rsidRPr="00C9677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n</w:t>
        </w:r>
        <w:r w:rsidR="002C6EEB" w:rsidRPr="00C9677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l</w:t>
        </w:r>
        <w:r w:rsidR="002C6EEB" w:rsidRPr="00C9677A">
          <w:rPr>
            <w:rFonts w:ascii="Arial" w:eastAsia="Cambria" w:hAnsi="Arial" w:cs="Arial"/>
            <w:b/>
            <w:color w:val="0000FF"/>
            <w:spacing w:val="-7"/>
            <w:u w:val="single" w:color="0000FF"/>
          </w:rPr>
          <w:t xml:space="preserve"> </w:t>
        </w:r>
        <w:r w:rsidR="002C6EEB" w:rsidRPr="00C9677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o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f</w:t>
        </w:r>
        <w:r w:rsidR="002C6EEB" w:rsidRPr="00C9677A">
          <w:rPr>
            <w:rFonts w:ascii="Arial" w:eastAsia="Cambria" w:hAnsi="Arial" w:cs="Arial"/>
            <w:b/>
            <w:color w:val="0000FF"/>
            <w:spacing w:val="-3"/>
            <w:u w:val="single" w:color="0000FF"/>
          </w:rPr>
          <w:t xml:space="preserve"> </w:t>
        </w:r>
        <w:r w:rsidR="002C6EEB" w:rsidRPr="00C9677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Gl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o</w:t>
        </w:r>
        <w:r w:rsidR="002C6EEB" w:rsidRPr="00C9677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b</w:t>
        </w:r>
        <w:r w:rsidR="002C6EEB" w:rsidRPr="00C9677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l</w:t>
        </w:r>
        <w:r w:rsidR="002C6EEB" w:rsidRPr="00C9677A">
          <w:rPr>
            <w:rFonts w:ascii="Arial" w:eastAsia="Cambria" w:hAnsi="Arial" w:cs="Arial"/>
            <w:b/>
            <w:color w:val="0000FF"/>
            <w:spacing w:val="-6"/>
            <w:u w:val="single" w:color="0000FF"/>
          </w:rPr>
          <w:t xml:space="preserve"> 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R</w:t>
        </w:r>
        <w:r w:rsidR="002C6EEB" w:rsidRPr="00C9677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e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se</w:t>
        </w:r>
        <w:r w:rsidR="002C6EEB" w:rsidRPr="00C9677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a</w:t>
        </w:r>
        <w:r w:rsidR="002C6EEB" w:rsidRPr="00C9677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r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ch</w:t>
        </w:r>
        <w:r w:rsidR="002C6EEB" w:rsidRPr="00C9677A">
          <w:rPr>
            <w:rFonts w:ascii="Arial" w:eastAsia="Cambria" w:hAnsi="Arial" w:cs="Arial"/>
            <w:b/>
            <w:color w:val="0000FF"/>
            <w:spacing w:val="-6"/>
            <w:u w:val="single" w:color="0000FF"/>
          </w:rPr>
          <w:t xml:space="preserve"> 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in</w:t>
        </w:r>
        <w:r w:rsidR="002C6EEB" w:rsidRPr="00C9677A">
          <w:rPr>
            <w:rFonts w:ascii="Arial" w:eastAsia="Cambria" w:hAnsi="Arial" w:cs="Arial"/>
            <w:b/>
            <w:color w:val="0000FF"/>
            <w:spacing w:val="-3"/>
            <w:u w:val="single" w:color="0000FF"/>
          </w:rPr>
          <w:t xml:space="preserve"> 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E</w:t>
        </w:r>
        <w:r w:rsidR="002C6EEB" w:rsidRPr="00C9677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du</w:t>
        </w:r>
        <w:r w:rsidR="002C6EEB" w:rsidRPr="00C9677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c</w:t>
        </w:r>
        <w:r w:rsidR="002C6EEB" w:rsidRPr="00C9677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at</w:t>
        </w:r>
        <w:r w:rsidR="002C6EEB" w:rsidRPr="00C9677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i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on</w:t>
        </w:r>
        <w:r w:rsidR="002C6EEB" w:rsidRPr="00C9677A">
          <w:rPr>
            <w:rFonts w:ascii="Arial" w:eastAsia="Cambria" w:hAnsi="Arial" w:cs="Arial"/>
            <w:b/>
            <w:color w:val="0000FF"/>
            <w:spacing w:val="-9"/>
            <w:u w:val="single" w:color="0000FF"/>
          </w:rPr>
          <w:t xml:space="preserve"> </w:t>
        </w:r>
        <w:r w:rsidR="002C6EEB" w:rsidRPr="00C9677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a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nd</w:t>
        </w:r>
        <w:r w:rsidR="002C6EEB" w:rsidRPr="00C9677A">
          <w:rPr>
            <w:rFonts w:ascii="Arial" w:eastAsia="Cambria" w:hAnsi="Arial" w:cs="Arial"/>
            <w:b/>
            <w:color w:val="0000FF"/>
            <w:spacing w:val="-4"/>
            <w:u w:val="single" w:color="0000FF"/>
          </w:rPr>
          <w:t xml:space="preserve"> </w:t>
        </w:r>
        <w:r w:rsidR="002C6EEB" w:rsidRPr="00C9677A">
          <w:rPr>
            <w:rFonts w:ascii="Arial" w:eastAsia="Cambria" w:hAnsi="Arial" w:cs="Arial"/>
            <w:b/>
            <w:color w:val="0000FF"/>
            <w:spacing w:val="3"/>
            <w:u w:val="single" w:color="0000FF"/>
          </w:rPr>
          <w:t>S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oci</w:t>
        </w:r>
        <w:r w:rsidR="002C6EEB" w:rsidRPr="00C9677A">
          <w:rPr>
            <w:rFonts w:ascii="Arial" w:eastAsia="Cambria" w:hAnsi="Arial" w:cs="Arial"/>
            <w:b/>
            <w:color w:val="0000FF"/>
            <w:spacing w:val="-2"/>
            <w:u w:val="single" w:color="0000FF"/>
          </w:rPr>
          <w:t>a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l</w:t>
        </w:r>
        <w:r w:rsidR="002C6EEB" w:rsidRPr="00C9677A">
          <w:rPr>
            <w:rFonts w:ascii="Arial" w:eastAsia="Cambria" w:hAnsi="Arial" w:cs="Arial"/>
            <w:b/>
            <w:color w:val="0000FF"/>
            <w:spacing w:val="-6"/>
            <w:u w:val="single" w:color="0000FF"/>
          </w:rPr>
          <w:t xml:space="preserve"> </w:t>
        </w:r>
        <w:r w:rsidR="002C6EEB" w:rsidRPr="00C9677A">
          <w:rPr>
            <w:rFonts w:ascii="Arial" w:eastAsia="Cambria" w:hAnsi="Arial" w:cs="Arial"/>
            <w:b/>
            <w:color w:val="0000FF"/>
            <w:spacing w:val="1"/>
            <w:u w:val="single" w:color="0000FF"/>
          </w:rPr>
          <w:t>S</w:t>
        </w:r>
        <w:r w:rsidR="002C6EEB" w:rsidRPr="00C9677A">
          <w:rPr>
            <w:rFonts w:ascii="Arial" w:eastAsia="Cambria" w:hAnsi="Arial" w:cs="Arial"/>
            <w:b/>
            <w:color w:val="0000FF"/>
            <w:spacing w:val="2"/>
            <w:u w:val="single" w:color="0000FF"/>
          </w:rPr>
          <w:t>c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ie</w:t>
        </w:r>
        <w:r w:rsidR="002C6EEB" w:rsidRPr="00C9677A">
          <w:rPr>
            <w:rFonts w:ascii="Arial" w:eastAsia="Cambria" w:hAnsi="Arial" w:cs="Arial"/>
            <w:b/>
            <w:color w:val="0000FF"/>
            <w:spacing w:val="-1"/>
            <w:u w:val="single" w:color="0000FF"/>
          </w:rPr>
          <w:t>n</w:t>
        </w:r>
        <w:r w:rsidR="002C6EEB" w:rsidRPr="00C9677A">
          <w:rPr>
            <w:rFonts w:ascii="Arial" w:eastAsia="Cambria" w:hAnsi="Arial" w:cs="Arial"/>
            <w:b/>
            <w:color w:val="0000FF"/>
            <w:u w:val="single" w:color="0000FF"/>
          </w:rPr>
          <w:t>ce</w:t>
        </w:r>
      </w:hyperlink>
    </w:p>
    <w:p w:rsidR="0037654B" w:rsidRPr="00C9677A" w:rsidRDefault="002C6EEB">
      <w:pPr>
        <w:spacing w:before="27"/>
        <w:ind w:left="191"/>
        <w:rPr>
          <w:rFonts w:ascii="Arial" w:eastAsia="Cambria" w:hAnsi="Arial" w:cs="Arial"/>
        </w:rPr>
      </w:pPr>
      <w:r w:rsidRPr="00C9677A">
        <w:rPr>
          <w:rFonts w:ascii="Arial" w:eastAsia="Cambria" w:hAnsi="Arial" w:cs="Arial"/>
          <w:spacing w:val="1"/>
        </w:rPr>
        <w:t>Ma</w:t>
      </w:r>
      <w:r w:rsidRPr="00C9677A">
        <w:rPr>
          <w:rFonts w:ascii="Arial" w:eastAsia="Cambria" w:hAnsi="Arial" w:cs="Arial"/>
          <w:spacing w:val="-1"/>
        </w:rPr>
        <w:t>n</w:t>
      </w:r>
      <w:r w:rsidRPr="00C9677A">
        <w:rPr>
          <w:rFonts w:ascii="Arial" w:eastAsia="Cambria" w:hAnsi="Arial" w:cs="Arial"/>
        </w:rPr>
        <w:t>u</w:t>
      </w:r>
      <w:r w:rsidRPr="00C9677A">
        <w:rPr>
          <w:rFonts w:ascii="Arial" w:eastAsia="Cambria" w:hAnsi="Arial" w:cs="Arial"/>
          <w:spacing w:val="1"/>
        </w:rPr>
        <w:t>sc</w:t>
      </w:r>
      <w:r w:rsidRPr="00C9677A">
        <w:rPr>
          <w:rFonts w:ascii="Arial" w:eastAsia="Cambria" w:hAnsi="Arial" w:cs="Arial"/>
          <w:spacing w:val="-1"/>
        </w:rPr>
        <w:t>r</w:t>
      </w:r>
      <w:r w:rsidRPr="00C9677A">
        <w:rPr>
          <w:rFonts w:ascii="Arial" w:eastAsia="Cambria" w:hAnsi="Arial" w:cs="Arial"/>
        </w:rPr>
        <w:t>ipt</w:t>
      </w:r>
      <w:r w:rsidRPr="00C9677A">
        <w:rPr>
          <w:rFonts w:ascii="Arial" w:eastAsia="Cambria" w:hAnsi="Arial" w:cs="Arial"/>
          <w:spacing w:val="-11"/>
        </w:rPr>
        <w:t xml:space="preserve"> </w:t>
      </w:r>
      <w:r w:rsidRPr="00C9677A">
        <w:rPr>
          <w:rFonts w:ascii="Arial" w:eastAsia="Cambria" w:hAnsi="Arial" w:cs="Arial"/>
          <w:spacing w:val="1"/>
        </w:rPr>
        <w:t>N</w:t>
      </w:r>
      <w:r w:rsidRPr="00C9677A">
        <w:rPr>
          <w:rFonts w:ascii="Arial" w:eastAsia="Cambria" w:hAnsi="Arial" w:cs="Arial"/>
        </w:rPr>
        <w:t>u</w:t>
      </w:r>
      <w:r w:rsidRPr="00C9677A">
        <w:rPr>
          <w:rFonts w:ascii="Arial" w:eastAsia="Cambria" w:hAnsi="Arial" w:cs="Arial"/>
          <w:spacing w:val="3"/>
        </w:rPr>
        <w:t>m</w:t>
      </w:r>
      <w:r w:rsidRPr="00C9677A">
        <w:rPr>
          <w:rFonts w:ascii="Arial" w:eastAsia="Cambria" w:hAnsi="Arial" w:cs="Arial"/>
          <w:spacing w:val="1"/>
        </w:rPr>
        <w:t>b</w:t>
      </w:r>
      <w:r w:rsidRPr="00C9677A">
        <w:rPr>
          <w:rFonts w:ascii="Arial" w:eastAsia="Cambria" w:hAnsi="Arial" w:cs="Arial"/>
          <w:spacing w:val="-1"/>
        </w:rPr>
        <w:t>er</w:t>
      </w:r>
      <w:r w:rsidRPr="00C9677A">
        <w:rPr>
          <w:rFonts w:ascii="Arial" w:eastAsia="Cambria" w:hAnsi="Arial" w:cs="Arial"/>
        </w:rPr>
        <w:t xml:space="preserve">:        </w:t>
      </w:r>
      <w:r w:rsidRPr="00C9677A">
        <w:rPr>
          <w:rFonts w:ascii="Arial" w:eastAsia="Cambria" w:hAnsi="Arial" w:cs="Arial"/>
          <w:spacing w:val="3"/>
        </w:rPr>
        <w:t xml:space="preserve"> </w:t>
      </w:r>
      <w:r w:rsidRPr="00C9677A">
        <w:rPr>
          <w:rFonts w:ascii="Arial" w:eastAsia="Cambria" w:hAnsi="Arial" w:cs="Arial"/>
          <w:b/>
          <w:position w:val="-3"/>
        </w:rPr>
        <w:t>M</w:t>
      </w:r>
      <w:r w:rsidRPr="00C9677A">
        <w:rPr>
          <w:rFonts w:ascii="Arial" w:eastAsia="Cambria" w:hAnsi="Arial" w:cs="Arial"/>
          <w:b/>
          <w:spacing w:val="-1"/>
          <w:position w:val="-3"/>
        </w:rPr>
        <w:t>s</w:t>
      </w:r>
      <w:r w:rsidRPr="00C9677A">
        <w:rPr>
          <w:rFonts w:ascii="Arial" w:eastAsia="Cambria" w:hAnsi="Arial" w:cs="Arial"/>
          <w:b/>
          <w:position w:val="-3"/>
        </w:rPr>
        <w:t>_JO</w:t>
      </w:r>
      <w:r w:rsidRPr="00C9677A">
        <w:rPr>
          <w:rFonts w:ascii="Arial" w:eastAsia="Cambria" w:hAnsi="Arial" w:cs="Arial"/>
          <w:b/>
          <w:spacing w:val="1"/>
          <w:position w:val="-3"/>
        </w:rPr>
        <w:t>G</w:t>
      </w:r>
      <w:r w:rsidRPr="00C9677A">
        <w:rPr>
          <w:rFonts w:ascii="Arial" w:eastAsia="Cambria" w:hAnsi="Arial" w:cs="Arial"/>
          <w:b/>
          <w:position w:val="-3"/>
        </w:rPr>
        <w:t>RE</w:t>
      </w:r>
      <w:r w:rsidRPr="00C9677A">
        <w:rPr>
          <w:rFonts w:ascii="Arial" w:eastAsia="Cambria" w:hAnsi="Arial" w:cs="Arial"/>
          <w:b/>
          <w:spacing w:val="1"/>
          <w:position w:val="-3"/>
        </w:rPr>
        <w:t>SS</w:t>
      </w:r>
      <w:r w:rsidRPr="00C9677A">
        <w:rPr>
          <w:rFonts w:ascii="Arial" w:eastAsia="Cambria" w:hAnsi="Arial" w:cs="Arial"/>
          <w:b/>
          <w:position w:val="-3"/>
        </w:rPr>
        <w:t>_1</w:t>
      </w:r>
      <w:r w:rsidRPr="00C9677A">
        <w:rPr>
          <w:rFonts w:ascii="Arial" w:eastAsia="Cambria" w:hAnsi="Arial" w:cs="Arial"/>
          <w:b/>
          <w:spacing w:val="2"/>
          <w:position w:val="-3"/>
        </w:rPr>
        <w:t>3</w:t>
      </w:r>
      <w:r w:rsidRPr="00C9677A">
        <w:rPr>
          <w:rFonts w:ascii="Arial" w:eastAsia="Cambria" w:hAnsi="Arial" w:cs="Arial"/>
          <w:b/>
          <w:position w:val="-3"/>
        </w:rPr>
        <w:t>5</w:t>
      </w:r>
      <w:r w:rsidRPr="00C9677A">
        <w:rPr>
          <w:rFonts w:ascii="Arial" w:eastAsia="Cambria" w:hAnsi="Arial" w:cs="Arial"/>
          <w:b/>
          <w:spacing w:val="-1"/>
          <w:position w:val="-3"/>
        </w:rPr>
        <w:t>6</w:t>
      </w:r>
      <w:r w:rsidRPr="00C9677A">
        <w:rPr>
          <w:rFonts w:ascii="Arial" w:eastAsia="Cambria" w:hAnsi="Arial" w:cs="Arial"/>
          <w:b/>
          <w:position w:val="-3"/>
        </w:rPr>
        <w:t>0</w:t>
      </w:r>
    </w:p>
    <w:p w:rsidR="0037654B" w:rsidRPr="00C9677A" w:rsidRDefault="002C6EEB">
      <w:pPr>
        <w:spacing w:before="26" w:line="220" w:lineRule="exact"/>
        <w:ind w:left="191"/>
        <w:rPr>
          <w:rFonts w:ascii="Arial" w:eastAsia="Cambria" w:hAnsi="Arial" w:cs="Arial"/>
        </w:rPr>
      </w:pPr>
      <w:r w:rsidRPr="00C9677A">
        <w:rPr>
          <w:rFonts w:ascii="Arial" w:eastAsia="Cambria" w:hAnsi="Arial" w:cs="Arial"/>
          <w:position w:val="-1"/>
        </w:rPr>
        <w:t>T</w:t>
      </w:r>
      <w:r w:rsidRPr="00C9677A">
        <w:rPr>
          <w:rFonts w:ascii="Arial" w:eastAsia="Cambria" w:hAnsi="Arial" w:cs="Arial"/>
          <w:spacing w:val="-1"/>
          <w:position w:val="-1"/>
        </w:rPr>
        <w:t>i</w:t>
      </w:r>
      <w:r w:rsidRPr="00C9677A">
        <w:rPr>
          <w:rFonts w:ascii="Arial" w:eastAsia="Cambria" w:hAnsi="Arial" w:cs="Arial"/>
          <w:position w:val="-1"/>
        </w:rPr>
        <w:t>t</w:t>
      </w:r>
      <w:r w:rsidRPr="00C9677A">
        <w:rPr>
          <w:rFonts w:ascii="Arial" w:eastAsia="Cambria" w:hAnsi="Arial" w:cs="Arial"/>
          <w:spacing w:val="1"/>
          <w:position w:val="-1"/>
        </w:rPr>
        <w:t>l</w:t>
      </w:r>
      <w:r w:rsidRPr="00C9677A">
        <w:rPr>
          <w:rFonts w:ascii="Arial" w:eastAsia="Cambria" w:hAnsi="Arial" w:cs="Arial"/>
          <w:position w:val="-1"/>
        </w:rPr>
        <w:t>e</w:t>
      </w:r>
      <w:r w:rsidRPr="00C9677A">
        <w:rPr>
          <w:rFonts w:ascii="Arial" w:eastAsia="Cambria" w:hAnsi="Arial" w:cs="Arial"/>
          <w:spacing w:val="-4"/>
          <w:position w:val="-1"/>
        </w:rPr>
        <w:t xml:space="preserve"> </w:t>
      </w:r>
      <w:r w:rsidRPr="00C9677A">
        <w:rPr>
          <w:rFonts w:ascii="Arial" w:eastAsia="Cambria" w:hAnsi="Arial" w:cs="Arial"/>
          <w:position w:val="-1"/>
        </w:rPr>
        <w:t>of</w:t>
      </w:r>
      <w:r w:rsidRPr="00C9677A">
        <w:rPr>
          <w:rFonts w:ascii="Arial" w:eastAsia="Cambria" w:hAnsi="Arial" w:cs="Arial"/>
          <w:spacing w:val="-3"/>
          <w:position w:val="-1"/>
        </w:rPr>
        <w:t xml:space="preserve"> </w:t>
      </w:r>
      <w:r w:rsidRPr="00C9677A">
        <w:rPr>
          <w:rFonts w:ascii="Arial" w:eastAsia="Cambria" w:hAnsi="Arial" w:cs="Arial"/>
          <w:position w:val="-1"/>
        </w:rPr>
        <w:t>t</w:t>
      </w:r>
      <w:r w:rsidRPr="00C9677A">
        <w:rPr>
          <w:rFonts w:ascii="Arial" w:eastAsia="Cambria" w:hAnsi="Arial" w:cs="Arial"/>
          <w:spacing w:val="3"/>
          <w:position w:val="-1"/>
        </w:rPr>
        <w:t>h</w:t>
      </w:r>
      <w:r w:rsidRPr="00C9677A">
        <w:rPr>
          <w:rFonts w:ascii="Arial" w:eastAsia="Cambria" w:hAnsi="Arial" w:cs="Arial"/>
          <w:position w:val="-1"/>
        </w:rPr>
        <w:t>e</w:t>
      </w:r>
      <w:r w:rsidRPr="00C9677A">
        <w:rPr>
          <w:rFonts w:ascii="Arial" w:eastAsia="Cambria" w:hAnsi="Arial" w:cs="Arial"/>
          <w:spacing w:val="-5"/>
          <w:position w:val="-1"/>
        </w:rPr>
        <w:t xml:space="preserve"> </w:t>
      </w:r>
      <w:r w:rsidRPr="00C9677A">
        <w:rPr>
          <w:rFonts w:ascii="Arial" w:eastAsia="Cambria" w:hAnsi="Arial" w:cs="Arial"/>
          <w:spacing w:val="1"/>
          <w:position w:val="-1"/>
        </w:rPr>
        <w:t>M</w:t>
      </w:r>
      <w:r w:rsidRPr="00C9677A">
        <w:rPr>
          <w:rFonts w:ascii="Arial" w:eastAsia="Cambria" w:hAnsi="Arial" w:cs="Arial"/>
          <w:spacing w:val="3"/>
          <w:position w:val="-1"/>
        </w:rPr>
        <w:t>a</w:t>
      </w:r>
      <w:r w:rsidRPr="00C9677A">
        <w:rPr>
          <w:rFonts w:ascii="Arial" w:eastAsia="Cambria" w:hAnsi="Arial" w:cs="Arial"/>
          <w:spacing w:val="-1"/>
          <w:position w:val="-1"/>
        </w:rPr>
        <w:t>n</w:t>
      </w:r>
      <w:r w:rsidRPr="00C9677A">
        <w:rPr>
          <w:rFonts w:ascii="Arial" w:eastAsia="Cambria" w:hAnsi="Arial" w:cs="Arial"/>
          <w:position w:val="-1"/>
        </w:rPr>
        <w:t>u</w:t>
      </w:r>
      <w:r w:rsidRPr="00C9677A">
        <w:rPr>
          <w:rFonts w:ascii="Arial" w:eastAsia="Cambria" w:hAnsi="Arial" w:cs="Arial"/>
          <w:spacing w:val="1"/>
          <w:position w:val="-1"/>
        </w:rPr>
        <w:t>sc</w:t>
      </w:r>
      <w:r w:rsidRPr="00C9677A">
        <w:rPr>
          <w:rFonts w:ascii="Arial" w:eastAsia="Cambria" w:hAnsi="Arial" w:cs="Arial"/>
          <w:spacing w:val="-1"/>
          <w:position w:val="-1"/>
        </w:rPr>
        <w:t>r</w:t>
      </w:r>
      <w:r w:rsidRPr="00C9677A">
        <w:rPr>
          <w:rFonts w:ascii="Arial" w:eastAsia="Cambria" w:hAnsi="Arial" w:cs="Arial"/>
          <w:position w:val="-1"/>
        </w:rPr>
        <w:t>ip</w:t>
      </w:r>
      <w:r w:rsidRPr="00C9677A">
        <w:rPr>
          <w:rFonts w:ascii="Arial" w:eastAsia="Cambria" w:hAnsi="Arial" w:cs="Arial"/>
          <w:spacing w:val="-1"/>
          <w:position w:val="-1"/>
        </w:rPr>
        <w:t>t</w:t>
      </w:r>
      <w:r w:rsidRPr="00C9677A">
        <w:rPr>
          <w:rFonts w:ascii="Arial" w:eastAsia="Cambria" w:hAnsi="Arial" w:cs="Arial"/>
          <w:position w:val="-1"/>
        </w:rPr>
        <w:t>:</w:t>
      </w:r>
    </w:p>
    <w:p w:rsidR="0037654B" w:rsidRPr="00C9677A" w:rsidRDefault="002C6EEB">
      <w:pPr>
        <w:spacing w:line="200" w:lineRule="exact"/>
        <w:ind w:left="2368"/>
        <w:rPr>
          <w:rFonts w:ascii="Arial" w:eastAsia="Cambria" w:hAnsi="Arial" w:cs="Arial"/>
        </w:rPr>
      </w:pPr>
      <w:r w:rsidRPr="00C9677A">
        <w:rPr>
          <w:rFonts w:ascii="Arial" w:eastAsia="Cambria" w:hAnsi="Arial" w:cs="Arial"/>
          <w:b/>
        </w:rPr>
        <w:t>W</w:t>
      </w:r>
      <w:r w:rsidRPr="00C9677A">
        <w:rPr>
          <w:rFonts w:ascii="Arial" w:eastAsia="Cambria" w:hAnsi="Arial" w:cs="Arial"/>
          <w:b/>
          <w:spacing w:val="1"/>
        </w:rPr>
        <w:t>h</w:t>
      </w:r>
      <w:r w:rsidRPr="00C9677A">
        <w:rPr>
          <w:rFonts w:ascii="Arial" w:eastAsia="Cambria" w:hAnsi="Arial" w:cs="Arial"/>
          <w:b/>
          <w:spacing w:val="-1"/>
        </w:rPr>
        <w:t>at</w:t>
      </w:r>
      <w:r w:rsidRPr="00C9677A">
        <w:rPr>
          <w:rFonts w:ascii="Arial" w:eastAsia="Cambria" w:hAnsi="Arial" w:cs="Arial"/>
          <w:b/>
          <w:spacing w:val="1"/>
        </w:rPr>
        <w:t>’</w:t>
      </w:r>
      <w:r w:rsidRPr="00C9677A">
        <w:rPr>
          <w:rFonts w:ascii="Arial" w:eastAsia="Cambria" w:hAnsi="Arial" w:cs="Arial"/>
          <w:b/>
        </w:rPr>
        <w:t>s</w:t>
      </w:r>
      <w:r w:rsidRPr="00C9677A">
        <w:rPr>
          <w:rFonts w:ascii="Arial" w:eastAsia="Cambria" w:hAnsi="Arial" w:cs="Arial"/>
          <w:b/>
          <w:spacing w:val="-7"/>
        </w:rPr>
        <w:t xml:space="preserve"> </w:t>
      </w:r>
      <w:r w:rsidRPr="00C9677A">
        <w:rPr>
          <w:rFonts w:ascii="Arial" w:eastAsia="Cambria" w:hAnsi="Arial" w:cs="Arial"/>
          <w:b/>
          <w:spacing w:val="2"/>
        </w:rPr>
        <w:t>i</w:t>
      </w:r>
      <w:r w:rsidRPr="00C9677A">
        <w:rPr>
          <w:rFonts w:ascii="Arial" w:eastAsia="Cambria" w:hAnsi="Arial" w:cs="Arial"/>
          <w:b/>
        </w:rPr>
        <w:t>n</w:t>
      </w:r>
      <w:r w:rsidRPr="00C9677A">
        <w:rPr>
          <w:rFonts w:ascii="Arial" w:eastAsia="Cambria" w:hAnsi="Arial" w:cs="Arial"/>
          <w:b/>
          <w:spacing w:val="-1"/>
        </w:rPr>
        <w:t xml:space="preserve"> </w:t>
      </w:r>
      <w:r w:rsidRPr="00C9677A">
        <w:rPr>
          <w:rFonts w:ascii="Arial" w:eastAsia="Cambria" w:hAnsi="Arial" w:cs="Arial"/>
          <w:b/>
        </w:rPr>
        <w:t>a</w:t>
      </w:r>
      <w:r w:rsidRPr="00C9677A">
        <w:rPr>
          <w:rFonts w:ascii="Arial" w:eastAsia="Cambria" w:hAnsi="Arial" w:cs="Arial"/>
          <w:b/>
          <w:spacing w:val="-3"/>
        </w:rPr>
        <w:t xml:space="preserve"> </w:t>
      </w:r>
      <w:r w:rsidRPr="00C9677A">
        <w:rPr>
          <w:rFonts w:ascii="Arial" w:eastAsia="Cambria" w:hAnsi="Arial" w:cs="Arial"/>
          <w:b/>
          <w:spacing w:val="1"/>
        </w:rPr>
        <w:t>N</w:t>
      </w:r>
      <w:r w:rsidRPr="00C9677A">
        <w:rPr>
          <w:rFonts w:ascii="Arial" w:eastAsia="Cambria" w:hAnsi="Arial" w:cs="Arial"/>
          <w:b/>
          <w:spacing w:val="-1"/>
        </w:rPr>
        <w:t>a</w:t>
      </w:r>
      <w:r w:rsidRPr="00C9677A">
        <w:rPr>
          <w:rFonts w:ascii="Arial" w:eastAsia="Cambria" w:hAnsi="Arial" w:cs="Arial"/>
          <w:b/>
        </w:rPr>
        <w:t>m</w:t>
      </w:r>
      <w:r w:rsidRPr="00C9677A">
        <w:rPr>
          <w:rFonts w:ascii="Arial" w:eastAsia="Cambria" w:hAnsi="Arial" w:cs="Arial"/>
          <w:b/>
          <w:spacing w:val="2"/>
        </w:rPr>
        <w:t>e</w:t>
      </w:r>
      <w:r w:rsidRPr="00C9677A">
        <w:rPr>
          <w:rFonts w:ascii="Arial" w:eastAsia="Cambria" w:hAnsi="Arial" w:cs="Arial"/>
          <w:b/>
        </w:rPr>
        <w:t>?</w:t>
      </w:r>
      <w:r w:rsidRPr="00C9677A">
        <w:rPr>
          <w:rFonts w:ascii="Arial" w:eastAsia="Cambria" w:hAnsi="Arial" w:cs="Arial"/>
          <w:b/>
          <w:spacing w:val="-6"/>
        </w:rPr>
        <w:t xml:space="preserve"> </w:t>
      </w:r>
      <w:r w:rsidRPr="00C9677A">
        <w:rPr>
          <w:rFonts w:ascii="Arial" w:eastAsia="Cambria" w:hAnsi="Arial" w:cs="Arial"/>
          <w:b/>
        </w:rPr>
        <w:t>Re</w:t>
      </w:r>
      <w:r w:rsidRPr="00C9677A">
        <w:rPr>
          <w:rFonts w:ascii="Arial" w:eastAsia="Cambria" w:hAnsi="Arial" w:cs="Arial"/>
          <w:b/>
          <w:spacing w:val="-1"/>
        </w:rPr>
        <w:t>t</w:t>
      </w:r>
      <w:r w:rsidRPr="00C9677A">
        <w:rPr>
          <w:rFonts w:ascii="Arial" w:eastAsia="Cambria" w:hAnsi="Arial" w:cs="Arial"/>
          <w:b/>
          <w:spacing w:val="1"/>
        </w:rPr>
        <w:t>h</w:t>
      </w:r>
      <w:r w:rsidRPr="00C9677A">
        <w:rPr>
          <w:rFonts w:ascii="Arial" w:eastAsia="Cambria" w:hAnsi="Arial" w:cs="Arial"/>
          <w:b/>
          <w:spacing w:val="2"/>
        </w:rPr>
        <w:t>i</w:t>
      </w:r>
      <w:r w:rsidRPr="00C9677A">
        <w:rPr>
          <w:rFonts w:ascii="Arial" w:eastAsia="Cambria" w:hAnsi="Arial" w:cs="Arial"/>
          <w:b/>
        </w:rPr>
        <w:t>n</w:t>
      </w:r>
      <w:r w:rsidRPr="00C9677A">
        <w:rPr>
          <w:rFonts w:ascii="Arial" w:eastAsia="Cambria" w:hAnsi="Arial" w:cs="Arial"/>
          <w:b/>
          <w:spacing w:val="2"/>
        </w:rPr>
        <w:t>k</w:t>
      </w:r>
      <w:r w:rsidRPr="00C9677A">
        <w:rPr>
          <w:rFonts w:ascii="Arial" w:eastAsia="Cambria" w:hAnsi="Arial" w:cs="Arial"/>
          <w:b/>
        </w:rPr>
        <w:t>ing</w:t>
      </w:r>
      <w:r w:rsidRPr="00C9677A">
        <w:rPr>
          <w:rFonts w:ascii="Arial" w:eastAsia="Cambria" w:hAnsi="Arial" w:cs="Arial"/>
          <w:b/>
          <w:spacing w:val="-9"/>
        </w:rPr>
        <w:t xml:space="preserve"> </w:t>
      </w:r>
      <w:r w:rsidRPr="00C9677A">
        <w:rPr>
          <w:rFonts w:ascii="Arial" w:eastAsia="Cambria" w:hAnsi="Arial" w:cs="Arial"/>
          <w:b/>
          <w:spacing w:val="-1"/>
        </w:rPr>
        <w:t>t</w:t>
      </w:r>
      <w:r w:rsidRPr="00C9677A">
        <w:rPr>
          <w:rFonts w:ascii="Arial" w:eastAsia="Cambria" w:hAnsi="Arial" w:cs="Arial"/>
          <w:b/>
          <w:spacing w:val="1"/>
        </w:rPr>
        <w:t>h</w:t>
      </w:r>
      <w:r w:rsidRPr="00C9677A">
        <w:rPr>
          <w:rFonts w:ascii="Arial" w:eastAsia="Cambria" w:hAnsi="Arial" w:cs="Arial"/>
          <w:b/>
        </w:rPr>
        <w:t>e</w:t>
      </w:r>
      <w:r w:rsidRPr="00C9677A">
        <w:rPr>
          <w:rFonts w:ascii="Arial" w:eastAsia="Cambria" w:hAnsi="Arial" w:cs="Arial"/>
          <w:b/>
          <w:spacing w:val="-2"/>
        </w:rPr>
        <w:t xml:space="preserve"> </w:t>
      </w:r>
      <w:r w:rsidRPr="00C9677A">
        <w:rPr>
          <w:rFonts w:ascii="Arial" w:eastAsia="Cambria" w:hAnsi="Arial" w:cs="Arial"/>
          <w:b/>
          <w:spacing w:val="-1"/>
        </w:rPr>
        <w:t>‘</w:t>
      </w:r>
      <w:r w:rsidRPr="00C9677A">
        <w:rPr>
          <w:rFonts w:ascii="Arial" w:eastAsia="Cambria" w:hAnsi="Arial" w:cs="Arial"/>
          <w:b/>
        </w:rPr>
        <w:t>PG</w:t>
      </w:r>
      <w:r w:rsidRPr="00C9677A">
        <w:rPr>
          <w:rFonts w:ascii="Arial" w:eastAsia="Cambria" w:hAnsi="Arial" w:cs="Arial"/>
          <w:b/>
          <w:spacing w:val="-1"/>
        </w:rPr>
        <w:t xml:space="preserve"> a</w:t>
      </w:r>
      <w:r w:rsidRPr="00C9677A">
        <w:rPr>
          <w:rFonts w:ascii="Arial" w:eastAsia="Cambria" w:hAnsi="Arial" w:cs="Arial"/>
          <w:b/>
        </w:rPr>
        <w:t>nd</w:t>
      </w:r>
      <w:r w:rsidRPr="00C9677A">
        <w:rPr>
          <w:rFonts w:ascii="Arial" w:eastAsia="Cambria" w:hAnsi="Arial" w:cs="Arial"/>
          <w:b/>
          <w:spacing w:val="-3"/>
        </w:rPr>
        <w:t xml:space="preserve"> </w:t>
      </w:r>
      <w:r w:rsidRPr="00C9677A">
        <w:rPr>
          <w:rFonts w:ascii="Arial" w:eastAsia="Cambria" w:hAnsi="Arial" w:cs="Arial"/>
          <w:b/>
        </w:rPr>
        <w:t>R</w:t>
      </w:r>
      <w:r w:rsidRPr="00C9677A">
        <w:rPr>
          <w:rFonts w:ascii="Arial" w:eastAsia="Cambria" w:hAnsi="Arial" w:cs="Arial"/>
          <w:b/>
          <w:spacing w:val="2"/>
        </w:rPr>
        <w:t>e</w:t>
      </w:r>
      <w:r w:rsidRPr="00C9677A">
        <w:rPr>
          <w:rFonts w:ascii="Arial" w:eastAsia="Cambria" w:hAnsi="Arial" w:cs="Arial"/>
          <w:b/>
        </w:rPr>
        <w:t>se</w:t>
      </w:r>
      <w:r w:rsidRPr="00C9677A">
        <w:rPr>
          <w:rFonts w:ascii="Arial" w:eastAsia="Cambria" w:hAnsi="Arial" w:cs="Arial"/>
          <w:b/>
          <w:spacing w:val="1"/>
        </w:rPr>
        <w:t>a</w:t>
      </w:r>
      <w:r w:rsidRPr="00C9677A">
        <w:rPr>
          <w:rFonts w:ascii="Arial" w:eastAsia="Cambria" w:hAnsi="Arial" w:cs="Arial"/>
          <w:b/>
          <w:spacing w:val="-1"/>
        </w:rPr>
        <w:t>r</w:t>
      </w:r>
      <w:r w:rsidRPr="00C9677A">
        <w:rPr>
          <w:rFonts w:ascii="Arial" w:eastAsia="Cambria" w:hAnsi="Arial" w:cs="Arial"/>
          <w:b/>
        </w:rPr>
        <w:t>ch</w:t>
      </w:r>
      <w:r w:rsidRPr="00C9677A">
        <w:rPr>
          <w:rFonts w:ascii="Arial" w:eastAsia="Cambria" w:hAnsi="Arial" w:cs="Arial"/>
          <w:b/>
          <w:spacing w:val="-6"/>
        </w:rPr>
        <w:t xml:space="preserve"> </w:t>
      </w:r>
      <w:r w:rsidRPr="00C9677A">
        <w:rPr>
          <w:rFonts w:ascii="Arial" w:eastAsia="Cambria" w:hAnsi="Arial" w:cs="Arial"/>
          <w:b/>
          <w:spacing w:val="1"/>
        </w:rPr>
        <w:t>D</w:t>
      </w:r>
      <w:r w:rsidRPr="00C9677A">
        <w:rPr>
          <w:rFonts w:ascii="Arial" w:eastAsia="Cambria" w:hAnsi="Arial" w:cs="Arial"/>
          <w:b/>
        </w:rPr>
        <w:t>e</w:t>
      </w:r>
      <w:r w:rsidRPr="00C9677A">
        <w:rPr>
          <w:rFonts w:ascii="Arial" w:eastAsia="Cambria" w:hAnsi="Arial" w:cs="Arial"/>
          <w:b/>
          <w:spacing w:val="1"/>
        </w:rPr>
        <w:t>p</w:t>
      </w:r>
      <w:r w:rsidRPr="00C9677A">
        <w:rPr>
          <w:rFonts w:ascii="Arial" w:eastAsia="Cambria" w:hAnsi="Arial" w:cs="Arial"/>
          <w:b/>
          <w:spacing w:val="-1"/>
        </w:rPr>
        <w:t>ar</w:t>
      </w:r>
      <w:r w:rsidRPr="00C9677A">
        <w:rPr>
          <w:rFonts w:ascii="Arial" w:eastAsia="Cambria" w:hAnsi="Arial" w:cs="Arial"/>
          <w:b/>
          <w:spacing w:val="1"/>
        </w:rPr>
        <w:t>t</w:t>
      </w:r>
      <w:r w:rsidRPr="00C9677A">
        <w:rPr>
          <w:rFonts w:ascii="Arial" w:eastAsia="Cambria" w:hAnsi="Arial" w:cs="Arial"/>
          <w:b/>
        </w:rPr>
        <w:t>me</w:t>
      </w:r>
      <w:r w:rsidRPr="00C9677A">
        <w:rPr>
          <w:rFonts w:ascii="Arial" w:eastAsia="Cambria" w:hAnsi="Arial" w:cs="Arial"/>
          <w:b/>
          <w:spacing w:val="2"/>
        </w:rPr>
        <w:t>n</w:t>
      </w:r>
      <w:r w:rsidRPr="00C9677A">
        <w:rPr>
          <w:rFonts w:ascii="Arial" w:eastAsia="Cambria" w:hAnsi="Arial" w:cs="Arial"/>
          <w:b/>
          <w:spacing w:val="-1"/>
        </w:rPr>
        <w:t>t</w:t>
      </w:r>
      <w:r w:rsidRPr="00C9677A">
        <w:rPr>
          <w:rFonts w:ascii="Arial" w:eastAsia="Cambria" w:hAnsi="Arial" w:cs="Arial"/>
          <w:b/>
        </w:rPr>
        <w:t>’</w:t>
      </w:r>
      <w:r w:rsidRPr="00C9677A">
        <w:rPr>
          <w:rFonts w:ascii="Arial" w:eastAsia="Cambria" w:hAnsi="Arial" w:cs="Arial"/>
          <w:b/>
          <w:spacing w:val="-4"/>
        </w:rPr>
        <w:t xml:space="preserve"> </w:t>
      </w:r>
      <w:r w:rsidRPr="00C9677A">
        <w:rPr>
          <w:rFonts w:ascii="Arial" w:eastAsia="Cambria" w:hAnsi="Arial" w:cs="Arial"/>
          <w:b/>
        </w:rPr>
        <w:t>in</w:t>
      </w:r>
      <w:r w:rsidRPr="00C9677A">
        <w:rPr>
          <w:rFonts w:ascii="Arial" w:eastAsia="Cambria" w:hAnsi="Arial" w:cs="Arial"/>
          <w:b/>
          <w:spacing w:val="-1"/>
        </w:rPr>
        <w:t xml:space="preserve"> </w:t>
      </w:r>
      <w:r w:rsidRPr="00C9677A">
        <w:rPr>
          <w:rFonts w:ascii="Arial" w:eastAsia="Cambria" w:hAnsi="Arial" w:cs="Arial"/>
          <w:b/>
        </w:rPr>
        <w:t>In</w:t>
      </w:r>
      <w:r w:rsidRPr="00C9677A">
        <w:rPr>
          <w:rFonts w:ascii="Arial" w:eastAsia="Cambria" w:hAnsi="Arial" w:cs="Arial"/>
          <w:b/>
          <w:spacing w:val="1"/>
        </w:rPr>
        <w:t>d</w:t>
      </w:r>
      <w:r w:rsidRPr="00C9677A">
        <w:rPr>
          <w:rFonts w:ascii="Arial" w:eastAsia="Cambria" w:hAnsi="Arial" w:cs="Arial"/>
          <w:b/>
        </w:rPr>
        <w:t>i</w:t>
      </w:r>
      <w:r w:rsidRPr="00C9677A">
        <w:rPr>
          <w:rFonts w:ascii="Arial" w:eastAsia="Cambria" w:hAnsi="Arial" w:cs="Arial"/>
          <w:b/>
          <w:spacing w:val="1"/>
        </w:rPr>
        <w:t>a</w:t>
      </w:r>
      <w:r w:rsidRPr="00C9677A">
        <w:rPr>
          <w:rFonts w:ascii="Arial" w:eastAsia="Cambria" w:hAnsi="Arial" w:cs="Arial"/>
          <w:b/>
        </w:rPr>
        <w:t>n</w:t>
      </w:r>
      <w:r w:rsidRPr="00C9677A">
        <w:rPr>
          <w:rFonts w:ascii="Arial" w:eastAsia="Cambria" w:hAnsi="Arial" w:cs="Arial"/>
          <w:b/>
          <w:spacing w:val="-7"/>
        </w:rPr>
        <w:t xml:space="preserve"> </w:t>
      </w:r>
      <w:r w:rsidRPr="00C9677A">
        <w:rPr>
          <w:rFonts w:ascii="Arial" w:eastAsia="Cambria" w:hAnsi="Arial" w:cs="Arial"/>
          <w:b/>
        </w:rPr>
        <w:t>H</w:t>
      </w:r>
      <w:r w:rsidRPr="00C9677A">
        <w:rPr>
          <w:rFonts w:ascii="Arial" w:eastAsia="Cambria" w:hAnsi="Arial" w:cs="Arial"/>
          <w:b/>
          <w:spacing w:val="2"/>
        </w:rPr>
        <w:t>i</w:t>
      </w:r>
      <w:r w:rsidRPr="00C9677A">
        <w:rPr>
          <w:rFonts w:ascii="Arial" w:eastAsia="Cambria" w:hAnsi="Arial" w:cs="Arial"/>
          <w:b/>
        </w:rPr>
        <w:t>g</w:t>
      </w:r>
      <w:r w:rsidRPr="00C9677A">
        <w:rPr>
          <w:rFonts w:ascii="Arial" w:eastAsia="Cambria" w:hAnsi="Arial" w:cs="Arial"/>
          <w:b/>
          <w:spacing w:val="3"/>
        </w:rPr>
        <w:t>h</w:t>
      </w:r>
      <w:r w:rsidRPr="00C9677A">
        <w:rPr>
          <w:rFonts w:ascii="Arial" w:eastAsia="Cambria" w:hAnsi="Arial" w:cs="Arial"/>
          <w:b/>
        </w:rPr>
        <w:t>er</w:t>
      </w:r>
      <w:r w:rsidRPr="00C9677A">
        <w:rPr>
          <w:rFonts w:ascii="Arial" w:eastAsia="Cambria" w:hAnsi="Arial" w:cs="Arial"/>
          <w:b/>
          <w:spacing w:val="-8"/>
        </w:rPr>
        <w:t xml:space="preserve"> </w:t>
      </w:r>
      <w:r w:rsidRPr="00C9677A">
        <w:rPr>
          <w:rFonts w:ascii="Arial" w:eastAsia="Cambria" w:hAnsi="Arial" w:cs="Arial"/>
          <w:b/>
        </w:rPr>
        <w:t>E</w:t>
      </w:r>
      <w:r w:rsidRPr="00C9677A">
        <w:rPr>
          <w:rFonts w:ascii="Arial" w:eastAsia="Cambria" w:hAnsi="Arial" w:cs="Arial"/>
          <w:b/>
          <w:spacing w:val="1"/>
        </w:rPr>
        <w:t>du</w:t>
      </w:r>
      <w:r w:rsidRPr="00C9677A">
        <w:rPr>
          <w:rFonts w:ascii="Arial" w:eastAsia="Cambria" w:hAnsi="Arial" w:cs="Arial"/>
          <w:b/>
        </w:rPr>
        <w:t>c</w:t>
      </w:r>
      <w:r w:rsidRPr="00C9677A">
        <w:rPr>
          <w:rFonts w:ascii="Arial" w:eastAsia="Cambria" w:hAnsi="Arial" w:cs="Arial"/>
          <w:b/>
          <w:spacing w:val="1"/>
        </w:rPr>
        <w:t>a</w:t>
      </w:r>
      <w:r w:rsidRPr="00C9677A">
        <w:rPr>
          <w:rFonts w:ascii="Arial" w:eastAsia="Cambria" w:hAnsi="Arial" w:cs="Arial"/>
          <w:b/>
          <w:spacing w:val="-1"/>
        </w:rPr>
        <w:t>t</w:t>
      </w:r>
      <w:r w:rsidRPr="00C9677A">
        <w:rPr>
          <w:rFonts w:ascii="Arial" w:eastAsia="Cambria" w:hAnsi="Arial" w:cs="Arial"/>
          <w:b/>
        </w:rPr>
        <w:t>i</w:t>
      </w:r>
      <w:r w:rsidRPr="00C9677A">
        <w:rPr>
          <w:rFonts w:ascii="Arial" w:eastAsia="Cambria" w:hAnsi="Arial" w:cs="Arial"/>
          <w:b/>
          <w:spacing w:val="1"/>
        </w:rPr>
        <w:t>o</w:t>
      </w:r>
      <w:r w:rsidRPr="00C9677A">
        <w:rPr>
          <w:rFonts w:ascii="Arial" w:eastAsia="Cambria" w:hAnsi="Arial" w:cs="Arial"/>
          <w:b/>
        </w:rPr>
        <w:t>n</w:t>
      </w:r>
    </w:p>
    <w:p w:rsidR="0037654B" w:rsidRPr="00C9677A" w:rsidRDefault="0037654B">
      <w:pPr>
        <w:spacing w:before="5" w:line="180" w:lineRule="exact"/>
        <w:rPr>
          <w:rFonts w:ascii="Arial" w:hAnsi="Arial" w:cs="Arial"/>
        </w:rPr>
      </w:pPr>
    </w:p>
    <w:p w:rsidR="0037654B" w:rsidRPr="00C9677A" w:rsidRDefault="002C6EEB">
      <w:pPr>
        <w:spacing w:before="36" w:line="220" w:lineRule="exact"/>
        <w:ind w:left="2368" w:right="1612" w:hanging="2177"/>
        <w:rPr>
          <w:rFonts w:ascii="Arial" w:eastAsia="Cambria" w:hAnsi="Arial" w:cs="Arial"/>
        </w:rPr>
      </w:pPr>
      <w:r w:rsidRPr="00C9677A">
        <w:rPr>
          <w:rFonts w:ascii="Arial" w:eastAsia="Cambria" w:hAnsi="Arial" w:cs="Arial"/>
        </w:rPr>
        <w:t>Type</w:t>
      </w:r>
      <w:r w:rsidRPr="00C9677A">
        <w:rPr>
          <w:rFonts w:ascii="Arial" w:eastAsia="Cambria" w:hAnsi="Arial" w:cs="Arial"/>
          <w:spacing w:val="-4"/>
        </w:rPr>
        <w:t xml:space="preserve"> </w:t>
      </w:r>
      <w:r w:rsidRPr="00C9677A">
        <w:rPr>
          <w:rFonts w:ascii="Arial" w:eastAsia="Cambria" w:hAnsi="Arial" w:cs="Arial"/>
        </w:rPr>
        <w:t>of</w:t>
      </w:r>
      <w:r w:rsidRPr="00C9677A">
        <w:rPr>
          <w:rFonts w:ascii="Arial" w:eastAsia="Cambria" w:hAnsi="Arial" w:cs="Arial"/>
          <w:spacing w:val="-1"/>
        </w:rPr>
        <w:t xml:space="preserve"> </w:t>
      </w:r>
      <w:r w:rsidRPr="00C9677A">
        <w:rPr>
          <w:rFonts w:ascii="Arial" w:eastAsia="Cambria" w:hAnsi="Arial" w:cs="Arial"/>
        </w:rPr>
        <w:t>the</w:t>
      </w:r>
      <w:r w:rsidRPr="00C9677A">
        <w:rPr>
          <w:rFonts w:ascii="Arial" w:eastAsia="Cambria" w:hAnsi="Arial" w:cs="Arial"/>
          <w:spacing w:val="-2"/>
        </w:rPr>
        <w:t xml:space="preserve"> </w:t>
      </w:r>
      <w:r w:rsidRPr="00C9677A">
        <w:rPr>
          <w:rFonts w:ascii="Arial" w:eastAsia="Cambria" w:hAnsi="Arial" w:cs="Arial"/>
          <w:spacing w:val="1"/>
        </w:rPr>
        <w:t>A</w:t>
      </w:r>
      <w:r w:rsidRPr="00C9677A">
        <w:rPr>
          <w:rFonts w:ascii="Arial" w:eastAsia="Cambria" w:hAnsi="Arial" w:cs="Arial"/>
          <w:spacing w:val="-1"/>
        </w:rPr>
        <w:t>r</w:t>
      </w:r>
      <w:r w:rsidRPr="00C9677A">
        <w:rPr>
          <w:rFonts w:ascii="Arial" w:eastAsia="Cambria" w:hAnsi="Arial" w:cs="Arial"/>
          <w:spacing w:val="2"/>
        </w:rPr>
        <w:t>t</w:t>
      </w:r>
      <w:r w:rsidRPr="00C9677A">
        <w:rPr>
          <w:rFonts w:ascii="Arial" w:eastAsia="Cambria" w:hAnsi="Arial" w:cs="Arial"/>
        </w:rPr>
        <w:t>i</w:t>
      </w:r>
      <w:r w:rsidRPr="00C9677A">
        <w:rPr>
          <w:rFonts w:ascii="Arial" w:eastAsia="Cambria" w:hAnsi="Arial" w:cs="Arial"/>
          <w:spacing w:val="1"/>
        </w:rPr>
        <w:t>cl</w:t>
      </w:r>
      <w:r w:rsidRPr="00C9677A">
        <w:rPr>
          <w:rFonts w:ascii="Arial" w:eastAsia="Cambria" w:hAnsi="Arial" w:cs="Arial"/>
        </w:rPr>
        <w:t xml:space="preserve">e            </w:t>
      </w:r>
      <w:r w:rsidRPr="00C9677A">
        <w:rPr>
          <w:rFonts w:ascii="Arial" w:eastAsia="Cambria" w:hAnsi="Arial" w:cs="Arial"/>
          <w:spacing w:val="27"/>
        </w:rPr>
        <w:t xml:space="preserve"> </w:t>
      </w:r>
    </w:p>
    <w:p w:rsidR="0037654B" w:rsidRPr="00C9677A" w:rsidRDefault="0037654B">
      <w:pPr>
        <w:spacing w:before="10" w:line="180" w:lineRule="exact"/>
        <w:rPr>
          <w:rFonts w:ascii="Arial" w:hAnsi="Arial" w:cs="Arial"/>
        </w:rPr>
      </w:pPr>
    </w:p>
    <w:p w:rsidR="0037654B" w:rsidRPr="00C9677A" w:rsidRDefault="0037654B">
      <w:pPr>
        <w:spacing w:line="200" w:lineRule="exact"/>
        <w:rPr>
          <w:rFonts w:ascii="Arial" w:hAnsi="Arial" w:cs="Arial"/>
        </w:rPr>
      </w:pPr>
    </w:p>
    <w:p w:rsidR="0037654B" w:rsidRPr="00C9677A" w:rsidRDefault="002C6EEB">
      <w:pPr>
        <w:spacing w:before="33"/>
        <w:ind w:left="220"/>
        <w:rPr>
          <w:rFonts w:ascii="Arial" w:hAnsi="Arial" w:cs="Arial"/>
        </w:rPr>
      </w:pPr>
      <w:r w:rsidRPr="00C9677A">
        <w:rPr>
          <w:rFonts w:ascii="Arial" w:hAnsi="Arial" w:cs="Arial"/>
          <w:b/>
          <w:highlight w:val="yellow"/>
        </w:rPr>
        <w:t>PART</w:t>
      </w:r>
      <w:r w:rsidRPr="00C9677A">
        <w:rPr>
          <w:rFonts w:ascii="Arial" w:hAnsi="Arial" w:cs="Arial"/>
          <w:b/>
          <w:spacing w:val="44"/>
          <w:highlight w:val="yellow"/>
        </w:rPr>
        <w:t xml:space="preserve"> </w:t>
      </w:r>
      <w:r w:rsidRPr="00C9677A">
        <w:rPr>
          <w:rFonts w:ascii="Arial" w:hAnsi="Arial" w:cs="Arial"/>
          <w:b/>
          <w:spacing w:val="1"/>
          <w:highlight w:val="yellow"/>
        </w:rPr>
        <w:t>1</w:t>
      </w:r>
      <w:r w:rsidRPr="00C9677A">
        <w:rPr>
          <w:rFonts w:ascii="Arial" w:hAnsi="Arial" w:cs="Arial"/>
          <w:b/>
          <w:highlight w:val="yellow"/>
        </w:rPr>
        <w:t>:</w:t>
      </w:r>
      <w:r w:rsidRPr="00C9677A">
        <w:rPr>
          <w:rFonts w:ascii="Arial" w:hAnsi="Arial" w:cs="Arial"/>
          <w:b/>
        </w:rPr>
        <w:t xml:space="preserve"> C</w:t>
      </w:r>
      <w:r w:rsidRPr="00C9677A">
        <w:rPr>
          <w:rFonts w:ascii="Arial" w:hAnsi="Arial" w:cs="Arial"/>
          <w:b/>
          <w:spacing w:val="4"/>
        </w:rPr>
        <w:t>o</w:t>
      </w:r>
      <w:r w:rsidRPr="00C9677A">
        <w:rPr>
          <w:rFonts w:ascii="Arial" w:hAnsi="Arial" w:cs="Arial"/>
          <w:b/>
          <w:spacing w:val="-3"/>
        </w:rPr>
        <w:t>mm</w:t>
      </w:r>
      <w:r w:rsidRPr="00C9677A">
        <w:rPr>
          <w:rFonts w:ascii="Arial" w:hAnsi="Arial" w:cs="Arial"/>
          <w:b/>
          <w:spacing w:val="3"/>
        </w:rPr>
        <w:t>e</w:t>
      </w:r>
      <w:r w:rsidRPr="00C9677A">
        <w:rPr>
          <w:rFonts w:ascii="Arial" w:hAnsi="Arial" w:cs="Arial"/>
          <w:b/>
        </w:rPr>
        <w:t>nts</w:t>
      </w:r>
    </w:p>
    <w:p w:rsidR="0037654B" w:rsidRPr="00C9677A" w:rsidRDefault="0037654B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108"/>
        <w:gridCol w:w="3598"/>
        <w:gridCol w:w="1993"/>
        <w:gridCol w:w="132"/>
        <w:gridCol w:w="4013"/>
      </w:tblGrid>
      <w:tr w:rsidR="0037654B" w:rsidRPr="00C9677A">
        <w:trPr>
          <w:trHeight w:hRule="exact" w:val="235"/>
        </w:trPr>
        <w:tc>
          <w:tcPr>
            <w:tcW w:w="33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54B" w:rsidRPr="00C9677A" w:rsidRDefault="0037654B">
            <w:pPr>
              <w:rPr>
                <w:rFonts w:ascii="Arial" w:hAnsi="Arial" w:cs="Arial"/>
              </w:rPr>
            </w:pP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7654B" w:rsidRPr="00C9677A" w:rsidRDefault="002C6EE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</w:rPr>
              <w:t>Re</w:t>
            </w:r>
            <w:r w:rsidRPr="00C9677A">
              <w:rPr>
                <w:rFonts w:ascii="Arial" w:hAnsi="Arial" w:cs="Arial"/>
                <w:b/>
                <w:spacing w:val="2"/>
              </w:rPr>
              <w:t>v</w:t>
            </w:r>
            <w:r w:rsidRPr="00C9677A">
              <w:rPr>
                <w:rFonts w:ascii="Arial" w:hAnsi="Arial" w:cs="Arial"/>
                <w:b/>
              </w:rPr>
              <w:t>ie</w:t>
            </w:r>
            <w:r w:rsidRPr="00C9677A">
              <w:rPr>
                <w:rFonts w:ascii="Arial" w:hAnsi="Arial" w:cs="Arial"/>
                <w:b/>
                <w:spacing w:val="3"/>
              </w:rPr>
              <w:t>w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1"/>
              </w:rPr>
              <w:t>r’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c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m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40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</w:rPr>
              <w:t>Auth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’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Fe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</w:rPr>
              <w:t>d</w:t>
            </w:r>
            <w:r w:rsidRPr="00C9677A">
              <w:rPr>
                <w:rFonts w:ascii="Arial" w:hAnsi="Arial" w:cs="Arial"/>
                <w:b/>
                <w:spacing w:val="-1"/>
              </w:rPr>
              <w:t>b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  <w:spacing w:val="3"/>
              </w:rPr>
              <w:t>c</w:t>
            </w:r>
            <w:r w:rsidRPr="00C9677A">
              <w:rPr>
                <w:rFonts w:ascii="Arial" w:hAnsi="Arial" w:cs="Arial"/>
                <w:b/>
              </w:rPr>
              <w:t>k</w:t>
            </w:r>
            <w:r w:rsidRPr="00C9677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hAnsi="Arial" w:cs="Arial"/>
                <w:spacing w:val="1"/>
              </w:rPr>
              <w:t>(I</w:t>
            </w:r>
            <w:r w:rsidRPr="00C9677A">
              <w:rPr>
                <w:rFonts w:ascii="Arial" w:hAnsi="Arial" w:cs="Arial"/>
              </w:rPr>
              <w:t>t</w:t>
            </w:r>
            <w:r w:rsidRPr="00C9677A">
              <w:rPr>
                <w:rFonts w:ascii="Arial" w:hAnsi="Arial" w:cs="Arial"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</w:rPr>
              <w:t>is</w:t>
            </w:r>
            <w:r w:rsidRPr="00C9677A">
              <w:rPr>
                <w:rFonts w:ascii="Arial" w:hAnsi="Arial" w:cs="Arial"/>
                <w:spacing w:val="1"/>
              </w:rPr>
              <w:t xml:space="preserve"> </w:t>
            </w:r>
            <w:r w:rsidRPr="00C9677A">
              <w:rPr>
                <w:rFonts w:ascii="Arial" w:hAnsi="Arial" w:cs="Arial"/>
                <w:spacing w:val="-4"/>
              </w:rPr>
              <w:t>m</w:t>
            </w:r>
            <w:r w:rsidRPr="00C9677A">
              <w:rPr>
                <w:rFonts w:ascii="Arial" w:hAnsi="Arial" w:cs="Arial"/>
                <w:spacing w:val="3"/>
              </w:rPr>
              <w:t>a</w:t>
            </w:r>
            <w:r w:rsidRPr="00C9677A">
              <w:rPr>
                <w:rFonts w:ascii="Arial" w:hAnsi="Arial" w:cs="Arial"/>
                <w:spacing w:val="1"/>
              </w:rPr>
              <w:t>nd</w:t>
            </w:r>
            <w:r w:rsidRPr="00C9677A">
              <w:rPr>
                <w:rFonts w:ascii="Arial" w:hAnsi="Arial" w:cs="Arial"/>
              </w:rPr>
              <w:t>at</w:t>
            </w:r>
            <w:r w:rsidRPr="00C9677A">
              <w:rPr>
                <w:rFonts w:ascii="Arial" w:hAnsi="Arial" w:cs="Arial"/>
                <w:spacing w:val="1"/>
              </w:rPr>
              <w:t>or</w:t>
            </w:r>
            <w:r w:rsidRPr="00C9677A">
              <w:rPr>
                <w:rFonts w:ascii="Arial" w:hAnsi="Arial" w:cs="Arial"/>
              </w:rPr>
              <w:t>y</w:t>
            </w:r>
            <w:r w:rsidRPr="00C9677A">
              <w:rPr>
                <w:rFonts w:ascii="Arial" w:hAnsi="Arial" w:cs="Arial"/>
                <w:spacing w:val="-12"/>
              </w:rPr>
              <w:t xml:space="preserve"> </w:t>
            </w:r>
            <w:r w:rsidRPr="00C9677A">
              <w:rPr>
                <w:rFonts w:ascii="Arial" w:hAnsi="Arial" w:cs="Arial"/>
                <w:spacing w:val="2"/>
              </w:rPr>
              <w:t>t</w:t>
            </w:r>
            <w:r w:rsidRPr="00C9677A">
              <w:rPr>
                <w:rFonts w:ascii="Arial" w:hAnsi="Arial" w:cs="Arial"/>
                <w:spacing w:val="-1"/>
              </w:rPr>
              <w:t>h</w:t>
            </w:r>
            <w:r w:rsidRPr="00C9677A">
              <w:rPr>
                <w:rFonts w:ascii="Arial" w:hAnsi="Arial" w:cs="Arial"/>
              </w:rPr>
              <w:t>at</w:t>
            </w:r>
          </w:p>
          <w:p w:rsidR="0037654B" w:rsidRPr="00C9677A" w:rsidRDefault="002C6EEB">
            <w:pPr>
              <w:ind w:left="10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</w:rPr>
              <w:t>a</w:t>
            </w:r>
            <w:r w:rsidRPr="00C9677A">
              <w:rPr>
                <w:rFonts w:ascii="Arial" w:hAnsi="Arial" w:cs="Arial"/>
                <w:spacing w:val="-1"/>
              </w:rPr>
              <w:t>u</w:t>
            </w:r>
            <w:r w:rsidRPr="00C9677A">
              <w:rPr>
                <w:rFonts w:ascii="Arial" w:hAnsi="Arial" w:cs="Arial"/>
              </w:rPr>
              <w:t>t</w:t>
            </w:r>
            <w:r w:rsidRPr="00C9677A">
              <w:rPr>
                <w:rFonts w:ascii="Arial" w:hAnsi="Arial" w:cs="Arial"/>
                <w:spacing w:val="-1"/>
              </w:rPr>
              <w:t>h</w:t>
            </w:r>
            <w:r w:rsidRPr="00C9677A">
              <w:rPr>
                <w:rFonts w:ascii="Arial" w:hAnsi="Arial" w:cs="Arial"/>
                <w:spacing w:val="1"/>
              </w:rPr>
              <w:t>or</w:t>
            </w:r>
            <w:r w:rsidRPr="00C9677A">
              <w:rPr>
                <w:rFonts w:ascii="Arial" w:hAnsi="Arial" w:cs="Arial"/>
              </w:rPr>
              <w:t>s</w:t>
            </w:r>
            <w:r w:rsidRPr="00C9677A">
              <w:rPr>
                <w:rFonts w:ascii="Arial" w:hAnsi="Arial" w:cs="Arial"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spacing w:val="-1"/>
              </w:rPr>
              <w:t>sh</w:t>
            </w:r>
            <w:r w:rsidRPr="00C9677A">
              <w:rPr>
                <w:rFonts w:ascii="Arial" w:hAnsi="Arial" w:cs="Arial"/>
                <w:spacing w:val="3"/>
              </w:rPr>
              <w:t>o</w:t>
            </w:r>
            <w:r w:rsidRPr="00C9677A">
              <w:rPr>
                <w:rFonts w:ascii="Arial" w:hAnsi="Arial" w:cs="Arial"/>
                <w:spacing w:val="-1"/>
              </w:rPr>
              <w:t>u</w:t>
            </w:r>
            <w:r w:rsidRPr="00C9677A">
              <w:rPr>
                <w:rFonts w:ascii="Arial" w:hAnsi="Arial" w:cs="Arial"/>
              </w:rPr>
              <w:t>ld</w:t>
            </w:r>
            <w:r w:rsidRPr="00C9677A">
              <w:rPr>
                <w:rFonts w:ascii="Arial" w:hAnsi="Arial" w:cs="Arial"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spacing w:val="-5"/>
              </w:rPr>
              <w:t>w</w:t>
            </w:r>
            <w:r w:rsidRPr="00C9677A">
              <w:rPr>
                <w:rFonts w:ascii="Arial" w:hAnsi="Arial" w:cs="Arial"/>
                <w:spacing w:val="1"/>
              </w:rPr>
              <w:t>r</w:t>
            </w:r>
            <w:r w:rsidRPr="00C9677A">
              <w:rPr>
                <w:rFonts w:ascii="Arial" w:hAnsi="Arial" w:cs="Arial"/>
                <w:spacing w:val="2"/>
              </w:rPr>
              <w:t>i</w:t>
            </w:r>
            <w:r w:rsidRPr="00C9677A">
              <w:rPr>
                <w:rFonts w:ascii="Arial" w:hAnsi="Arial" w:cs="Arial"/>
              </w:rPr>
              <w:t>te</w:t>
            </w:r>
            <w:r w:rsidRPr="00C9677A">
              <w:rPr>
                <w:rFonts w:ascii="Arial" w:hAnsi="Arial" w:cs="Arial"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spacing w:val="-1"/>
              </w:rPr>
              <w:t>h</w:t>
            </w:r>
            <w:r w:rsidRPr="00C9677A">
              <w:rPr>
                <w:rFonts w:ascii="Arial" w:hAnsi="Arial" w:cs="Arial"/>
                <w:spacing w:val="2"/>
              </w:rPr>
              <w:t>i</w:t>
            </w:r>
            <w:r w:rsidRPr="00C9677A">
              <w:rPr>
                <w:rFonts w:ascii="Arial" w:hAnsi="Arial" w:cs="Arial"/>
                <w:spacing w:val="-1"/>
              </w:rPr>
              <w:t>s</w:t>
            </w:r>
            <w:r w:rsidRPr="00C9677A">
              <w:rPr>
                <w:rFonts w:ascii="Arial" w:hAnsi="Arial" w:cs="Arial"/>
              </w:rPr>
              <w:t>/</w:t>
            </w:r>
            <w:r w:rsidRPr="00C9677A">
              <w:rPr>
                <w:rFonts w:ascii="Arial" w:hAnsi="Arial" w:cs="Arial"/>
                <w:spacing w:val="-1"/>
              </w:rPr>
              <w:t>h</w:t>
            </w:r>
            <w:r w:rsidRPr="00C9677A">
              <w:rPr>
                <w:rFonts w:ascii="Arial" w:hAnsi="Arial" w:cs="Arial"/>
              </w:rPr>
              <w:t>er</w:t>
            </w:r>
            <w:r w:rsidRPr="00C9677A">
              <w:rPr>
                <w:rFonts w:ascii="Arial" w:hAnsi="Arial" w:cs="Arial"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spacing w:val="-2"/>
              </w:rPr>
              <w:t>f</w:t>
            </w:r>
            <w:r w:rsidRPr="00C9677A">
              <w:rPr>
                <w:rFonts w:ascii="Arial" w:hAnsi="Arial" w:cs="Arial"/>
                <w:spacing w:val="3"/>
              </w:rPr>
              <w:t>e</w:t>
            </w:r>
            <w:r w:rsidRPr="00C9677A">
              <w:rPr>
                <w:rFonts w:ascii="Arial" w:hAnsi="Arial" w:cs="Arial"/>
              </w:rPr>
              <w:t>e</w:t>
            </w:r>
            <w:r w:rsidRPr="00C9677A">
              <w:rPr>
                <w:rFonts w:ascii="Arial" w:hAnsi="Arial" w:cs="Arial"/>
                <w:spacing w:val="1"/>
              </w:rPr>
              <w:t>db</w:t>
            </w:r>
            <w:r w:rsidRPr="00C9677A">
              <w:rPr>
                <w:rFonts w:ascii="Arial" w:hAnsi="Arial" w:cs="Arial"/>
              </w:rPr>
              <w:t>a</w:t>
            </w:r>
            <w:r w:rsidRPr="00C9677A">
              <w:rPr>
                <w:rFonts w:ascii="Arial" w:hAnsi="Arial" w:cs="Arial"/>
                <w:spacing w:val="1"/>
              </w:rPr>
              <w:t>c</w:t>
            </w:r>
            <w:r w:rsidRPr="00C9677A">
              <w:rPr>
                <w:rFonts w:ascii="Arial" w:hAnsi="Arial" w:cs="Arial"/>
              </w:rPr>
              <w:t>k</w:t>
            </w:r>
            <w:r w:rsidRPr="00C9677A">
              <w:rPr>
                <w:rFonts w:ascii="Arial" w:hAnsi="Arial" w:cs="Arial"/>
                <w:spacing w:val="-8"/>
              </w:rPr>
              <w:t xml:space="preserve"> </w:t>
            </w:r>
            <w:r w:rsidRPr="00C9677A">
              <w:rPr>
                <w:rFonts w:ascii="Arial" w:hAnsi="Arial" w:cs="Arial"/>
                <w:spacing w:val="-1"/>
              </w:rPr>
              <w:t>h</w:t>
            </w:r>
            <w:r w:rsidRPr="00C9677A">
              <w:rPr>
                <w:rFonts w:ascii="Arial" w:hAnsi="Arial" w:cs="Arial"/>
              </w:rPr>
              <w:t>e</w:t>
            </w:r>
            <w:r w:rsidRPr="00C9677A">
              <w:rPr>
                <w:rFonts w:ascii="Arial" w:hAnsi="Arial" w:cs="Arial"/>
                <w:spacing w:val="1"/>
              </w:rPr>
              <w:t>r</w:t>
            </w:r>
            <w:r w:rsidRPr="00C9677A">
              <w:rPr>
                <w:rFonts w:ascii="Arial" w:hAnsi="Arial" w:cs="Arial"/>
              </w:rPr>
              <w:t>e)</w:t>
            </w:r>
          </w:p>
        </w:tc>
      </w:tr>
      <w:tr w:rsidR="0037654B" w:rsidRPr="00C9677A">
        <w:trPr>
          <w:trHeight w:hRule="exact" w:val="230"/>
        </w:trPr>
        <w:tc>
          <w:tcPr>
            <w:tcW w:w="333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7654B" w:rsidRPr="00C9677A" w:rsidRDefault="0037654B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:rsidR="0037654B" w:rsidRPr="00C9677A" w:rsidRDefault="0037654B">
            <w:pPr>
              <w:rPr>
                <w:rFonts w:ascii="Arial" w:hAnsi="Arial" w:cs="Arial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37654B" w:rsidRPr="00C9677A" w:rsidRDefault="002C6EEB">
            <w:pPr>
              <w:ind w:right="-46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</w:rPr>
              <w:t>Ar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ifici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l</w:t>
            </w:r>
            <w:r w:rsidRPr="00C9677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-1"/>
              </w:rPr>
              <w:t>n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elli</w:t>
            </w:r>
            <w:r w:rsidRPr="00C9677A">
              <w:rPr>
                <w:rFonts w:ascii="Arial" w:hAnsi="Arial" w:cs="Arial"/>
                <w:b/>
                <w:spacing w:val="1"/>
              </w:rPr>
              <w:t>g</w:t>
            </w:r>
            <w:r w:rsidRPr="00C9677A">
              <w:rPr>
                <w:rFonts w:ascii="Arial" w:hAnsi="Arial" w:cs="Arial"/>
                <w:b/>
              </w:rPr>
              <w:t>ence</w:t>
            </w:r>
            <w:r w:rsidRPr="00C9677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(</w:t>
            </w:r>
            <w:r w:rsidRPr="00C9677A">
              <w:rPr>
                <w:rFonts w:ascii="Arial" w:hAnsi="Arial" w:cs="Arial"/>
                <w:b/>
              </w:rPr>
              <w:t>AI)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g</w:t>
            </w:r>
            <w:r w:rsidRPr="00C9677A">
              <w:rPr>
                <w:rFonts w:ascii="Arial" w:hAnsi="Arial" w:cs="Arial"/>
                <w:b/>
              </w:rPr>
              <w:t>ene</w:t>
            </w:r>
            <w:r w:rsidRPr="00C9677A">
              <w:rPr>
                <w:rFonts w:ascii="Arial" w:hAnsi="Arial" w:cs="Arial"/>
                <w:b/>
                <w:spacing w:val="1"/>
              </w:rPr>
              <w:t>rat</w:t>
            </w:r>
            <w:r w:rsidRPr="00C9677A">
              <w:rPr>
                <w:rFonts w:ascii="Arial" w:hAnsi="Arial" w:cs="Arial"/>
                <w:b/>
              </w:rPr>
              <w:t>ed</w:t>
            </w:r>
            <w:r w:rsidRPr="00C9677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  <w:spacing w:val="-1"/>
              </w:rPr>
              <w:t>ss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ed</w:t>
            </w:r>
            <w:r w:rsidRPr="00C9677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ev</w:t>
            </w:r>
            <w:r w:rsidRPr="00C9677A">
              <w:rPr>
                <w:rFonts w:ascii="Arial" w:hAnsi="Arial" w:cs="Arial"/>
                <w:b/>
              </w:rPr>
              <w:t>iew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2"/>
              </w:rPr>
              <w:t>c</w:t>
            </w:r>
            <w:r w:rsidRPr="00C9677A">
              <w:rPr>
                <w:rFonts w:ascii="Arial" w:hAnsi="Arial" w:cs="Arial"/>
                <w:b/>
                <w:spacing w:val="3"/>
              </w:rPr>
              <w:t>o</w:t>
            </w:r>
            <w:r w:rsidRPr="00C9677A">
              <w:rPr>
                <w:rFonts w:ascii="Arial" w:hAnsi="Arial" w:cs="Arial"/>
                <w:b/>
              </w:rPr>
              <w:t>m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</w:rPr>
              <w:t>en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37654B" w:rsidRPr="00C9677A" w:rsidRDefault="0037654B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37654B" w:rsidRPr="00C9677A" w:rsidRDefault="0037654B">
            <w:pPr>
              <w:rPr>
                <w:rFonts w:ascii="Arial" w:hAnsi="Arial" w:cs="Arial"/>
              </w:rPr>
            </w:pPr>
          </w:p>
        </w:tc>
      </w:tr>
      <w:tr w:rsidR="0037654B" w:rsidRPr="00C9677A">
        <w:trPr>
          <w:trHeight w:hRule="exact" w:val="233"/>
        </w:trPr>
        <w:tc>
          <w:tcPr>
            <w:tcW w:w="33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37654B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:rsidR="0037654B" w:rsidRPr="00C9677A" w:rsidRDefault="0037654B">
            <w:pPr>
              <w:rPr>
                <w:rFonts w:ascii="Arial" w:hAnsi="Arial" w:cs="Arial"/>
              </w:rPr>
            </w:pPr>
          </w:p>
        </w:tc>
        <w:tc>
          <w:tcPr>
            <w:tcW w:w="3598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37654B" w:rsidRPr="00C9677A" w:rsidRDefault="002C6EEB">
            <w:pPr>
              <w:spacing w:line="220" w:lineRule="exact"/>
              <w:ind w:right="-48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re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ric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ly</w:t>
            </w:r>
            <w:r w:rsidRPr="00C9677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pr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hi</w:t>
            </w:r>
            <w:r w:rsidRPr="00C9677A">
              <w:rPr>
                <w:rFonts w:ascii="Arial" w:hAnsi="Arial" w:cs="Arial"/>
                <w:b/>
                <w:spacing w:val="-1"/>
              </w:rPr>
              <w:t>b</w:t>
            </w:r>
            <w:r w:rsidRPr="00C9677A">
              <w:rPr>
                <w:rFonts w:ascii="Arial" w:hAnsi="Arial" w:cs="Arial"/>
                <w:b/>
              </w:rPr>
              <w:t>ited</w:t>
            </w:r>
            <w:r w:rsidRPr="00C9677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d</w:t>
            </w:r>
            <w:r w:rsidRPr="00C9677A">
              <w:rPr>
                <w:rFonts w:ascii="Arial" w:hAnsi="Arial" w:cs="Arial"/>
                <w:b/>
                <w:spacing w:val="-1"/>
              </w:rPr>
              <w:t>u</w:t>
            </w:r>
            <w:r w:rsidRPr="00C9677A">
              <w:rPr>
                <w:rFonts w:ascii="Arial" w:hAnsi="Arial" w:cs="Arial"/>
                <w:b/>
              </w:rPr>
              <w:t>ri</w:t>
            </w:r>
            <w:r w:rsidRPr="00C9677A">
              <w:rPr>
                <w:rFonts w:ascii="Arial" w:hAnsi="Arial" w:cs="Arial"/>
                <w:b/>
                <w:spacing w:val="2"/>
              </w:rPr>
              <w:t>n</w:t>
            </w:r>
            <w:r w:rsidRPr="00C9677A">
              <w:rPr>
                <w:rFonts w:ascii="Arial" w:hAnsi="Arial" w:cs="Arial"/>
                <w:b/>
              </w:rPr>
              <w:t>g</w:t>
            </w:r>
            <w:r w:rsidRPr="00C9677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peer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ev</w:t>
            </w:r>
            <w:r w:rsidRPr="00C9677A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37654B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37654B">
            <w:pPr>
              <w:rPr>
                <w:rFonts w:ascii="Arial" w:hAnsi="Arial" w:cs="Arial"/>
              </w:rPr>
            </w:pPr>
          </w:p>
        </w:tc>
      </w:tr>
      <w:tr w:rsidR="0037654B" w:rsidRPr="00C9677A">
        <w:trPr>
          <w:trHeight w:hRule="exact" w:val="1621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before="2" w:line="220" w:lineRule="exact"/>
              <w:ind w:left="461" w:right="421"/>
              <w:jc w:val="both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</w:rPr>
              <w:t>Ple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2"/>
              </w:rPr>
              <w:t>w</w:t>
            </w:r>
            <w:r w:rsidRPr="00C9677A">
              <w:rPr>
                <w:rFonts w:ascii="Arial" w:hAnsi="Arial" w:cs="Arial"/>
                <w:b/>
              </w:rPr>
              <w:t>ri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a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f</w:t>
            </w:r>
            <w:r w:rsidRPr="00C9677A">
              <w:rPr>
                <w:rFonts w:ascii="Arial" w:hAnsi="Arial" w:cs="Arial"/>
                <w:b/>
                <w:spacing w:val="-2"/>
              </w:rPr>
              <w:t>e</w:t>
            </w:r>
            <w:r w:rsidRPr="00C9677A">
              <w:rPr>
                <w:rFonts w:ascii="Arial" w:hAnsi="Arial" w:cs="Arial"/>
                <w:b/>
              </w:rPr>
              <w:t xml:space="preserve">w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en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enc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</w:rPr>
              <w:t>s r</w:t>
            </w:r>
            <w:r w:rsidRPr="00C9677A">
              <w:rPr>
                <w:rFonts w:ascii="Arial" w:hAnsi="Arial" w:cs="Arial"/>
                <w:b/>
                <w:spacing w:val="1"/>
              </w:rPr>
              <w:t>ega</w:t>
            </w:r>
            <w:r w:rsidRPr="00C9677A">
              <w:rPr>
                <w:rFonts w:ascii="Arial" w:hAnsi="Arial" w:cs="Arial"/>
                <w:b/>
              </w:rPr>
              <w:t>rding</w:t>
            </w:r>
            <w:r w:rsidRPr="00C9677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2"/>
              </w:rPr>
              <w:t>i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</w:rPr>
              <w:t>p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ta</w:t>
            </w:r>
            <w:r w:rsidRPr="00C9677A">
              <w:rPr>
                <w:rFonts w:ascii="Arial" w:hAnsi="Arial" w:cs="Arial"/>
                <w:b/>
              </w:rPr>
              <w:t>nce</w:t>
            </w:r>
            <w:r w:rsidRPr="00C9677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 xml:space="preserve">f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his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1"/>
              </w:rPr>
              <w:t>u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c</w:t>
            </w:r>
            <w:r w:rsidRPr="00C9677A">
              <w:rPr>
                <w:rFonts w:ascii="Arial" w:hAnsi="Arial" w:cs="Arial"/>
                <w:b/>
                <w:spacing w:val="1"/>
              </w:rPr>
              <w:t>r</w:t>
            </w:r>
            <w:r w:rsidRPr="00C9677A">
              <w:rPr>
                <w:rFonts w:ascii="Arial" w:hAnsi="Arial" w:cs="Arial"/>
                <w:b/>
              </w:rPr>
              <w:t>ipt</w:t>
            </w:r>
            <w:r w:rsidRPr="00C9677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fo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</w:p>
          <w:p w:rsidR="0037654B" w:rsidRPr="00C9677A" w:rsidRDefault="002C6EEB">
            <w:pPr>
              <w:spacing w:before="1" w:line="220" w:lineRule="exact"/>
              <w:ind w:left="461" w:right="19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cien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ific</w:t>
            </w:r>
            <w:r w:rsidRPr="00C9677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c</w:t>
            </w:r>
            <w:r w:rsidRPr="00C9677A">
              <w:rPr>
                <w:rFonts w:ascii="Arial" w:hAnsi="Arial" w:cs="Arial"/>
                <w:b/>
                <w:spacing w:val="4"/>
              </w:rPr>
              <w:t>o</w:t>
            </w:r>
            <w:r w:rsidRPr="00C9677A">
              <w:rPr>
                <w:rFonts w:ascii="Arial" w:hAnsi="Arial" w:cs="Arial"/>
                <w:b/>
              </w:rPr>
              <w:t>m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  <w:spacing w:val="2"/>
              </w:rPr>
              <w:t>u</w:t>
            </w:r>
            <w:r w:rsidRPr="00C9677A">
              <w:rPr>
                <w:rFonts w:ascii="Arial" w:hAnsi="Arial" w:cs="Arial"/>
                <w:b/>
              </w:rPr>
              <w:t>nit</w:t>
            </w:r>
            <w:r w:rsidRPr="00C9677A">
              <w:rPr>
                <w:rFonts w:ascii="Arial" w:hAnsi="Arial" w:cs="Arial"/>
                <w:b/>
                <w:spacing w:val="1"/>
              </w:rPr>
              <w:t>y</w:t>
            </w:r>
            <w:r w:rsidRPr="00C9677A">
              <w:rPr>
                <w:rFonts w:ascii="Arial" w:hAnsi="Arial" w:cs="Arial"/>
                <w:b/>
              </w:rPr>
              <w:t>.</w:t>
            </w:r>
            <w:r w:rsidRPr="00C9677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 xml:space="preserve">A 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  <w:spacing w:val="2"/>
              </w:rPr>
              <w:t>i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4"/>
              </w:rPr>
              <w:t>i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  <w:spacing w:val="2"/>
              </w:rPr>
              <w:t>u</w:t>
            </w:r>
            <w:r w:rsidRPr="00C9677A">
              <w:rPr>
                <w:rFonts w:ascii="Arial" w:hAnsi="Arial" w:cs="Arial"/>
                <w:b/>
              </w:rPr>
              <w:t>m</w:t>
            </w:r>
            <w:r w:rsidRPr="00C9677A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f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3"/>
              </w:rPr>
              <w:t>3</w:t>
            </w:r>
            <w:r w:rsidRPr="00C9677A">
              <w:rPr>
                <w:rFonts w:ascii="Arial" w:hAnsi="Arial" w:cs="Arial"/>
                <w:b/>
                <w:spacing w:val="1"/>
              </w:rPr>
              <w:t>-</w:t>
            </w:r>
            <w:r w:rsidRPr="00C9677A">
              <w:rPr>
                <w:rFonts w:ascii="Arial" w:hAnsi="Arial" w:cs="Arial"/>
                <w:b/>
              </w:rPr>
              <w:t>4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en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enc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m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y be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</w:rPr>
              <w:t>q</w:t>
            </w:r>
            <w:r w:rsidRPr="00C9677A">
              <w:rPr>
                <w:rFonts w:ascii="Arial" w:hAnsi="Arial" w:cs="Arial"/>
                <w:b/>
                <w:spacing w:val="-1"/>
              </w:rPr>
              <w:t>u</w:t>
            </w:r>
            <w:r w:rsidRPr="00C9677A">
              <w:rPr>
                <w:rFonts w:ascii="Arial" w:hAnsi="Arial" w:cs="Arial"/>
                <w:b/>
              </w:rPr>
              <w:t>ired</w:t>
            </w:r>
            <w:r w:rsidRPr="00C9677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fo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his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p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before="1"/>
              <w:ind w:left="102" w:right="302"/>
              <w:rPr>
                <w:rFonts w:ascii="Arial" w:eastAsia="Cambria" w:hAnsi="Arial" w:cs="Arial"/>
              </w:rPr>
            </w:pPr>
            <w:r w:rsidRPr="00C9677A">
              <w:rPr>
                <w:rFonts w:ascii="Arial" w:eastAsia="Cambria" w:hAnsi="Arial" w:cs="Arial"/>
                <w:b/>
                <w:spacing w:val="1"/>
              </w:rPr>
              <w:t>Qu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C9677A">
              <w:rPr>
                <w:rFonts w:ascii="Arial" w:eastAsia="Cambria" w:hAnsi="Arial" w:cs="Arial"/>
                <w:b/>
              </w:rPr>
              <w:t>i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</w:rPr>
              <w:t>ive</w:t>
            </w:r>
            <w:r w:rsidRPr="00C9677A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Re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C9677A">
              <w:rPr>
                <w:rFonts w:ascii="Arial" w:eastAsia="Cambria" w:hAnsi="Arial" w:cs="Arial"/>
                <w:b/>
              </w:rPr>
              <w:t>ch</w:t>
            </w:r>
            <w:r w:rsidRPr="00C9677A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C9677A">
              <w:rPr>
                <w:rFonts w:ascii="Arial" w:eastAsia="Cambria" w:hAnsi="Arial" w:cs="Arial"/>
                <w:b/>
              </w:rPr>
              <w:t>n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rt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ken</w:t>
            </w:r>
            <w:r w:rsidRPr="00C9677A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w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i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</w:rPr>
              <w:t>h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a</w:t>
            </w:r>
            <w:r w:rsidRPr="00C9677A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m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pl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si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z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of</w:t>
            </w:r>
            <w:r w:rsidRPr="00C9677A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1</w:t>
            </w:r>
            <w:r w:rsidRPr="00C9677A">
              <w:rPr>
                <w:rFonts w:ascii="Arial" w:eastAsia="Cambria" w:hAnsi="Arial" w:cs="Arial"/>
                <w:b/>
              </w:rPr>
              <w:t>00 in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st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ut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C9677A">
              <w:rPr>
                <w:rFonts w:ascii="Arial" w:eastAsia="Cambria" w:hAnsi="Arial" w:cs="Arial"/>
                <w:b/>
              </w:rPr>
              <w:t>o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n</w:t>
            </w:r>
            <w:r w:rsidRPr="00C9677A">
              <w:rPr>
                <w:rFonts w:ascii="Arial" w:eastAsia="Cambria" w:hAnsi="Arial" w:cs="Arial"/>
                <w:b/>
              </w:rPr>
              <w:t>s</w:t>
            </w:r>
            <w:r w:rsidRPr="00C9677A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f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r</w:t>
            </w:r>
            <w:r w:rsidRPr="00C9677A">
              <w:rPr>
                <w:rFonts w:ascii="Arial" w:eastAsia="Cambria" w:hAnsi="Arial" w:cs="Arial"/>
                <w:b/>
              </w:rPr>
              <w:t>om</w:t>
            </w:r>
            <w:r w:rsidRPr="00C9677A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o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n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C9677A">
              <w:rPr>
                <w:rFonts w:ascii="Arial" w:eastAsia="Cambria" w:hAnsi="Arial" w:cs="Arial"/>
                <w:b/>
              </w:rPr>
              <w:t>ine</w:t>
            </w:r>
            <w:r w:rsidRPr="00C9677A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3"/>
              </w:rPr>
              <w:t>d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t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.</w:t>
            </w:r>
            <w:r w:rsidRPr="00C9677A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3"/>
              </w:rPr>
              <w:t>S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tr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C9677A">
              <w:rPr>
                <w:rFonts w:ascii="Arial" w:eastAsia="Cambria" w:hAnsi="Arial" w:cs="Arial"/>
                <w:b/>
              </w:rPr>
              <w:t>ctu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r</w:t>
            </w:r>
            <w:r w:rsidRPr="00C9677A">
              <w:rPr>
                <w:rFonts w:ascii="Arial" w:eastAsia="Cambria" w:hAnsi="Arial" w:cs="Arial"/>
                <w:b/>
              </w:rPr>
              <w:t>ed</w:t>
            </w:r>
            <w:r w:rsidRPr="00C9677A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q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</w:rPr>
              <w:t>i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o</w:t>
            </w:r>
            <w:r w:rsidRPr="00C9677A">
              <w:rPr>
                <w:rFonts w:ascii="Arial" w:eastAsia="Cambria" w:hAnsi="Arial" w:cs="Arial"/>
                <w:b/>
              </w:rPr>
              <w:t>n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i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C9677A">
              <w:rPr>
                <w:rFonts w:ascii="Arial" w:eastAsia="Cambria" w:hAnsi="Arial" w:cs="Arial"/>
                <w:b/>
              </w:rPr>
              <w:t>e s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ar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w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i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</w:rPr>
              <w:t>h</w:t>
            </w:r>
            <w:r w:rsidRPr="00C9677A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f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c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ul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</w:rPr>
              <w:t>y</w:t>
            </w:r>
            <w:r w:rsidRPr="00C9677A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nd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 xml:space="preserve"> r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C9677A">
              <w:rPr>
                <w:rFonts w:ascii="Arial" w:eastAsia="Cambria" w:hAnsi="Arial" w:cs="Arial"/>
                <w:b/>
              </w:rPr>
              <w:t>o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n</w:t>
            </w:r>
            <w:r w:rsidRPr="00C9677A">
              <w:rPr>
                <w:rFonts w:ascii="Arial" w:eastAsia="Cambria" w:hAnsi="Arial" w:cs="Arial"/>
                <w:b/>
              </w:rPr>
              <w:t>ses</w:t>
            </w:r>
            <w:r w:rsidRPr="00C9677A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col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C9677A">
              <w:rPr>
                <w:rFonts w:ascii="Arial" w:eastAsia="Cambria" w:hAnsi="Arial" w:cs="Arial"/>
                <w:b/>
              </w:rPr>
              <w:t>ec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4"/>
              </w:rPr>
              <w:t>d</w:t>
            </w:r>
            <w:r w:rsidRPr="00C9677A">
              <w:rPr>
                <w:rFonts w:ascii="Arial" w:eastAsia="Cambria" w:hAnsi="Arial" w:cs="Arial"/>
                <w:b/>
              </w:rPr>
              <w:t>,</w:t>
            </w:r>
            <w:r w:rsidRPr="00C9677A">
              <w:rPr>
                <w:rFonts w:ascii="Arial" w:eastAsia="Cambria" w:hAnsi="Arial" w:cs="Arial"/>
                <w:b/>
                <w:spacing w:val="-9"/>
              </w:rPr>
              <w:t xml:space="preserve"> </w:t>
            </w:r>
            <w:proofErr w:type="spellStart"/>
            <w:r w:rsidRPr="00C9677A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n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l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y</w:t>
            </w:r>
            <w:r w:rsidRPr="00C9677A">
              <w:rPr>
                <w:rFonts w:ascii="Arial" w:eastAsia="Cambria" w:hAnsi="Arial" w:cs="Arial"/>
                <w:b/>
              </w:rPr>
              <w:t>sed</w:t>
            </w:r>
            <w:proofErr w:type="spellEnd"/>
            <w:r w:rsidRPr="00C9677A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 xml:space="preserve">nd 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C9677A">
              <w:rPr>
                <w:rFonts w:ascii="Arial" w:eastAsia="Cambria" w:hAnsi="Arial" w:cs="Arial"/>
                <w:b/>
              </w:rPr>
              <w:t>isc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u</w:t>
            </w:r>
            <w:r w:rsidRPr="00C9677A">
              <w:rPr>
                <w:rFonts w:ascii="Arial" w:eastAsia="Cambria" w:hAnsi="Arial" w:cs="Arial"/>
                <w:b/>
              </w:rPr>
              <w:t>ss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C9677A">
              <w:rPr>
                <w:rFonts w:ascii="Arial" w:eastAsia="Cambria" w:hAnsi="Arial" w:cs="Arial"/>
                <w:b/>
              </w:rPr>
              <w:t>.</w:t>
            </w:r>
            <w:r w:rsidRPr="00C9677A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T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b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s</w:t>
            </w:r>
            <w:r w:rsidRPr="00C9677A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of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 xml:space="preserve"> </w:t>
            </w:r>
            <w:proofErr w:type="spellStart"/>
            <w:r w:rsidRPr="00C9677A">
              <w:rPr>
                <w:rFonts w:ascii="Arial" w:eastAsia="Cambria" w:hAnsi="Arial" w:cs="Arial"/>
                <w:b/>
                <w:spacing w:val="1"/>
              </w:rPr>
              <w:t>p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colo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n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l</w:t>
            </w:r>
            <w:proofErr w:type="spellEnd"/>
            <w:r w:rsidRPr="00C9677A">
              <w:rPr>
                <w:rFonts w:ascii="Arial" w:eastAsia="Cambria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C9677A">
              <w:rPr>
                <w:rFonts w:ascii="Arial" w:eastAsia="Cambria" w:hAnsi="Arial" w:cs="Arial"/>
                <w:b/>
              </w:rPr>
              <w:t>es</w:t>
            </w:r>
            <w:r w:rsidRPr="00C9677A">
              <w:rPr>
                <w:rFonts w:ascii="Arial" w:eastAsia="Cambria" w:hAnsi="Arial" w:cs="Arial"/>
                <w:b/>
                <w:spacing w:val="4"/>
              </w:rPr>
              <w:t>i</w:t>
            </w:r>
            <w:r w:rsidRPr="00C9677A">
              <w:rPr>
                <w:rFonts w:ascii="Arial" w:eastAsia="Cambria" w:hAnsi="Arial" w:cs="Arial"/>
                <w:b/>
              </w:rPr>
              <w:t>gn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a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C9677A">
              <w:rPr>
                <w:rFonts w:ascii="Arial" w:eastAsia="Cambria" w:hAnsi="Arial" w:cs="Arial"/>
                <w:b/>
              </w:rPr>
              <w:t>on</w:t>
            </w:r>
            <w:r w:rsidRPr="00C9677A">
              <w:rPr>
                <w:rFonts w:ascii="Arial" w:eastAsia="Cambria" w:hAnsi="Arial" w:cs="Arial"/>
                <w:b/>
                <w:spacing w:val="-10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of</w:t>
            </w:r>
            <w:r w:rsidRPr="00C9677A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PG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 xml:space="preserve">nd 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C9677A">
              <w:rPr>
                <w:rFonts w:ascii="Arial" w:eastAsia="Cambria" w:hAnsi="Arial" w:cs="Arial"/>
                <w:b/>
              </w:rPr>
              <w:t>es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ar</w:t>
            </w:r>
            <w:r w:rsidRPr="00C9677A">
              <w:rPr>
                <w:rFonts w:ascii="Arial" w:eastAsia="Cambria" w:hAnsi="Arial" w:cs="Arial"/>
                <w:b/>
              </w:rPr>
              <w:t>ch</w:t>
            </w:r>
            <w:r w:rsidRPr="00C9677A">
              <w:rPr>
                <w:rFonts w:ascii="Arial" w:eastAsia="Cambria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d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3"/>
              </w:rPr>
              <w:t>p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r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</w:rPr>
              <w:t>me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n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</w:rPr>
              <w:t>s</w:t>
            </w:r>
            <w:r w:rsidRPr="00C9677A">
              <w:rPr>
                <w:rFonts w:ascii="Arial" w:eastAsia="Cambria" w:hAnsi="Arial" w:cs="Arial"/>
                <w:b/>
                <w:spacing w:val="-11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be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i</w:t>
            </w:r>
            <w:r w:rsidRPr="00C9677A">
              <w:rPr>
                <w:rFonts w:ascii="Arial" w:eastAsia="Cambria" w:hAnsi="Arial" w:cs="Arial"/>
                <w:b/>
              </w:rPr>
              <w:t>ng</w:t>
            </w:r>
            <w:r w:rsidRPr="00C9677A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g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r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at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e</w:t>
            </w:r>
            <w:r w:rsidRPr="00C9677A">
              <w:rPr>
                <w:rFonts w:ascii="Arial" w:eastAsia="Cambria" w:hAnsi="Arial" w:cs="Arial"/>
                <w:b/>
              </w:rPr>
              <w:t>r</w:t>
            </w:r>
            <w:r w:rsidRPr="00C9677A">
              <w:rPr>
                <w:rFonts w:ascii="Arial" w:eastAsia="Cambria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h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</w:t>
            </w:r>
            <w:r w:rsidRPr="00C9677A">
              <w:rPr>
                <w:rFonts w:ascii="Arial" w:eastAsia="Cambria" w:hAnsi="Arial" w:cs="Arial"/>
                <w:b/>
              </w:rPr>
              <w:t>n</w:t>
            </w:r>
            <w:r w:rsidRPr="00C9677A">
              <w:rPr>
                <w:rFonts w:ascii="Arial" w:eastAsia="Cambria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</w:rPr>
              <w:t>UG</w:t>
            </w:r>
            <w:r w:rsidRPr="00C9677A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ha</w:t>
            </w:r>
            <w:r w:rsidRPr="00C9677A">
              <w:rPr>
                <w:rFonts w:ascii="Arial" w:eastAsia="Cambria" w:hAnsi="Arial" w:cs="Arial"/>
                <w:b/>
              </w:rPr>
              <w:t>s</w:t>
            </w:r>
            <w:r w:rsidRPr="00C9677A">
              <w:rPr>
                <w:rFonts w:ascii="Arial" w:eastAsia="Cambria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be</w:t>
            </w:r>
            <w:r w:rsidRPr="00C9677A">
              <w:rPr>
                <w:rFonts w:ascii="Arial" w:eastAsia="Cambria" w:hAnsi="Arial" w:cs="Arial"/>
                <w:b/>
              </w:rPr>
              <w:t>en in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v</w:t>
            </w:r>
            <w:r w:rsidRPr="00C9677A">
              <w:rPr>
                <w:rFonts w:ascii="Arial" w:eastAsia="Cambria" w:hAnsi="Arial" w:cs="Arial"/>
                <w:b/>
              </w:rPr>
              <w:t>e</w:t>
            </w:r>
            <w:r w:rsidRPr="00C9677A">
              <w:rPr>
                <w:rFonts w:ascii="Arial" w:eastAsia="Cambria" w:hAnsi="Arial" w:cs="Arial"/>
                <w:b/>
                <w:spacing w:val="2"/>
              </w:rPr>
              <w:t>s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t</w:t>
            </w:r>
            <w:r w:rsidRPr="00C9677A">
              <w:rPr>
                <w:rFonts w:ascii="Arial" w:eastAsia="Cambria" w:hAnsi="Arial" w:cs="Arial"/>
                <w:b/>
              </w:rPr>
              <w:t>i</w:t>
            </w:r>
            <w:r w:rsidRPr="00C9677A">
              <w:rPr>
                <w:rFonts w:ascii="Arial" w:eastAsia="Cambria" w:hAnsi="Arial" w:cs="Arial"/>
                <w:b/>
                <w:spacing w:val="1"/>
              </w:rPr>
              <w:t>g</w:t>
            </w:r>
            <w:r w:rsidRPr="00C9677A">
              <w:rPr>
                <w:rFonts w:ascii="Arial" w:eastAsia="Cambria" w:hAnsi="Arial" w:cs="Arial"/>
                <w:b/>
                <w:spacing w:val="-1"/>
              </w:rPr>
              <w:t>at</w:t>
            </w:r>
            <w:r w:rsidRPr="00C9677A">
              <w:rPr>
                <w:rFonts w:ascii="Arial" w:eastAsia="Cambria" w:hAnsi="Arial" w:cs="Arial"/>
                <w:b/>
              </w:rPr>
              <w:t>ed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AF6AE6">
            <w:pPr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</w:rPr>
              <w:t>Thank you.</w:t>
            </w:r>
          </w:p>
        </w:tc>
      </w:tr>
      <w:tr w:rsidR="0037654B" w:rsidRPr="00C9677A">
        <w:trPr>
          <w:trHeight w:hRule="exact" w:val="1272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before="2" w:line="220" w:lineRule="exact"/>
              <w:ind w:left="461" w:right="844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  <w:spacing w:val="-1"/>
              </w:rPr>
              <w:t>I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itle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f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 xml:space="preserve">icle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uit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ble?</w:t>
            </w:r>
          </w:p>
          <w:p w:rsidR="0037654B" w:rsidRPr="00C9677A" w:rsidRDefault="002C6EEB">
            <w:pPr>
              <w:spacing w:line="220" w:lineRule="exact"/>
              <w:ind w:left="461" w:right="78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  <w:spacing w:val="1"/>
              </w:rPr>
              <w:t>(</w:t>
            </w:r>
            <w:r w:rsidRPr="00C9677A">
              <w:rPr>
                <w:rFonts w:ascii="Arial" w:hAnsi="Arial" w:cs="Arial"/>
                <w:b/>
                <w:spacing w:val="-1"/>
              </w:rPr>
              <w:t>I</w:t>
            </w:r>
            <w:r w:rsidRPr="00C9677A">
              <w:rPr>
                <w:rFonts w:ascii="Arial" w:hAnsi="Arial" w:cs="Arial"/>
                <w:b/>
              </w:rPr>
              <w:t>f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t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ple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u</w:t>
            </w:r>
            <w:r w:rsidRPr="00C9677A">
              <w:rPr>
                <w:rFonts w:ascii="Arial" w:hAnsi="Arial" w:cs="Arial"/>
                <w:b/>
                <w:spacing w:val="1"/>
              </w:rPr>
              <w:t>gg</w:t>
            </w:r>
            <w:r w:rsidRPr="00C9677A">
              <w:rPr>
                <w:rFonts w:ascii="Arial" w:hAnsi="Arial" w:cs="Arial"/>
                <w:b/>
              </w:rPr>
              <w:t>est</w:t>
            </w:r>
            <w:r w:rsidRPr="00C9677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 xml:space="preserve">n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lte</w:t>
            </w:r>
            <w:r w:rsidRPr="00C9677A">
              <w:rPr>
                <w:rFonts w:ascii="Arial" w:hAnsi="Arial" w:cs="Arial"/>
                <w:b/>
                <w:spacing w:val="1"/>
              </w:rPr>
              <w:t>r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1"/>
              </w:rPr>
              <w:t>at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1"/>
              </w:rPr>
              <w:t>v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line="220" w:lineRule="exact"/>
              <w:ind w:left="463"/>
              <w:rPr>
                <w:rFonts w:ascii="Arial" w:hAnsi="Arial" w:cs="Arial"/>
                <w:b/>
              </w:rPr>
            </w:pPr>
            <w:r w:rsidRPr="00C9677A">
              <w:rPr>
                <w:rFonts w:ascii="Arial" w:hAnsi="Arial" w:cs="Arial"/>
                <w:b/>
              </w:rPr>
              <w:t>Yes</w:t>
            </w:r>
          </w:p>
          <w:p w:rsidR="00580679" w:rsidRPr="00C9677A" w:rsidRDefault="00580679">
            <w:pPr>
              <w:spacing w:line="220" w:lineRule="exact"/>
              <w:ind w:left="463"/>
              <w:rPr>
                <w:rFonts w:ascii="Arial" w:hAnsi="Arial" w:cs="Arial"/>
              </w:rPr>
            </w:pP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AF6AE6">
            <w:pPr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</w:rPr>
              <w:t xml:space="preserve"> Thank you.</w:t>
            </w:r>
          </w:p>
        </w:tc>
      </w:tr>
      <w:tr w:rsidR="0037654B" w:rsidRPr="00C9677A">
        <w:trPr>
          <w:trHeight w:hRule="exact" w:val="1620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before="2" w:line="220" w:lineRule="exact"/>
              <w:ind w:left="461" w:right="120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  <w:spacing w:val="-1"/>
              </w:rPr>
              <w:t>I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b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ct</w:t>
            </w:r>
            <w:r w:rsidRPr="00C9677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f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icle c</w:t>
            </w:r>
            <w:r w:rsidRPr="00C9677A">
              <w:rPr>
                <w:rFonts w:ascii="Arial" w:hAnsi="Arial" w:cs="Arial"/>
                <w:b/>
                <w:spacing w:val="4"/>
              </w:rPr>
              <w:t>o</w:t>
            </w:r>
            <w:r w:rsidRPr="00C9677A">
              <w:rPr>
                <w:rFonts w:ascii="Arial" w:hAnsi="Arial" w:cs="Arial"/>
                <w:b/>
                <w:spacing w:val="-5"/>
              </w:rPr>
              <w:t>m</w:t>
            </w:r>
            <w:r w:rsidRPr="00C9677A">
              <w:rPr>
                <w:rFonts w:ascii="Arial" w:hAnsi="Arial" w:cs="Arial"/>
                <w:b/>
              </w:rPr>
              <w:t>pr</w:t>
            </w:r>
            <w:r w:rsidRPr="00C9677A">
              <w:rPr>
                <w:rFonts w:ascii="Arial" w:hAnsi="Arial" w:cs="Arial"/>
                <w:b/>
                <w:spacing w:val="3"/>
              </w:rPr>
              <w:t>e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2"/>
              </w:rPr>
              <w:t>n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1"/>
              </w:rPr>
              <w:t>v</w:t>
            </w:r>
            <w:r w:rsidRPr="00C9677A">
              <w:rPr>
                <w:rFonts w:ascii="Arial" w:hAnsi="Arial" w:cs="Arial"/>
                <w:b/>
              </w:rPr>
              <w:t>e?</w:t>
            </w:r>
            <w:r w:rsidRPr="00C9677A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Do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yo</w:t>
            </w:r>
            <w:r w:rsidRPr="00C9677A">
              <w:rPr>
                <w:rFonts w:ascii="Arial" w:hAnsi="Arial" w:cs="Arial"/>
                <w:b/>
              </w:rPr>
              <w:t>u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1"/>
              </w:rPr>
              <w:t>u</w:t>
            </w:r>
            <w:r w:rsidRPr="00C9677A">
              <w:rPr>
                <w:rFonts w:ascii="Arial" w:hAnsi="Arial" w:cs="Arial"/>
                <w:b/>
                <w:spacing w:val="1"/>
              </w:rPr>
              <w:t>gg</w:t>
            </w:r>
            <w:r w:rsidRPr="00C9677A">
              <w:rPr>
                <w:rFonts w:ascii="Arial" w:hAnsi="Arial" w:cs="Arial"/>
                <w:b/>
              </w:rPr>
              <w:t xml:space="preserve">est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d</w:t>
            </w:r>
            <w:r w:rsidRPr="00C9677A">
              <w:rPr>
                <w:rFonts w:ascii="Arial" w:hAnsi="Arial" w:cs="Arial"/>
                <w:b/>
                <w:spacing w:val="-1"/>
              </w:rPr>
              <w:t>d</w:t>
            </w:r>
            <w:r w:rsidRPr="00C9677A">
              <w:rPr>
                <w:rFonts w:ascii="Arial" w:hAnsi="Arial" w:cs="Arial"/>
                <w:b/>
              </w:rPr>
              <w:t>iti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(o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dele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n)</w:t>
            </w:r>
            <w:r w:rsidRPr="00C9677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f</w:t>
            </w:r>
          </w:p>
          <w:p w:rsidR="0037654B" w:rsidRPr="00C9677A" w:rsidRDefault="002C6EEB">
            <w:pPr>
              <w:spacing w:line="220" w:lineRule="exact"/>
              <w:ind w:left="461" w:right="333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  <w:spacing w:val="3"/>
              </w:rPr>
              <w:t>o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p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ints</w:t>
            </w:r>
            <w:r w:rsidRPr="00C9677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in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</w:t>
            </w:r>
            <w:r w:rsidRPr="00C9677A">
              <w:rPr>
                <w:rFonts w:ascii="Arial" w:hAnsi="Arial" w:cs="Arial"/>
                <w:b/>
                <w:spacing w:val="2"/>
              </w:rPr>
              <w:t>i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1"/>
              </w:rPr>
              <w:t>ct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n? Ple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2"/>
              </w:rPr>
              <w:t>w</w:t>
            </w:r>
            <w:r w:rsidRPr="00C9677A">
              <w:rPr>
                <w:rFonts w:ascii="Arial" w:hAnsi="Arial" w:cs="Arial"/>
                <w:b/>
              </w:rPr>
              <w:t>ri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y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ur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u</w:t>
            </w:r>
            <w:r w:rsidRPr="00C9677A">
              <w:rPr>
                <w:rFonts w:ascii="Arial" w:hAnsi="Arial" w:cs="Arial"/>
                <w:b/>
                <w:spacing w:val="1"/>
              </w:rPr>
              <w:t>gg</w:t>
            </w:r>
            <w:r w:rsidRPr="00C9677A">
              <w:rPr>
                <w:rFonts w:ascii="Arial" w:hAnsi="Arial" w:cs="Arial"/>
                <w:b/>
              </w:rPr>
              <w:t>esti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ns</w:t>
            </w:r>
          </w:p>
          <w:p w:rsidR="0037654B" w:rsidRPr="00C9677A" w:rsidRDefault="002C6EEB">
            <w:pPr>
              <w:spacing w:line="220" w:lineRule="exact"/>
              <w:ind w:left="461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</w:rPr>
              <w:t>her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before="2" w:line="220" w:lineRule="exact"/>
              <w:ind w:left="463" w:right="626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</w:rPr>
              <w:t>Ab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ct</w:t>
            </w:r>
            <w:r w:rsidRPr="00C9677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c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c</w:t>
            </w:r>
            <w:r w:rsidRPr="00C9677A">
              <w:rPr>
                <w:rFonts w:ascii="Arial" w:hAnsi="Arial" w:cs="Arial"/>
                <w:b/>
                <w:spacing w:val="1"/>
              </w:rPr>
              <w:t>ov</w:t>
            </w:r>
            <w:r w:rsidRPr="00C9677A">
              <w:rPr>
                <w:rFonts w:ascii="Arial" w:hAnsi="Arial" w:cs="Arial"/>
                <w:b/>
              </w:rPr>
              <w:t>er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h</w:t>
            </w:r>
            <w:r w:rsidRPr="00C9677A">
              <w:rPr>
                <w:rFonts w:ascii="Arial" w:hAnsi="Arial" w:cs="Arial"/>
                <w:b/>
                <w:spacing w:val="-2"/>
              </w:rPr>
              <w:t>o</w:t>
            </w:r>
            <w:r w:rsidRPr="00C9677A">
              <w:rPr>
                <w:rFonts w:ascii="Arial" w:hAnsi="Arial" w:cs="Arial"/>
                <w:b/>
              </w:rPr>
              <w:t>w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nd</w:t>
            </w:r>
            <w:r w:rsidRPr="00C9677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2"/>
              </w:rPr>
              <w:t>w</w:t>
            </w:r>
            <w:r w:rsidRPr="00C9677A">
              <w:rPr>
                <w:rFonts w:ascii="Arial" w:hAnsi="Arial" w:cs="Arial"/>
                <w:b/>
              </w:rPr>
              <w:t>hy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in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a be</w:t>
            </w:r>
            <w:r w:rsidRPr="00C9677A">
              <w:rPr>
                <w:rFonts w:ascii="Arial" w:hAnsi="Arial" w:cs="Arial"/>
                <w:b/>
                <w:spacing w:val="1"/>
              </w:rPr>
              <w:t>tt</w:t>
            </w:r>
            <w:r w:rsidRPr="00C9677A">
              <w:rPr>
                <w:rFonts w:ascii="Arial" w:hAnsi="Arial" w:cs="Arial"/>
                <w:b/>
              </w:rPr>
              <w:t>er</w:t>
            </w:r>
            <w:r w:rsidRPr="00C9677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w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  <w:spacing w:val="3"/>
              </w:rPr>
              <w:t>y</w:t>
            </w:r>
            <w:r w:rsidRPr="00C9677A">
              <w:rPr>
                <w:rFonts w:ascii="Arial" w:hAnsi="Arial" w:cs="Arial"/>
                <w:b/>
              </w:rPr>
              <w:t>?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T</w:t>
            </w:r>
            <w:r w:rsidRPr="00C9677A">
              <w:rPr>
                <w:rFonts w:ascii="Arial" w:hAnsi="Arial" w:cs="Arial"/>
                <w:b/>
              </w:rPr>
              <w:t>he r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c</w:t>
            </w:r>
            <w:r w:rsidRPr="00C9677A">
              <w:rPr>
                <w:rFonts w:ascii="Arial" w:hAnsi="Arial" w:cs="Arial"/>
                <w:b/>
              </w:rPr>
              <w:t>h</w:t>
            </w:r>
            <w:r w:rsidRPr="00C9677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3"/>
              </w:rPr>
              <w:t>a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</w:rPr>
              <w:t>ple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ize,</w:t>
            </w:r>
            <w:r w:rsidRPr="00C9677A">
              <w:rPr>
                <w:rFonts w:ascii="Arial" w:hAnsi="Arial" w:cs="Arial"/>
                <w:b/>
                <w:spacing w:val="47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de</w:t>
            </w:r>
            <w:r w:rsidRPr="00C9677A">
              <w:rPr>
                <w:rFonts w:ascii="Arial" w:hAnsi="Arial" w:cs="Arial"/>
                <w:b/>
                <w:spacing w:val="1"/>
              </w:rPr>
              <w:t>ta</w:t>
            </w:r>
            <w:r w:rsidRPr="00C9677A">
              <w:rPr>
                <w:rFonts w:ascii="Arial" w:hAnsi="Arial" w:cs="Arial"/>
                <w:b/>
              </w:rPr>
              <w:t>ils</w:t>
            </w:r>
            <w:r w:rsidRPr="00C9677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f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ults,</w:t>
            </w:r>
            <w:r w:rsidRPr="00C9677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di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c</w:t>
            </w:r>
            <w:r w:rsidRPr="00C9677A">
              <w:rPr>
                <w:rFonts w:ascii="Arial" w:hAnsi="Arial" w:cs="Arial"/>
                <w:b/>
                <w:spacing w:val="2"/>
              </w:rPr>
              <w:t>u</w:t>
            </w:r>
            <w:r w:rsidRPr="00C9677A">
              <w:rPr>
                <w:rFonts w:ascii="Arial" w:hAnsi="Arial" w:cs="Arial"/>
                <w:b/>
                <w:spacing w:val="-1"/>
              </w:rPr>
              <w:t>ss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  <w:spacing w:val="2"/>
              </w:rPr>
              <w:t>n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nd c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nclu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  <w:spacing w:val="2"/>
              </w:rPr>
              <w:t>n</w:t>
            </w:r>
            <w:r w:rsidRPr="00C9677A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AF6AE6">
            <w:pPr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</w:rPr>
              <w:t xml:space="preserve"> Thank</w:t>
            </w:r>
            <w:bookmarkStart w:id="0" w:name="_GoBack"/>
            <w:bookmarkEnd w:id="0"/>
            <w:r w:rsidRPr="00C9677A">
              <w:rPr>
                <w:rFonts w:ascii="Arial" w:hAnsi="Arial" w:cs="Arial"/>
              </w:rPr>
              <w:t xml:space="preserve"> you. It covers all the aspects of a qualitative study.</w:t>
            </w:r>
          </w:p>
        </w:tc>
      </w:tr>
      <w:tr w:rsidR="0037654B" w:rsidRPr="00C9677A">
        <w:trPr>
          <w:trHeight w:hRule="exact" w:val="715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before="2" w:line="220" w:lineRule="exact"/>
              <w:ind w:left="461" w:right="16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  <w:spacing w:val="-1"/>
              </w:rPr>
              <w:t>I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 xml:space="preserve">he 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1"/>
              </w:rPr>
              <w:t>u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c</w:t>
            </w:r>
            <w:r w:rsidRPr="00C9677A">
              <w:rPr>
                <w:rFonts w:ascii="Arial" w:hAnsi="Arial" w:cs="Arial"/>
                <w:b/>
                <w:spacing w:val="1"/>
              </w:rPr>
              <w:t>r</w:t>
            </w:r>
            <w:r w:rsidRPr="00C9677A">
              <w:rPr>
                <w:rFonts w:ascii="Arial" w:hAnsi="Arial" w:cs="Arial"/>
                <w:b/>
              </w:rPr>
              <w:t>ipt</w:t>
            </w:r>
            <w:r w:rsidRPr="00C9677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  <w:spacing w:val="3"/>
              </w:rPr>
              <w:t>c</w:t>
            </w:r>
            <w:r w:rsidRPr="00C9677A">
              <w:rPr>
                <w:rFonts w:ascii="Arial" w:hAnsi="Arial" w:cs="Arial"/>
                <w:b/>
              </w:rPr>
              <w:t>ientific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ll</w:t>
            </w:r>
            <w:r w:rsidRPr="00C9677A">
              <w:rPr>
                <w:rFonts w:ascii="Arial" w:hAnsi="Arial" w:cs="Arial"/>
                <w:b/>
                <w:spacing w:val="1"/>
              </w:rPr>
              <w:t>y</w:t>
            </w:r>
            <w:r w:rsidRPr="00C9677A">
              <w:rPr>
                <w:rFonts w:ascii="Arial" w:hAnsi="Arial" w:cs="Arial"/>
                <w:b/>
              </w:rPr>
              <w:t>, c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r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1"/>
              </w:rPr>
              <w:t>ct</w:t>
            </w:r>
            <w:r w:rsidRPr="00C9677A">
              <w:rPr>
                <w:rFonts w:ascii="Arial" w:hAnsi="Arial" w:cs="Arial"/>
                <w:b/>
              </w:rPr>
              <w:t>?</w:t>
            </w:r>
            <w:r w:rsidRPr="00C9677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Ple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2"/>
              </w:rPr>
              <w:t>w</w:t>
            </w:r>
            <w:r w:rsidRPr="00C9677A">
              <w:rPr>
                <w:rFonts w:ascii="Arial" w:hAnsi="Arial" w:cs="Arial"/>
                <w:b/>
              </w:rPr>
              <w:t>ri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her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spacing w:val="-1"/>
              </w:rPr>
              <w:t>y</w:t>
            </w:r>
            <w:r w:rsidRPr="00C9677A">
              <w:rPr>
                <w:rFonts w:ascii="Arial" w:hAnsi="Arial" w:cs="Arial"/>
              </w:rPr>
              <w:t>es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AF6AE6">
            <w:pPr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</w:rPr>
              <w:t xml:space="preserve"> Thank you.</w:t>
            </w:r>
          </w:p>
        </w:tc>
      </w:tr>
      <w:tr w:rsidR="0037654B" w:rsidRPr="00C9677A">
        <w:trPr>
          <w:trHeight w:hRule="exact" w:val="1160"/>
        </w:trPr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ind w:left="461" w:right="425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</w:rPr>
              <w:t>Are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ef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1"/>
              </w:rPr>
              <w:t>r</w:t>
            </w:r>
            <w:r w:rsidRPr="00C9677A">
              <w:rPr>
                <w:rFonts w:ascii="Arial" w:hAnsi="Arial" w:cs="Arial"/>
                <w:b/>
              </w:rPr>
              <w:t>enc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uf</w:t>
            </w:r>
            <w:r w:rsidRPr="00C9677A">
              <w:rPr>
                <w:rFonts w:ascii="Arial" w:hAnsi="Arial" w:cs="Arial"/>
                <w:b/>
                <w:spacing w:val="1"/>
              </w:rPr>
              <w:t>f</w:t>
            </w:r>
            <w:r w:rsidRPr="00C9677A">
              <w:rPr>
                <w:rFonts w:ascii="Arial" w:hAnsi="Arial" w:cs="Arial"/>
                <w:b/>
              </w:rPr>
              <w:t xml:space="preserve">icient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nd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</w:rPr>
              <w:t>c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</w:rPr>
              <w:t>nt?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I</w:t>
            </w:r>
            <w:r w:rsidRPr="00C9677A">
              <w:rPr>
                <w:rFonts w:ascii="Arial" w:hAnsi="Arial" w:cs="Arial"/>
                <w:b/>
              </w:rPr>
              <w:t xml:space="preserve">f </w:t>
            </w:r>
            <w:r w:rsidRPr="00C9677A">
              <w:rPr>
                <w:rFonts w:ascii="Arial" w:hAnsi="Arial" w:cs="Arial"/>
                <w:b/>
                <w:spacing w:val="1"/>
              </w:rPr>
              <w:t>yo</w:t>
            </w:r>
            <w:r w:rsidRPr="00C9677A">
              <w:rPr>
                <w:rFonts w:ascii="Arial" w:hAnsi="Arial" w:cs="Arial"/>
                <w:b/>
              </w:rPr>
              <w:t>u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h</w:t>
            </w:r>
            <w:r w:rsidRPr="00C9677A">
              <w:rPr>
                <w:rFonts w:ascii="Arial" w:hAnsi="Arial" w:cs="Arial"/>
                <w:b/>
                <w:spacing w:val="1"/>
              </w:rPr>
              <w:t>av</w:t>
            </w:r>
            <w:r w:rsidRPr="00C9677A">
              <w:rPr>
                <w:rFonts w:ascii="Arial" w:hAnsi="Arial" w:cs="Arial"/>
                <w:b/>
              </w:rPr>
              <w:t xml:space="preserve">e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u</w:t>
            </w:r>
            <w:r w:rsidRPr="00C9677A">
              <w:rPr>
                <w:rFonts w:ascii="Arial" w:hAnsi="Arial" w:cs="Arial"/>
                <w:b/>
                <w:spacing w:val="1"/>
              </w:rPr>
              <w:t>gg</w:t>
            </w:r>
            <w:r w:rsidRPr="00C9677A">
              <w:rPr>
                <w:rFonts w:ascii="Arial" w:hAnsi="Arial" w:cs="Arial"/>
                <w:b/>
              </w:rPr>
              <w:t>esti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ns</w:t>
            </w:r>
            <w:r w:rsidRPr="00C9677A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f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d</w:t>
            </w:r>
            <w:r w:rsidRPr="00C9677A">
              <w:rPr>
                <w:rFonts w:ascii="Arial" w:hAnsi="Arial" w:cs="Arial"/>
                <w:b/>
                <w:spacing w:val="-1"/>
              </w:rPr>
              <w:t>d</w:t>
            </w:r>
            <w:r w:rsidRPr="00C9677A">
              <w:rPr>
                <w:rFonts w:ascii="Arial" w:hAnsi="Arial" w:cs="Arial"/>
                <w:b/>
                <w:spacing w:val="1"/>
              </w:rPr>
              <w:t>it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l</w:t>
            </w:r>
          </w:p>
          <w:p w:rsidR="0037654B" w:rsidRPr="00C9677A" w:rsidRDefault="002C6EEB">
            <w:pPr>
              <w:spacing w:before="1"/>
              <w:ind w:left="461" w:right="93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ef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1"/>
              </w:rPr>
              <w:t>r</w:t>
            </w:r>
            <w:r w:rsidRPr="00C9677A">
              <w:rPr>
                <w:rFonts w:ascii="Arial" w:hAnsi="Arial" w:cs="Arial"/>
                <w:b/>
              </w:rPr>
              <w:t>enc</w:t>
            </w:r>
            <w:r w:rsidRPr="00C9677A">
              <w:rPr>
                <w:rFonts w:ascii="Arial" w:hAnsi="Arial" w:cs="Arial"/>
                <w:b/>
                <w:spacing w:val="1"/>
              </w:rPr>
              <w:t>e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,</w:t>
            </w:r>
            <w:r w:rsidRPr="00C9677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ple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e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3"/>
              </w:rPr>
              <w:t>m</w:t>
            </w:r>
            <w:r w:rsidRPr="00C9677A">
              <w:rPr>
                <w:rFonts w:ascii="Arial" w:hAnsi="Arial" w:cs="Arial"/>
                <w:b/>
              </w:rPr>
              <w:t>en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3"/>
              </w:rPr>
              <w:t>t</w:t>
            </w:r>
            <w:r w:rsidRPr="00C9677A">
              <w:rPr>
                <w:rFonts w:ascii="Arial" w:hAnsi="Arial" w:cs="Arial"/>
                <w:b/>
              </w:rPr>
              <w:t>h</w:t>
            </w:r>
            <w:r w:rsidRPr="00C9677A">
              <w:rPr>
                <w:rFonts w:ascii="Arial" w:hAnsi="Arial" w:cs="Arial"/>
                <w:b/>
                <w:spacing w:val="2"/>
              </w:rPr>
              <w:t>e</w:t>
            </w:r>
            <w:r w:rsidRPr="00C9677A">
              <w:rPr>
                <w:rFonts w:ascii="Arial" w:hAnsi="Arial" w:cs="Arial"/>
                <w:b/>
              </w:rPr>
              <w:t>m in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ev</w:t>
            </w:r>
            <w:r w:rsidRPr="00C9677A">
              <w:rPr>
                <w:rFonts w:ascii="Arial" w:hAnsi="Arial" w:cs="Arial"/>
                <w:b/>
              </w:rPr>
              <w:t>iew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f</w:t>
            </w:r>
            <w:r w:rsidRPr="00C9677A">
              <w:rPr>
                <w:rFonts w:ascii="Arial" w:hAnsi="Arial" w:cs="Arial"/>
                <w:b/>
                <w:spacing w:val="-1"/>
              </w:rPr>
              <w:t>o</w:t>
            </w:r>
            <w:r w:rsidRPr="00C9677A">
              <w:rPr>
                <w:rFonts w:ascii="Arial" w:hAnsi="Arial" w:cs="Arial"/>
                <w:b/>
                <w:spacing w:val="3"/>
              </w:rPr>
              <w:t>r</w:t>
            </w:r>
            <w:r w:rsidRPr="00C9677A">
              <w:rPr>
                <w:rFonts w:ascii="Arial" w:hAnsi="Arial" w:cs="Arial"/>
                <w:b/>
                <w:spacing w:val="-5"/>
              </w:rPr>
              <w:t>m</w:t>
            </w:r>
            <w:r w:rsidRPr="00C9677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83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spacing w:val="-1"/>
              </w:rPr>
              <w:t>y</w:t>
            </w:r>
            <w:r w:rsidRPr="00C9677A">
              <w:rPr>
                <w:rFonts w:ascii="Arial" w:hAnsi="Arial" w:cs="Arial"/>
              </w:rPr>
              <w:t>es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AF6AE6">
            <w:pPr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</w:rPr>
              <w:t xml:space="preserve"> Thank you.</w:t>
            </w:r>
          </w:p>
        </w:tc>
      </w:tr>
    </w:tbl>
    <w:p w:rsidR="0037654B" w:rsidRPr="00C9677A" w:rsidRDefault="0037654B">
      <w:pPr>
        <w:rPr>
          <w:rFonts w:ascii="Arial" w:hAnsi="Arial" w:cs="Arial"/>
        </w:rPr>
        <w:sectPr w:rsidR="0037654B" w:rsidRPr="00C9677A">
          <w:pgSz w:w="15840" w:h="12240" w:orient="landscape"/>
          <w:pgMar w:top="1120" w:right="1220" w:bottom="280" w:left="1220" w:header="720" w:footer="720" w:gutter="0"/>
          <w:cols w:space="720"/>
        </w:sectPr>
      </w:pPr>
    </w:p>
    <w:p w:rsidR="0037654B" w:rsidRPr="00C9677A" w:rsidRDefault="0037654B">
      <w:pPr>
        <w:spacing w:before="6" w:line="100" w:lineRule="exact"/>
        <w:rPr>
          <w:rFonts w:ascii="Arial" w:hAnsi="Arial" w:cs="Arial"/>
        </w:rPr>
      </w:pPr>
    </w:p>
    <w:p w:rsidR="0037654B" w:rsidRPr="00C9677A" w:rsidRDefault="0037654B">
      <w:pPr>
        <w:spacing w:line="200" w:lineRule="exact"/>
        <w:rPr>
          <w:rFonts w:ascii="Arial" w:hAnsi="Arial" w:cs="Arial"/>
        </w:rPr>
      </w:pPr>
    </w:p>
    <w:p w:rsidR="0037654B" w:rsidRPr="00C9677A" w:rsidRDefault="0037654B">
      <w:pPr>
        <w:spacing w:line="200" w:lineRule="exact"/>
        <w:rPr>
          <w:rFonts w:ascii="Arial" w:hAnsi="Arial" w:cs="Arial"/>
        </w:rPr>
      </w:pPr>
    </w:p>
    <w:p w:rsidR="0037654B" w:rsidRPr="00C9677A" w:rsidRDefault="0037654B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3"/>
      </w:tblGrid>
      <w:tr w:rsidR="0037654B" w:rsidRPr="00C9677A">
        <w:trPr>
          <w:trHeight w:hRule="exact" w:val="931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before="2" w:line="220" w:lineRule="exact"/>
              <w:ind w:left="463" w:right="189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  <w:spacing w:val="-1"/>
              </w:rPr>
              <w:t>I</w:t>
            </w:r>
            <w:r w:rsidRPr="00C9677A">
              <w:rPr>
                <w:rFonts w:ascii="Arial" w:hAnsi="Arial" w:cs="Arial"/>
                <w:b/>
              </w:rPr>
              <w:t>s</w:t>
            </w:r>
            <w:r w:rsidRPr="00C9677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l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1"/>
              </w:rPr>
              <w:t>g</w:t>
            </w:r>
            <w:r w:rsidRPr="00C9677A">
              <w:rPr>
                <w:rFonts w:ascii="Arial" w:hAnsi="Arial" w:cs="Arial"/>
                <w:b/>
              </w:rPr>
              <w:t>u</w:t>
            </w:r>
            <w:r w:rsidRPr="00C9677A">
              <w:rPr>
                <w:rFonts w:ascii="Arial" w:hAnsi="Arial" w:cs="Arial"/>
                <w:b/>
                <w:spacing w:val="1"/>
              </w:rPr>
              <w:t>ag</w:t>
            </w:r>
            <w:r w:rsidRPr="00C9677A">
              <w:rPr>
                <w:rFonts w:ascii="Arial" w:hAnsi="Arial" w:cs="Arial"/>
                <w:b/>
              </w:rPr>
              <w:t>e/</w:t>
            </w:r>
            <w:r w:rsidRPr="00C9677A">
              <w:rPr>
                <w:rFonts w:ascii="Arial" w:hAnsi="Arial" w:cs="Arial"/>
                <w:b/>
                <w:spacing w:val="-1"/>
              </w:rPr>
              <w:t>E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1"/>
              </w:rPr>
              <w:t>g</w:t>
            </w:r>
            <w:r w:rsidRPr="00C9677A">
              <w:rPr>
                <w:rFonts w:ascii="Arial" w:hAnsi="Arial" w:cs="Arial"/>
                <w:b/>
              </w:rPr>
              <w:t>l</w:t>
            </w:r>
            <w:r w:rsidRPr="00C9677A">
              <w:rPr>
                <w:rFonts w:ascii="Arial" w:hAnsi="Arial" w:cs="Arial"/>
                <w:b/>
                <w:spacing w:val="2"/>
              </w:rPr>
              <w:t>i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h</w:t>
            </w:r>
            <w:r w:rsidRPr="00C9677A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2"/>
              </w:rPr>
              <w:t>q</w:t>
            </w:r>
            <w:r w:rsidRPr="00C9677A">
              <w:rPr>
                <w:rFonts w:ascii="Arial" w:hAnsi="Arial" w:cs="Arial"/>
                <w:b/>
              </w:rPr>
              <w:t>u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 xml:space="preserve">lity 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f</w:t>
            </w:r>
            <w:r w:rsidRPr="00C9677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he</w:t>
            </w:r>
            <w:r w:rsidRPr="00C9677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r</w:t>
            </w:r>
            <w:r w:rsidRPr="00C9677A">
              <w:rPr>
                <w:rFonts w:ascii="Arial" w:hAnsi="Arial" w:cs="Arial"/>
                <w:b/>
                <w:spacing w:val="1"/>
              </w:rPr>
              <w:t>t</w:t>
            </w:r>
            <w:r w:rsidRPr="00C9677A">
              <w:rPr>
                <w:rFonts w:ascii="Arial" w:hAnsi="Arial" w:cs="Arial"/>
                <w:b/>
              </w:rPr>
              <w:t>icle</w:t>
            </w:r>
            <w:r w:rsidRPr="00C9677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uit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ble</w:t>
            </w:r>
            <w:r w:rsidRPr="00C9677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hAnsi="Arial" w:cs="Arial"/>
                <w:b/>
                <w:spacing w:val="1"/>
              </w:rPr>
              <w:t>fo</w:t>
            </w:r>
            <w:r w:rsidRPr="00C9677A">
              <w:rPr>
                <w:rFonts w:ascii="Arial" w:hAnsi="Arial" w:cs="Arial"/>
                <w:b/>
              </w:rPr>
              <w:t xml:space="preserve">r 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ch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l</w:t>
            </w: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Pr="00C9677A">
              <w:rPr>
                <w:rFonts w:ascii="Arial" w:hAnsi="Arial" w:cs="Arial"/>
                <w:b/>
              </w:rPr>
              <w:t>rly</w:t>
            </w:r>
            <w:r w:rsidRPr="00C9677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9677A">
              <w:rPr>
                <w:rFonts w:ascii="Arial" w:hAnsi="Arial" w:cs="Arial"/>
                <w:b/>
              </w:rPr>
              <w:t>c</w:t>
            </w:r>
            <w:r w:rsidRPr="00C9677A">
              <w:rPr>
                <w:rFonts w:ascii="Arial" w:hAnsi="Arial" w:cs="Arial"/>
                <w:b/>
                <w:spacing w:val="4"/>
              </w:rPr>
              <w:t>o</w:t>
            </w:r>
            <w:r w:rsidRPr="00C9677A">
              <w:rPr>
                <w:rFonts w:ascii="Arial" w:hAnsi="Arial" w:cs="Arial"/>
                <w:b/>
                <w:spacing w:val="-3"/>
              </w:rPr>
              <w:t>mm</w:t>
            </w:r>
            <w:r w:rsidRPr="00C9677A">
              <w:rPr>
                <w:rFonts w:ascii="Arial" w:hAnsi="Arial" w:cs="Arial"/>
                <w:b/>
                <w:spacing w:val="2"/>
              </w:rPr>
              <w:t>u</w:t>
            </w:r>
            <w:r w:rsidRPr="00C9677A">
              <w:rPr>
                <w:rFonts w:ascii="Arial" w:hAnsi="Arial" w:cs="Arial"/>
                <w:b/>
              </w:rPr>
              <w:t>nic</w:t>
            </w:r>
            <w:r w:rsidRPr="00C9677A">
              <w:rPr>
                <w:rFonts w:ascii="Arial" w:hAnsi="Arial" w:cs="Arial"/>
                <w:b/>
                <w:spacing w:val="1"/>
              </w:rPr>
              <w:t>at</w:t>
            </w:r>
            <w:r w:rsidRPr="00C9677A">
              <w:rPr>
                <w:rFonts w:ascii="Arial" w:hAnsi="Arial" w:cs="Arial"/>
                <w:b/>
              </w:rPr>
              <w:t>i</w:t>
            </w:r>
            <w:r w:rsidRPr="00C9677A">
              <w:rPr>
                <w:rFonts w:ascii="Arial" w:hAnsi="Arial" w:cs="Arial"/>
                <w:b/>
                <w:spacing w:val="1"/>
              </w:rPr>
              <w:t>o</w:t>
            </w:r>
            <w:r w:rsidRPr="00C9677A">
              <w:rPr>
                <w:rFonts w:ascii="Arial" w:hAnsi="Arial" w:cs="Arial"/>
                <w:b/>
              </w:rPr>
              <w:t>n</w:t>
            </w:r>
            <w:r w:rsidRPr="00C9677A">
              <w:rPr>
                <w:rFonts w:ascii="Arial" w:hAnsi="Arial" w:cs="Arial"/>
                <w:b/>
                <w:spacing w:val="-1"/>
              </w:rPr>
              <w:t>s</w:t>
            </w:r>
            <w:r w:rsidRPr="00C9677A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spacing w:val="-1"/>
              </w:rPr>
              <w:t>g</w:t>
            </w:r>
            <w:r w:rsidRPr="00C9677A">
              <w:rPr>
                <w:rFonts w:ascii="Arial" w:hAnsi="Arial" w:cs="Arial"/>
                <w:spacing w:val="1"/>
              </w:rPr>
              <w:t>oo</w:t>
            </w:r>
            <w:r w:rsidRPr="00C9677A">
              <w:rPr>
                <w:rFonts w:ascii="Arial" w:hAnsi="Arial" w:cs="Arial"/>
              </w:rPr>
              <w:t>d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AF6AE6">
            <w:pPr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</w:rPr>
              <w:t xml:space="preserve"> Thank you.</w:t>
            </w:r>
          </w:p>
        </w:tc>
      </w:tr>
      <w:tr w:rsidR="0037654B" w:rsidRPr="00C9677A">
        <w:trPr>
          <w:trHeight w:hRule="exact" w:val="1189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2C6EEB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C9677A">
              <w:rPr>
                <w:rFonts w:ascii="Arial" w:hAnsi="Arial" w:cs="Arial"/>
                <w:b/>
                <w:u w:val="thick" w:color="000000"/>
              </w:rPr>
              <w:t>pti</w:t>
            </w:r>
            <w:r w:rsidRPr="00C9677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C9677A">
              <w:rPr>
                <w:rFonts w:ascii="Arial" w:hAnsi="Arial" w:cs="Arial"/>
                <w:b/>
                <w:u w:val="thick" w:color="000000"/>
              </w:rPr>
              <w:t>n</w:t>
            </w:r>
            <w:r w:rsidRPr="00C9677A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C9677A">
              <w:rPr>
                <w:rFonts w:ascii="Arial" w:hAnsi="Arial" w:cs="Arial"/>
                <w:b/>
                <w:u w:val="thick" w:color="000000"/>
              </w:rPr>
              <w:t>l/</w:t>
            </w:r>
            <w:r w:rsidRPr="00C9677A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C9677A">
              <w:rPr>
                <w:rFonts w:ascii="Arial" w:hAnsi="Arial" w:cs="Arial"/>
                <w:b/>
                <w:u w:val="thick" w:color="000000"/>
              </w:rPr>
              <w:t>ene</w:t>
            </w:r>
            <w:r w:rsidRPr="00C9677A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C9677A">
              <w:rPr>
                <w:rFonts w:ascii="Arial" w:hAnsi="Arial" w:cs="Arial"/>
                <w:b/>
                <w:u w:val="thick" w:color="000000"/>
              </w:rPr>
              <w:t>l</w:t>
            </w:r>
            <w:r w:rsidRPr="00C9677A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C9677A">
              <w:rPr>
                <w:rFonts w:ascii="Arial" w:hAnsi="Arial" w:cs="Arial"/>
              </w:rPr>
              <w:t>c</w:t>
            </w:r>
            <w:r w:rsidRPr="00C9677A">
              <w:rPr>
                <w:rFonts w:ascii="Arial" w:hAnsi="Arial" w:cs="Arial"/>
                <w:spacing w:val="4"/>
              </w:rPr>
              <w:t>o</w:t>
            </w:r>
            <w:r w:rsidRPr="00C9677A">
              <w:rPr>
                <w:rFonts w:ascii="Arial" w:hAnsi="Arial" w:cs="Arial"/>
                <w:spacing w:val="-1"/>
              </w:rPr>
              <w:t>mm</w:t>
            </w:r>
            <w:r w:rsidRPr="00C9677A">
              <w:rPr>
                <w:rFonts w:ascii="Arial" w:hAnsi="Arial" w:cs="Arial"/>
                <w:spacing w:val="3"/>
              </w:rPr>
              <w:t>e</w:t>
            </w:r>
            <w:r w:rsidRPr="00C9677A">
              <w:rPr>
                <w:rFonts w:ascii="Arial" w:hAnsi="Arial" w:cs="Arial"/>
                <w:spacing w:val="-1"/>
              </w:rPr>
              <w:t>n</w:t>
            </w:r>
            <w:r w:rsidRPr="00C9677A">
              <w:rPr>
                <w:rFonts w:ascii="Arial" w:hAnsi="Arial" w:cs="Arial"/>
              </w:rPr>
              <w:t>ts</w:t>
            </w:r>
          </w:p>
        </w:tc>
        <w:tc>
          <w:tcPr>
            <w:tcW w:w="5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1B6BF9">
            <w:pPr>
              <w:spacing w:line="220" w:lineRule="exact"/>
              <w:ind w:left="102"/>
              <w:rPr>
                <w:rFonts w:ascii="Arial" w:hAnsi="Arial" w:cs="Arial"/>
                <w:b/>
              </w:rPr>
            </w:pPr>
            <w:r w:rsidRPr="00C9677A">
              <w:rPr>
                <w:rFonts w:ascii="Arial" w:hAnsi="Arial" w:cs="Arial"/>
                <w:b/>
                <w:spacing w:val="1"/>
              </w:rPr>
              <w:t>A</w:t>
            </w:r>
            <w:r w:rsidR="002C6EEB" w:rsidRPr="00C9677A">
              <w:rPr>
                <w:rFonts w:ascii="Arial" w:hAnsi="Arial" w:cs="Arial"/>
                <w:b/>
              </w:rPr>
              <w:t>c</w:t>
            </w:r>
            <w:r w:rsidR="002C6EEB" w:rsidRPr="00C9677A">
              <w:rPr>
                <w:rFonts w:ascii="Arial" w:hAnsi="Arial" w:cs="Arial"/>
                <w:b/>
                <w:spacing w:val="1"/>
              </w:rPr>
              <w:t>c</w:t>
            </w:r>
            <w:r w:rsidR="002C6EEB" w:rsidRPr="00C9677A">
              <w:rPr>
                <w:rFonts w:ascii="Arial" w:hAnsi="Arial" w:cs="Arial"/>
                <w:b/>
              </w:rPr>
              <w:t>ept</w:t>
            </w:r>
          </w:p>
          <w:p w:rsidR="001B6BF9" w:rsidRPr="00C9677A" w:rsidRDefault="001B6BF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9677A">
              <w:rPr>
                <w:rFonts w:ascii="Arial" w:eastAsia="Cambria" w:hAnsi="Arial" w:cs="Arial"/>
                <w:b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7654B" w:rsidRPr="00C9677A" w:rsidRDefault="00AF6AE6">
            <w:pPr>
              <w:rPr>
                <w:rFonts w:ascii="Arial" w:hAnsi="Arial" w:cs="Arial"/>
              </w:rPr>
            </w:pPr>
            <w:r w:rsidRPr="00C9677A">
              <w:rPr>
                <w:rFonts w:ascii="Arial" w:hAnsi="Arial" w:cs="Arial"/>
              </w:rPr>
              <w:t xml:space="preserve"> Thank you.</w:t>
            </w:r>
          </w:p>
        </w:tc>
      </w:tr>
    </w:tbl>
    <w:p w:rsidR="0037654B" w:rsidRPr="00C9677A" w:rsidRDefault="0037654B">
      <w:pPr>
        <w:spacing w:line="200" w:lineRule="exact"/>
        <w:rPr>
          <w:rFonts w:ascii="Arial" w:hAnsi="Arial" w:cs="Arial"/>
        </w:rPr>
      </w:pPr>
    </w:p>
    <w:p w:rsidR="0037654B" w:rsidRPr="00C9677A" w:rsidRDefault="0037654B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523"/>
        <w:gridCol w:w="4515"/>
      </w:tblGrid>
      <w:tr w:rsidR="005569C7" w:rsidRPr="00C9677A" w:rsidTr="005569C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C9677A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C9677A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5569C7" w:rsidRPr="00C9677A" w:rsidTr="005569C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69C7" w:rsidRPr="00C9677A" w:rsidRDefault="005569C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C9677A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9C7" w:rsidRPr="00C9677A" w:rsidRDefault="005569C7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C9677A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C9677A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5569C7" w:rsidRPr="00C9677A" w:rsidRDefault="005569C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5569C7" w:rsidRPr="00C9677A" w:rsidTr="005569C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C9677A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C9677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5569C7" w:rsidRPr="00C9677A" w:rsidRDefault="005569C7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:rsidR="005569C7" w:rsidRPr="00C9677A" w:rsidRDefault="005569C7" w:rsidP="005569C7">
      <w:pPr>
        <w:rPr>
          <w:rFonts w:ascii="Arial" w:hAnsi="Arial" w:cs="Arial"/>
        </w:rPr>
      </w:pPr>
    </w:p>
    <w:p w:rsidR="005569C7" w:rsidRPr="00C9677A" w:rsidRDefault="005569C7" w:rsidP="005569C7">
      <w:pPr>
        <w:rPr>
          <w:rFonts w:ascii="Arial" w:hAnsi="Arial" w:cs="Arial"/>
        </w:rPr>
      </w:pPr>
    </w:p>
    <w:p w:rsidR="005569C7" w:rsidRPr="00C9677A" w:rsidRDefault="005569C7" w:rsidP="005569C7">
      <w:pPr>
        <w:rPr>
          <w:rFonts w:ascii="Arial" w:hAnsi="Arial" w:cs="Arial"/>
          <w:bCs/>
          <w:u w:val="single"/>
          <w:lang w:val="en-GB"/>
        </w:rPr>
      </w:pPr>
    </w:p>
    <w:bookmarkEnd w:id="2"/>
    <w:p w:rsidR="005569C7" w:rsidRPr="00C9677A" w:rsidRDefault="005569C7" w:rsidP="005569C7">
      <w:pPr>
        <w:rPr>
          <w:rFonts w:ascii="Arial" w:hAnsi="Arial" w:cs="Arial"/>
        </w:rPr>
      </w:pPr>
    </w:p>
    <w:p w:rsidR="0037654B" w:rsidRPr="00C9677A" w:rsidRDefault="0037654B" w:rsidP="005569C7">
      <w:pPr>
        <w:spacing w:line="200" w:lineRule="exact"/>
        <w:rPr>
          <w:rFonts w:ascii="Arial" w:hAnsi="Arial" w:cs="Arial"/>
        </w:rPr>
      </w:pPr>
    </w:p>
    <w:sectPr w:rsidR="0037654B" w:rsidRPr="00C9677A" w:rsidSect="005569C7">
      <w:pgSz w:w="15840" w:h="12240" w:orient="landscape"/>
      <w:pgMar w:top="112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8D32FE"/>
    <w:multiLevelType w:val="multilevel"/>
    <w:tmpl w:val="EB8C0B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54B"/>
    <w:rsid w:val="001B6BF9"/>
    <w:rsid w:val="001F0A36"/>
    <w:rsid w:val="002C6EEB"/>
    <w:rsid w:val="003424A8"/>
    <w:rsid w:val="0037654B"/>
    <w:rsid w:val="005569C7"/>
    <w:rsid w:val="00580679"/>
    <w:rsid w:val="007E023F"/>
    <w:rsid w:val="00AF6AE6"/>
    <w:rsid w:val="00C9677A"/>
    <w:rsid w:val="00E5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7F39899F"/>
  <w15:docId w15:val="{0F57B4EC-D7FD-47BB-A90F-57AC7A77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E57B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kprress.org/index.php/JOGRES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3</cp:revision>
  <dcterms:created xsi:type="dcterms:W3CDTF">2025-09-02T00:57:00Z</dcterms:created>
  <dcterms:modified xsi:type="dcterms:W3CDTF">2025-09-02T07:57:00Z</dcterms:modified>
</cp:coreProperties>
</file>