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690100" w14:textId="77777777" w:rsidR="00163099" w:rsidRPr="003168EA" w:rsidRDefault="00163099">
      <w:pPr>
        <w:spacing w:line="200" w:lineRule="exact"/>
        <w:rPr>
          <w:rFonts w:ascii="Arial" w:hAnsi="Arial" w:cs="Arial"/>
        </w:rPr>
      </w:pPr>
    </w:p>
    <w:p w14:paraId="33580649" w14:textId="77777777" w:rsidR="00163099" w:rsidRPr="003168EA" w:rsidRDefault="00163099">
      <w:pPr>
        <w:spacing w:line="200" w:lineRule="exact"/>
        <w:rPr>
          <w:rFonts w:ascii="Arial" w:hAnsi="Arial" w:cs="Arial"/>
        </w:rPr>
      </w:pPr>
    </w:p>
    <w:p w14:paraId="52F5FB94" w14:textId="77777777" w:rsidR="00163099" w:rsidRPr="003168EA" w:rsidRDefault="00163099">
      <w:pPr>
        <w:spacing w:line="280" w:lineRule="exact"/>
        <w:rPr>
          <w:rFonts w:ascii="Arial" w:hAnsi="Arial" w:cs="Arial"/>
        </w:rPr>
      </w:pPr>
    </w:p>
    <w:p w14:paraId="41C14D88" w14:textId="77777777" w:rsidR="00163099" w:rsidRPr="003168EA" w:rsidRDefault="00A84EBE">
      <w:pPr>
        <w:spacing w:before="32"/>
        <w:ind w:left="191"/>
        <w:rPr>
          <w:rFonts w:ascii="Arial" w:hAnsi="Arial" w:cs="Arial"/>
          <w:b/>
        </w:rPr>
      </w:pPr>
      <w:r w:rsidRPr="003168EA">
        <w:rPr>
          <w:rFonts w:ascii="Arial" w:hAnsi="Arial" w:cs="Arial"/>
          <w:spacing w:val="-1"/>
          <w:w w:val="78"/>
          <w:position w:val="3"/>
        </w:rPr>
        <w:t>J</w:t>
      </w:r>
      <w:r w:rsidRPr="003168EA">
        <w:rPr>
          <w:rFonts w:ascii="Arial" w:hAnsi="Arial" w:cs="Arial"/>
          <w:w w:val="105"/>
          <w:position w:val="3"/>
        </w:rPr>
        <w:t>o</w:t>
      </w:r>
      <w:r w:rsidRPr="003168EA">
        <w:rPr>
          <w:rFonts w:ascii="Arial" w:hAnsi="Arial" w:cs="Arial"/>
          <w:w w:val="110"/>
          <w:position w:val="3"/>
        </w:rPr>
        <w:t>u</w:t>
      </w:r>
      <w:r w:rsidRPr="003168EA">
        <w:rPr>
          <w:rFonts w:ascii="Arial" w:hAnsi="Arial" w:cs="Arial"/>
          <w:spacing w:val="1"/>
          <w:w w:val="123"/>
          <w:position w:val="3"/>
        </w:rPr>
        <w:t>r</w:t>
      </w:r>
      <w:r w:rsidRPr="003168EA">
        <w:rPr>
          <w:rFonts w:ascii="Arial" w:hAnsi="Arial" w:cs="Arial"/>
          <w:w w:val="111"/>
          <w:position w:val="3"/>
        </w:rPr>
        <w:t>n</w:t>
      </w:r>
      <w:r w:rsidRPr="003168EA">
        <w:rPr>
          <w:rFonts w:ascii="Arial" w:hAnsi="Arial" w:cs="Arial"/>
          <w:w w:val="109"/>
          <w:position w:val="3"/>
        </w:rPr>
        <w:t>a</w:t>
      </w:r>
      <w:r w:rsidRPr="003168EA">
        <w:rPr>
          <w:rFonts w:ascii="Arial" w:hAnsi="Arial" w:cs="Arial"/>
          <w:w w:val="97"/>
          <w:position w:val="3"/>
        </w:rPr>
        <w:t>l</w:t>
      </w:r>
      <w:r w:rsidRPr="003168EA">
        <w:rPr>
          <w:rFonts w:ascii="Arial" w:hAnsi="Arial" w:cs="Arial"/>
          <w:spacing w:val="-4"/>
          <w:position w:val="3"/>
        </w:rPr>
        <w:t xml:space="preserve"> </w:t>
      </w:r>
      <w:r w:rsidRPr="003168EA">
        <w:rPr>
          <w:rFonts w:ascii="Arial" w:hAnsi="Arial" w:cs="Arial"/>
          <w:position w:val="3"/>
        </w:rPr>
        <w:t>N</w:t>
      </w:r>
      <w:r w:rsidRPr="003168EA">
        <w:rPr>
          <w:rFonts w:ascii="Arial" w:hAnsi="Arial" w:cs="Arial"/>
          <w:spacing w:val="2"/>
          <w:position w:val="3"/>
        </w:rPr>
        <w:t>a</w:t>
      </w:r>
      <w:r w:rsidRPr="003168EA">
        <w:rPr>
          <w:rFonts w:ascii="Arial" w:hAnsi="Arial" w:cs="Arial"/>
          <w:position w:val="3"/>
        </w:rPr>
        <w:t xml:space="preserve">me:                  </w:t>
      </w:r>
      <w:r w:rsidRPr="003168EA">
        <w:rPr>
          <w:rFonts w:ascii="Arial" w:hAnsi="Arial" w:cs="Arial"/>
          <w:spacing w:val="12"/>
          <w:position w:val="3"/>
        </w:rPr>
        <w:t xml:space="preserve"> </w:t>
      </w:r>
      <w:r w:rsidRPr="003168EA">
        <w:rPr>
          <w:rFonts w:ascii="Arial" w:hAnsi="Arial" w:cs="Arial"/>
          <w:color w:val="0000FF"/>
          <w:spacing w:val="-43"/>
        </w:rPr>
        <w:t xml:space="preserve"> </w:t>
      </w:r>
      <w:r w:rsidRPr="003168EA">
        <w:rPr>
          <w:rFonts w:ascii="Arial" w:hAnsi="Arial" w:cs="Arial"/>
          <w:b/>
          <w:color w:val="0000FF"/>
          <w:u w:val="single" w:color="0000FF"/>
        </w:rPr>
        <w:t>J</w:t>
      </w:r>
      <w:r w:rsidRPr="003168EA">
        <w:rPr>
          <w:rFonts w:ascii="Arial" w:hAnsi="Arial" w:cs="Arial"/>
          <w:b/>
          <w:color w:val="0000FF"/>
          <w:spacing w:val="-2"/>
          <w:w w:val="113"/>
          <w:u w:val="single" w:color="0000FF"/>
        </w:rPr>
        <w:t>o</w:t>
      </w:r>
      <w:r w:rsidRPr="003168EA">
        <w:rPr>
          <w:rFonts w:ascii="Arial" w:hAnsi="Arial" w:cs="Arial"/>
          <w:b/>
          <w:color w:val="0000FF"/>
          <w:w w:val="119"/>
          <w:u w:val="single" w:color="0000FF"/>
        </w:rPr>
        <w:t>u</w:t>
      </w:r>
      <w:r w:rsidRPr="003168EA">
        <w:rPr>
          <w:rFonts w:ascii="Arial" w:hAnsi="Arial" w:cs="Arial"/>
          <w:b/>
          <w:color w:val="0000FF"/>
          <w:w w:val="138"/>
          <w:u w:val="single" w:color="0000FF"/>
        </w:rPr>
        <w:t>r</w:t>
      </w:r>
      <w:r w:rsidRPr="003168EA">
        <w:rPr>
          <w:rFonts w:ascii="Arial" w:hAnsi="Arial" w:cs="Arial"/>
          <w:b/>
          <w:color w:val="0000FF"/>
          <w:spacing w:val="3"/>
          <w:w w:val="120"/>
          <w:u w:val="single" w:color="0000FF"/>
        </w:rPr>
        <w:t>n</w:t>
      </w:r>
      <w:r w:rsidRPr="003168EA">
        <w:rPr>
          <w:rFonts w:ascii="Arial" w:hAnsi="Arial" w:cs="Arial"/>
          <w:b/>
          <w:color w:val="0000FF"/>
          <w:w w:val="120"/>
          <w:u w:val="single" w:color="0000FF"/>
        </w:rPr>
        <w:t>a</w:t>
      </w:r>
      <w:r w:rsidRPr="003168EA">
        <w:rPr>
          <w:rFonts w:ascii="Arial" w:hAnsi="Arial" w:cs="Arial"/>
          <w:b/>
          <w:color w:val="0000FF"/>
          <w:w w:val="110"/>
          <w:u w:val="single" w:color="0000FF"/>
        </w:rPr>
        <w:t>l</w:t>
      </w:r>
      <w:r w:rsidRPr="003168EA">
        <w:rPr>
          <w:rFonts w:ascii="Arial" w:hAnsi="Arial" w:cs="Arial"/>
          <w:b/>
          <w:color w:val="0000FF"/>
          <w:spacing w:val="-8"/>
          <w:w w:val="99"/>
          <w:u w:val="single" w:color="0000FF"/>
        </w:rPr>
        <w:t xml:space="preserve"> </w:t>
      </w:r>
      <w:r w:rsidRPr="003168EA">
        <w:rPr>
          <w:rFonts w:ascii="Arial" w:hAnsi="Arial" w:cs="Arial"/>
          <w:b/>
          <w:color w:val="0000FF"/>
          <w:spacing w:val="2"/>
          <w:u w:val="single" w:color="0000FF"/>
        </w:rPr>
        <w:t>o</w:t>
      </w:r>
      <w:r w:rsidRPr="003168EA">
        <w:rPr>
          <w:rFonts w:ascii="Arial" w:hAnsi="Arial" w:cs="Arial"/>
          <w:b/>
          <w:color w:val="0000FF"/>
          <w:u w:val="single" w:color="0000FF"/>
        </w:rPr>
        <w:t>f</w:t>
      </w:r>
      <w:r w:rsidRPr="003168EA">
        <w:rPr>
          <w:rFonts w:ascii="Arial" w:hAnsi="Arial" w:cs="Arial"/>
          <w:b/>
          <w:color w:val="0000FF"/>
          <w:spacing w:val="3"/>
          <w:u w:val="single" w:color="0000FF"/>
        </w:rPr>
        <w:t xml:space="preserve"> </w:t>
      </w:r>
      <w:r w:rsidRPr="003168EA">
        <w:rPr>
          <w:rFonts w:ascii="Arial" w:hAnsi="Arial" w:cs="Arial"/>
          <w:b/>
          <w:color w:val="0000FF"/>
          <w:u w:val="single" w:color="0000FF"/>
        </w:rPr>
        <w:t>G</w:t>
      </w:r>
      <w:r w:rsidRPr="003168EA">
        <w:rPr>
          <w:rFonts w:ascii="Arial" w:hAnsi="Arial" w:cs="Arial"/>
          <w:b/>
          <w:color w:val="0000FF"/>
          <w:spacing w:val="2"/>
          <w:u w:val="single" w:color="0000FF"/>
        </w:rPr>
        <w:t>l</w:t>
      </w:r>
      <w:r w:rsidRPr="003168EA">
        <w:rPr>
          <w:rFonts w:ascii="Arial" w:hAnsi="Arial" w:cs="Arial"/>
          <w:b/>
          <w:color w:val="0000FF"/>
          <w:spacing w:val="-2"/>
          <w:u w:val="single" w:color="0000FF"/>
        </w:rPr>
        <w:t>o</w:t>
      </w:r>
      <w:r w:rsidRPr="003168EA">
        <w:rPr>
          <w:rFonts w:ascii="Arial" w:hAnsi="Arial" w:cs="Arial"/>
          <w:b/>
          <w:color w:val="0000FF"/>
          <w:spacing w:val="2"/>
          <w:u w:val="single" w:color="0000FF"/>
        </w:rPr>
        <w:t>b</w:t>
      </w:r>
      <w:r w:rsidRPr="003168EA">
        <w:rPr>
          <w:rFonts w:ascii="Arial" w:hAnsi="Arial" w:cs="Arial"/>
          <w:b/>
          <w:color w:val="0000FF"/>
          <w:u w:val="single" w:color="0000FF"/>
        </w:rPr>
        <w:t>al</w:t>
      </w:r>
      <w:r w:rsidRPr="003168EA">
        <w:rPr>
          <w:rFonts w:ascii="Arial" w:hAnsi="Arial" w:cs="Arial"/>
          <w:b/>
          <w:color w:val="0000FF"/>
          <w:spacing w:val="36"/>
          <w:u w:val="single" w:color="0000FF"/>
        </w:rPr>
        <w:t xml:space="preserve"> </w:t>
      </w:r>
      <w:r w:rsidRPr="003168EA">
        <w:rPr>
          <w:rFonts w:ascii="Arial" w:hAnsi="Arial" w:cs="Arial"/>
          <w:b/>
          <w:color w:val="0000FF"/>
          <w:w w:val="109"/>
          <w:u w:val="single" w:color="0000FF"/>
        </w:rPr>
        <w:t>E</w:t>
      </w:r>
      <w:r w:rsidRPr="003168EA">
        <w:rPr>
          <w:rFonts w:ascii="Arial" w:hAnsi="Arial" w:cs="Arial"/>
          <w:b/>
          <w:color w:val="0000FF"/>
          <w:spacing w:val="2"/>
          <w:w w:val="109"/>
          <w:u w:val="single" w:color="0000FF"/>
        </w:rPr>
        <w:t>c</w:t>
      </w:r>
      <w:r w:rsidRPr="003168EA">
        <w:rPr>
          <w:rFonts w:ascii="Arial" w:hAnsi="Arial" w:cs="Arial"/>
          <w:b/>
          <w:color w:val="0000FF"/>
          <w:w w:val="109"/>
          <w:u w:val="single" w:color="0000FF"/>
        </w:rPr>
        <w:t>on</w:t>
      </w:r>
      <w:r w:rsidRPr="003168EA">
        <w:rPr>
          <w:rFonts w:ascii="Arial" w:hAnsi="Arial" w:cs="Arial"/>
          <w:b/>
          <w:color w:val="0000FF"/>
          <w:spacing w:val="-2"/>
          <w:w w:val="109"/>
          <w:u w:val="single" w:color="0000FF"/>
        </w:rPr>
        <w:t>o</w:t>
      </w:r>
      <w:r w:rsidRPr="003168EA">
        <w:rPr>
          <w:rFonts w:ascii="Arial" w:hAnsi="Arial" w:cs="Arial"/>
          <w:b/>
          <w:color w:val="0000FF"/>
          <w:spacing w:val="2"/>
          <w:w w:val="109"/>
          <w:u w:val="single" w:color="0000FF"/>
        </w:rPr>
        <w:t>m</w:t>
      </w:r>
      <w:r w:rsidRPr="003168EA">
        <w:rPr>
          <w:rFonts w:ascii="Arial" w:hAnsi="Arial" w:cs="Arial"/>
          <w:b/>
          <w:color w:val="0000FF"/>
          <w:spacing w:val="3"/>
          <w:w w:val="109"/>
          <w:u w:val="single" w:color="0000FF"/>
        </w:rPr>
        <w:t>i</w:t>
      </w:r>
      <w:r w:rsidRPr="003168EA">
        <w:rPr>
          <w:rFonts w:ascii="Arial" w:hAnsi="Arial" w:cs="Arial"/>
          <w:b/>
          <w:color w:val="0000FF"/>
          <w:w w:val="109"/>
          <w:u w:val="single" w:color="0000FF"/>
        </w:rPr>
        <w:t>cs,</w:t>
      </w:r>
      <w:r w:rsidRPr="003168EA">
        <w:rPr>
          <w:rFonts w:ascii="Arial" w:hAnsi="Arial" w:cs="Arial"/>
          <w:b/>
          <w:color w:val="0000FF"/>
          <w:spacing w:val="-10"/>
          <w:w w:val="109"/>
          <w:u w:val="single" w:color="0000FF"/>
        </w:rPr>
        <w:t xml:space="preserve"> </w:t>
      </w:r>
      <w:r w:rsidRPr="003168EA">
        <w:rPr>
          <w:rFonts w:ascii="Arial" w:hAnsi="Arial" w:cs="Arial"/>
          <w:b/>
          <w:color w:val="0000FF"/>
          <w:spacing w:val="1"/>
          <w:w w:val="94"/>
          <w:u w:val="single" w:color="0000FF"/>
        </w:rPr>
        <w:t>M</w:t>
      </w:r>
      <w:r w:rsidRPr="003168EA">
        <w:rPr>
          <w:rFonts w:ascii="Arial" w:hAnsi="Arial" w:cs="Arial"/>
          <w:b/>
          <w:color w:val="0000FF"/>
          <w:w w:val="120"/>
          <w:u w:val="single" w:color="0000FF"/>
        </w:rPr>
        <w:t>ana</w:t>
      </w:r>
      <w:r w:rsidRPr="003168EA">
        <w:rPr>
          <w:rFonts w:ascii="Arial" w:hAnsi="Arial" w:cs="Arial"/>
          <w:b/>
          <w:color w:val="0000FF"/>
          <w:spacing w:val="2"/>
          <w:w w:val="103"/>
          <w:u w:val="single" w:color="0000FF"/>
        </w:rPr>
        <w:t>g</w:t>
      </w:r>
      <w:r w:rsidRPr="003168EA">
        <w:rPr>
          <w:rFonts w:ascii="Arial" w:hAnsi="Arial" w:cs="Arial"/>
          <w:b/>
          <w:color w:val="0000FF"/>
          <w:w w:val="119"/>
          <w:u w:val="single" w:color="0000FF"/>
        </w:rPr>
        <w:t>e</w:t>
      </w:r>
      <w:r w:rsidRPr="003168EA">
        <w:rPr>
          <w:rFonts w:ascii="Arial" w:hAnsi="Arial" w:cs="Arial"/>
          <w:b/>
          <w:color w:val="0000FF"/>
          <w:w w:val="114"/>
          <w:u w:val="single" w:color="0000FF"/>
        </w:rPr>
        <w:t>m</w:t>
      </w:r>
      <w:r w:rsidRPr="003168EA">
        <w:rPr>
          <w:rFonts w:ascii="Arial" w:hAnsi="Arial" w:cs="Arial"/>
          <w:b/>
          <w:color w:val="0000FF"/>
          <w:w w:val="119"/>
          <w:u w:val="single" w:color="0000FF"/>
        </w:rPr>
        <w:t>e</w:t>
      </w:r>
      <w:r w:rsidRPr="003168EA">
        <w:rPr>
          <w:rFonts w:ascii="Arial" w:hAnsi="Arial" w:cs="Arial"/>
          <w:b/>
          <w:color w:val="0000FF"/>
          <w:spacing w:val="1"/>
          <w:w w:val="120"/>
          <w:u w:val="single" w:color="0000FF"/>
        </w:rPr>
        <w:t>n</w:t>
      </w:r>
      <w:r w:rsidRPr="003168EA">
        <w:rPr>
          <w:rFonts w:ascii="Arial" w:hAnsi="Arial" w:cs="Arial"/>
          <w:b/>
          <w:color w:val="0000FF"/>
          <w:w w:val="131"/>
          <w:u w:val="single" w:color="0000FF"/>
        </w:rPr>
        <w:t>t</w:t>
      </w:r>
      <w:r w:rsidRPr="003168EA">
        <w:rPr>
          <w:rFonts w:ascii="Arial" w:hAnsi="Arial" w:cs="Arial"/>
          <w:b/>
          <w:color w:val="0000FF"/>
          <w:spacing w:val="-6"/>
          <w:w w:val="99"/>
          <w:u w:val="single" w:color="0000FF"/>
        </w:rPr>
        <w:t xml:space="preserve"> </w:t>
      </w:r>
      <w:r w:rsidRPr="003168EA">
        <w:rPr>
          <w:rFonts w:ascii="Arial" w:hAnsi="Arial" w:cs="Arial"/>
          <w:b/>
          <w:color w:val="0000FF"/>
          <w:u w:val="single" w:color="0000FF"/>
        </w:rPr>
        <w:t xml:space="preserve">and  </w:t>
      </w:r>
      <w:r w:rsidRPr="003168EA">
        <w:rPr>
          <w:rFonts w:ascii="Arial" w:hAnsi="Arial" w:cs="Arial"/>
          <w:b/>
          <w:color w:val="0000FF"/>
          <w:w w:val="113"/>
          <w:u w:val="single" w:color="0000FF"/>
        </w:rPr>
        <w:t>Bu</w:t>
      </w:r>
      <w:r w:rsidRPr="003168EA">
        <w:rPr>
          <w:rFonts w:ascii="Arial" w:hAnsi="Arial" w:cs="Arial"/>
          <w:b/>
          <w:color w:val="0000FF"/>
          <w:spacing w:val="2"/>
          <w:w w:val="113"/>
          <w:u w:val="single" w:color="0000FF"/>
        </w:rPr>
        <w:t>s</w:t>
      </w:r>
      <w:r w:rsidRPr="003168EA">
        <w:rPr>
          <w:rFonts w:ascii="Arial" w:hAnsi="Arial" w:cs="Arial"/>
          <w:b/>
          <w:color w:val="0000FF"/>
          <w:spacing w:val="1"/>
          <w:w w:val="113"/>
          <w:u w:val="single" w:color="0000FF"/>
        </w:rPr>
        <w:t>in</w:t>
      </w:r>
      <w:r w:rsidRPr="003168EA">
        <w:rPr>
          <w:rFonts w:ascii="Arial" w:hAnsi="Arial" w:cs="Arial"/>
          <w:b/>
          <w:color w:val="0000FF"/>
          <w:w w:val="113"/>
          <w:u w:val="single" w:color="0000FF"/>
        </w:rPr>
        <w:t>ess</w:t>
      </w:r>
      <w:r w:rsidRPr="003168EA">
        <w:rPr>
          <w:rFonts w:ascii="Arial" w:hAnsi="Arial" w:cs="Arial"/>
          <w:b/>
          <w:color w:val="0000FF"/>
          <w:spacing w:val="-9"/>
          <w:w w:val="113"/>
          <w:u w:val="single" w:color="0000FF"/>
        </w:rPr>
        <w:t xml:space="preserve"> </w:t>
      </w:r>
      <w:r w:rsidRPr="003168EA">
        <w:rPr>
          <w:rFonts w:ascii="Arial" w:hAnsi="Arial" w:cs="Arial"/>
          <w:b/>
          <w:color w:val="0000FF"/>
          <w:w w:val="113"/>
          <w:u w:val="single" w:color="0000FF"/>
        </w:rPr>
        <w:t>R</w:t>
      </w:r>
      <w:r w:rsidRPr="003168EA">
        <w:rPr>
          <w:rFonts w:ascii="Arial" w:hAnsi="Arial" w:cs="Arial"/>
          <w:b/>
          <w:color w:val="0000FF"/>
          <w:spacing w:val="2"/>
          <w:w w:val="119"/>
          <w:u w:val="single" w:color="0000FF"/>
        </w:rPr>
        <w:t>e</w:t>
      </w:r>
      <w:r w:rsidRPr="003168EA">
        <w:rPr>
          <w:rFonts w:ascii="Arial" w:hAnsi="Arial" w:cs="Arial"/>
          <w:b/>
          <w:color w:val="0000FF"/>
          <w:w w:val="117"/>
          <w:u w:val="single" w:color="0000FF"/>
        </w:rPr>
        <w:t>s</w:t>
      </w:r>
      <w:r w:rsidRPr="003168EA">
        <w:rPr>
          <w:rFonts w:ascii="Arial" w:hAnsi="Arial" w:cs="Arial"/>
          <w:b/>
          <w:color w:val="0000FF"/>
          <w:spacing w:val="2"/>
          <w:w w:val="119"/>
          <w:u w:val="single" w:color="0000FF"/>
        </w:rPr>
        <w:t>e</w:t>
      </w:r>
      <w:r w:rsidRPr="003168EA">
        <w:rPr>
          <w:rFonts w:ascii="Arial" w:hAnsi="Arial" w:cs="Arial"/>
          <w:b/>
          <w:color w:val="0000FF"/>
          <w:w w:val="120"/>
          <w:u w:val="single" w:color="0000FF"/>
        </w:rPr>
        <w:t>a</w:t>
      </w:r>
      <w:r w:rsidRPr="003168EA">
        <w:rPr>
          <w:rFonts w:ascii="Arial" w:hAnsi="Arial" w:cs="Arial"/>
          <w:b/>
          <w:color w:val="0000FF"/>
          <w:w w:val="138"/>
          <w:u w:val="single" w:color="0000FF"/>
        </w:rPr>
        <w:t>r</w:t>
      </w:r>
      <w:r w:rsidRPr="003168EA">
        <w:rPr>
          <w:rFonts w:ascii="Arial" w:hAnsi="Arial" w:cs="Arial"/>
          <w:b/>
          <w:color w:val="0000FF"/>
          <w:spacing w:val="-2"/>
          <w:w w:val="105"/>
          <w:u w:val="single" w:color="0000FF"/>
        </w:rPr>
        <w:t>c</w:t>
      </w:r>
      <w:r w:rsidRPr="003168EA">
        <w:rPr>
          <w:rFonts w:ascii="Arial" w:hAnsi="Arial" w:cs="Arial"/>
          <w:b/>
          <w:color w:val="0000FF"/>
          <w:w w:val="118"/>
          <w:u w:val="single" w:color="0000FF"/>
        </w:rPr>
        <w:t>h</w:t>
      </w:r>
    </w:p>
    <w:p w14:paraId="2FC84268" w14:textId="77777777" w:rsidR="00163099" w:rsidRPr="003168EA" w:rsidRDefault="00A84EBE">
      <w:pPr>
        <w:spacing w:before="31"/>
        <w:ind w:left="191"/>
        <w:rPr>
          <w:rFonts w:ascii="Arial" w:hAnsi="Arial" w:cs="Arial"/>
        </w:rPr>
      </w:pPr>
      <w:r w:rsidRPr="003168EA">
        <w:rPr>
          <w:rFonts w:ascii="Arial" w:hAnsi="Arial" w:cs="Arial"/>
          <w:spacing w:val="1"/>
        </w:rPr>
        <w:t>M</w:t>
      </w:r>
      <w:r w:rsidRPr="003168EA">
        <w:rPr>
          <w:rFonts w:ascii="Arial" w:hAnsi="Arial" w:cs="Arial"/>
        </w:rPr>
        <w:t>anus</w:t>
      </w:r>
      <w:r w:rsidRPr="003168EA">
        <w:rPr>
          <w:rFonts w:ascii="Arial" w:hAnsi="Arial" w:cs="Arial"/>
          <w:spacing w:val="2"/>
        </w:rPr>
        <w:t>c</w:t>
      </w:r>
      <w:r w:rsidRPr="003168EA">
        <w:rPr>
          <w:rFonts w:ascii="Arial" w:hAnsi="Arial" w:cs="Arial"/>
        </w:rPr>
        <w:t>r</w:t>
      </w:r>
      <w:r w:rsidRPr="003168EA">
        <w:rPr>
          <w:rFonts w:ascii="Arial" w:hAnsi="Arial" w:cs="Arial"/>
          <w:spacing w:val="-1"/>
        </w:rPr>
        <w:t>i</w:t>
      </w:r>
      <w:r w:rsidRPr="003168EA">
        <w:rPr>
          <w:rFonts w:ascii="Arial" w:hAnsi="Arial" w:cs="Arial"/>
        </w:rPr>
        <w:t>pt  N</w:t>
      </w:r>
      <w:r w:rsidRPr="003168EA">
        <w:rPr>
          <w:rFonts w:ascii="Arial" w:hAnsi="Arial" w:cs="Arial"/>
          <w:spacing w:val="2"/>
        </w:rPr>
        <w:t>um</w:t>
      </w:r>
      <w:r w:rsidRPr="003168EA">
        <w:rPr>
          <w:rFonts w:ascii="Arial" w:hAnsi="Arial" w:cs="Arial"/>
          <w:spacing w:val="-1"/>
        </w:rPr>
        <w:t>b</w:t>
      </w:r>
      <w:r w:rsidRPr="003168EA">
        <w:rPr>
          <w:rFonts w:ascii="Arial" w:hAnsi="Arial" w:cs="Arial"/>
        </w:rPr>
        <w:t xml:space="preserve">er:       </w:t>
      </w:r>
      <w:r w:rsidRPr="003168EA">
        <w:rPr>
          <w:rFonts w:ascii="Arial" w:hAnsi="Arial" w:cs="Arial"/>
          <w:spacing w:val="42"/>
        </w:rPr>
        <w:t xml:space="preserve"> </w:t>
      </w:r>
      <w:r w:rsidRPr="003168EA">
        <w:rPr>
          <w:rFonts w:ascii="Arial" w:hAnsi="Arial" w:cs="Arial"/>
          <w:b/>
          <w:w w:val="94"/>
          <w:position w:val="-3"/>
        </w:rPr>
        <w:t>M</w:t>
      </w:r>
      <w:r w:rsidRPr="003168EA">
        <w:rPr>
          <w:rFonts w:ascii="Arial" w:hAnsi="Arial" w:cs="Arial"/>
          <w:b/>
          <w:spacing w:val="-2"/>
          <w:w w:val="117"/>
          <w:position w:val="-3"/>
        </w:rPr>
        <w:t>s</w:t>
      </w:r>
      <w:r w:rsidRPr="003168EA">
        <w:rPr>
          <w:rFonts w:ascii="Arial" w:hAnsi="Arial" w:cs="Arial"/>
          <w:b/>
          <w:spacing w:val="2"/>
          <w:w w:val="73"/>
          <w:position w:val="-3"/>
        </w:rPr>
        <w:t>_</w:t>
      </w:r>
      <w:r w:rsidRPr="003168EA">
        <w:rPr>
          <w:rFonts w:ascii="Arial" w:hAnsi="Arial" w:cs="Arial"/>
          <w:b/>
          <w:spacing w:val="-2"/>
          <w:w w:val="87"/>
          <w:position w:val="-3"/>
        </w:rPr>
        <w:t>J</w:t>
      </w:r>
      <w:r w:rsidRPr="003168EA">
        <w:rPr>
          <w:rFonts w:ascii="Arial" w:hAnsi="Arial" w:cs="Arial"/>
          <w:b/>
          <w:w w:val="89"/>
          <w:position w:val="-3"/>
        </w:rPr>
        <w:t>G</w:t>
      </w:r>
      <w:r w:rsidRPr="003168EA">
        <w:rPr>
          <w:rFonts w:ascii="Arial" w:hAnsi="Arial" w:cs="Arial"/>
          <w:b/>
          <w:spacing w:val="5"/>
          <w:w w:val="94"/>
          <w:position w:val="-3"/>
        </w:rPr>
        <w:t>E</w:t>
      </w:r>
      <w:r w:rsidRPr="003168EA">
        <w:rPr>
          <w:rFonts w:ascii="Arial" w:hAnsi="Arial" w:cs="Arial"/>
          <w:b/>
          <w:w w:val="94"/>
          <w:position w:val="-3"/>
        </w:rPr>
        <w:t>M</w:t>
      </w:r>
      <w:r w:rsidRPr="003168EA">
        <w:rPr>
          <w:rFonts w:ascii="Arial" w:hAnsi="Arial" w:cs="Arial"/>
          <w:b/>
          <w:spacing w:val="-2"/>
          <w:w w:val="97"/>
          <w:position w:val="-3"/>
        </w:rPr>
        <w:t>B</w:t>
      </w:r>
      <w:r w:rsidRPr="003168EA">
        <w:rPr>
          <w:rFonts w:ascii="Arial" w:hAnsi="Arial" w:cs="Arial"/>
          <w:b/>
          <w:w w:val="99"/>
          <w:position w:val="-3"/>
        </w:rPr>
        <w:t>R</w:t>
      </w:r>
      <w:r w:rsidRPr="003168EA">
        <w:rPr>
          <w:rFonts w:ascii="Arial" w:hAnsi="Arial" w:cs="Arial"/>
          <w:b/>
          <w:spacing w:val="2"/>
          <w:w w:val="73"/>
          <w:position w:val="-3"/>
        </w:rPr>
        <w:t>_</w:t>
      </w:r>
      <w:r w:rsidRPr="003168EA">
        <w:rPr>
          <w:rFonts w:ascii="Arial" w:hAnsi="Arial" w:cs="Arial"/>
          <w:b/>
          <w:spacing w:val="2"/>
          <w:w w:val="118"/>
          <w:position w:val="-3"/>
        </w:rPr>
        <w:t>1</w:t>
      </w:r>
      <w:r w:rsidRPr="003168EA">
        <w:rPr>
          <w:rFonts w:ascii="Arial" w:hAnsi="Arial" w:cs="Arial"/>
          <w:b/>
          <w:w w:val="118"/>
          <w:position w:val="-3"/>
        </w:rPr>
        <w:t>36</w:t>
      </w:r>
      <w:r w:rsidRPr="003168EA">
        <w:rPr>
          <w:rFonts w:ascii="Arial" w:hAnsi="Arial" w:cs="Arial"/>
          <w:b/>
          <w:spacing w:val="2"/>
          <w:w w:val="118"/>
          <w:position w:val="-3"/>
        </w:rPr>
        <w:t>3</w:t>
      </w:r>
      <w:r w:rsidRPr="003168EA">
        <w:rPr>
          <w:rFonts w:ascii="Arial" w:hAnsi="Arial" w:cs="Arial"/>
          <w:b/>
          <w:w w:val="118"/>
          <w:position w:val="-3"/>
        </w:rPr>
        <w:t>8</w:t>
      </w:r>
    </w:p>
    <w:p w14:paraId="30A86E1E" w14:textId="77777777" w:rsidR="00163099" w:rsidRPr="003168EA" w:rsidRDefault="003168EA">
      <w:pPr>
        <w:spacing w:before="29"/>
        <w:ind w:left="191"/>
        <w:rPr>
          <w:rFonts w:ascii="Arial" w:hAnsi="Arial" w:cs="Arial"/>
        </w:rPr>
      </w:pPr>
      <w:r w:rsidRPr="003168EA">
        <w:rPr>
          <w:rFonts w:ascii="Arial" w:hAnsi="Arial" w:cs="Arial"/>
        </w:rPr>
        <w:pict w14:anchorId="642600F6">
          <v:group id="_x0000_s1053" style="position:absolute;left:0;text-align:left;margin-left:179.7pt;margin-top:-27.95pt;width:.6pt;height:78.7pt;z-index:-251658240;mso-position-horizontal-relative:page" coordorigin="3594,-559" coordsize="12,1574">
            <v:shape id="_x0000_s1057" style="position:absolute;left:3600;top:-553;width:0;height:290" coordorigin="3600,-553" coordsize="0,290" path="m3600,-263r,-290e" filled="f" strokeweight=".58pt">
              <v:path arrowok="t"/>
            </v:shape>
            <v:shape id="_x0000_s1056" style="position:absolute;left:3600;top:-263;width:0;height:290" coordorigin="3600,-263" coordsize="0,290" path="m3600,27r,-290e" filled="f" strokeweight=".58pt">
              <v:path arrowok="t"/>
            </v:shape>
            <v:shape id="_x0000_s1055" style="position:absolute;left:3600;top:27;width:0;height:650" coordorigin="3600,27" coordsize="0,650" path="m3600,678r,-651e" filled="f" strokeweight=".58pt">
              <v:path arrowok="t"/>
            </v:shape>
            <v:shape id="_x0000_s1054" style="position:absolute;left:3600;top:678;width:0;height:331" coordorigin="3600,678" coordsize="0,331" path="m3600,1009r,-331e" filled="f" strokeweight=".58pt">
              <v:path arrowok="t"/>
            </v:shape>
            <w10:wrap anchorx="page"/>
          </v:group>
        </w:pict>
      </w:r>
      <w:r w:rsidR="00A84EBE" w:rsidRPr="003168EA">
        <w:rPr>
          <w:rFonts w:ascii="Arial" w:hAnsi="Arial" w:cs="Arial"/>
          <w:position w:val="9"/>
        </w:rPr>
        <w:t>T</w:t>
      </w:r>
      <w:r w:rsidR="00A84EBE" w:rsidRPr="003168EA">
        <w:rPr>
          <w:rFonts w:ascii="Arial" w:hAnsi="Arial" w:cs="Arial"/>
          <w:spacing w:val="-1"/>
          <w:position w:val="9"/>
        </w:rPr>
        <w:t>i</w:t>
      </w:r>
      <w:r w:rsidR="00A84EBE" w:rsidRPr="003168EA">
        <w:rPr>
          <w:rFonts w:ascii="Arial" w:hAnsi="Arial" w:cs="Arial"/>
          <w:position w:val="9"/>
        </w:rPr>
        <w:t>t</w:t>
      </w:r>
      <w:r w:rsidR="00A84EBE" w:rsidRPr="003168EA">
        <w:rPr>
          <w:rFonts w:ascii="Arial" w:hAnsi="Arial" w:cs="Arial"/>
          <w:spacing w:val="2"/>
          <w:position w:val="9"/>
        </w:rPr>
        <w:t>l</w:t>
      </w:r>
      <w:r w:rsidR="00A84EBE" w:rsidRPr="003168EA">
        <w:rPr>
          <w:rFonts w:ascii="Arial" w:hAnsi="Arial" w:cs="Arial"/>
          <w:position w:val="9"/>
        </w:rPr>
        <w:t>e</w:t>
      </w:r>
      <w:r w:rsidR="00A84EBE" w:rsidRPr="003168EA">
        <w:rPr>
          <w:rFonts w:ascii="Arial" w:hAnsi="Arial" w:cs="Arial"/>
          <w:spacing w:val="7"/>
          <w:position w:val="9"/>
        </w:rPr>
        <w:t xml:space="preserve"> </w:t>
      </w:r>
      <w:r w:rsidR="00A84EBE" w:rsidRPr="003168EA">
        <w:rPr>
          <w:rFonts w:ascii="Arial" w:hAnsi="Arial" w:cs="Arial"/>
          <w:position w:val="9"/>
        </w:rPr>
        <w:t>of</w:t>
      </w:r>
      <w:r w:rsidR="00A84EBE" w:rsidRPr="003168EA">
        <w:rPr>
          <w:rFonts w:ascii="Arial" w:hAnsi="Arial" w:cs="Arial"/>
          <w:spacing w:val="-8"/>
          <w:position w:val="9"/>
        </w:rPr>
        <w:t xml:space="preserve"> </w:t>
      </w:r>
      <w:r w:rsidR="00A84EBE" w:rsidRPr="003168EA">
        <w:rPr>
          <w:rFonts w:ascii="Arial" w:hAnsi="Arial" w:cs="Arial"/>
          <w:spacing w:val="-2"/>
          <w:position w:val="9"/>
        </w:rPr>
        <w:t>t</w:t>
      </w:r>
      <w:r w:rsidR="00A84EBE" w:rsidRPr="003168EA">
        <w:rPr>
          <w:rFonts w:ascii="Arial" w:hAnsi="Arial" w:cs="Arial"/>
          <w:spacing w:val="2"/>
          <w:position w:val="9"/>
        </w:rPr>
        <w:t>h</w:t>
      </w:r>
      <w:r w:rsidR="00A84EBE" w:rsidRPr="003168EA">
        <w:rPr>
          <w:rFonts w:ascii="Arial" w:hAnsi="Arial" w:cs="Arial"/>
          <w:position w:val="9"/>
        </w:rPr>
        <w:t>e</w:t>
      </w:r>
      <w:r w:rsidR="00A84EBE" w:rsidRPr="003168EA">
        <w:rPr>
          <w:rFonts w:ascii="Arial" w:hAnsi="Arial" w:cs="Arial"/>
          <w:spacing w:val="23"/>
          <w:position w:val="9"/>
        </w:rPr>
        <w:t xml:space="preserve"> </w:t>
      </w:r>
      <w:r w:rsidR="00A84EBE" w:rsidRPr="003168EA">
        <w:rPr>
          <w:rFonts w:ascii="Arial" w:hAnsi="Arial" w:cs="Arial"/>
          <w:spacing w:val="1"/>
          <w:position w:val="9"/>
        </w:rPr>
        <w:t>M</w:t>
      </w:r>
      <w:r w:rsidR="00A84EBE" w:rsidRPr="003168EA">
        <w:rPr>
          <w:rFonts w:ascii="Arial" w:hAnsi="Arial" w:cs="Arial"/>
          <w:spacing w:val="2"/>
          <w:position w:val="9"/>
        </w:rPr>
        <w:t>a</w:t>
      </w:r>
      <w:r w:rsidR="00A84EBE" w:rsidRPr="003168EA">
        <w:rPr>
          <w:rFonts w:ascii="Arial" w:hAnsi="Arial" w:cs="Arial"/>
          <w:position w:val="9"/>
        </w:rPr>
        <w:t>nus</w:t>
      </w:r>
      <w:r w:rsidR="00A84EBE" w:rsidRPr="003168EA">
        <w:rPr>
          <w:rFonts w:ascii="Arial" w:hAnsi="Arial" w:cs="Arial"/>
          <w:spacing w:val="2"/>
          <w:position w:val="9"/>
        </w:rPr>
        <w:t>c</w:t>
      </w:r>
      <w:r w:rsidR="00A84EBE" w:rsidRPr="003168EA">
        <w:rPr>
          <w:rFonts w:ascii="Arial" w:hAnsi="Arial" w:cs="Arial"/>
          <w:position w:val="9"/>
        </w:rPr>
        <w:t>r</w:t>
      </w:r>
      <w:r w:rsidR="00A84EBE" w:rsidRPr="003168EA">
        <w:rPr>
          <w:rFonts w:ascii="Arial" w:hAnsi="Arial" w:cs="Arial"/>
          <w:spacing w:val="-1"/>
          <w:position w:val="9"/>
        </w:rPr>
        <w:t>i</w:t>
      </w:r>
      <w:r w:rsidR="00A84EBE" w:rsidRPr="003168EA">
        <w:rPr>
          <w:rFonts w:ascii="Arial" w:hAnsi="Arial" w:cs="Arial"/>
          <w:position w:val="9"/>
        </w:rPr>
        <w:t xml:space="preserve">pt:   </w:t>
      </w:r>
      <w:r w:rsidR="00A84EBE" w:rsidRPr="003168EA">
        <w:rPr>
          <w:rFonts w:ascii="Arial" w:hAnsi="Arial" w:cs="Arial"/>
          <w:spacing w:val="36"/>
          <w:position w:val="9"/>
        </w:rPr>
        <w:t xml:space="preserve"> </w:t>
      </w:r>
      <w:r w:rsidR="00A84EBE" w:rsidRPr="003168EA">
        <w:rPr>
          <w:rFonts w:ascii="Arial" w:hAnsi="Arial" w:cs="Arial"/>
          <w:w w:val="89"/>
        </w:rPr>
        <w:t>A</w:t>
      </w:r>
      <w:r w:rsidR="00A84EBE" w:rsidRPr="003168EA">
        <w:rPr>
          <w:rFonts w:ascii="Arial" w:hAnsi="Arial" w:cs="Arial"/>
          <w:w w:val="119"/>
        </w:rPr>
        <w:t>u</w:t>
      </w:r>
      <w:r w:rsidR="00A84EBE" w:rsidRPr="003168EA">
        <w:rPr>
          <w:rFonts w:ascii="Arial" w:hAnsi="Arial" w:cs="Arial"/>
          <w:spacing w:val="3"/>
          <w:w w:val="119"/>
        </w:rPr>
        <w:t>d</w:t>
      </w:r>
      <w:r w:rsidR="00A84EBE" w:rsidRPr="003168EA">
        <w:rPr>
          <w:rFonts w:ascii="Arial" w:hAnsi="Arial" w:cs="Arial"/>
          <w:w w:val="113"/>
        </w:rPr>
        <w:t>i</w:t>
      </w:r>
      <w:r w:rsidR="00A84EBE" w:rsidRPr="003168EA">
        <w:rPr>
          <w:rFonts w:ascii="Arial" w:hAnsi="Arial" w:cs="Arial"/>
          <w:w w:val="131"/>
        </w:rPr>
        <w:t>t</w:t>
      </w:r>
      <w:r w:rsidR="00A84EBE" w:rsidRPr="003168EA">
        <w:rPr>
          <w:rFonts w:ascii="Arial" w:hAnsi="Arial" w:cs="Arial"/>
          <w:spacing w:val="-9"/>
        </w:rPr>
        <w:t xml:space="preserve"> </w:t>
      </w:r>
      <w:r w:rsidR="00A84EBE" w:rsidRPr="003168EA">
        <w:rPr>
          <w:rFonts w:ascii="Arial" w:hAnsi="Arial" w:cs="Arial"/>
          <w:spacing w:val="1"/>
          <w:w w:val="113"/>
        </w:rPr>
        <w:t>Q</w:t>
      </w:r>
      <w:r w:rsidR="00A84EBE" w:rsidRPr="003168EA">
        <w:rPr>
          <w:rFonts w:ascii="Arial" w:hAnsi="Arial" w:cs="Arial"/>
          <w:w w:val="113"/>
        </w:rPr>
        <w:t>ual</w:t>
      </w:r>
      <w:r w:rsidR="00A84EBE" w:rsidRPr="003168EA">
        <w:rPr>
          <w:rFonts w:ascii="Arial" w:hAnsi="Arial" w:cs="Arial"/>
          <w:spacing w:val="1"/>
          <w:w w:val="113"/>
        </w:rPr>
        <w:t>it</w:t>
      </w:r>
      <w:r w:rsidR="00A84EBE" w:rsidRPr="003168EA">
        <w:rPr>
          <w:rFonts w:ascii="Arial" w:hAnsi="Arial" w:cs="Arial"/>
          <w:w w:val="113"/>
        </w:rPr>
        <w:t>y</w:t>
      </w:r>
      <w:r w:rsidR="00A84EBE" w:rsidRPr="003168EA">
        <w:rPr>
          <w:rFonts w:ascii="Arial" w:hAnsi="Arial" w:cs="Arial"/>
          <w:spacing w:val="-23"/>
          <w:w w:val="113"/>
        </w:rPr>
        <w:t xml:space="preserve"> </w:t>
      </w:r>
      <w:r w:rsidR="00A84EBE" w:rsidRPr="003168EA">
        <w:rPr>
          <w:rFonts w:ascii="Arial" w:hAnsi="Arial" w:cs="Arial"/>
          <w:w w:val="113"/>
        </w:rPr>
        <w:t>at</w:t>
      </w:r>
      <w:r w:rsidR="00A84EBE" w:rsidRPr="003168EA">
        <w:rPr>
          <w:rFonts w:ascii="Arial" w:hAnsi="Arial" w:cs="Arial"/>
          <w:spacing w:val="3"/>
          <w:w w:val="113"/>
        </w:rPr>
        <w:t xml:space="preserve"> </w:t>
      </w:r>
      <w:r w:rsidR="00A84EBE" w:rsidRPr="003168EA">
        <w:rPr>
          <w:rFonts w:ascii="Arial" w:hAnsi="Arial" w:cs="Arial"/>
        </w:rPr>
        <w:t>BPK</w:t>
      </w:r>
      <w:r w:rsidR="00A84EBE" w:rsidRPr="003168EA">
        <w:rPr>
          <w:rFonts w:ascii="Arial" w:hAnsi="Arial" w:cs="Arial"/>
          <w:spacing w:val="-4"/>
        </w:rPr>
        <w:t xml:space="preserve"> </w:t>
      </w:r>
      <w:r w:rsidR="00A84EBE" w:rsidRPr="003168EA">
        <w:rPr>
          <w:rFonts w:ascii="Arial" w:hAnsi="Arial" w:cs="Arial"/>
          <w:spacing w:val="-2"/>
          <w:w w:val="93"/>
        </w:rPr>
        <w:t>N</w:t>
      </w:r>
      <w:r w:rsidR="00A84EBE" w:rsidRPr="003168EA">
        <w:rPr>
          <w:rFonts w:ascii="Arial" w:hAnsi="Arial" w:cs="Arial"/>
          <w:spacing w:val="2"/>
          <w:w w:val="113"/>
        </w:rPr>
        <w:t>o</w:t>
      </w:r>
      <w:r w:rsidR="00A84EBE" w:rsidRPr="003168EA">
        <w:rPr>
          <w:rFonts w:ascii="Arial" w:hAnsi="Arial" w:cs="Arial"/>
          <w:spacing w:val="-2"/>
          <w:w w:val="138"/>
        </w:rPr>
        <w:t>r</w:t>
      </w:r>
      <w:r w:rsidR="00A84EBE" w:rsidRPr="003168EA">
        <w:rPr>
          <w:rFonts w:ascii="Arial" w:hAnsi="Arial" w:cs="Arial"/>
          <w:w w:val="131"/>
        </w:rPr>
        <w:t>t</w:t>
      </w:r>
      <w:r w:rsidR="00A84EBE" w:rsidRPr="003168EA">
        <w:rPr>
          <w:rFonts w:ascii="Arial" w:hAnsi="Arial" w:cs="Arial"/>
          <w:w w:val="118"/>
        </w:rPr>
        <w:t>h</w:t>
      </w:r>
      <w:r w:rsidR="00A84EBE" w:rsidRPr="003168EA">
        <w:rPr>
          <w:rFonts w:ascii="Arial" w:hAnsi="Arial" w:cs="Arial"/>
          <w:spacing w:val="-3"/>
        </w:rPr>
        <w:t xml:space="preserve"> </w:t>
      </w:r>
      <w:r w:rsidR="00A84EBE" w:rsidRPr="003168EA">
        <w:rPr>
          <w:rFonts w:ascii="Arial" w:hAnsi="Arial" w:cs="Arial"/>
          <w:spacing w:val="1"/>
          <w:w w:val="92"/>
        </w:rPr>
        <w:t>S</w:t>
      </w:r>
      <w:r w:rsidR="00A84EBE" w:rsidRPr="003168EA">
        <w:rPr>
          <w:rFonts w:ascii="Arial" w:hAnsi="Arial" w:cs="Arial"/>
          <w:w w:val="119"/>
        </w:rPr>
        <w:t>u</w:t>
      </w:r>
      <w:r w:rsidR="00A84EBE" w:rsidRPr="003168EA">
        <w:rPr>
          <w:rFonts w:ascii="Arial" w:hAnsi="Arial" w:cs="Arial"/>
          <w:w w:val="114"/>
        </w:rPr>
        <w:t>m</w:t>
      </w:r>
      <w:r w:rsidR="00A84EBE" w:rsidRPr="003168EA">
        <w:rPr>
          <w:rFonts w:ascii="Arial" w:hAnsi="Arial" w:cs="Arial"/>
          <w:w w:val="120"/>
        </w:rPr>
        <w:t>a</w:t>
      </w:r>
      <w:r w:rsidR="00A84EBE" w:rsidRPr="003168EA">
        <w:rPr>
          <w:rFonts w:ascii="Arial" w:hAnsi="Arial" w:cs="Arial"/>
          <w:spacing w:val="1"/>
          <w:w w:val="131"/>
        </w:rPr>
        <w:t>t</w:t>
      </w:r>
      <w:r w:rsidR="00A84EBE" w:rsidRPr="003168EA">
        <w:rPr>
          <w:rFonts w:ascii="Arial" w:hAnsi="Arial" w:cs="Arial"/>
          <w:w w:val="138"/>
        </w:rPr>
        <w:t>r</w:t>
      </w:r>
      <w:r w:rsidR="00A84EBE" w:rsidRPr="003168EA">
        <w:rPr>
          <w:rFonts w:ascii="Arial" w:hAnsi="Arial" w:cs="Arial"/>
          <w:w w:val="120"/>
        </w:rPr>
        <w:t>a</w:t>
      </w:r>
      <w:r w:rsidR="00A84EBE" w:rsidRPr="003168EA">
        <w:rPr>
          <w:rFonts w:ascii="Arial" w:hAnsi="Arial" w:cs="Arial"/>
        </w:rPr>
        <w:t>:</w:t>
      </w:r>
      <w:r w:rsidR="00A84EBE" w:rsidRPr="003168EA">
        <w:rPr>
          <w:rFonts w:ascii="Arial" w:hAnsi="Arial" w:cs="Arial"/>
          <w:spacing w:val="-6"/>
        </w:rPr>
        <w:t xml:space="preserve"> </w:t>
      </w:r>
      <w:r w:rsidR="00A84EBE" w:rsidRPr="003168EA">
        <w:rPr>
          <w:rFonts w:ascii="Arial" w:hAnsi="Arial" w:cs="Arial"/>
          <w:w w:val="89"/>
        </w:rPr>
        <w:t>A</w:t>
      </w:r>
      <w:r w:rsidR="00A84EBE" w:rsidRPr="003168EA">
        <w:rPr>
          <w:rFonts w:ascii="Arial" w:hAnsi="Arial" w:cs="Arial"/>
          <w:spacing w:val="1"/>
          <w:w w:val="120"/>
        </w:rPr>
        <w:t>n</w:t>
      </w:r>
      <w:r w:rsidR="00A84EBE" w:rsidRPr="003168EA">
        <w:rPr>
          <w:rFonts w:ascii="Arial" w:hAnsi="Arial" w:cs="Arial"/>
          <w:w w:val="120"/>
        </w:rPr>
        <w:t>a</w:t>
      </w:r>
      <w:r w:rsidR="00A84EBE" w:rsidRPr="003168EA">
        <w:rPr>
          <w:rFonts w:ascii="Arial" w:hAnsi="Arial" w:cs="Arial"/>
          <w:w w:val="110"/>
        </w:rPr>
        <w:t>l</w:t>
      </w:r>
      <w:r w:rsidR="00A84EBE" w:rsidRPr="003168EA">
        <w:rPr>
          <w:rFonts w:ascii="Arial" w:hAnsi="Arial" w:cs="Arial"/>
          <w:w w:val="105"/>
        </w:rPr>
        <w:t>y</w:t>
      </w:r>
      <w:r w:rsidR="00A84EBE" w:rsidRPr="003168EA">
        <w:rPr>
          <w:rFonts w:ascii="Arial" w:hAnsi="Arial" w:cs="Arial"/>
          <w:w w:val="117"/>
        </w:rPr>
        <w:t>s</w:t>
      </w:r>
      <w:r w:rsidR="00A84EBE" w:rsidRPr="003168EA">
        <w:rPr>
          <w:rFonts w:ascii="Arial" w:hAnsi="Arial" w:cs="Arial"/>
          <w:spacing w:val="1"/>
          <w:w w:val="113"/>
        </w:rPr>
        <w:t>i</w:t>
      </w:r>
      <w:r w:rsidR="00A84EBE" w:rsidRPr="003168EA">
        <w:rPr>
          <w:rFonts w:ascii="Arial" w:hAnsi="Arial" w:cs="Arial"/>
          <w:w w:val="117"/>
        </w:rPr>
        <w:t>s</w:t>
      </w:r>
      <w:r w:rsidR="00A84EBE" w:rsidRPr="003168EA">
        <w:rPr>
          <w:rFonts w:ascii="Arial" w:hAnsi="Arial" w:cs="Arial"/>
          <w:spacing w:val="-6"/>
        </w:rPr>
        <w:t xml:space="preserve"> </w:t>
      </w:r>
      <w:r w:rsidR="00A84EBE" w:rsidRPr="003168EA">
        <w:rPr>
          <w:rFonts w:ascii="Arial" w:hAnsi="Arial" w:cs="Arial"/>
          <w:spacing w:val="2"/>
        </w:rPr>
        <w:t>o</w:t>
      </w:r>
      <w:r w:rsidR="00A84EBE" w:rsidRPr="003168EA">
        <w:rPr>
          <w:rFonts w:ascii="Arial" w:hAnsi="Arial" w:cs="Arial"/>
        </w:rPr>
        <w:t>f</w:t>
      </w:r>
      <w:r w:rsidR="00A84EBE" w:rsidRPr="003168EA">
        <w:rPr>
          <w:rFonts w:ascii="Arial" w:hAnsi="Arial" w:cs="Arial"/>
          <w:spacing w:val="4"/>
        </w:rPr>
        <w:t xml:space="preserve"> </w:t>
      </w:r>
      <w:r w:rsidR="00A84EBE" w:rsidRPr="003168EA">
        <w:rPr>
          <w:rFonts w:ascii="Arial" w:hAnsi="Arial" w:cs="Arial"/>
          <w:w w:val="115"/>
        </w:rPr>
        <w:t>t</w:t>
      </w:r>
      <w:r w:rsidR="00A84EBE" w:rsidRPr="003168EA">
        <w:rPr>
          <w:rFonts w:ascii="Arial" w:hAnsi="Arial" w:cs="Arial"/>
          <w:spacing w:val="-1"/>
          <w:w w:val="115"/>
        </w:rPr>
        <w:t>h</w:t>
      </w:r>
      <w:r w:rsidR="00A84EBE" w:rsidRPr="003168EA">
        <w:rPr>
          <w:rFonts w:ascii="Arial" w:hAnsi="Arial" w:cs="Arial"/>
          <w:w w:val="115"/>
        </w:rPr>
        <w:t>e</w:t>
      </w:r>
      <w:r w:rsidR="00A84EBE" w:rsidRPr="003168EA">
        <w:rPr>
          <w:rFonts w:ascii="Arial" w:hAnsi="Arial" w:cs="Arial"/>
          <w:spacing w:val="4"/>
          <w:w w:val="115"/>
        </w:rPr>
        <w:t xml:space="preserve"> </w:t>
      </w:r>
      <w:r w:rsidR="00A84EBE" w:rsidRPr="003168EA">
        <w:rPr>
          <w:rFonts w:ascii="Arial" w:hAnsi="Arial" w:cs="Arial"/>
          <w:spacing w:val="2"/>
          <w:w w:val="115"/>
        </w:rPr>
        <w:t>I</w:t>
      </w:r>
      <w:r w:rsidR="00A84EBE" w:rsidRPr="003168EA">
        <w:rPr>
          <w:rFonts w:ascii="Arial" w:hAnsi="Arial" w:cs="Arial"/>
          <w:w w:val="115"/>
        </w:rPr>
        <w:t>nfl</w:t>
      </w:r>
      <w:r w:rsidR="00A84EBE" w:rsidRPr="003168EA">
        <w:rPr>
          <w:rFonts w:ascii="Arial" w:hAnsi="Arial" w:cs="Arial"/>
          <w:spacing w:val="3"/>
          <w:w w:val="115"/>
        </w:rPr>
        <w:t>u</w:t>
      </w:r>
      <w:r w:rsidR="00A84EBE" w:rsidRPr="003168EA">
        <w:rPr>
          <w:rFonts w:ascii="Arial" w:hAnsi="Arial" w:cs="Arial"/>
          <w:w w:val="115"/>
        </w:rPr>
        <w:t>en</w:t>
      </w:r>
      <w:r w:rsidR="00A84EBE" w:rsidRPr="003168EA">
        <w:rPr>
          <w:rFonts w:ascii="Arial" w:hAnsi="Arial" w:cs="Arial"/>
          <w:spacing w:val="-2"/>
          <w:w w:val="115"/>
        </w:rPr>
        <w:t>c</w:t>
      </w:r>
      <w:r w:rsidR="00A84EBE" w:rsidRPr="003168EA">
        <w:rPr>
          <w:rFonts w:ascii="Arial" w:hAnsi="Arial" w:cs="Arial"/>
          <w:w w:val="115"/>
        </w:rPr>
        <w:t>e</w:t>
      </w:r>
      <w:r w:rsidR="00A84EBE" w:rsidRPr="003168EA">
        <w:rPr>
          <w:rFonts w:ascii="Arial" w:hAnsi="Arial" w:cs="Arial"/>
          <w:spacing w:val="-22"/>
          <w:w w:val="115"/>
        </w:rPr>
        <w:t xml:space="preserve"> </w:t>
      </w:r>
      <w:r w:rsidR="00A84EBE" w:rsidRPr="003168EA">
        <w:rPr>
          <w:rFonts w:ascii="Arial" w:hAnsi="Arial" w:cs="Arial"/>
        </w:rPr>
        <w:t>of</w:t>
      </w:r>
      <w:r w:rsidR="00A84EBE" w:rsidRPr="003168EA">
        <w:rPr>
          <w:rFonts w:ascii="Arial" w:hAnsi="Arial" w:cs="Arial"/>
          <w:spacing w:val="4"/>
        </w:rPr>
        <w:t xml:space="preserve"> </w:t>
      </w:r>
      <w:r w:rsidR="00A84EBE" w:rsidRPr="003168EA">
        <w:rPr>
          <w:rFonts w:ascii="Arial" w:hAnsi="Arial" w:cs="Arial"/>
          <w:w w:val="89"/>
        </w:rPr>
        <w:t>A</w:t>
      </w:r>
      <w:r w:rsidR="00A84EBE" w:rsidRPr="003168EA">
        <w:rPr>
          <w:rFonts w:ascii="Arial" w:hAnsi="Arial" w:cs="Arial"/>
          <w:w w:val="119"/>
        </w:rPr>
        <w:t>u</w:t>
      </w:r>
      <w:r w:rsidR="00A84EBE" w:rsidRPr="003168EA">
        <w:rPr>
          <w:rFonts w:ascii="Arial" w:hAnsi="Arial" w:cs="Arial"/>
          <w:spacing w:val="3"/>
          <w:w w:val="119"/>
        </w:rPr>
        <w:t>d</w:t>
      </w:r>
      <w:r w:rsidR="00A84EBE" w:rsidRPr="003168EA">
        <w:rPr>
          <w:rFonts w:ascii="Arial" w:hAnsi="Arial" w:cs="Arial"/>
          <w:spacing w:val="1"/>
          <w:w w:val="113"/>
        </w:rPr>
        <w:t>i</w:t>
      </w:r>
      <w:r w:rsidR="00A84EBE" w:rsidRPr="003168EA">
        <w:rPr>
          <w:rFonts w:ascii="Arial" w:hAnsi="Arial" w:cs="Arial"/>
          <w:w w:val="131"/>
        </w:rPr>
        <w:t>t</w:t>
      </w:r>
      <w:r w:rsidR="00A84EBE" w:rsidRPr="003168EA">
        <w:rPr>
          <w:rFonts w:ascii="Arial" w:hAnsi="Arial" w:cs="Arial"/>
          <w:w w:val="113"/>
        </w:rPr>
        <w:t>o</w:t>
      </w:r>
      <w:r w:rsidR="00A84EBE" w:rsidRPr="003168EA">
        <w:rPr>
          <w:rFonts w:ascii="Arial" w:hAnsi="Arial" w:cs="Arial"/>
          <w:w w:val="138"/>
        </w:rPr>
        <w:t>r</w:t>
      </w:r>
      <w:r w:rsidR="00A84EBE" w:rsidRPr="003168EA">
        <w:rPr>
          <w:rFonts w:ascii="Arial" w:hAnsi="Arial" w:cs="Arial"/>
          <w:spacing w:val="-6"/>
        </w:rPr>
        <w:t xml:space="preserve"> </w:t>
      </w:r>
      <w:r w:rsidR="00A84EBE" w:rsidRPr="003168EA">
        <w:rPr>
          <w:rFonts w:ascii="Arial" w:hAnsi="Arial" w:cs="Arial"/>
          <w:w w:val="114"/>
        </w:rPr>
        <w:t>Fa</w:t>
      </w:r>
      <w:r w:rsidR="00A84EBE" w:rsidRPr="003168EA">
        <w:rPr>
          <w:rFonts w:ascii="Arial" w:hAnsi="Arial" w:cs="Arial"/>
          <w:spacing w:val="2"/>
          <w:w w:val="114"/>
        </w:rPr>
        <w:t>c</w:t>
      </w:r>
      <w:r w:rsidR="00A84EBE" w:rsidRPr="003168EA">
        <w:rPr>
          <w:rFonts w:ascii="Arial" w:hAnsi="Arial" w:cs="Arial"/>
          <w:w w:val="114"/>
        </w:rPr>
        <w:t>to</w:t>
      </w:r>
      <w:r w:rsidR="00A84EBE" w:rsidRPr="003168EA">
        <w:rPr>
          <w:rFonts w:ascii="Arial" w:hAnsi="Arial" w:cs="Arial"/>
          <w:spacing w:val="2"/>
          <w:w w:val="114"/>
        </w:rPr>
        <w:t>r</w:t>
      </w:r>
      <w:r w:rsidR="00A84EBE" w:rsidRPr="003168EA">
        <w:rPr>
          <w:rFonts w:ascii="Arial" w:hAnsi="Arial" w:cs="Arial"/>
          <w:w w:val="114"/>
        </w:rPr>
        <w:t>s</w:t>
      </w:r>
      <w:r w:rsidR="00A84EBE" w:rsidRPr="003168EA">
        <w:rPr>
          <w:rFonts w:ascii="Arial" w:hAnsi="Arial" w:cs="Arial"/>
          <w:spacing w:val="-7"/>
          <w:w w:val="114"/>
        </w:rPr>
        <w:t xml:space="preserve"> </w:t>
      </w:r>
      <w:r w:rsidR="00A84EBE" w:rsidRPr="003168EA">
        <w:rPr>
          <w:rFonts w:ascii="Arial" w:hAnsi="Arial" w:cs="Arial"/>
          <w:spacing w:val="1"/>
        </w:rPr>
        <w:t>a</w:t>
      </w:r>
      <w:r w:rsidR="00A84EBE" w:rsidRPr="003168EA">
        <w:rPr>
          <w:rFonts w:ascii="Arial" w:hAnsi="Arial" w:cs="Arial"/>
        </w:rPr>
        <w:t>nd</w:t>
      </w:r>
      <w:r w:rsidR="00A84EBE" w:rsidRPr="003168EA">
        <w:rPr>
          <w:rFonts w:ascii="Arial" w:hAnsi="Arial" w:cs="Arial"/>
          <w:spacing w:val="1"/>
        </w:rPr>
        <w:t xml:space="preserve"> </w:t>
      </w:r>
      <w:r w:rsidR="00A84EBE" w:rsidRPr="003168EA">
        <w:rPr>
          <w:rFonts w:ascii="Arial" w:hAnsi="Arial" w:cs="Arial"/>
          <w:spacing w:val="1"/>
          <w:w w:val="94"/>
        </w:rPr>
        <w:t>M</w:t>
      </w:r>
      <w:r w:rsidR="00A84EBE" w:rsidRPr="003168EA">
        <w:rPr>
          <w:rFonts w:ascii="Arial" w:hAnsi="Arial" w:cs="Arial"/>
          <w:w w:val="113"/>
        </w:rPr>
        <w:t>o</w:t>
      </w:r>
      <w:r w:rsidR="00A84EBE" w:rsidRPr="003168EA">
        <w:rPr>
          <w:rFonts w:ascii="Arial" w:hAnsi="Arial" w:cs="Arial"/>
          <w:w w:val="119"/>
        </w:rPr>
        <w:t>de</w:t>
      </w:r>
      <w:r w:rsidR="00A84EBE" w:rsidRPr="003168EA">
        <w:rPr>
          <w:rFonts w:ascii="Arial" w:hAnsi="Arial" w:cs="Arial"/>
          <w:spacing w:val="2"/>
          <w:w w:val="138"/>
        </w:rPr>
        <w:t>r</w:t>
      </w:r>
      <w:r w:rsidR="00A84EBE" w:rsidRPr="003168EA">
        <w:rPr>
          <w:rFonts w:ascii="Arial" w:hAnsi="Arial" w:cs="Arial"/>
          <w:w w:val="120"/>
        </w:rPr>
        <w:t>a</w:t>
      </w:r>
      <w:r w:rsidR="00A84EBE" w:rsidRPr="003168EA">
        <w:rPr>
          <w:rFonts w:ascii="Arial" w:hAnsi="Arial" w:cs="Arial"/>
          <w:w w:val="131"/>
        </w:rPr>
        <w:t>t</w:t>
      </w:r>
      <w:r w:rsidR="00A84EBE" w:rsidRPr="003168EA">
        <w:rPr>
          <w:rFonts w:ascii="Arial" w:hAnsi="Arial" w:cs="Arial"/>
          <w:spacing w:val="1"/>
          <w:w w:val="113"/>
        </w:rPr>
        <w:t>i</w:t>
      </w:r>
      <w:r w:rsidR="00A84EBE" w:rsidRPr="003168EA">
        <w:rPr>
          <w:rFonts w:ascii="Arial" w:hAnsi="Arial" w:cs="Arial"/>
          <w:w w:val="120"/>
        </w:rPr>
        <w:t>n</w:t>
      </w:r>
      <w:r w:rsidR="00A84EBE" w:rsidRPr="003168EA">
        <w:rPr>
          <w:rFonts w:ascii="Arial" w:hAnsi="Arial" w:cs="Arial"/>
          <w:w w:val="103"/>
        </w:rPr>
        <w:t>g</w:t>
      </w:r>
      <w:r w:rsidR="00A84EBE" w:rsidRPr="003168EA">
        <w:rPr>
          <w:rFonts w:ascii="Arial" w:hAnsi="Arial" w:cs="Arial"/>
          <w:spacing w:val="-8"/>
        </w:rPr>
        <w:t xml:space="preserve"> </w:t>
      </w:r>
      <w:r w:rsidR="00A84EBE" w:rsidRPr="003168EA">
        <w:rPr>
          <w:rFonts w:ascii="Arial" w:hAnsi="Arial" w:cs="Arial"/>
          <w:spacing w:val="1"/>
          <w:w w:val="110"/>
        </w:rPr>
        <w:t>P</w:t>
      </w:r>
      <w:r w:rsidR="00A84EBE" w:rsidRPr="003168EA">
        <w:rPr>
          <w:rFonts w:ascii="Arial" w:hAnsi="Arial" w:cs="Arial"/>
          <w:w w:val="119"/>
        </w:rPr>
        <w:t>u</w:t>
      </w:r>
      <w:r w:rsidR="00A84EBE" w:rsidRPr="003168EA">
        <w:rPr>
          <w:rFonts w:ascii="Arial" w:hAnsi="Arial" w:cs="Arial"/>
          <w:w w:val="117"/>
        </w:rPr>
        <w:t>b</w:t>
      </w:r>
      <w:r w:rsidR="00A84EBE" w:rsidRPr="003168EA">
        <w:rPr>
          <w:rFonts w:ascii="Arial" w:hAnsi="Arial" w:cs="Arial"/>
          <w:w w:val="110"/>
        </w:rPr>
        <w:t>l</w:t>
      </w:r>
      <w:r w:rsidR="00A84EBE" w:rsidRPr="003168EA">
        <w:rPr>
          <w:rFonts w:ascii="Arial" w:hAnsi="Arial" w:cs="Arial"/>
          <w:spacing w:val="1"/>
          <w:w w:val="113"/>
        </w:rPr>
        <w:t>i</w:t>
      </w:r>
      <w:r w:rsidR="00A84EBE" w:rsidRPr="003168EA">
        <w:rPr>
          <w:rFonts w:ascii="Arial" w:hAnsi="Arial" w:cs="Arial"/>
          <w:w w:val="105"/>
        </w:rPr>
        <w:t>c</w:t>
      </w:r>
    </w:p>
    <w:p w14:paraId="489542AC" w14:textId="77777777" w:rsidR="00163099" w:rsidRPr="003168EA" w:rsidRDefault="00A84EBE">
      <w:pPr>
        <w:spacing w:before="5" w:line="220" w:lineRule="exact"/>
        <w:ind w:left="2368"/>
        <w:rPr>
          <w:rFonts w:ascii="Arial" w:hAnsi="Arial" w:cs="Arial"/>
          <w:w w:val="119"/>
          <w:position w:val="-1"/>
        </w:rPr>
      </w:pPr>
      <w:r w:rsidRPr="003168EA">
        <w:rPr>
          <w:rFonts w:ascii="Arial" w:hAnsi="Arial" w:cs="Arial"/>
          <w:w w:val="116"/>
          <w:position w:val="-1"/>
        </w:rPr>
        <w:t>In</w:t>
      </w:r>
      <w:r w:rsidRPr="003168EA">
        <w:rPr>
          <w:rFonts w:ascii="Arial" w:hAnsi="Arial" w:cs="Arial"/>
          <w:spacing w:val="-1"/>
          <w:w w:val="116"/>
          <w:position w:val="-1"/>
        </w:rPr>
        <w:t>f</w:t>
      </w:r>
      <w:r w:rsidRPr="003168EA">
        <w:rPr>
          <w:rFonts w:ascii="Arial" w:hAnsi="Arial" w:cs="Arial"/>
          <w:spacing w:val="2"/>
          <w:w w:val="116"/>
          <w:position w:val="-1"/>
        </w:rPr>
        <w:t>o</w:t>
      </w:r>
      <w:r w:rsidRPr="003168EA">
        <w:rPr>
          <w:rFonts w:ascii="Arial" w:hAnsi="Arial" w:cs="Arial"/>
          <w:w w:val="116"/>
          <w:position w:val="-1"/>
        </w:rPr>
        <w:t>rm</w:t>
      </w:r>
      <w:r w:rsidRPr="003168EA">
        <w:rPr>
          <w:rFonts w:ascii="Arial" w:hAnsi="Arial" w:cs="Arial"/>
          <w:spacing w:val="1"/>
          <w:w w:val="116"/>
          <w:position w:val="-1"/>
        </w:rPr>
        <w:t>a</w:t>
      </w:r>
      <w:r w:rsidRPr="003168EA">
        <w:rPr>
          <w:rFonts w:ascii="Arial" w:hAnsi="Arial" w:cs="Arial"/>
          <w:w w:val="116"/>
          <w:position w:val="-1"/>
        </w:rPr>
        <w:t>tion</w:t>
      </w:r>
      <w:r w:rsidRPr="003168EA">
        <w:rPr>
          <w:rFonts w:ascii="Arial" w:hAnsi="Arial" w:cs="Arial"/>
          <w:spacing w:val="-11"/>
          <w:w w:val="116"/>
          <w:position w:val="-1"/>
        </w:rPr>
        <w:t xml:space="preserve"> </w:t>
      </w:r>
      <w:r w:rsidRPr="003168EA">
        <w:rPr>
          <w:rFonts w:ascii="Arial" w:hAnsi="Arial" w:cs="Arial"/>
          <w:spacing w:val="1"/>
          <w:w w:val="97"/>
          <w:position w:val="-1"/>
        </w:rPr>
        <w:t>D</w:t>
      </w:r>
      <w:r w:rsidRPr="003168EA">
        <w:rPr>
          <w:rFonts w:ascii="Arial" w:hAnsi="Arial" w:cs="Arial"/>
          <w:w w:val="113"/>
          <w:position w:val="-1"/>
        </w:rPr>
        <w:t>i</w:t>
      </w:r>
      <w:r w:rsidRPr="003168EA">
        <w:rPr>
          <w:rFonts w:ascii="Arial" w:hAnsi="Arial" w:cs="Arial"/>
          <w:spacing w:val="-2"/>
          <w:w w:val="117"/>
          <w:position w:val="-1"/>
        </w:rPr>
        <w:t>s</w:t>
      </w:r>
      <w:r w:rsidRPr="003168EA">
        <w:rPr>
          <w:rFonts w:ascii="Arial" w:hAnsi="Arial" w:cs="Arial"/>
          <w:w w:val="105"/>
          <w:position w:val="-1"/>
        </w:rPr>
        <w:t>c</w:t>
      </w:r>
      <w:r w:rsidRPr="003168EA">
        <w:rPr>
          <w:rFonts w:ascii="Arial" w:hAnsi="Arial" w:cs="Arial"/>
          <w:spacing w:val="2"/>
          <w:w w:val="110"/>
          <w:position w:val="-1"/>
        </w:rPr>
        <w:t>l</w:t>
      </w:r>
      <w:r w:rsidRPr="003168EA">
        <w:rPr>
          <w:rFonts w:ascii="Arial" w:hAnsi="Arial" w:cs="Arial"/>
          <w:spacing w:val="2"/>
          <w:w w:val="113"/>
          <w:position w:val="-1"/>
        </w:rPr>
        <w:t>o</w:t>
      </w:r>
      <w:r w:rsidRPr="003168EA">
        <w:rPr>
          <w:rFonts w:ascii="Arial" w:hAnsi="Arial" w:cs="Arial"/>
          <w:spacing w:val="-2"/>
          <w:w w:val="117"/>
          <w:position w:val="-1"/>
        </w:rPr>
        <w:t>s</w:t>
      </w:r>
      <w:r w:rsidRPr="003168EA">
        <w:rPr>
          <w:rFonts w:ascii="Arial" w:hAnsi="Arial" w:cs="Arial"/>
          <w:w w:val="119"/>
          <w:position w:val="-1"/>
        </w:rPr>
        <w:t>u</w:t>
      </w:r>
      <w:r w:rsidRPr="003168EA">
        <w:rPr>
          <w:rFonts w:ascii="Arial" w:hAnsi="Arial" w:cs="Arial"/>
          <w:w w:val="138"/>
          <w:position w:val="-1"/>
        </w:rPr>
        <w:t>r</w:t>
      </w:r>
      <w:r w:rsidRPr="003168EA">
        <w:rPr>
          <w:rFonts w:ascii="Arial" w:hAnsi="Arial" w:cs="Arial"/>
          <w:w w:val="119"/>
          <w:position w:val="-1"/>
        </w:rPr>
        <w:t>e</w:t>
      </w:r>
      <w:bookmarkStart w:id="0" w:name="_GoBack"/>
      <w:bookmarkEnd w:id="0"/>
    </w:p>
    <w:p w14:paraId="68CA74F1" w14:textId="77777777" w:rsidR="00824780" w:rsidRPr="003168EA" w:rsidRDefault="00824780">
      <w:pPr>
        <w:spacing w:before="5" w:line="220" w:lineRule="exact"/>
        <w:ind w:left="2368"/>
        <w:rPr>
          <w:rFonts w:ascii="Arial" w:hAnsi="Arial" w:cs="Arial"/>
          <w:w w:val="119"/>
          <w:position w:val="-1"/>
        </w:rPr>
      </w:pPr>
    </w:p>
    <w:p w14:paraId="1055C162" w14:textId="77777777" w:rsidR="00824780" w:rsidRPr="003168EA" w:rsidRDefault="00824780">
      <w:pPr>
        <w:spacing w:before="5" w:line="220" w:lineRule="exact"/>
        <w:ind w:left="2368"/>
        <w:rPr>
          <w:rFonts w:ascii="Arial" w:hAnsi="Arial" w:cs="Arial"/>
        </w:rPr>
      </w:pPr>
    </w:p>
    <w:p w14:paraId="212BAF28" w14:textId="77777777" w:rsidR="00163099" w:rsidRPr="003168EA" w:rsidRDefault="00163099">
      <w:pPr>
        <w:spacing w:before="1" w:line="100" w:lineRule="exact"/>
        <w:rPr>
          <w:rFonts w:ascii="Arial" w:hAnsi="Arial" w:cs="Arial"/>
        </w:rPr>
      </w:pPr>
    </w:p>
    <w:p w14:paraId="23EB4FE0" w14:textId="2C3402DE" w:rsidR="00163099" w:rsidRPr="003168EA" w:rsidRDefault="00A84EBE" w:rsidP="00824780">
      <w:pPr>
        <w:tabs>
          <w:tab w:val="left" w:pos="2900"/>
        </w:tabs>
        <w:spacing w:line="220" w:lineRule="exact"/>
        <w:ind w:left="191"/>
        <w:rPr>
          <w:rFonts w:ascii="Arial" w:hAnsi="Arial" w:cs="Arial"/>
        </w:rPr>
      </w:pPr>
      <w:r w:rsidRPr="003168EA">
        <w:rPr>
          <w:rFonts w:ascii="Arial" w:hAnsi="Arial" w:cs="Arial"/>
          <w:position w:val="-1"/>
        </w:rPr>
        <w:t>Ty</w:t>
      </w:r>
      <w:r w:rsidRPr="003168EA">
        <w:rPr>
          <w:rFonts w:ascii="Arial" w:hAnsi="Arial" w:cs="Arial"/>
          <w:spacing w:val="-1"/>
          <w:position w:val="-1"/>
        </w:rPr>
        <w:t>p</w:t>
      </w:r>
      <w:r w:rsidRPr="003168EA">
        <w:rPr>
          <w:rFonts w:ascii="Arial" w:hAnsi="Arial" w:cs="Arial"/>
          <w:position w:val="-1"/>
        </w:rPr>
        <w:t>e</w:t>
      </w:r>
      <w:r w:rsidRPr="003168EA">
        <w:rPr>
          <w:rFonts w:ascii="Arial" w:hAnsi="Arial" w:cs="Arial"/>
          <w:spacing w:val="8"/>
          <w:position w:val="-1"/>
        </w:rPr>
        <w:t xml:space="preserve"> </w:t>
      </w:r>
      <w:r w:rsidRPr="003168EA">
        <w:rPr>
          <w:rFonts w:ascii="Arial" w:hAnsi="Arial" w:cs="Arial"/>
          <w:position w:val="-1"/>
        </w:rPr>
        <w:t>of</w:t>
      </w:r>
      <w:r w:rsidRPr="003168EA">
        <w:rPr>
          <w:rFonts w:ascii="Arial" w:hAnsi="Arial" w:cs="Arial"/>
          <w:spacing w:val="-6"/>
          <w:position w:val="-1"/>
        </w:rPr>
        <w:t xml:space="preserve"> </w:t>
      </w:r>
      <w:r w:rsidRPr="003168EA">
        <w:rPr>
          <w:rFonts w:ascii="Arial" w:hAnsi="Arial" w:cs="Arial"/>
          <w:position w:val="-1"/>
        </w:rPr>
        <w:t>the</w:t>
      </w:r>
      <w:r w:rsidRPr="003168EA">
        <w:rPr>
          <w:rFonts w:ascii="Arial" w:hAnsi="Arial" w:cs="Arial"/>
          <w:spacing w:val="24"/>
          <w:position w:val="-1"/>
        </w:rPr>
        <w:t xml:space="preserve"> </w:t>
      </w:r>
      <w:r w:rsidRPr="003168EA">
        <w:rPr>
          <w:rFonts w:ascii="Arial" w:hAnsi="Arial" w:cs="Arial"/>
          <w:spacing w:val="1"/>
          <w:w w:val="86"/>
          <w:position w:val="-1"/>
        </w:rPr>
        <w:t>A</w:t>
      </w:r>
      <w:r w:rsidRPr="003168EA">
        <w:rPr>
          <w:rFonts w:ascii="Arial" w:hAnsi="Arial" w:cs="Arial"/>
          <w:w w:val="123"/>
          <w:position w:val="-1"/>
        </w:rPr>
        <w:t>r</w:t>
      </w:r>
      <w:r w:rsidRPr="003168EA">
        <w:rPr>
          <w:rFonts w:ascii="Arial" w:hAnsi="Arial" w:cs="Arial"/>
          <w:w w:val="121"/>
          <w:position w:val="-1"/>
        </w:rPr>
        <w:t>t</w:t>
      </w:r>
      <w:r w:rsidRPr="003168EA">
        <w:rPr>
          <w:rFonts w:ascii="Arial" w:hAnsi="Arial" w:cs="Arial"/>
          <w:w w:val="99"/>
          <w:position w:val="-1"/>
        </w:rPr>
        <w:t>i</w:t>
      </w:r>
      <w:r w:rsidRPr="003168EA">
        <w:rPr>
          <w:rFonts w:ascii="Arial" w:hAnsi="Arial" w:cs="Arial"/>
          <w:spacing w:val="2"/>
          <w:w w:val="99"/>
          <w:position w:val="-1"/>
        </w:rPr>
        <w:t>c</w:t>
      </w:r>
      <w:r w:rsidRPr="003168EA">
        <w:rPr>
          <w:rFonts w:ascii="Arial" w:hAnsi="Arial" w:cs="Arial"/>
          <w:spacing w:val="2"/>
          <w:w w:val="97"/>
          <w:position w:val="-1"/>
        </w:rPr>
        <w:t>l</w:t>
      </w:r>
      <w:r w:rsidRPr="003168EA">
        <w:rPr>
          <w:rFonts w:ascii="Arial" w:hAnsi="Arial" w:cs="Arial"/>
          <w:w w:val="109"/>
          <w:position w:val="-1"/>
        </w:rPr>
        <w:t>e</w:t>
      </w:r>
      <w:r w:rsidR="00824780" w:rsidRPr="003168EA">
        <w:rPr>
          <w:rFonts w:ascii="Arial" w:hAnsi="Arial" w:cs="Arial"/>
          <w:w w:val="109"/>
          <w:position w:val="-1"/>
        </w:rPr>
        <w:t xml:space="preserve">             Original Research Article</w:t>
      </w:r>
      <w:r w:rsidR="00824780" w:rsidRPr="003168EA">
        <w:rPr>
          <w:rFonts w:ascii="Arial" w:hAnsi="Arial" w:cs="Arial"/>
          <w:w w:val="109"/>
          <w:position w:val="-1"/>
        </w:rPr>
        <w:tab/>
      </w:r>
      <w:r w:rsidR="00824780" w:rsidRPr="003168EA">
        <w:rPr>
          <w:rFonts w:ascii="Arial" w:hAnsi="Arial" w:cs="Arial"/>
          <w:w w:val="109"/>
          <w:position w:val="-1"/>
        </w:rPr>
        <w:tab/>
      </w:r>
    </w:p>
    <w:p w14:paraId="1563FCA6" w14:textId="77777777" w:rsidR="00163099" w:rsidRPr="003168EA" w:rsidRDefault="00163099">
      <w:pPr>
        <w:spacing w:before="4" w:line="100" w:lineRule="exact"/>
        <w:rPr>
          <w:rFonts w:ascii="Arial" w:hAnsi="Arial" w:cs="Arial"/>
        </w:rPr>
      </w:pPr>
    </w:p>
    <w:p w14:paraId="37E02F97" w14:textId="77777777" w:rsidR="00163099" w:rsidRPr="003168EA" w:rsidRDefault="00163099">
      <w:pPr>
        <w:spacing w:line="200" w:lineRule="exact"/>
        <w:rPr>
          <w:rFonts w:ascii="Arial" w:hAnsi="Arial" w:cs="Arial"/>
        </w:rPr>
      </w:pPr>
    </w:p>
    <w:p w14:paraId="2E8E920B" w14:textId="77777777" w:rsidR="00163099" w:rsidRPr="003168EA" w:rsidRDefault="00163099">
      <w:pPr>
        <w:spacing w:line="200" w:lineRule="exact"/>
        <w:rPr>
          <w:rFonts w:ascii="Arial" w:hAnsi="Arial" w:cs="Arial"/>
        </w:rPr>
      </w:pPr>
    </w:p>
    <w:p w14:paraId="2E856FD6" w14:textId="77777777" w:rsidR="00163099" w:rsidRPr="003168EA" w:rsidRDefault="00163099">
      <w:pPr>
        <w:spacing w:line="200" w:lineRule="exact"/>
        <w:rPr>
          <w:rFonts w:ascii="Arial" w:hAnsi="Arial" w:cs="Arial"/>
        </w:rPr>
      </w:pPr>
    </w:p>
    <w:p w14:paraId="5020354A" w14:textId="77777777" w:rsidR="00163099" w:rsidRPr="003168EA" w:rsidRDefault="00163099">
      <w:pPr>
        <w:spacing w:before="18" w:line="260" w:lineRule="exact"/>
        <w:rPr>
          <w:rFonts w:ascii="Arial" w:hAnsi="Arial" w:cs="Arial"/>
        </w:rPr>
      </w:pPr>
    </w:p>
    <w:p w14:paraId="7EA93BD5" w14:textId="77777777" w:rsidR="00163099" w:rsidRPr="003168EA" w:rsidRDefault="00A84EBE">
      <w:pPr>
        <w:spacing w:before="34"/>
        <w:ind w:left="220"/>
        <w:rPr>
          <w:rFonts w:ascii="Arial" w:hAnsi="Arial" w:cs="Arial"/>
        </w:rPr>
      </w:pPr>
      <w:r w:rsidRPr="003168EA">
        <w:rPr>
          <w:rFonts w:ascii="Arial" w:hAnsi="Arial" w:cs="Arial"/>
          <w:highlight w:val="yellow"/>
        </w:rPr>
        <w:t>P</w:t>
      </w:r>
      <w:r w:rsidRPr="003168EA">
        <w:rPr>
          <w:rFonts w:ascii="Arial" w:hAnsi="Arial" w:cs="Arial"/>
          <w:spacing w:val="2"/>
          <w:highlight w:val="yellow"/>
        </w:rPr>
        <w:t>A</w:t>
      </w:r>
      <w:r w:rsidRPr="003168EA">
        <w:rPr>
          <w:rFonts w:ascii="Arial" w:hAnsi="Arial" w:cs="Arial"/>
          <w:highlight w:val="yellow"/>
        </w:rPr>
        <w:t xml:space="preserve">RT </w:t>
      </w:r>
      <w:r w:rsidRPr="003168EA">
        <w:rPr>
          <w:rFonts w:ascii="Arial" w:hAnsi="Arial" w:cs="Arial"/>
          <w:spacing w:val="27"/>
          <w:highlight w:val="yellow"/>
        </w:rPr>
        <w:t xml:space="preserve"> </w:t>
      </w:r>
      <w:r w:rsidRPr="003168EA">
        <w:rPr>
          <w:rFonts w:ascii="Arial" w:hAnsi="Arial" w:cs="Arial"/>
          <w:spacing w:val="2"/>
          <w:highlight w:val="yellow"/>
        </w:rPr>
        <w:t>1</w:t>
      </w:r>
      <w:r w:rsidRPr="003168EA">
        <w:rPr>
          <w:rFonts w:ascii="Arial" w:hAnsi="Arial" w:cs="Arial"/>
          <w:highlight w:val="yellow"/>
        </w:rPr>
        <w:t>:</w:t>
      </w:r>
      <w:r w:rsidRPr="003168EA">
        <w:rPr>
          <w:rFonts w:ascii="Arial" w:hAnsi="Arial" w:cs="Arial"/>
          <w:spacing w:val="11"/>
        </w:rPr>
        <w:t xml:space="preserve"> </w:t>
      </w:r>
      <w:r w:rsidRPr="003168EA">
        <w:rPr>
          <w:rFonts w:ascii="Arial" w:hAnsi="Arial" w:cs="Arial"/>
          <w:w w:val="108"/>
        </w:rPr>
        <w:t>C</w:t>
      </w:r>
      <w:r w:rsidRPr="003168EA">
        <w:rPr>
          <w:rFonts w:ascii="Arial" w:hAnsi="Arial" w:cs="Arial"/>
          <w:w w:val="99"/>
        </w:rPr>
        <w:t>o</w:t>
      </w:r>
      <w:r w:rsidRPr="003168EA">
        <w:rPr>
          <w:rFonts w:ascii="Arial" w:hAnsi="Arial" w:cs="Arial"/>
          <w:w w:val="106"/>
        </w:rPr>
        <w:t>m</w:t>
      </w:r>
      <w:r w:rsidRPr="003168EA">
        <w:rPr>
          <w:rFonts w:ascii="Arial" w:hAnsi="Arial" w:cs="Arial"/>
          <w:spacing w:val="1"/>
          <w:w w:val="106"/>
        </w:rPr>
        <w:t>m</w:t>
      </w:r>
      <w:r w:rsidRPr="003168EA">
        <w:rPr>
          <w:rFonts w:ascii="Arial" w:hAnsi="Arial" w:cs="Arial"/>
          <w:spacing w:val="1"/>
          <w:w w:val="99"/>
        </w:rPr>
        <w:t>e</w:t>
      </w:r>
      <w:r w:rsidRPr="003168EA">
        <w:rPr>
          <w:rFonts w:ascii="Arial" w:hAnsi="Arial" w:cs="Arial"/>
          <w:spacing w:val="-1"/>
          <w:w w:val="110"/>
        </w:rPr>
        <w:t>n</w:t>
      </w:r>
      <w:r w:rsidRPr="003168EA">
        <w:rPr>
          <w:rFonts w:ascii="Arial" w:hAnsi="Arial" w:cs="Arial"/>
          <w:spacing w:val="1"/>
          <w:w w:val="119"/>
        </w:rPr>
        <w:t>t</w:t>
      </w:r>
      <w:r w:rsidRPr="003168EA">
        <w:rPr>
          <w:rFonts w:ascii="Arial" w:hAnsi="Arial" w:cs="Arial"/>
          <w:w w:val="99"/>
        </w:rPr>
        <w:t>s</w:t>
      </w:r>
    </w:p>
    <w:p w14:paraId="3D69666C" w14:textId="77777777" w:rsidR="00163099" w:rsidRPr="003168EA" w:rsidRDefault="00163099">
      <w:pPr>
        <w:spacing w:before="9" w:line="220" w:lineRule="exact"/>
        <w:rPr>
          <w:rFonts w:ascii="Arial" w:hAnsi="Arial" w:cs="Arial"/>
        </w:rPr>
      </w:pPr>
    </w:p>
    <w:tbl>
      <w:tblPr>
        <w:tblW w:w="0" w:type="auto"/>
        <w:tblInd w:w="101" w:type="dxa"/>
        <w:tblLayout w:type="fixed"/>
        <w:tblCellMar>
          <w:left w:w="0" w:type="dxa"/>
          <w:right w:w="0" w:type="dxa"/>
        </w:tblCellMar>
        <w:tblLook w:val="01E0" w:firstRow="1" w:lastRow="1" w:firstColumn="1" w:lastColumn="1" w:noHBand="0" w:noVBand="0"/>
      </w:tblPr>
      <w:tblGrid>
        <w:gridCol w:w="3334"/>
        <w:gridCol w:w="108"/>
        <w:gridCol w:w="3598"/>
        <w:gridCol w:w="1996"/>
        <w:gridCol w:w="128"/>
        <w:gridCol w:w="4013"/>
      </w:tblGrid>
      <w:tr w:rsidR="00163099" w:rsidRPr="003168EA" w14:paraId="567A71D8" w14:textId="77777777">
        <w:trPr>
          <w:trHeight w:hRule="exact" w:val="235"/>
        </w:trPr>
        <w:tc>
          <w:tcPr>
            <w:tcW w:w="3334" w:type="dxa"/>
            <w:vMerge w:val="restart"/>
            <w:tcBorders>
              <w:top w:val="single" w:sz="5" w:space="0" w:color="000000"/>
              <w:left w:val="single" w:sz="5" w:space="0" w:color="000000"/>
              <w:right w:val="single" w:sz="5" w:space="0" w:color="000000"/>
            </w:tcBorders>
          </w:tcPr>
          <w:p w14:paraId="0F8B0372" w14:textId="77777777" w:rsidR="00163099" w:rsidRPr="003168EA" w:rsidRDefault="00163099">
            <w:pPr>
              <w:rPr>
                <w:rFonts w:ascii="Arial" w:hAnsi="Arial" w:cs="Arial"/>
              </w:rPr>
            </w:pPr>
          </w:p>
        </w:tc>
        <w:tc>
          <w:tcPr>
            <w:tcW w:w="5830" w:type="dxa"/>
            <w:gridSpan w:val="4"/>
            <w:tcBorders>
              <w:top w:val="single" w:sz="5" w:space="0" w:color="000000"/>
              <w:left w:val="single" w:sz="5" w:space="0" w:color="000000"/>
              <w:bottom w:val="nil"/>
              <w:right w:val="single" w:sz="5" w:space="0" w:color="000000"/>
            </w:tcBorders>
          </w:tcPr>
          <w:p w14:paraId="630FE775" w14:textId="77777777" w:rsidR="00163099" w:rsidRPr="003168EA" w:rsidRDefault="00A84EBE">
            <w:pPr>
              <w:spacing w:line="220" w:lineRule="exact"/>
              <w:ind w:left="102"/>
              <w:rPr>
                <w:rFonts w:ascii="Arial" w:hAnsi="Arial" w:cs="Arial"/>
              </w:rPr>
            </w:pPr>
            <w:r w:rsidRPr="003168EA">
              <w:rPr>
                <w:rFonts w:ascii="Arial" w:hAnsi="Arial" w:cs="Arial"/>
                <w:w w:val="108"/>
              </w:rPr>
              <w:t>R</w:t>
            </w:r>
            <w:r w:rsidRPr="003168EA">
              <w:rPr>
                <w:rFonts w:ascii="Arial" w:hAnsi="Arial" w:cs="Arial"/>
                <w:spacing w:val="1"/>
                <w:w w:val="99"/>
              </w:rPr>
              <w:t>e</w:t>
            </w:r>
            <w:r w:rsidRPr="003168EA">
              <w:rPr>
                <w:rFonts w:ascii="Arial" w:hAnsi="Arial" w:cs="Arial"/>
                <w:w w:val="99"/>
              </w:rPr>
              <w:t>vi</w:t>
            </w:r>
            <w:r w:rsidRPr="003168EA">
              <w:rPr>
                <w:rFonts w:ascii="Arial" w:hAnsi="Arial" w:cs="Arial"/>
                <w:spacing w:val="1"/>
                <w:w w:val="99"/>
              </w:rPr>
              <w:t>e</w:t>
            </w:r>
            <w:r w:rsidRPr="003168EA">
              <w:rPr>
                <w:rFonts w:ascii="Arial" w:hAnsi="Arial" w:cs="Arial"/>
                <w:w w:val="99"/>
              </w:rPr>
              <w:t>we</w:t>
            </w:r>
            <w:r w:rsidRPr="003168EA">
              <w:rPr>
                <w:rFonts w:ascii="Arial" w:hAnsi="Arial" w:cs="Arial"/>
                <w:spacing w:val="1"/>
                <w:w w:val="132"/>
              </w:rPr>
              <w:t>r</w:t>
            </w:r>
            <w:r w:rsidRPr="003168EA">
              <w:rPr>
                <w:rFonts w:ascii="Arial" w:hAnsi="Arial" w:cs="Arial"/>
                <w:w w:val="99"/>
              </w:rPr>
              <w:t>’s</w:t>
            </w:r>
            <w:r w:rsidRPr="003168EA">
              <w:rPr>
                <w:rFonts w:ascii="Arial" w:hAnsi="Arial" w:cs="Arial"/>
              </w:rPr>
              <w:t xml:space="preserve"> </w:t>
            </w:r>
            <w:r w:rsidRPr="003168EA">
              <w:rPr>
                <w:rFonts w:ascii="Arial" w:hAnsi="Arial" w:cs="Arial"/>
                <w:spacing w:val="1"/>
                <w:w w:val="99"/>
              </w:rPr>
              <w:t>c</w:t>
            </w:r>
            <w:r w:rsidRPr="003168EA">
              <w:rPr>
                <w:rFonts w:ascii="Arial" w:hAnsi="Arial" w:cs="Arial"/>
                <w:w w:val="99"/>
              </w:rPr>
              <w:t>o</w:t>
            </w:r>
            <w:r w:rsidRPr="003168EA">
              <w:rPr>
                <w:rFonts w:ascii="Arial" w:hAnsi="Arial" w:cs="Arial"/>
                <w:spacing w:val="1"/>
                <w:w w:val="106"/>
              </w:rPr>
              <w:t>mm</w:t>
            </w:r>
            <w:r w:rsidRPr="003168EA">
              <w:rPr>
                <w:rFonts w:ascii="Arial" w:hAnsi="Arial" w:cs="Arial"/>
                <w:spacing w:val="1"/>
                <w:w w:val="99"/>
              </w:rPr>
              <w:t>e</w:t>
            </w:r>
            <w:r w:rsidRPr="003168EA">
              <w:rPr>
                <w:rFonts w:ascii="Arial" w:hAnsi="Arial" w:cs="Arial"/>
                <w:spacing w:val="-1"/>
                <w:w w:val="110"/>
              </w:rPr>
              <w:t>n</w:t>
            </w:r>
            <w:r w:rsidRPr="003168EA">
              <w:rPr>
                <w:rFonts w:ascii="Arial" w:hAnsi="Arial" w:cs="Arial"/>
                <w:w w:val="119"/>
              </w:rPr>
              <w:t>t</w:t>
            </w:r>
          </w:p>
        </w:tc>
        <w:tc>
          <w:tcPr>
            <w:tcW w:w="4013" w:type="dxa"/>
            <w:vMerge w:val="restart"/>
            <w:tcBorders>
              <w:top w:val="single" w:sz="5" w:space="0" w:color="000000"/>
              <w:left w:val="single" w:sz="5" w:space="0" w:color="000000"/>
              <w:right w:val="single" w:sz="5" w:space="0" w:color="000000"/>
            </w:tcBorders>
          </w:tcPr>
          <w:p w14:paraId="742F526F" w14:textId="77777777" w:rsidR="00163099" w:rsidRPr="003168EA" w:rsidRDefault="00A84EBE">
            <w:pPr>
              <w:spacing w:before="2" w:line="220" w:lineRule="exact"/>
              <w:ind w:left="102" w:right="398"/>
              <w:rPr>
                <w:rFonts w:ascii="Arial" w:hAnsi="Arial" w:cs="Arial"/>
              </w:rPr>
            </w:pPr>
            <w:r w:rsidRPr="003168EA">
              <w:rPr>
                <w:rFonts w:ascii="Arial" w:hAnsi="Arial" w:cs="Arial"/>
                <w:w w:val="106"/>
              </w:rPr>
              <w:t>A</w:t>
            </w:r>
            <w:r w:rsidRPr="003168EA">
              <w:rPr>
                <w:rFonts w:ascii="Arial" w:hAnsi="Arial" w:cs="Arial"/>
                <w:spacing w:val="-1"/>
                <w:w w:val="106"/>
              </w:rPr>
              <w:t>u</w:t>
            </w:r>
            <w:r w:rsidRPr="003168EA">
              <w:rPr>
                <w:rFonts w:ascii="Arial" w:hAnsi="Arial" w:cs="Arial"/>
                <w:spacing w:val="1"/>
                <w:w w:val="106"/>
              </w:rPr>
              <w:t>t</w:t>
            </w:r>
            <w:r w:rsidRPr="003168EA">
              <w:rPr>
                <w:rFonts w:ascii="Arial" w:hAnsi="Arial" w:cs="Arial"/>
                <w:spacing w:val="-1"/>
                <w:w w:val="106"/>
              </w:rPr>
              <w:t>h</w:t>
            </w:r>
            <w:r w:rsidRPr="003168EA">
              <w:rPr>
                <w:rFonts w:ascii="Arial" w:hAnsi="Arial" w:cs="Arial"/>
                <w:spacing w:val="2"/>
                <w:w w:val="106"/>
              </w:rPr>
              <w:t>o</w:t>
            </w:r>
            <w:r w:rsidRPr="003168EA">
              <w:rPr>
                <w:rFonts w:ascii="Arial" w:hAnsi="Arial" w:cs="Arial"/>
                <w:w w:val="106"/>
              </w:rPr>
              <w:t>r</w:t>
            </w:r>
            <w:r w:rsidRPr="003168EA">
              <w:rPr>
                <w:rFonts w:ascii="Arial" w:hAnsi="Arial" w:cs="Arial"/>
                <w:spacing w:val="1"/>
                <w:w w:val="106"/>
              </w:rPr>
              <w:t>’</w:t>
            </w:r>
            <w:r w:rsidRPr="003168EA">
              <w:rPr>
                <w:rFonts w:ascii="Arial" w:hAnsi="Arial" w:cs="Arial"/>
                <w:w w:val="106"/>
              </w:rPr>
              <w:t xml:space="preserve">s </w:t>
            </w:r>
            <w:r w:rsidRPr="003168EA">
              <w:rPr>
                <w:rFonts w:ascii="Arial" w:hAnsi="Arial" w:cs="Arial"/>
                <w:spacing w:val="2"/>
              </w:rPr>
              <w:t>F</w:t>
            </w:r>
            <w:r w:rsidRPr="003168EA">
              <w:rPr>
                <w:rFonts w:ascii="Arial" w:hAnsi="Arial" w:cs="Arial"/>
              </w:rPr>
              <w:t>e</w:t>
            </w:r>
            <w:r w:rsidRPr="003168EA">
              <w:rPr>
                <w:rFonts w:ascii="Arial" w:hAnsi="Arial" w:cs="Arial"/>
                <w:spacing w:val="1"/>
              </w:rPr>
              <w:t>e</w:t>
            </w:r>
            <w:r w:rsidRPr="003168EA">
              <w:rPr>
                <w:rFonts w:ascii="Arial" w:hAnsi="Arial" w:cs="Arial"/>
                <w:spacing w:val="-1"/>
              </w:rPr>
              <w:t>db</w:t>
            </w:r>
            <w:r w:rsidRPr="003168EA">
              <w:rPr>
                <w:rFonts w:ascii="Arial" w:hAnsi="Arial" w:cs="Arial"/>
                <w:spacing w:val="2"/>
              </w:rPr>
              <w:t>a</w:t>
            </w:r>
            <w:r w:rsidRPr="003168EA">
              <w:rPr>
                <w:rFonts w:ascii="Arial" w:hAnsi="Arial" w:cs="Arial"/>
              </w:rPr>
              <w:t>ck</w:t>
            </w:r>
            <w:r w:rsidRPr="003168EA">
              <w:rPr>
                <w:rFonts w:ascii="Arial" w:hAnsi="Arial" w:cs="Arial"/>
                <w:spacing w:val="49"/>
              </w:rPr>
              <w:t xml:space="preserve"> </w:t>
            </w:r>
            <w:r w:rsidRPr="003168EA">
              <w:rPr>
                <w:rFonts w:ascii="Arial" w:hAnsi="Arial" w:cs="Arial"/>
                <w:spacing w:val="1"/>
              </w:rPr>
              <w:t>(</w:t>
            </w:r>
            <w:r w:rsidRPr="003168EA">
              <w:rPr>
                <w:rFonts w:ascii="Arial" w:hAnsi="Arial" w:cs="Arial"/>
              </w:rPr>
              <w:t>It</w:t>
            </w:r>
            <w:r w:rsidRPr="003168EA">
              <w:rPr>
                <w:rFonts w:ascii="Arial" w:hAnsi="Arial" w:cs="Arial"/>
                <w:spacing w:val="-2"/>
              </w:rPr>
              <w:t xml:space="preserve"> </w:t>
            </w:r>
            <w:r w:rsidRPr="003168EA">
              <w:rPr>
                <w:rFonts w:ascii="Arial" w:hAnsi="Arial" w:cs="Arial"/>
              </w:rPr>
              <w:t>is</w:t>
            </w:r>
            <w:r w:rsidRPr="003168EA">
              <w:rPr>
                <w:rFonts w:ascii="Arial" w:hAnsi="Arial" w:cs="Arial"/>
                <w:spacing w:val="-1"/>
              </w:rPr>
              <w:t xml:space="preserve"> </w:t>
            </w:r>
            <w:r w:rsidRPr="003168EA">
              <w:rPr>
                <w:rFonts w:ascii="Arial" w:hAnsi="Arial" w:cs="Arial"/>
              </w:rPr>
              <w:t>m</w:t>
            </w:r>
            <w:r w:rsidRPr="003168EA">
              <w:rPr>
                <w:rFonts w:ascii="Arial" w:hAnsi="Arial" w:cs="Arial"/>
                <w:spacing w:val="1"/>
              </w:rPr>
              <w:t>a</w:t>
            </w:r>
            <w:r w:rsidRPr="003168EA">
              <w:rPr>
                <w:rFonts w:ascii="Arial" w:hAnsi="Arial" w:cs="Arial"/>
              </w:rPr>
              <w:t>nd</w:t>
            </w:r>
            <w:r w:rsidRPr="003168EA">
              <w:rPr>
                <w:rFonts w:ascii="Arial" w:hAnsi="Arial" w:cs="Arial"/>
                <w:spacing w:val="1"/>
              </w:rPr>
              <w:t>a</w:t>
            </w:r>
            <w:r w:rsidRPr="003168EA">
              <w:rPr>
                <w:rFonts w:ascii="Arial" w:hAnsi="Arial" w:cs="Arial"/>
                <w:spacing w:val="-1"/>
              </w:rPr>
              <w:t>t</w:t>
            </w:r>
            <w:r w:rsidRPr="003168EA">
              <w:rPr>
                <w:rFonts w:ascii="Arial" w:hAnsi="Arial" w:cs="Arial"/>
                <w:spacing w:val="2"/>
              </w:rPr>
              <w:t>o</w:t>
            </w:r>
            <w:r w:rsidRPr="003168EA">
              <w:rPr>
                <w:rFonts w:ascii="Arial" w:hAnsi="Arial" w:cs="Arial"/>
                <w:spacing w:val="1"/>
              </w:rPr>
              <w:t>r</w:t>
            </w:r>
            <w:r w:rsidRPr="003168EA">
              <w:rPr>
                <w:rFonts w:ascii="Arial" w:hAnsi="Arial" w:cs="Arial"/>
              </w:rPr>
              <w:t>y</w:t>
            </w:r>
            <w:r w:rsidRPr="003168EA">
              <w:rPr>
                <w:rFonts w:ascii="Arial" w:hAnsi="Arial" w:cs="Arial"/>
                <w:spacing w:val="-9"/>
              </w:rPr>
              <w:t xml:space="preserve"> </w:t>
            </w:r>
            <w:r w:rsidRPr="003168EA">
              <w:rPr>
                <w:rFonts w:ascii="Arial" w:hAnsi="Arial" w:cs="Arial"/>
              </w:rPr>
              <w:t>t</w:t>
            </w:r>
            <w:r w:rsidRPr="003168EA">
              <w:rPr>
                <w:rFonts w:ascii="Arial" w:hAnsi="Arial" w:cs="Arial"/>
                <w:spacing w:val="2"/>
              </w:rPr>
              <w:t>h</w:t>
            </w:r>
            <w:r w:rsidRPr="003168EA">
              <w:rPr>
                <w:rFonts w:ascii="Arial" w:hAnsi="Arial" w:cs="Arial"/>
              </w:rPr>
              <w:t>at a</w:t>
            </w:r>
            <w:r w:rsidRPr="003168EA">
              <w:rPr>
                <w:rFonts w:ascii="Arial" w:hAnsi="Arial" w:cs="Arial"/>
                <w:spacing w:val="2"/>
              </w:rPr>
              <w:t>u</w:t>
            </w:r>
            <w:r w:rsidRPr="003168EA">
              <w:rPr>
                <w:rFonts w:ascii="Arial" w:hAnsi="Arial" w:cs="Arial"/>
                <w:spacing w:val="-1"/>
              </w:rPr>
              <w:t>t</w:t>
            </w:r>
            <w:r w:rsidRPr="003168EA">
              <w:rPr>
                <w:rFonts w:ascii="Arial" w:hAnsi="Arial" w:cs="Arial"/>
                <w:spacing w:val="2"/>
              </w:rPr>
              <w:t>h</w:t>
            </w:r>
            <w:r w:rsidRPr="003168EA">
              <w:rPr>
                <w:rFonts w:ascii="Arial" w:hAnsi="Arial" w:cs="Arial"/>
              </w:rPr>
              <w:t>o</w:t>
            </w:r>
            <w:r w:rsidRPr="003168EA">
              <w:rPr>
                <w:rFonts w:ascii="Arial" w:hAnsi="Arial" w:cs="Arial"/>
                <w:spacing w:val="1"/>
              </w:rPr>
              <w:t>r</w:t>
            </w:r>
            <w:r w:rsidRPr="003168EA">
              <w:rPr>
                <w:rFonts w:ascii="Arial" w:hAnsi="Arial" w:cs="Arial"/>
              </w:rPr>
              <w:t>s</w:t>
            </w:r>
            <w:r w:rsidRPr="003168EA">
              <w:rPr>
                <w:rFonts w:ascii="Arial" w:hAnsi="Arial" w:cs="Arial"/>
                <w:spacing w:val="-6"/>
              </w:rPr>
              <w:t xml:space="preserve"> </w:t>
            </w:r>
            <w:r w:rsidRPr="003168EA">
              <w:rPr>
                <w:rFonts w:ascii="Arial" w:hAnsi="Arial" w:cs="Arial"/>
              </w:rPr>
              <w:t>sh</w:t>
            </w:r>
            <w:r w:rsidRPr="003168EA">
              <w:rPr>
                <w:rFonts w:ascii="Arial" w:hAnsi="Arial" w:cs="Arial"/>
                <w:spacing w:val="2"/>
              </w:rPr>
              <w:t>o</w:t>
            </w:r>
            <w:r w:rsidRPr="003168EA">
              <w:rPr>
                <w:rFonts w:ascii="Arial" w:hAnsi="Arial" w:cs="Arial"/>
              </w:rPr>
              <w:t>u</w:t>
            </w:r>
            <w:r w:rsidRPr="003168EA">
              <w:rPr>
                <w:rFonts w:ascii="Arial" w:hAnsi="Arial" w:cs="Arial"/>
                <w:spacing w:val="-1"/>
              </w:rPr>
              <w:t>l</w:t>
            </w:r>
            <w:r w:rsidRPr="003168EA">
              <w:rPr>
                <w:rFonts w:ascii="Arial" w:hAnsi="Arial" w:cs="Arial"/>
              </w:rPr>
              <w:t>d</w:t>
            </w:r>
            <w:r w:rsidRPr="003168EA">
              <w:rPr>
                <w:rFonts w:ascii="Arial" w:hAnsi="Arial" w:cs="Arial"/>
                <w:spacing w:val="-3"/>
              </w:rPr>
              <w:t xml:space="preserve"> </w:t>
            </w:r>
            <w:r w:rsidRPr="003168EA">
              <w:rPr>
                <w:rFonts w:ascii="Arial" w:hAnsi="Arial" w:cs="Arial"/>
              </w:rPr>
              <w:t>write</w:t>
            </w:r>
            <w:r w:rsidRPr="003168EA">
              <w:rPr>
                <w:rFonts w:ascii="Arial" w:hAnsi="Arial" w:cs="Arial"/>
                <w:spacing w:val="-3"/>
              </w:rPr>
              <w:t xml:space="preserve"> </w:t>
            </w:r>
            <w:r w:rsidRPr="003168EA">
              <w:rPr>
                <w:rFonts w:ascii="Arial" w:hAnsi="Arial" w:cs="Arial"/>
              </w:rPr>
              <w:t>his/h</w:t>
            </w:r>
            <w:r w:rsidRPr="003168EA">
              <w:rPr>
                <w:rFonts w:ascii="Arial" w:hAnsi="Arial" w:cs="Arial"/>
                <w:spacing w:val="1"/>
              </w:rPr>
              <w:t>e</w:t>
            </w:r>
            <w:r w:rsidRPr="003168EA">
              <w:rPr>
                <w:rFonts w:ascii="Arial" w:hAnsi="Arial" w:cs="Arial"/>
              </w:rPr>
              <w:t>r</w:t>
            </w:r>
            <w:r w:rsidRPr="003168EA">
              <w:rPr>
                <w:rFonts w:ascii="Arial" w:hAnsi="Arial" w:cs="Arial"/>
                <w:spacing w:val="-4"/>
              </w:rPr>
              <w:t xml:space="preserve"> </w:t>
            </w:r>
            <w:r w:rsidRPr="003168EA">
              <w:rPr>
                <w:rFonts w:ascii="Arial" w:hAnsi="Arial" w:cs="Arial"/>
                <w:spacing w:val="1"/>
              </w:rPr>
              <w:t>f</w:t>
            </w:r>
            <w:r w:rsidRPr="003168EA">
              <w:rPr>
                <w:rFonts w:ascii="Arial" w:hAnsi="Arial" w:cs="Arial"/>
                <w:spacing w:val="-3"/>
              </w:rPr>
              <w:t>e</w:t>
            </w:r>
            <w:r w:rsidRPr="003168EA">
              <w:rPr>
                <w:rFonts w:ascii="Arial" w:hAnsi="Arial" w:cs="Arial"/>
                <w:spacing w:val="1"/>
              </w:rPr>
              <w:t>e</w:t>
            </w:r>
            <w:r w:rsidRPr="003168EA">
              <w:rPr>
                <w:rFonts w:ascii="Arial" w:hAnsi="Arial" w:cs="Arial"/>
              </w:rPr>
              <w:t>d</w:t>
            </w:r>
            <w:r w:rsidRPr="003168EA">
              <w:rPr>
                <w:rFonts w:ascii="Arial" w:hAnsi="Arial" w:cs="Arial"/>
                <w:spacing w:val="2"/>
              </w:rPr>
              <w:t>b</w:t>
            </w:r>
            <w:r w:rsidRPr="003168EA">
              <w:rPr>
                <w:rFonts w:ascii="Arial" w:hAnsi="Arial" w:cs="Arial"/>
              </w:rPr>
              <w:t>ack</w:t>
            </w:r>
            <w:r w:rsidRPr="003168EA">
              <w:rPr>
                <w:rFonts w:ascii="Arial" w:hAnsi="Arial" w:cs="Arial"/>
                <w:spacing w:val="-7"/>
              </w:rPr>
              <w:t xml:space="preserve"> </w:t>
            </w:r>
            <w:r w:rsidRPr="003168EA">
              <w:rPr>
                <w:rFonts w:ascii="Arial" w:hAnsi="Arial" w:cs="Arial"/>
              </w:rPr>
              <w:t>h</w:t>
            </w:r>
            <w:r w:rsidRPr="003168EA">
              <w:rPr>
                <w:rFonts w:ascii="Arial" w:hAnsi="Arial" w:cs="Arial"/>
                <w:spacing w:val="1"/>
              </w:rPr>
              <w:t>e</w:t>
            </w:r>
            <w:r w:rsidRPr="003168EA">
              <w:rPr>
                <w:rFonts w:ascii="Arial" w:hAnsi="Arial" w:cs="Arial"/>
              </w:rPr>
              <w:t>r</w:t>
            </w:r>
            <w:r w:rsidRPr="003168EA">
              <w:rPr>
                <w:rFonts w:ascii="Arial" w:hAnsi="Arial" w:cs="Arial"/>
                <w:spacing w:val="1"/>
              </w:rPr>
              <w:t>e</w:t>
            </w:r>
            <w:r w:rsidRPr="003168EA">
              <w:rPr>
                <w:rFonts w:ascii="Arial" w:hAnsi="Arial" w:cs="Arial"/>
              </w:rPr>
              <w:t>)</w:t>
            </w:r>
          </w:p>
        </w:tc>
      </w:tr>
      <w:tr w:rsidR="00163099" w:rsidRPr="003168EA" w14:paraId="3FA62235" w14:textId="77777777" w:rsidTr="00824780">
        <w:trPr>
          <w:trHeight w:hRule="exact" w:val="230"/>
        </w:trPr>
        <w:tc>
          <w:tcPr>
            <w:tcW w:w="3334" w:type="dxa"/>
            <w:vMerge/>
            <w:tcBorders>
              <w:left w:val="single" w:sz="5" w:space="0" w:color="000000"/>
              <w:right w:val="single" w:sz="5" w:space="0" w:color="000000"/>
            </w:tcBorders>
          </w:tcPr>
          <w:p w14:paraId="326E5FAF" w14:textId="77777777" w:rsidR="00163099" w:rsidRPr="003168EA" w:rsidRDefault="00163099">
            <w:pPr>
              <w:rPr>
                <w:rFonts w:ascii="Arial" w:hAnsi="Arial" w:cs="Arial"/>
              </w:rPr>
            </w:pPr>
          </w:p>
        </w:tc>
        <w:tc>
          <w:tcPr>
            <w:tcW w:w="108" w:type="dxa"/>
            <w:vMerge w:val="restart"/>
            <w:tcBorders>
              <w:top w:val="nil"/>
              <w:left w:val="single" w:sz="5" w:space="0" w:color="000000"/>
              <w:right w:val="nil"/>
            </w:tcBorders>
          </w:tcPr>
          <w:p w14:paraId="4F598BD9" w14:textId="77777777" w:rsidR="00163099" w:rsidRPr="003168EA" w:rsidRDefault="00163099">
            <w:pPr>
              <w:rPr>
                <w:rFonts w:ascii="Arial" w:hAnsi="Arial" w:cs="Arial"/>
              </w:rPr>
            </w:pPr>
          </w:p>
        </w:tc>
        <w:tc>
          <w:tcPr>
            <w:tcW w:w="5594" w:type="dxa"/>
            <w:gridSpan w:val="2"/>
            <w:tcBorders>
              <w:top w:val="nil"/>
              <w:left w:val="nil"/>
              <w:bottom w:val="nil"/>
              <w:right w:val="nil"/>
            </w:tcBorders>
            <w:shd w:val="clear" w:color="auto" w:fill="FFFF00"/>
          </w:tcPr>
          <w:p w14:paraId="3956E46A" w14:textId="77777777" w:rsidR="00163099" w:rsidRPr="003168EA" w:rsidRDefault="00A84EBE">
            <w:pPr>
              <w:ind w:right="-56"/>
              <w:rPr>
                <w:rFonts w:ascii="Arial" w:hAnsi="Arial" w:cs="Arial"/>
              </w:rPr>
            </w:pPr>
            <w:r w:rsidRPr="003168EA">
              <w:rPr>
                <w:rFonts w:ascii="Arial" w:hAnsi="Arial" w:cs="Arial"/>
                <w:w w:val="99"/>
              </w:rPr>
              <w:t>A</w:t>
            </w:r>
            <w:r w:rsidRPr="003168EA">
              <w:rPr>
                <w:rFonts w:ascii="Arial" w:hAnsi="Arial" w:cs="Arial"/>
                <w:spacing w:val="1"/>
                <w:w w:val="132"/>
              </w:rPr>
              <w:t>r</w:t>
            </w:r>
            <w:r w:rsidRPr="003168EA">
              <w:rPr>
                <w:rFonts w:ascii="Arial" w:hAnsi="Arial" w:cs="Arial"/>
                <w:w w:val="119"/>
              </w:rPr>
              <w:t>t</w:t>
            </w:r>
            <w:r w:rsidRPr="003168EA">
              <w:rPr>
                <w:rFonts w:ascii="Arial" w:hAnsi="Arial" w:cs="Arial"/>
                <w:w w:val="99"/>
              </w:rPr>
              <w:t>i</w:t>
            </w:r>
            <w:r w:rsidRPr="003168EA">
              <w:rPr>
                <w:rFonts w:ascii="Arial" w:hAnsi="Arial" w:cs="Arial"/>
                <w:spacing w:val="1"/>
                <w:w w:val="99"/>
              </w:rPr>
              <w:t>f</w:t>
            </w:r>
            <w:r w:rsidRPr="003168EA">
              <w:rPr>
                <w:rFonts w:ascii="Arial" w:hAnsi="Arial" w:cs="Arial"/>
                <w:spacing w:val="-1"/>
                <w:w w:val="99"/>
              </w:rPr>
              <w:t>i</w:t>
            </w:r>
            <w:r w:rsidRPr="003168EA">
              <w:rPr>
                <w:rFonts w:ascii="Arial" w:hAnsi="Arial" w:cs="Arial"/>
                <w:spacing w:val="1"/>
                <w:w w:val="99"/>
              </w:rPr>
              <w:t>c</w:t>
            </w:r>
            <w:r w:rsidRPr="003168EA">
              <w:rPr>
                <w:rFonts w:ascii="Arial" w:hAnsi="Arial" w:cs="Arial"/>
                <w:spacing w:val="-1"/>
                <w:w w:val="99"/>
              </w:rPr>
              <w:t>i</w:t>
            </w:r>
            <w:r w:rsidRPr="003168EA">
              <w:rPr>
                <w:rFonts w:ascii="Arial" w:hAnsi="Arial" w:cs="Arial"/>
                <w:spacing w:val="2"/>
                <w:w w:val="112"/>
              </w:rPr>
              <w:t>a</w:t>
            </w:r>
            <w:r w:rsidRPr="003168EA">
              <w:rPr>
                <w:rFonts w:ascii="Arial" w:hAnsi="Arial" w:cs="Arial"/>
                <w:w w:val="99"/>
              </w:rPr>
              <w:t>l</w:t>
            </w:r>
            <w:r w:rsidRPr="003168EA">
              <w:rPr>
                <w:rFonts w:ascii="Arial" w:hAnsi="Arial" w:cs="Arial"/>
              </w:rPr>
              <w:t xml:space="preserve"> I</w:t>
            </w:r>
            <w:r w:rsidRPr="003168EA">
              <w:rPr>
                <w:rFonts w:ascii="Arial" w:hAnsi="Arial" w:cs="Arial"/>
                <w:spacing w:val="-1"/>
              </w:rPr>
              <w:t>n</w:t>
            </w:r>
            <w:r w:rsidRPr="003168EA">
              <w:rPr>
                <w:rFonts w:ascii="Arial" w:hAnsi="Arial" w:cs="Arial"/>
                <w:spacing w:val="1"/>
              </w:rPr>
              <w:t>t</w:t>
            </w:r>
            <w:r w:rsidRPr="003168EA">
              <w:rPr>
                <w:rFonts w:ascii="Arial" w:hAnsi="Arial" w:cs="Arial"/>
              </w:rPr>
              <w:t>ell</w:t>
            </w:r>
            <w:r w:rsidRPr="003168EA">
              <w:rPr>
                <w:rFonts w:ascii="Arial" w:hAnsi="Arial" w:cs="Arial"/>
                <w:spacing w:val="-1"/>
              </w:rPr>
              <w:t>i</w:t>
            </w:r>
            <w:r w:rsidRPr="003168EA">
              <w:rPr>
                <w:rFonts w:ascii="Arial" w:hAnsi="Arial" w:cs="Arial"/>
                <w:spacing w:val="2"/>
              </w:rPr>
              <w:t>g</w:t>
            </w:r>
            <w:r w:rsidRPr="003168EA">
              <w:rPr>
                <w:rFonts w:ascii="Arial" w:hAnsi="Arial" w:cs="Arial"/>
              </w:rPr>
              <w:t>e</w:t>
            </w:r>
            <w:r w:rsidRPr="003168EA">
              <w:rPr>
                <w:rFonts w:ascii="Arial" w:hAnsi="Arial" w:cs="Arial"/>
                <w:spacing w:val="-1"/>
              </w:rPr>
              <w:t>n</w:t>
            </w:r>
            <w:r w:rsidRPr="003168EA">
              <w:rPr>
                <w:rFonts w:ascii="Arial" w:hAnsi="Arial" w:cs="Arial"/>
                <w:spacing w:val="1"/>
              </w:rPr>
              <w:t>c</w:t>
            </w:r>
            <w:r w:rsidRPr="003168EA">
              <w:rPr>
                <w:rFonts w:ascii="Arial" w:hAnsi="Arial" w:cs="Arial"/>
              </w:rPr>
              <w:t>e</w:t>
            </w:r>
            <w:r w:rsidRPr="003168EA">
              <w:rPr>
                <w:rFonts w:ascii="Arial" w:hAnsi="Arial" w:cs="Arial"/>
                <w:spacing w:val="35"/>
              </w:rPr>
              <w:t xml:space="preserve"> </w:t>
            </w:r>
            <w:r w:rsidRPr="003168EA">
              <w:rPr>
                <w:rFonts w:ascii="Arial" w:hAnsi="Arial" w:cs="Arial"/>
                <w:spacing w:val="1"/>
              </w:rPr>
              <w:t>(</w:t>
            </w:r>
            <w:r w:rsidRPr="003168EA">
              <w:rPr>
                <w:rFonts w:ascii="Arial" w:hAnsi="Arial" w:cs="Arial"/>
              </w:rPr>
              <w:t>AI)</w:t>
            </w:r>
            <w:r w:rsidRPr="003168EA">
              <w:rPr>
                <w:rFonts w:ascii="Arial" w:hAnsi="Arial" w:cs="Arial"/>
                <w:spacing w:val="9"/>
              </w:rPr>
              <w:t xml:space="preserve"> </w:t>
            </w:r>
            <w:r w:rsidRPr="003168EA">
              <w:rPr>
                <w:rFonts w:ascii="Arial" w:hAnsi="Arial" w:cs="Arial"/>
                <w:w w:val="109"/>
              </w:rPr>
              <w:t>g</w:t>
            </w:r>
            <w:r w:rsidRPr="003168EA">
              <w:rPr>
                <w:rFonts w:ascii="Arial" w:hAnsi="Arial" w:cs="Arial"/>
                <w:spacing w:val="1"/>
                <w:w w:val="109"/>
              </w:rPr>
              <w:t>e</w:t>
            </w:r>
            <w:r w:rsidRPr="003168EA">
              <w:rPr>
                <w:rFonts w:ascii="Arial" w:hAnsi="Arial" w:cs="Arial"/>
                <w:spacing w:val="-1"/>
                <w:w w:val="109"/>
              </w:rPr>
              <w:t>n</w:t>
            </w:r>
            <w:r w:rsidRPr="003168EA">
              <w:rPr>
                <w:rFonts w:ascii="Arial" w:hAnsi="Arial" w:cs="Arial"/>
                <w:spacing w:val="1"/>
                <w:w w:val="109"/>
              </w:rPr>
              <w:t>e</w:t>
            </w:r>
            <w:r w:rsidRPr="003168EA">
              <w:rPr>
                <w:rFonts w:ascii="Arial" w:hAnsi="Arial" w:cs="Arial"/>
                <w:w w:val="109"/>
              </w:rPr>
              <w:t>ra</w:t>
            </w:r>
            <w:r w:rsidRPr="003168EA">
              <w:rPr>
                <w:rFonts w:ascii="Arial" w:hAnsi="Arial" w:cs="Arial"/>
                <w:spacing w:val="1"/>
                <w:w w:val="109"/>
              </w:rPr>
              <w:t>te</w:t>
            </w:r>
            <w:r w:rsidRPr="003168EA">
              <w:rPr>
                <w:rFonts w:ascii="Arial" w:hAnsi="Arial" w:cs="Arial"/>
                <w:w w:val="109"/>
              </w:rPr>
              <w:t>d</w:t>
            </w:r>
            <w:r w:rsidRPr="003168EA">
              <w:rPr>
                <w:rFonts w:ascii="Arial" w:hAnsi="Arial" w:cs="Arial"/>
                <w:spacing w:val="-17"/>
                <w:w w:val="109"/>
              </w:rPr>
              <w:t xml:space="preserve"> </w:t>
            </w:r>
            <w:r w:rsidRPr="003168EA">
              <w:rPr>
                <w:rFonts w:ascii="Arial" w:hAnsi="Arial" w:cs="Arial"/>
                <w:spacing w:val="2"/>
                <w:w w:val="109"/>
              </w:rPr>
              <w:t>o</w:t>
            </w:r>
            <w:r w:rsidRPr="003168EA">
              <w:rPr>
                <w:rFonts w:ascii="Arial" w:hAnsi="Arial" w:cs="Arial"/>
                <w:w w:val="109"/>
              </w:rPr>
              <w:t>r</w:t>
            </w:r>
            <w:r w:rsidRPr="003168EA">
              <w:rPr>
                <w:rFonts w:ascii="Arial" w:hAnsi="Arial" w:cs="Arial"/>
                <w:spacing w:val="1"/>
                <w:w w:val="109"/>
              </w:rPr>
              <w:t xml:space="preserve"> </w:t>
            </w:r>
            <w:r w:rsidRPr="003168EA">
              <w:rPr>
                <w:rFonts w:ascii="Arial" w:hAnsi="Arial" w:cs="Arial"/>
                <w:spacing w:val="2"/>
              </w:rPr>
              <w:t>a</w:t>
            </w:r>
            <w:r w:rsidRPr="003168EA">
              <w:rPr>
                <w:rFonts w:ascii="Arial" w:hAnsi="Arial" w:cs="Arial"/>
                <w:spacing w:val="-2"/>
              </w:rPr>
              <w:t>s</w:t>
            </w:r>
            <w:r w:rsidRPr="003168EA">
              <w:rPr>
                <w:rFonts w:ascii="Arial" w:hAnsi="Arial" w:cs="Arial"/>
              </w:rPr>
              <w:t>si</w:t>
            </w:r>
            <w:r w:rsidRPr="003168EA">
              <w:rPr>
                <w:rFonts w:ascii="Arial" w:hAnsi="Arial" w:cs="Arial"/>
                <w:spacing w:val="-2"/>
              </w:rPr>
              <w:t>s</w:t>
            </w:r>
            <w:r w:rsidRPr="003168EA">
              <w:rPr>
                <w:rFonts w:ascii="Arial" w:hAnsi="Arial" w:cs="Arial"/>
                <w:spacing w:val="1"/>
              </w:rPr>
              <w:t>te</w:t>
            </w:r>
            <w:r w:rsidRPr="003168EA">
              <w:rPr>
                <w:rFonts w:ascii="Arial" w:hAnsi="Arial" w:cs="Arial"/>
              </w:rPr>
              <w:t>d</w:t>
            </w:r>
            <w:r w:rsidRPr="003168EA">
              <w:rPr>
                <w:rFonts w:ascii="Arial" w:hAnsi="Arial" w:cs="Arial"/>
                <w:spacing w:val="26"/>
              </w:rPr>
              <w:t xml:space="preserve"> </w:t>
            </w:r>
            <w:r w:rsidRPr="003168EA">
              <w:rPr>
                <w:rFonts w:ascii="Arial" w:hAnsi="Arial" w:cs="Arial"/>
                <w:spacing w:val="1"/>
                <w:w w:val="132"/>
              </w:rPr>
              <w:t>r</w:t>
            </w:r>
            <w:r w:rsidRPr="003168EA">
              <w:rPr>
                <w:rFonts w:ascii="Arial" w:hAnsi="Arial" w:cs="Arial"/>
                <w:w w:val="99"/>
              </w:rPr>
              <w:t>evi</w:t>
            </w:r>
            <w:r w:rsidRPr="003168EA">
              <w:rPr>
                <w:rFonts w:ascii="Arial" w:hAnsi="Arial" w:cs="Arial"/>
                <w:spacing w:val="1"/>
                <w:w w:val="99"/>
              </w:rPr>
              <w:t>e</w:t>
            </w:r>
            <w:r w:rsidRPr="003168EA">
              <w:rPr>
                <w:rFonts w:ascii="Arial" w:hAnsi="Arial" w:cs="Arial"/>
                <w:w w:val="99"/>
              </w:rPr>
              <w:t>w</w:t>
            </w:r>
            <w:r w:rsidRPr="003168EA">
              <w:rPr>
                <w:rFonts w:ascii="Arial" w:hAnsi="Arial" w:cs="Arial"/>
              </w:rPr>
              <w:t xml:space="preserve"> </w:t>
            </w:r>
            <w:r w:rsidRPr="003168EA">
              <w:rPr>
                <w:rFonts w:ascii="Arial" w:hAnsi="Arial" w:cs="Arial"/>
                <w:spacing w:val="1"/>
                <w:w w:val="99"/>
              </w:rPr>
              <w:t>c</w:t>
            </w:r>
            <w:r w:rsidRPr="003168EA">
              <w:rPr>
                <w:rFonts w:ascii="Arial" w:hAnsi="Arial" w:cs="Arial"/>
                <w:w w:val="99"/>
              </w:rPr>
              <w:t>o</w:t>
            </w:r>
            <w:r w:rsidRPr="003168EA">
              <w:rPr>
                <w:rFonts w:ascii="Arial" w:hAnsi="Arial" w:cs="Arial"/>
                <w:spacing w:val="1"/>
                <w:w w:val="106"/>
              </w:rPr>
              <w:t>m</w:t>
            </w:r>
            <w:r w:rsidRPr="003168EA">
              <w:rPr>
                <w:rFonts w:ascii="Arial" w:hAnsi="Arial" w:cs="Arial"/>
                <w:spacing w:val="3"/>
                <w:w w:val="106"/>
              </w:rPr>
              <w:t>m</w:t>
            </w:r>
            <w:r w:rsidRPr="003168EA">
              <w:rPr>
                <w:rFonts w:ascii="Arial" w:hAnsi="Arial" w:cs="Arial"/>
                <w:w w:val="99"/>
              </w:rPr>
              <w:t>e</w:t>
            </w:r>
            <w:r w:rsidRPr="003168EA">
              <w:rPr>
                <w:rFonts w:ascii="Arial" w:hAnsi="Arial" w:cs="Arial"/>
                <w:spacing w:val="-1"/>
                <w:w w:val="110"/>
              </w:rPr>
              <w:t>n</w:t>
            </w:r>
            <w:r w:rsidRPr="003168EA">
              <w:rPr>
                <w:rFonts w:ascii="Arial" w:hAnsi="Arial" w:cs="Arial"/>
                <w:spacing w:val="1"/>
                <w:w w:val="119"/>
              </w:rPr>
              <w:t>t</w:t>
            </w:r>
            <w:r w:rsidRPr="003168EA">
              <w:rPr>
                <w:rFonts w:ascii="Arial" w:hAnsi="Arial" w:cs="Arial"/>
                <w:w w:val="99"/>
              </w:rPr>
              <w:t>s</w:t>
            </w:r>
          </w:p>
        </w:tc>
        <w:tc>
          <w:tcPr>
            <w:tcW w:w="128" w:type="dxa"/>
            <w:tcBorders>
              <w:top w:val="nil"/>
              <w:left w:val="nil"/>
              <w:bottom w:val="nil"/>
              <w:right w:val="single" w:sz="5" w:space="0" w:color="000000"/>
            </w:tcBorders>
          </w:tcPr>
          <w:p w14:paraId="55859584" w14:textId="77777777" w:rsidR="00163099" w:rsidRPr="003168EA" w:rsidRDefault="00163099">
            <w:pPr>
              <w:rPr>
                <w:rFonts w:ascii="Arial" w:hAnsi="Arial" w:cs="Arial"/>
              </w:rPr>
            </w:pPr>
          </w:p>
        </w:tc>
        <w:tc>
          <w:tcPr>
            <w:tcW w:w="4013" w:type="dxa"/>
            <w:vMerge/>
            <w:tcBorders>
              <w:left w:val="single" w:sz="5" w:space="0" w:color="000000"/>
              <w:right w:val="single" w:sz="5" w:space="0" w:color="000000"/>
            </w:tcBorders>
          </w:tcPr>
          <w:p w14:paraId="00C5CF16" w14:textId="77777777" w:rsidR="00163099" w:rsidRPr="003168EA" w:rsidRDefault="00163099">
            <w:pPr>
              <w:rPr>
                <w:rFonts w:ascii="Arial" w:hAnsi="Arial" w:cs="Arial"/>
              </w:rPr>
            </w:pPr>
          </w:p>
        </w:tc>
      </w:tr>
      <w:tr w:rsidR="00163099" w:rsidRPr="003168EA" w14:paraId="65F14BE7" w14:textId="77777777">
        <w:trPr>
          <w:trHeight w:hRule="exact" w:val="235"/>
        </w:trPr>
        <w:tc>
          <w:tcPr>
            <w:tcW w:w="3334" w:type="dxa"/>
            <w:vMerge/>
            <w:tcBorders>
              <w:left w:val="single" w:sz="5" w:space="0" w:color="000000"/>
              <w:bottom w:val="single" w:sz="5" w:space="0" w:color="000000"/>
              <w:right w:val="single" w:sz="5" w:space="0" w:color="000000"/>
            </w:tcBorders>
          </w:tcPr>
          <w:p w14:paraId="637B3354" w14:textId="77777777" w:rsidR="00163099" w:rsidRPr="003168EA" w:rsidRDefault="00163099">
            <w:pPr>
              <w:rPr>
                <w:rFonts w:ascii="Arial" w:hAnsi="Arial" w:cs="Arial"/>
              </w:rPr>
            </w:pPr>
          </w:p>
        </w:tc>
        <w:tc>
          <w:tcPr>
            <w:tcW w:w="108" w:type="dxa"/>
            <w:vMerge/>
            <w:tcBorders>
              <w:left w:val="single" w:sz="5" w:space="0" w:color="000000"/>
              <w:bottom w:val="single" w:sz="5" w:space="0" w:color="000000"/>
              <w:right w:val="nil"/>
            </w:tcBorders>
          </w:tcPr>
          <w:p w14:paraId="086D0E49" w14:textId="77777777" w:rsidR="00163099" w:rsidRPr="003168EA" w:rsidRDefault="00163099">
            <w:pPr>
              <w:rPr>
                <w:rFonts w:ascii="Arial" w:hAnsi="Arial" w:cs="Arial"/>
              </w:rPr>
            </w:pPr>
          </w:p>
        </w:tc>
        <w:tc>
          <w:tcPr>
            <w:tcW w:w="3598" w:type="dxa"/>
            <w:tcBorders>
              <w:top w:val="nil"/>
              <w:left w:val="nil"/>
              <w:bottom w:val="single" w:sz="5" w:space="0" w:color="000000"/>
              <w:right w:val="nil"/>
            </w:tcBorders>
            <w:shd w:val="clear" w:color="auto" w:fill="FFFF00"/>
          </w:tcPr>
          <w:p w14:paraId="5AC9C828" w14:textId="77777777" w:rsidR="00163099" w:rsidRPr="003168EA" w:rsidRDefault="00A84EBE">
            <w:pPr>
              <w:spacing w:line="220" w:lineRule="exact"/>
              <w:ind w:right="-55"/>
              <w:rPr>
                <w:rFonts w:ascii="Arial" w:hAnsi="Arial" w:cs="Arial"/>
              </w:rPr>
            </w:pPr>
            <w:r w:rsidRPr="003168EA">
              <w:rPr>
                <w:rFonts w:ascii="Arial" w:hAnsi="Arial" w:cs="Arial"/>
                <w:spacing w:val="2"/>
                <w:w w:val="108"/>
              </w:rPr>
              <w:t>a</w:t>
            </w:r>
            <w:r w:rsidRPr="003168EA">
              <w:rPr>
                <w:rFonts w:ascii="Arial" w:hAnsi="Arial" w:cs="Arial"/>
                <w:w w:val="108"/>
              </w:rPr>
              <w:t>re</w:t>
            </w:r>
            <w:r w:rsidRPr="003168EA">
              <w:rPr>
                <w:rFonts w:ascii="Arial" w:hAnsi="Arial" w:cs="Arial"/>
                <w:spacing w:val="7"/>
                <w:w w:val="108"/>
              </w:rPr>
              <w:t xml:space="preserve"> </w:t>
            </w:r>
            <w:r w:rsidRPr="003168EA">
              <w:rPr>
                <w:rFonts w:ascii="Arial" w:hAnsi="Arial" w:cs="Arial"/>
                <w:w w:val="108"/>
              </w:rPr>
              <w:t>s</w:t>
            </w:r>
            <w:r w:rsidRPr="003168EA">
              <w:rPr>
                <w:rFonts w:ascii="Arial" w:hAnsi="Arial" w:cs="Arial"/>
                <w:spacing w:val="1"/>
                <w:w w:val="108"/>
              </w:rPr>
              <w:t>t</w:t>
            </w:r>
            <w:r w:rsidRPr="003168EA">
              <w:rPr>
                <w:rFonts w:ascii="Arial" w:hAnsi="Arial" w:cs="Arial"/>
                <w:w w:val="108"/>
              </w:rPr>
              <w:t>r</w:t>
            </w:r>
            <w:r w:rsidRPr="003168EA">
              <w:rPr>
                <w:rFonts w:ascii="Arial" w:hAnsi="Arial" w:cs="Arial"/>
                <w:spacing w:val="-1"/>
                <w:w w:val="108"/>
              </w:rPr>
              <w:t>i</w:t>
            </w:r>
            <w:r w:rsidRPr="003168EA">
              <w:rPr>
                <w:rFonts w:ascii="Arial" w:hAnsi="Arial" w:cs="Arial"/>
                <w:spacing w:val="1"/>
                <w:w w:val="108"/>
              </w:rPr>
              <w:t>ct</w:t>
            </w:r>
            <w:r w:rsidRPr="003168EA">
              <w:rPr>
                <w:rFonts w:ascii="Arial" w:hAnsi="Arial" w:cs="Arial"/>
                <w:spacing w:val="-1"/>
                <w:w w:val="108"/>
              </w:rPr>
              <w:t>l</w:t>
            </w:r>
            <w:r w:rsidRPr="003168EA">
              <w:rPr>
                <w:rFonts w:ascii="Arial" w:hAnsi="Arial" w:cs="Arial"/>
                <w:w w:val="108"/>
              </w:rPr>
              <w:t>y</w:t>
            </w:r>
            <w:r w:rsidRPr="003168EA">
              <w:rPr>
                <w:rFonts w:ascii="Arial" w:hAnsi="Arial" w:cs="Arial"/>
                <w:spacing w:val="-8"/>
                <w:w w:val="108"/>
              </w:rPr>
              <w:t xml:space="preserve"> </w:t>
            </w:r>
            <w:r w:rsidRPr="003168EA">
              <w:rPr>
                <w:rFonts w:ascii="Arial" w:hAnsi="Arial" w:cs="Arial"/>
                <w:spacing w:val="-1"/>
                <w:w w:val="108"/>
              </w:rPr>
              <w:t>p</w:t>
            </w:r>
            <w:r w:rsidRPr="003168EA">
              <w:rPr>
                <w:rFonts w:ascii="Arial" w:hAnsi="Arial" w:cs="Arial"/>
                <w:spacing w:val="1"/>
                <w:w w:val="108"/>
              </w:rPr>
              <w:t>r</w:t>
            </w:r>
            <w:r w:rsidRPr="003168EA">
              <w:rPr>
                <w:rFonts w:ascii="Arial" w:hAnsi="Arial" w:cs="Arial"/>
                <w:w w:val="108"/>
              </w:rPr>
              <w:t>ohi</w:t>
            </w:r>
            <w:r w:rsidRPr="003168EA">
              <w:rPr>
                <w:rFonts w:ascii="Arial" w:hAnsi="Arial" w:cs="Arial"/>
                <w:spacing w:val="-1"/>
                <w:w w:val="108"/>
              </w:rPr>
              <w:t>b</w:t>
            </w:r>
            <w:r w:rsidRPr="003168EA">
              <w:rPr>
                <w:rFonts w:ascii="Arial" w:hAnsi="Arial" w:cs="Arial"/>
                <w:w w:val="108"/>
              </w:rPr>
              <w:t>i</w:t>
            </w:r>
            <w:r w:rsidRPr="003168EA">
              <w:rPr>
                <w:rFonts w:ascii="Arial" w:hAnsi="Arial" w:cs="Arial"/>
                <w:spacing w:val="1"/>
                <w:w w:val="108"/>
              </w:rPr>
              <w:t>te</w:t>
            </w:r>
            <w:r w:rsidRPr="003168EA">
              <w:rPr>
                <w:rFonts w:ascii="Arial" w:hAnsi="Arial" w:cs="Arial"/>
                <w:w w:val="108"/>
              </w:rPr>
              <w:t>d</w:t>
            </w:r>
            <w:r w:rsidRPr="003168EA">
              <w:rPr>
                <w:rFonts w:ascii="Arial" w:hAnsi="Arial" w:cs="Arial"/>
                <w:spacing w:val="-2"/>
                <w:w w:val="108"/>
              </w:rPr>
              <w:t xml:space="preserve"> </w:t>
            </w:r>
            <w:r w:rsidRPr="003168EA">
              <w:rPr>
                <w:rFonts w:ascii="Arial" w:hAnsi="Arial" w:cs="Arial"/>
                <w:spacing w:val="-1"/>
                <w:w w:val="108"/>
              </w:rPr>
              <w:t>d</w:t>
            </w:r>
            <w:r w:rsidRPr="003168EA">
              <w:rPr>
                <w:rFonts w:ascii="Arial" w:hAnsi="Arial" w:cs="Arial"/>
                <w:w w:val="108"/>
              </w:rPr>
              <w:t>u</w:t>
            </w:r>
            <w:r w:rsidRPr="003168EA">
              <w:rPr>
                <w:rFonts w:ascii="Arial" w:hAnsi="Arial" w:cs="Arial"/>
                <w:spacing w:val="1"/>
                <w:w w:val="108"/>
              </w:rPr>
              <w:t>r</w:t>
            </w:r>
            <w:r w:rsidRPr="003168EA">
              <w:rPr>
                <w:rFonts w:ascii="Arial" w:hAnsi="Arial" w:cs="Arial"/>
                <w:spacing w:val="-1"/>
                <w:w w:val="108"/>
              </w:rPr>
              <w:t>i</w:t>
            </w:r>
            <w:r w:rsidRPr="003168EA">
              <w:rPr>
                <w:rFonts w:ascii="Arial" w:hAnsi="Arial" w:cs="Arial"/>
                <w:spacing w:val="3"/>
                <w:w w:val="108"/>
              </w:rPr>
              <w:t>n</w:t>
            </w:r>
            <w:r w:rsidRPr="003168EA">
              <w:rPr>
                <w:rFonts w:ascii="Arial" w:hAnsi="Arial" w:cs="Arial"/>
                <w:w w:val="108"/>
              </w:rPr>
              <w:t>g</w:t>
            </w:r>
            <w:r w:rsidRPr="003168EA">
              <w:rPr>
                <w:rFonts w:ascii="Arial" w:hAnsi="Arial" w:cs="Arial"/>
                <w:spacing w:val="6"/>
                <w:w w:val="108"/>
              </w:rPr>
              <w:t xml:space="preserve"> </w:t>
            </w:r>
            <w:r w:rsidRPr="003168EA">
              <w:rPr>
                <w:rFonts w:ascii="Arial" w:hAnsi="Arial" w:cs="Arial"/>
                <w:spacing w:val="-1"/>
                <w:w w:val="108"/>
              </w:rPr>
              <w:t>p</w:t>
            </w:r>
            <w:r w:rsidRPr="003168EA">
              <w:rPr>
                <w:rFonts w:ascii="Arial" w:hAnsi="Arial" w:cs="Arial"/>
                <w:spacing w:val="1"/>
                <w:w w:val="108"/>
              </w:rPr>
              <w:t>e</w:t>
            </w:r>
            <w:r w:rsidRPr="003168EA">
              <w:rPr>
                <w:rFonts w:ascii="Arial" w:hAnsi="Arial" w:cs="Arial"/>
                <w:w w:val="108"/>
              </w:rPr>
              <w:t>er</w:t>
            </w:r>
            <w:r w:rsidRPr="003168EA">
              <w:rPr>
                <w:rFonts w:ascii="Arial" w:hAnsi="Arial" w:cs="Arial"/>
                <w:spacing w:val="-2"/>
                <w:w w:val="108"/>
              </w:rPr>
              <w:t xml:space="preserve"> </w:t>
            </w:r>
            <w:r w:rsidRPr="003168EA">
              <w:rPr>
                <w:rFonts w:ascii="Arial" w:hAnsi="Arial" w:cs="Arial"/>
                <w:spacing w:val="1"/>
                <w:w w:val="132"/>
              </w:rPr>
              <w:t>r</w:t>
            </w:r>
            <w:r w:rsidRPr="003168EA">
              <w:rPr>
                <w:rFonts w:ascii="Arial" w:hAnsi="Arial" w:cs="Arial"/>
                <w:w w:val="99"/>
              </w:rPr>
              <w:t>evi</w:t>
            </w:r>
            <w:r w:rsidRPr="003168EA">
              <w:rPr>
                <w:rFonts w:ascii="Arial" w:hAnsi="Arial" w:cs="Arial"/>
                <w:spacing w:val="1"/>
                <w:w w:val="99"/>
              </w:rPr>
              <w:t>e</w:t>
            </w:r>
            <w:r w:rsidRPr="003168EA">
              <w:rPr>
                <w:rFonts w:ascii="Arial" w:hAnsi="Arial" w:cs="Arial"/>
                <w:w w:val="99"/>
              </w:rPr>
              <w:t>w.</w:t>
            </w:r>
          </w:p>
        </w:tc>
        <w:tc>
          <w:tcPr>
            <w:tcW w:w="2124" w:type="dxa"/>
            <w:gridSpan w:val="2"/>
            <w:tcBorders>
              <w:top w:val="nil"/>
              <w:left w:val="nil"/>
              <w:bottom w:val="single" w:sz="5" w:space="0" w:color="000000"/>
              <w:right w:val="single" w:sz="5" w:space="0" w:color="000000"/>
            </w:tcBorders>
          </w:tcPr>
          <w:p w14:paraId="0A1084DF" w14:textId="77777777" w:rsidR="00163099" w:rsidRPr="003168EA" w:rsidRDefault="00163099">
            <w:pPr>
              <w:rPr>
                <w:rFonts w:ascii="Arial" w:hAnsi="Arial" w:cs="Arial"/>
              </w:rPr>
            </w:pPr>
          </w:p>
        </w:tc>
        <w:tc>
          <w:tcPr>
            <w:tcW w:w="4013" w:type="dxa"/>
            <w:vMerge/>
            <w:tcBorders>
              <w:left w:val="single" w:sz="5" w:space="0" w:color="000000"/>
              <w:bottom w:val="single" w:sz="5" w:space="0" w:color="000000"/>
              <w:right w:val="single" w:sz="5" w:space="0" w:color="000000"/>
            </w:tcBorders>
          </w:tcPr>
          <w:p w14:paraId="36C6066D" w14:textId="77777777" w:rsidR="00163099" w:rsidRPr="003168EA" w:rsidRDefault="00163099">
            <w:pPr>
              <w:rPr>
                <w:rFonts w:ascii="Arial" w:hAnsi="Arial" w:cs="Arial"/>
              </w:rPr>
            </w:pPr>
          </w:p>
        </w:tc>
      </w:tr>
      <w:tr w:rsidR="00163099" w:rsidRPr="003168EA" w14:paraId="09D4D43F" w14:textId="77777777">
        <w:trPr>
          <w:trHeight w:hRule="exact" w:val="1620"/>
        </w:trPr>
        <w:tc>
          <w:tcPr>
            <w:tcW w:w="3334" w:type="dxa"/>
            <w:tcBorders>
              <w:top w:val="single" w:sz="5" w:space="0" w:color="000000"/>
              <w:left w:val="single" w:sz="5" w:space="0" w:color="000000"/>
              <w:bottom w:val="single" w:sz="5" w:space="0" w:color="000000"/>
              <w:right w:val="single" w:sz="5" w:space="0" w:color="000000"/>
            </w:tcBorders>
          </w:tcPr>
          <w:p w14:paraId="74F9C19E" w14:textId="77777777" w:rsidR="00163099" w:rsidRPr="003168EA" w:rsidRDefault="00A84EBE">
            <w:pPr>
              <w:ind w:left="462" w:right="417"/>
              <w:jc w:val="both"/>
              <w:rPr>
                <w:rFonts w:ascii="Arial" w:hAnsi="Arial" w:cs="Arial"/>
              </w:rPr>
            </w:pPr>
            <w:r w:rsidRPr="003168EA">
              <w:rPr>
                <w:rFonts w:ascii="Arial" w:hAnsi="Arial" w:cs="Arial"/>
              </w:rPr>
              <w:t>Pl</w:t>
            </w:r>
            <w:r w:rsidRPr="003168EA">
              <w:rPr>
                <w:rFonts w:ascii="Arial" w:hAnsi="Arial" w:cs="Arial"/>
                <w:spacing w:val="1"/>
              </w:rPr>
              <w:t>e</w:t>
            </w:r>
            <w:r w:rsidRPr="003168EA">
              <w:rPr>
                <w:rFonts w:ascii="Arial" w:hAnsi="Arial" w:cs="Arial"/>
              </w:rPr>
              <w:t>ase</w:t>
            </w:r>
            <w:r w:rsidRPr="003168EA">
              <w:rPr>
                <w:rFonts w:ascii="Arial" w:hAnsi="Arial" w:cs="Arial"/>
                <w:spacing w:val="19"/>
              </w:rPr>
              <w:t xml:space="preserve"> </w:t>
            </w:r>
            <w:r w:rsidRPr="003168EA">
              <w:rPr>
                <w:rFonts w:ascii="Arial" w:hAnsi="Arial" w:cs="Arial"/>
                <w:w w:val="107"/>
              </w:rPr>
              <w:t>wri</w:t>
            </w:r>
            <w:r w:rsidRPr="003168EA">
              <w:rPr>
                <w:rFonts w:ascii="Arial" w:hAnsi="Arial" w:cs="Arial"/>
                <w:spacing w:val="1"/>
                <w:w w:val="107"/>
              </w:rPr>
              <w:t>t</w:t>
            </w:r>
            <w:r w:rsidRPr="003168EA">
              <w:rPr>
                <w:rFonts w:ascii="Arial" w:hAnsi="Arial" w:cs="Arial"/>
                <w:w w:val="107"/>
              </w:rPr>
              <w:t>e</w:t>
            </w:r>
            <w:r w:rsidRPr="003168EA">
              <w:rPr>
                <w:rFonts w:ascii="Arial" w:hAnsi="Arial" w:cs="Arial"/>
                <w:spacing w:val="-3"/>
                <w:w w:val="107"/>
              </w:rPr>
              <w:t xml:space="preserve"> </w:t>
            </w:r>
            <w:r w:rsidRPr="003168EA">
              <w:rPr>
                <w:rFonts w:ascii="Arial" w:hAnsi="Arial" w:cs="Arial"/>
              </w:rPr>
              <w:t>a</w:t>
            </w:r>
            <w:r w:rsidRPr="003168EA">
              <w:rPr>
                <w:rFonts w:ascii="Arial" w:hAnsi="Arial" w:cs="Arial"/>
                <w:spacing w:val="13"/>
              </w:rPr>
              <w:t xml:space="preserve"> </w:t>
            </w:r>
            <w:r w:rsidRPr="003168EA">
              <w:rPr>
                <w:rFonts w:ascii="Arial" w:hAnsi="Arial" w:cs="Arial"/>
                <w:spacing w:val="1"/>
              </w:rPr>
              <w:t>f</w:t>
            </w:r>
            <w:r w:rsidRPr="003168EA">
              <w:rPr>
                <w:rFonts w:ascii="Arial" w:hAnsi="Arial" w:cs="Arial"/>
              </w:rPr>
              <w:t>ew</w:t>
            </w:r>
            <w:r w:rsidRPr="003168EA">
              <w:rPr>
                <w:rFonts w:ascii="Arial" w:hAnsi="Arial" w:cs="Arial"/>
                <w:spacing w:val="-3"/>
              </w:rPr>
              <w:t xml:space="preserve"> </w:t>
            </w:r>
            <w:r w:rsidRPr="003168EA">
              <w:rPr>
                <w:rFonts w:ascii="Arial" w:hAnsi="Arial" w:cs="Arial"/>
                <w:w w:val="99"/>
              </w:rPr>
              <w:t>se</w:t>
            </w:r>
            <w:r w:rsidRPr="003168EA">
              <w:rPr>
                <w:rFonts w:ascii="Arial" w:hAnsi="Arial" w:cs="Arial"/>
                <w:spacing w:val="-1"/>
                <w:w w:val="110"/>
              </w:rPr>
              <w:t>n</w:t>
            </w:r>
            <w:r w:rsidRPr="003168EA">
              <w:rPr>
                <w:rFonts w:ascii="Arial" w:hAnsi="Arial" w:cs="Arial"/>
                <w:spacing w:val="1"/>
                <w:w w:val="119"/>
              </w:rPr>
              <w:t>t</w:t>
            </w:r>
            <w:r w:rsidRPr="003168EA">
              <w:rPr>
                <w:rFonts w:ascii="Arial" w:hAnsi="Arial" w:cs="Arial"/>
                <w:spacing w:val="1"/>
                <w:w w:val="99"/>
              </w:rPr>
              <w:t>e</w:t>
            </w:r>
            <w:r w:rsidRPr="003168EA">
              <w:rPr>
                <w:rFonts w:ascii="Arial" w:hAnsi="Arial" w:cs="Arial"/>
                <w:spacing w:val="-1"/>
                <w:w w:val="110"/>
              </w:rPr>
              <w:t>n</w:t>
            </w:r>
            <w:r w:rsidRPr="003168EA">
              <w:rPr>
                <w:rFonts w:ascii="Arial" w:hAnsi="Arial" w:cs="Arial"/>
                <w:w w:val="99"/>
              </w:rPr>
              <w:t>c</w:t>
            </w:r>
            <w:r w:rsidRPr="003168EA">
              <w:rPr>
                <w:rFonts w:ascii="Arial" w:hAnsi="Arial" w:cs="Arial"/>
                <w:spacing w:val="1"/>
                <w:w w:val="99"/>
              </w:rPr>
              <w:t>e</w:t>
            </w:r>
            <w:r w:rsidRPr="003168EA">
              <w:rPr>
                <w:rFonts w:ascii="Arial" w:hAnsi="Arial" w:cs="Arial"/>
                <w:w w:val="99"/>
              </w:rPr>
              <w:t xml:space="preserve">s </w:t>
            </w:r>
            <w:r w:rsidRPr="003168EA">
              <w:rPr>
                <w:rFonts w:ascii="Arial" w:hAnsi="Arial" w:cs="Arial"/>
                <w:w w:val="109"/>
              </w:rPr>
              <w:t>r</w:t>
            </w:r>
            <w:r w:rsidRPr="003168EA">
              <w:rPr>
                <w:rFonts w:ascii="Arial" w:hAnsi="Arial" w:cs="Arial"/>
                <w:spacing w:val="1"/>
                <w:w w:val="109"/>
              </w:rPr>
              <w:t>e</w:t>
            </w:r>
            <w:r w:rsidRPr="003168EA">
              <w:rPr>
                <w:rFonts w:ascii="Arial" w:hAnsi="Arial" w:cs="Arial"/>
                <w:w w:val="109"/>
              </w:rPr>
              <w:t>g</w:t>
            </w:r>
            <w:r w:rsidRPr="003168EA">
              <w:rPr>
                <w:rFonts w:ascii="Arial" w:hAnsi="Arial" w:cs="Arial"/>
                <w:spacing w:val="2"/>
                <w:w w:val="109"/>
              </w:rPr>
              <w:t>a</w:t>
            </w:r>
            <w:r w:rsidRPr="003168EA">
              <w:rPr>
                <w:rFonts w:ascii="Arial" w:hAnsi="Arial" w:cs="Arial"/>
                <w:w w:val="109"/>
              </w:rPr>
              <w:t>r</w:t>
            </w:r>
            <w:r w:rsidRPr="003168EA">
              <w:rPr>
                <w:rFonts w:ascii="Arial" w:hAnsi="Arial" w:cs="Arial"/>
                <w:spacing w:val="-1"/>
                <w:w w:val="109"/>
              </w:rPr>
              <w:t>d</w:t>
            </w:r>
            <w:r w:rsidRPr="003168EA">
              <w:rPr>
                <w:rFonts w:ascii="Arial" w:hAnsi="Arial" w:cs="Arial"/>
                <w:w w:val="109"/>
              </w:rPr>
              <w:t>ing</w:t>
            </w:r>
            <w:r w:rsidRPr="003168EA">
              <w:rPr>
                <w:rFonts w:ascii="Arial" w:hAnsi="Arial" w:cs="Arial"/>
                <w:spacing w:val="-2"/>
                <w:w w:val="109"/>
              </w:rPr>
              <w:t xml:space="preserve"> </w:t>
            </w:r>
            <w:r w:rsidRPr="003168EA">
              <w:rPr>
                <w:rFonts w:ascii="Arial" w:hAnsi="Arial" w:cs="Arial"/>
                <w:spacing w:val="1"/>
              </w:rPr>
              <w:t>t</w:t>
            </w:r>
            <w:r w:rsidRPr="003168EA">
              <w:rPr>
                <w:rFonts w:ascii="Arial" w:hAnsi="Arial" w:cs="Arial"/>
                <w:spacing w:val="-1"/>
              </w:rPr>
              <w:t>h</w:t>
            </w:r>
            <w:r w:rsidRPr="003168EA">
              <w:rPr>
                <w:rFonts w:ascii="Arial" w:hAnsi="Arial" w:cs="Arial"/>
              </w:rPr>
              <w:t>e</w:t>
            </w:r>
            <w:r w:rsidRPr="003168EA">
              <w:rPr>
                <w:rFonts w:ascii="Arial" w:hAnsi="Arial" w:cs="Arial"/>
                <w:spacing w:val="20"/>
              </w:rPr>
              <w:t xml:space="preserve"> </w:t>
            </w:r>
            <w:r w:rsidRPr="003168EA">
              <w:rPr>
                <w:rFonts w:ascii="Arial" w:hAnsi="Arial" w:cs="Arial"/>
                <w:w w:val="107"/>
              </w:rPr>
              <w:t>i</w:t>
            </w:r>
            <w:r w:rsidRPr="003168EA">
              <w:rPr>
                <w:rFonts w:ascii="Arial" w:hAnsi="Arial" w:cs="Arial"/>
                <w:spacing w:val="1"/>
                <w:w w:val="107"/>
              </w:rPr>
              <w:t>m</w:t>
            </w:r>
            <w:r w:rsidRPr="003168EA">
              <w:rPr>
                <w:rFonts w:ascii="Arial" w:hAnsi="Arial" w:cs="Arial"/>
                <w:w w:val="107"/>
              </w:rPr>
              <w:t>p</w:t>
            </w:r>
            <w:r w:rsidRPr="003168EA">
              <w:rPr>
                <w:rFonts w:ascii="Arial" w:hAnsi="Arial" w:cs="Arial"/>
                <w:spacing w:val="2"/>
                <w:w w:val="107"/>
              </w:rPr>
              <w:t>o</w:t>
            </w:r>
            <w:r w:rsidRPr="003168EA">
              <w:rPr>
                <w:rFonts w:ascii="Arial" w:hAnsi="Arial" w:cs="Arial"/>
                <w:w w:val="107"/>
              </w:rPr>
              <w:t>r</w:t>
            </w:r>
            <w:r w:rsidRPr="003168EA">
              <w:rPr>
                <w:rFonts w:ascii="Arial" w:hAnsi="Arial" w:cs="Arial"/>
                <w:spacing w:val="1"/>
                <w:w w:val="107"/>
              </w:rPr>
              <w:t>t</w:t>
            </w:r>
            <w:r w:rsidRPr="003168EA">
              <w:rPr>
                <w:rFonts w:ascii="Arial" w:hAnsi="Arial" w:cs="Arial"/>
                <w:w w:val="107"/>
              </w:rPr>
              <w:t>an</w:t>
            </w:r>
            <w:r w:rsidRPr="003168EA">
              <w:rPr>
                <w:rFonts w:ascii="Arial" w:hAnsi="Arial" w:cs="Arial"/>
                <w:spacing w:val="1"/>
                <w:w w:val="107"/>
              </w:rPr>
              <w:t>c</w:t>
            </w:r>
            <w:r w:rsidRPr="003168EA">
              <w:rPr>
                <w:rFonts w:ascii="Arial" w:hAnsi="Arial" w:cs="Arial"/>
                <w:w w:val="107"/>
              </w:rPr>
              <w:t xml:space="preserve">e </w:t>
            </w:r>
            <w:r w:rsidRPr="003168EA">
              <w:rPr>
                <w:rFonts w:ascii="Arial" w:hAnsi="Arial" w:cs="Arial"/>
              </w:rPr>
              <w:t xml:space="preserve">of </w:t>
            </w:r>
            <w:r w:rsidRPr="003168EA">
              <w:rPr>
                <w:rFonts w:ascii="Arial" w:hAnsi="Arial" w:cs="Arial"/>
                <w:spacing w:val="1"/>
              </w:rPr>
              <w:t>t</w:t>
            </w:r>
            <w:r w:rsidRPr="003168EA">
              <w:rPr>
                <w:rFonts w:ascii="Arial" w:hAnsi="Arial" w:cs="Arial"/>
                <w:spacing w:val="-1"/>
              </w:rPr>
              <w:t>h</w:t>
            </w:r>
            <w:r w:rsidRPr="003168EA">
              <w:rPr>
                <w:rFonts w:ascii="Arial" w:hAnsi="Arial" w:cs="Arial"/>
              </w:rPr>
              <w:t>is</w:t>
            </w:r>
            <w:r w:rsidRPr="003168EA">
              <w:rPr>
                <w:rFonts w:ascii="Arial" w:hAnsi="Arial" w:cs="Arial"/>
                <w:spacing w:val="19"/>
              </w:rPr>
              <w:t xml:space="preserve"> </w:t>
            </w:r>
            <w:r w:rsidRPr="003168EA">
              <w:rPr>
                <w:rFonts w:ascii="Arial" w:hAnsi="Arial" w:cs="Arial"/>
                <w:spacing w:val="1"/>
                <w:w w:val="108"/>
              </w:rPr>
              <w:t>m</w:t>
            </w:r>
            <w:r w:rsidRPr="003168EA">
              <w:rPr>
                <w:rFonts w:ascii="Arial" w:hAnsi="Arial" w:cs="Arial"/>
                <w:w w:val="108"/>
              </w:rPr>
              <w:t>anuscri</w:t>
            </w:r>
            <w:r w:rsidRPr="003168EA">
              <w:rPr>
                <w:rFonts w:ascii="Arial" w:hAnsi="Arial" w:cs="Arial"/>
                <w:spacing w:val="-1"/>
                <w:w w:val="108"/>
              </w:rPr>
              <w:t>p</w:t>
            </w:r>
            <w:r w:rsidRPr="003168EA">
              <w:rPr>
                <w:rFonts w:ascii="Arial" w:hAnsi="Arial" w:cs="Arial"/>
                <w:w w:val="108"/>
              </w:rPr>
              <w:t>t</w:t>
            </w:r>
            <w:r w:rsidRPr="003168EA">
              <w:rPr>
                <w:rFonts w:ascii="Arial" w:hAnsi="Arial" w:cs="Arial"/>
                <w:spacing w:val="6"/>
                <w:w w:val="108"/>
              </w:rPr>
              <w:t xml:space="preserve"> </w:t>
            </w:r>
            <w:r w:rsidRPr="003168EA">
              <w:rPr>
                <w:rFonts w:ascii="Arial" w:hAnsi="Arial" w:cs="Arial"/>
                <w:spacing w:val="1"/>
                <w:w w:val="108"/>
              </w:rPr>
              <w:t>f</w:t>
            </w:r>
            <w:r w:rsidRPr="003168EA">
              <w:rPr>
                <w:rFonts w:ascii="Arial" w:hAnsi="Arial" w:cs="Arial"/>
                <w:w w:val="108"/>
              </w:rPr>
              <w:t>or</w:t>
            </w:r>
            <w:r w:rsidRPr="003168EA">
              <w:rPr>
                <w:rFonts w:ascii="Arial" w:hAnsi="Arial" w:cs="Arial"/>
                <w:spacing w:val="-2"/>
                <w:w w:val="108"/>
              </w:rPr>
              <w:t xml:space="preserve"> </w:t>
            </w:r>
            <w:r w:rsidRPr="003168EA">
              <w:rPr>
                <w:rFonts w:ascii="Arial" w:hAnsi="Arial" w:cs="Arial"/>
                <w:spacing w:val="1"/>
                <w:w w:val="119"/>
              </w:rPr>
              <w:t>t</w:t>
            </w:r>
            <w:r w:rsidRPr="003168EA">
              <w:rPr>
                <w:rFonts w:ascii="Arial" w:hAnsi="Arial" w:cs="Arial"/>
                <w:spacing w:val="-1"/>
                <w:w w:val="110"/>
              </w:rPr>
              <w:t>h</w:t>
            </w:r>
            <w:r w:rsidRPr="003168EA">
              <w:rPr>
                <w:rFonts w:ascii="Arial" w:hAnsi="Arial" w:cs="Arial"/>
                <w:w w:val="99"/>
              </w:rPr>
              <w:t>e</w:t>
            </w:r>
          </w:p>
          <w:p w14:paraId="2C85CF66" w14:textId="77777777" w:rsidR="00163099" w:rsidRPr="003168EA" w:rsidRDefault="00A84EBE">
            <w:pPr>
              <w:ind w:left="462" w:right="190"/>
              <w:rPr>
                <w:rFonts w:ascii="Arial" w:hAnsi="Arial" w:cs="Arial"/>
              </w:rPr>
            </w:pPr>
            <w:r w:rsidRPr="003168EA">
              <w:rPr>
                <w:rFonts w:ascii="Arial" w:hAnsi="Arial" w:cs="Arial"/>
                <w:spacing w:val="-2"/>
              </w:rPr>
              <w:t>s</w:t>
            </w:r>
            <w:r w:rsidRPr="003168EA">
              <w:rPr>
                <w:rFonts w:ascii="Arial" w:hAnsi="Arial" w:cs="Arial"/>
                <w:spacing w:val="1"/>
              </w:rPr>
              <w:t>c</w:t>
            </w:r>
            <w:r w:rsidRPr="003168EA">
              <w:rPr>
                <w:rFonts w:ascii="Arial" w:hAnsi="Arial" w:cs="Arial"/>
              </w:rPr>
              <w:t>ie</w:t>
            </w:r>
            <w:r w:rsidRPr="003168EA">
              <w:rPr>
                <w:rFonts w:ascii="Arial" w:hAnsi="Arial" w:cs="Arial"/>
                <w:spacing w:val="-1"/>
              </w:rPr>
              <w:t>n</w:t>
            </w:r>
            <w:r w:rsidRPr="003168EA">
              <w:rPr>
                <w:rFonts w:ascii="Arial" w:hAnsi="Arial" w:cs="Arial"/>
                <w:spacing w:val="1"/>
              </w:rPr>
              <w:t>t</w:t>
            </w:r>
            <w:r w:rsidRPr="003168EA">
              <w:rPr>
                <w:rFonts w:ascii="Arial" w:hAnsi="Arial" w:cs="Arial"/>
              </w:rPr>
              <w:t>i</w:t>
            </w:r>
            <w:r w:rsidRPr="003168EA">
              <w:rPr>
                <w:rFonts w:ascii="Arial" w:hAnsi="Arial" w:cs="Arial"/>
                <w:spacing w:val="1"/>
              </w:rPr>
              <w:t>f</w:t>
            </w:r>
            <w:r w:rsidRPr="003168EA">
              <w:rPr>
                <w:rFonts w:ascii="Arial" w:hAnsi="Arial" w:cs="Arial"/>
                <w:spacing w:val="-1"/>
              </w:rPr>
              <w:t>i</w:t>
            </w:r>
            <w:r w:rsidRPr="003168EA">
              <w:rPr>
                <w:rFonts w:ascii="Arial" w:hAnsi="Arial" w:cs="Arial"/>
              </w:rPr>
              <w:t>c</w:t>
            </w:r>
            <w:r w:rsidRPr="003168EA">
              <w:rPr>
                <w:rFonts w:ascii="Arial" w:hAnsi="Arial" w:cs="Arial"/>
                <w:spacing w:val="16"/>
              </w:rPr>
              <w:t xml:space="preserve"> </w:t>
            </w:r>
            <w:r w:rsidRPr="003168EA">
              <w:rPr>
                <w:rFonts w:ascii="Arial" w:hAnsi="Arial" w:cs="Arial"/>
                <w:spacing w:val="1"/>
              </w:rPr>
              <w:t>c</w:t>
            </w:r>
            <w:r w:rsidRPr="003168EA">
              <w:rPr>
                <w:rFonts w:ascii="Arial" w:hAnsi="Arial" w:cs="Arial"/>
              </w:rPr>
              <w:t>o</w:t>
            </w:r>
            <w:r w:rsidRPr="003168EA">
              <w:rPr>
                <w:rFonts w:ascii="Arial" w:hAnsi="Arial" w:cs="Arial"/>
                <w:spacing w:val="1"/>
              </w:rPr>
              <w:t>m</w:t>
            </w:r>
            <w:r w:rsidRPr="003168EA">
              <w:rPr>
                <w:rFonts w:ascii="Arial" w:hAnsi="Arial" w:cs="Arial"/>
                <w:spacing w:val="3"/>
              </w:rPr>
              <w:t>m</w:t>
            </w:r>
            <w:r w:rsidRPr="003168EA">
              <w:rPr>
                <w:rFonts w:ascii="Arial" w:hAnsi="Arial" w:cs="Arial"/>
                <w:spacing w:val="-1"/>
              </w:rPr>
              <w:t>un</w:t>
            </w:r>
            <w:r w:rsidRPr="003168EA">
              <w:rPr>
                <w:rFonts w:ascii="Arial" w:hAnsi="Arial" w:cs="Arial"/>
              </w:rPr>
              <w:t>i</w:t>
            </w:r>
            <w:r w:rsidRPr="003168EA">
              <w:rPr>
                <w:rFonts w:ascii="Arial" w:hAnsi="Arial" w:cs="Arial"/>
                <w:spacing w:val="1"/>
              </w:rPr>
              <w:t>t</w:t>
            </w:r>
            <w:r w:rsidRPr="003168EA">
              <w:rPr>
                <w:rFonts w:ascii="Arial" w:hAnsi="Arial" w:cs="Arial"/>
              </w:rPr>
              <w:t>y.</w:t>
            </w:r>
            <w:r w:rsidRPr="003168EA">
              <w:rPr>
                <w:rFonts w:ascii="Arial" w:hAnsi="Arial" w:cs="Arial"/>
                <w:spacing w:val="47"/>
              </w:rPr>
              <w:t xml:space="preserve"> </w:t>
            </w:r>
            <w:r w:rsidRPr="003168EA">
              <w:rPr>
                <w:rFonts w:ascii="Arial" w:hAnsi="Arial" w:cs="Arial"/>
              </w:rPr>
              <w:t xml:space="preserve">A </w:t>
            </w:r>
            <w:r w:rsidRPr="003168EA">
              <w:rPr>
                <w:rFonts w:ascii="Arial" w:hAnsi="Arial" w:cs="Arial"/>
                <w:spacing w:val="1"/>
              </w:rPr>
              <w:t>m</w:t>
            </w:r>
            <w:r w:rsidRPr="003168EA">
              <w:rPr>
                <w:rFonts w:ascii="Arial" w:hAnsi="Arial" w:cs="Arial"/>
              </w:rPr>
              <w:t>i</w:t>
            </w:r>
            <w:r w:rsidRPr="003168EA">
              <w:rPr>
                <w:rFonts w:ascii="Arial" w:hAnsi="Arial" w:cs="Arial"/>
                <w:spacing w:val="-1"/>
              </w:rPr>
              <w:t>n</w:t>
            </w:r>
            <w:r w:rsidRPr="003168EA">
              <w:rPr>
                <w:rFonts w:ascii="Arial" w:hAnsi="Arial" w:cs="Arial"/>
              </w:rPr>
              <w:t>i</w:t>
            </w:r>
            <w:r w:rsidRPr="003168EA">
              <w:rPr>
                <w:rFonts w:ascii="Arial" w:hAnsi="Arial" w:cs="Arial"/>
                <w:spacing w:val="3"/>
              </w:rPr>
              <w:t>m</w:t>
            </w:r>
            <w:r w:rsidRPr="003168EA">
              <w:rPr>
                <w:rFonts w:ascii="Arial" w:hAnsi="Arial" w:cs="Arial"/>
                <w:spacing w:val="-1"/>
              </w:rPr>
              <w:t>u</w:t>
            </w:r>
            <w:r w:rsidRPr="003168EA">
              <w:rPr>
                <w:rFonts w:ascii="Arial" w:hAnsi="Arial" w:cs="Arial"/>
              </w:rPr>
              <w:t>m</w:t>
            </w:r>
            <w:r w:rsidRPr="003168EA">
              <w:rPr>
                <w:rFonts w:ascii="Arial" w:hAnsi="Arial" w:cs="Arial"/>
                <w:spacing w:val="48"/>
              </w:rPr>
              <w:t xml:space="preserve"> </w:t>
            </w:r>
            <w:r w:rsidRPr="003168EA">
              <w:rPr>
                <w:rFonts w:ascii="Arial" w:hAnsi="Arial" w:cs="Arial"/>
                <w:spacing w:val="2"/>
              </w:rPr>
              <w:t>o</w:t>
            </w:r>
            <w:r w:rsidRPr="003168EA">
              <w:rPr>
                <w:rFonts w:ascii="Arial" w:hAnsi="Arial" w:cs="Arial"/>
              </w:rPr>
              <w:t>f</w:t>
            </w:r>
            <w:r w:rsidRPr="003168EA">
              <w:rPr>
                <w:rFonts w:ascii="Arial" w:hAnsi="Arial" w:cs="Arial"/>
                <w:spacing w:val="-3"/>
              </w:rPr>
              <w:t xml:space="preserve"> </w:t>
            </w:r>
            <w:r w:rsidRPr="003168EA">
              <w:rPr>
                <w:rFonts w:ascii="Arial" w:hAnsi="Arial" w:cs="Arial"/>
              </w:rPr>
              <w:t>3-4</w:t>
            </w:r>
            <w:r w:rsidRPr="003168EA">
              <w:rPr>
                <w:rFonts w:ascii="Arial" w:hAnsi="Arial" w:cs="Arial"/>
                <w:spacing w:val="-3"/>
              </w:rPr>
              <w:t xml:space="preserve"> </w:t>
            </w:r>
            <w:r w:rsidRPr="003168EA">
              <w:rPr>
                <w:rFonts w:ascii="Arial" w:hAnsi="Arial" w:cs="Arial"/>
              </w:rPr>
              <w:t>se</w:t>
            </w:r>
            <w:r w:rsidRPr="003168EA">
              <w:rPr>
                <w:rFonts w:ascii="Arial" w:hAnsi="Arial" w:cs="Arial"/>
                <w:spacing w:val="-1"/>
              </w:rPr>
              <w:t>n</w:t>
            </w:r>
            <w:r w:rsidRPr="003168EA">
              <w:rPr>
                <w:rFonts w:ascii="Arial" w:hAnsi="Arial" w:cs="Arial"/>
                <w:spacing w:val="1"/>
              </w:rPr>
              <w:t>te</w:t>
            </w:r>
            <w:r w:rsidRPr="003168EA">
              <w:rPr>
                <w:rFonts w:ascii="Arial" w:hAnsi="Arial" w:cs="Arial"/>
                <w:spacing w:val="-1"/>
              </w:rPr>
              <w:t>n</w:t>
            </w:r>
            <w:r w:rsidRPr="003168EA">
              <w:rPr>
                <w:rFonts w:ascii="Arial" w:hAnsi="Arial" w:cs="Arial"/>
              </w:rPr>
              <w:t>c</w:t>
            </w:r>
            <w:r w:rsidRPr="003168EA">
              <w:rPr>
                <w:rFonts w:ascii="Arial" w:hAnsi="Arial" w:cs="Arial"/>
                <w:spacing w:val="1"/>
              </w:rPr>
              <w:t>e</w:t>
            </w:r>
            <w:r w:rsidRPr="003168EA">
              <w:rPr>
                <w:rFonts w:ascii="Arial" w:hAnsi="Arial" w:cs="Arial"/>
              </w:rPr>
              <w:t>s</w:t>
            </w:r>
            <w:r w:rsidRPr="003168EA">
              <w:rPr>
                <w:rFonts w:ascii="Arial" w:hAnsi="Arial" w:cs="Arial"/>
                <w:spacing w:val="23"/>
              </w:rPr>
              <w:t xml:space="preserve"> </w:t>
            </w:r>
            <w:r w:rsidRPr="003168EA">
              <w:rPr>
                <w:rFonts w:ascii="Arial" w:hAnsi="Arial" w:cs="Arial"/>
                <w:spacing w:val="3"/>
                <w:w w:val="106"/>
              </w:rPr>
              <w:t>m</w:t>
            </w:r>
            <w:r w:rsidRPr="003168EA">
              <w:rPr>
                <w:rFonts w:ascii="Arial" w:hAnsi="Arial" w:cs="Arial"/>
                <w:w w:val="112"/>
              </w:rPr>
              <w:t>a</w:t>
            </w:r>
            <w:r w:rsidRPr="003168EA">
              <w:rPr>
                <w:rFonts w:ascii="Arial" w:hAnsi="Arial" w:cs="Arial"/>
                <w:w w:val="99"/>
              </w:rPr>
              <w:t xml:space="preserve">y </w:t>
            </w:r>
            <w:r w:rsidRPr="003168EA">
              <w:rPr>
                <w:rFonts w:ascii="Arial" w:hAnsi="Arial" w:cs="Arial"/>
                <w:spacing w:val="-1"/>
              </w:rPr>
              <w:t>b</w:t>
            </w:r>
            <w:r w:rsidRPr="003168EA">
              <w:rPr>
                <w:rFonts w:ascii="Arial" w:hAnsi="Arial" w:cs="Arial"/>
              </w:rPr>
              <w:t>e</w:t>
            </w:r>
            <w:r w:rsidRPr="003168EA">
              <w:rPr>
                <w:rFonts w:ascii="Arial" w:hAnsi="Arial" w:cs="Arial"/>
                <w:spacing w:val="10"/>
              </w:rPr>
              <w:t xml:space="preserve"> </w:t>
            </w:r>
            <w:r w:rsidRPr="003168EA">
              <w:rPr>
                <w:rFonts w:ascii="Arial" w:hAnsi="Arial" w:cs="Arial"/>
                <w:spacing w:val="1"/>
                <w:w w:val="109"/>
              </w:rPr>
              <w:t>r</w:t>
            </w:r>
            <w:r w:rsidRPr="003168EA">
              <w:rPr>
                <w:rFonts w:ascii="Arial" w:hAnsi="Arial" w:cs="Arial"/>
                <w:w w:val="109"/>
              </w:rPr>
              <w:t>e</w:t>
            </w:r>
            <w:r w:rsidRPr="003168EA">
              <w:rPr>
                <w:rFonts w:ascii="Arial" w:hAnsi="Arial" w:cs="Arial"/>
                <w:spacing w:val="-1"/>
                <w:w w:val="109"/>
              </w:rPr>
              <w:t>qu</w:t>
            </w:r>
            <w:r w:rsidRPr="003168EA">
              <w:rPr>
                <w:rFonts w:ascii="Arial" w:hAnsi="Arial" w:cs="Arial"/>
                <w:w w:val="109"/>
              </w:rPr>
              <w:t>i</w:t>
            </w:r>
            <w:r w:rsidRPr="003168EA">
              <w:rPr>
                <w:rFonts w:ascii="Arial" w:hAnsi="Arial" w:cs="Arial"/>
                <w:spacing w:val="1"/>
                <w:w w:val="109"/>
              </w:rPr>
              <w:t>r</w:t>
            </w:r>
            <w:r w:rsidRPr="003168EA">
              <w:rPr>
                <w:rFonts w:ascii="Arial" w:hAnsi="Arial" w:cs="Arial"/>
                <w:w w:val="109"/>
              </w:rPr>
              <w:t>ed</w:t>
            </w:r>
            <w:r w:rsidRPr="003168EA">
              <w:rPr>
                <w:rFonts w:ascii="Arial" w:hAnsi="Arial" w:cs="Arial"/>
                <w:spacing w:val="7"/>
                <w:w w:val="109"/>
              </w:rPr>
              <w:t xml:space="preserve"> </w:t>
            </w:r>
            <w:r w:rsidRPr="003168EA">
              <w:rPr>
                <w:rFonts w:ascii="Arial" w:hAnsi="Arial" w:cs="Arial"/>
                <w:w w:val="109"/>
              </w:rPr>
              <w:t>f</w:t>
            </w:r>
            <w:r w:rsidRPr="003168EA">
              <w:rPr>
                <w:rFonts w:ascii="Arial" w:hAnsi="Arial" w:cs="Arial"/>
                <w:spacing w:val="2"/>
                <w:w w:val="109"/>
              </w:rPr>
              <w:t>o</w:t>
            </w:r>
            <w:r w:rsidRPr="003168EA">
              <w:rPr>
                <w:rFonts w:ascii="Arial" w:hAnsi="Arial" w:cs="Arial"/>
                <w:w w:val="109"/>
              </w:rPr>
              <w:t>r</w:t>
            </w:r>
            <w:r w:rsidRPr="003168EA">
              <w:rPr>
                <w:rFonts w:ascii="Arial" w:hAnsi="Arial" w:cs="Arial"/>
                <w:spacing w:val="-6"/>
                <w:w w:val="109"/>
              </w:rPr>
              <w:t xml:space="preserve"> </w:t>
            </w:r>
            <w:r w:rsidRPr="003168EA">
              <w:rPr>
                <w:rFonts w:ascii="Arial" w:hAnsi="Arial" w:cs="Arial"/>
                <w:spacing w:val="1"/>
              </w:rPr>
              <w:t>t</w:t>
            </w:r>
            <w:r w:rsidRPr="003168EA">
              <w:rPr>
                <w:rFonts w:ascii="Arial" w:hAnsi="Arial" w:cs="Arial"/>
                <w:spacing w:val="-1"/>
              </w:rPr>
              <w:t>h</w:t>
            </w:r>
            <w:r w:rsidRPr="003168EA">
              <w:rPr>
                <w:rFonts w:ascii="Arial" w:hAnsi="Arial" w:cs="Arial"/>
              </w:rPr>
              <w:t>is</w:t>
            </w:r>
            <w:r w:rsidRPr="003168EA">
              <w:rPr>
                <w:rFonts w:ascii="Arial" w:hAnsi="Arial" w:cs="Arial"/>
                <w:spacing w:val="19"/>
              </w:rPr>
              <w:t xml:space="preserve"> </w:t>
            </w:r>
            <w:r w:rsidRPr="003168EA">
              <w:rPr>
                <w:rFonts w:ascii="Arial" w:hAnsi="Arial" w:cs="Arial"/>
                <w:spacing w:val="-1"/>
                <w:w w:val="110"/>
              </w:rPr>
              <w:t>p</w:t>
            </w:r>
            <w:r w:rsidRPr="003168EA">
              <w:rPr>
                <w:rFonts w:ascii="Arial" w:hAnsi="Arial" w:cs="Arial"/>
                <w:spacing w:val="2"/>
                <w:w w:val="112"/>
              </w:rPr>
              <w:t>a</w:t>
            </w:r>
            <w:r w:rsidRPr="003168EA">
              <w:rPr>
                <w:rFonts w:ascii="Arial" w:hAnsi="Arial" w:cs="Arial"/>
                <w:w w:val="132"/>
              </w:rPr>
              <w:t>r</w:t>
            </w:r>
            <w:r w:rsidRPr="003168EA">
              <w:rPr>
                <w:rFonts w:ascii="Arial" w:hAnsi="Arial" w:cs="Arial"/>
                <w:w w:val="119"/>
              </w:rPr>
              <w:t>t</w:t>
            </w:r>
            <w:r w:rsidRPr="003168EA">
              <w:rPr>
                <w:rFonts w:ascii="Arial" w:hAnsi="Arial" w:cs="Arial"/>
                <w:w w:val="99"/>
              </w:rPr>
              <w:t>.</w:t>
            </w:r>
          </w:p>
        </w:tc>
        <w:tc>
          <w:tcPr>
            <w:tcW w:w="5830" w:type="dxa"/>
            <w:gridSpan w:val="4"/>
            <w:tcBorders>
              <w:top w:val="single" w:sz="5" w:space="0" w:color="000000"/>
              <w:left w:val="single" w:sz="5" w:space="0" w:color="000000"/>
              <w:bottom w:val="single" w:sz="5" w:space="0" w:color="000000"/>
              <w:right w:val="single" w:sz="5" w:space="0" w:color="000000"/>
            </w:tcBorders>
          </w:tcPr>
          <w:p w14:paraId="24723F6B" w14:textId="77777777" w:rsidR="00163099" w:rsidRPr="003168EA" w:rsidRDefault="00A84EBE">
            <w:pPr>
              <w:ind w:left="102" w:right="207"/>
              <w:rPr>
                <w:rFonts w:ascii="Arial" w:hAnsi="Arial" w:cs="Arial"/>
              </w:rPr>
            </w:pPr>
            <w:r w:rsidRPr="003168EA">
              <w:rPr>
                <w:rFonts w:ascii="Arial" w:hAnsi="Arial" w:cs="Arial"/>
              </w:rPr>
              <w:t>T</w:t>
            </w:r>
            <w:r w:rsidRPr="003168EA">
              <w:rPr>
                <w:rFonts w:ascii="Arial" w:hAnsi="Arial" w:cs="Arial"/>
                <w:spacing w:val="2"/>
              </w:rPr>
              <w:t>h</w:t>
            </w:r>
            <w:r w:rsidRPr="003168EA">
              <w:rPr>
                <w:rFonts w:ascii="Arial" w:hAnsi="Arial" w:cs="Arial"/>
              </w:rPr>
              <w:t>is</w:t>
            </w:r>
            <w:r w:rsidRPr="003168EA">
              <w:rPr>
                <w:rFonts w:ascii="Arial" w:hAnsi="Arial" w:cs="Arial"/>
                <w:spacing w:val="-4"/>
              </w:rPr>
              <w:t xml:space="preserve"> </w:t>
            </w:r>
            <w:r w:rsidRPr="003168EA">
              <w:rPr>
                <w:rFonts w:ascii="Arial" w:hAnsi="Arial" w:cs="Arial"/>
                <w:spacing w:val="-1"/>
              </w:rPr>
              <w:t>i</w:t>
            </w:r>
            <w:r w:rsidRPr="003168EA">
              <w:rPr>
                <w:rFonts w:ascii="Arial" w:hAnsi="Arial" w:cs="Arial"/>
              </w:rPr>
              <w:t>s</w:t>
            </w:r>
            <w:r w:rsidRPr="003168EA">
              <w:rPr>
                <w:rFonts w:ascii="Arial" w:hAnsi="Arial" w:cs="Arial"/>
                <w:spacing w:val="-1"/>
              </w:rPr>
              <w:t xml:space="preserve"> </w:t>
            </w:r>
            <w:r w:rsidRPr="003168EA">
              <w:rPr>
                <w:rFonts w:ascii="Arial" w:hAnsi="Arial" w:cs="Arial"/>
                <w:spacing w:val="2"/>
              </w:rPr>
              <w:t>u</w:t>
            </w:r>
            <w:r w:rsidRPr="003168EA">
              <w:rPr>
                <w:rFonts w:ascii="Arial" w:hAnsi="Arial" w:cs="Arial"/>
                <w:spacing w:val="-2"/>
              </w:rPr>
              <w:t>s</w:t>
            </w:r>
            <w:r w:rsidRPr="003168EA">
              <w:rPr>
                <w:rFonts w:ascii="Arial" w:hAnsi="Arial" w:cs="Arial"/>
                <w:spacing w:val="1"/>
              </w:rPr>
              <w:t>e</w:t>
            </w:r>
            <w:r w:rsidRPr="003168EA">
              <w:rPr>
                <w:rFonts w:ascii="Arial" w:hAnsi="Arial" w:cs="Arial"/>
              </w:rPr>
              <w:t>f</w:t>
            </w:r>
            <w:r w:rsidRPr="003168EA">
              <w:rPr>
                <w:rFonts w:ascii="Arial" w:hAnsi="Arial" w:cs="Arial"/>
                <w:spacing w:val="2"/>
              </w:rPr>
              <w:t>u</w:t>
            </w:r>
            <w:r w:rsidRPr="003168EA">
              <w:rPr>
                <w:rFonts w:ascii="Arial" w:hAnsi="Arial" w:cs="Arial"/>
              </w:rPr>
              <w:t>l</w:t>
            </w:r>
            <w:r w:rsidRPr="003168EA">
              <w:rPr>
                <w:rFonts w:ascii="Arial" w:hAnsi="Arial" w:cs="Arial"/>
                <w:spacing w:val="-7"/>
              </w:rPr>
              <w:t xml:space="preserve"> </w:t>
            </w:r>
            <w:r w:rsidRPr="003168EA">
              <w:rPr>
                <w:rFonts w:ascii="Arial" w:hAnsi="Arial" w:cs="Arial"/>
              </w:rPr>
              <w:t xml:space="preserve">in </w:t>
            </w:r>
            <w:r w:rsidRPr="003168EA">
              <w:rPr>
                <w:rFonts w:ascii="Arial" w:hAnsi="Arial" w:cs="Arial"/>
                <w:spacing w:val="2"/>
              </w:rPr>
              <w:t>d</w:t>
            </w:r>
            <w:r w:rsidRPr="003168EA">
              <w:rPr>
                <w:rFonts w:ascii="Arial" w:hAnsi="Arial" w:cs="Arial"/>
              </w:rPr>
              <w:t>ete</w:t>
            </w:r>
            <w:r w:rsidRPr="003168EA">
              <w:rPr>
                <w:rFonts w:ascii="Arial" w:hAnsi="Arial" w:cs="Arial"/>
                <w:spacing w:val="1"/>
              </w:rPr>
              <w:t>r</w:t>
            </w:r>
            <w:r w:rsidRPr="003168EA">
              <w:rPr>
                <w:rFonts w:ascii="Arial" w:hAnsi="Arial" w:cs="Arial"/>
              </w:rPr>
              <w:t>mi</w:t>
            </w:r>
            <w:r w:rsidRPr="003168EA">
              <w:rPr>
                <w:rFonts w:ascii="Arial" w:hAnsi="Arial" w:cs="Arial"/>
                <w:spacing w:val="2"/>
              </w:rPr>
              <w:t>n</w:t>
            </w:r>
            <w:r w:rsidRPr="003168EA">
              <w:rPr>
                <w:rFonts w:ascii="Arial" w:hAnsi="Arial" w:cs="Arial"/>
                <w:spacing w:val="-1"/>
              </w:rPr>
              <w:t>i</w:t>
            </w:r>
            <w:r w:rsidRPr="003168EA">
              <w:rPr>
                <w:rFonts w:ascii="Arial" w:hAnsi="Arial" w:cs="Arial"/>
              </w:rPr>
              <w:t>ng</w:t>
            </w:r>
            <w:r w:rsidRPr="003168EA">
              <w:rPr>
                <w:rFonts w:ascii="Arial" w:hAnsi="Arial" w:cs="Arial"/>
                <w:spacing w:val="-8"/>
              </w:rPr>
              <w:t xml:space="preserve"> </w:t>
            </w:r>
            <w:r w:rsidRPr="003168EA">
              <w:rPr>
                <w:rFonts w:ascii="Arial" w:hAnsi="Arial" w:cs="Arial"/>
                <w:spacing w:val="-3"/>
              </w:rPr>
              <w:t>t</w:t>
            </w:r>
            <w:r w:rsidRPr="003168EA">
              <w:rPr>
                <w:rFonts w:ascii="Arial" w:hAnsi="Arial" w:cs="Arial"/>
                <w:spacing w:val="2"/>
              </w:rPr>
              <w:t>h</w:t>
            </w:r>
            <w:r w:rsidRPr="003168EA">
              <w:rPr>
                <w:rFonts w:ascii="Arial" w:hAnsi="Arial" w:cs="Arial"/>
              </w:rPr>
              <w:t>e</w:t>
            </w:r>
            <w:r w:rsidRPr="003168EA">
              <w:rPr>
                <w:rFonts w:ascii="Arial" w:hAnsi="Arial" w:cs="Arial"/>
                <w:spacing w:val="-2"/>
              </w:rPr>
              <w:t xml:space="preserve"> </w:t>
            </w:r>
            <w:r w:rsidRPr="003168EA">
              <w:rPr>
                <w:rFonts w:ascii="Arial" w:hAnsi="Arial" w:cs="Arial"/>
                <w:spacing w:val="2"/>
              </w:rPr>
              <w:t>q</w:t>
            </w:r>
            <w:r w:rsidRPr="003168EA">
              <w:rPr>
                <w:rFonts w:ascii="Arial" w:hAnsi="Arial" w:cs="Arial"/>
              </w:rPr>
              <w:t>u</w:t>
            </w:r>
            <w:r w:rsidRPr="003168EA">
              <w:rPr>
                <w:rFonts w:ascii="Arial" w:hAnsi="Arial" w:cs="Arial"/>
                <w:spacing w:val="1"/>
              </w:rPr>
              <w:t>a</w:t>
            </w:r>
            <w:r w:rsidRPr="003168EA">
              <w:rPr>
                <w:rFonts w:ascii="Arial" w:hAnsi="Arial" w:cs="Arial"/>
                <w:spacing w:val="-1"/>
              </w:rPr>
              <w:t>l</w:t>
            </w:r>
            <w:r w:rsidRPr="003168EA">
              <w:rPr>
                <w:rFonts w:ascii="Arial" w:hAnsi="Arial" w:cs="Arial"/>
              </w:rPr>
              <w:t>ity</w:t>
            </w:r>
            <w:r w:rsidRPr="003168EA">
              <w:rPr>
                <w:rFonts w:ascii="Arial" w:hAnsi="Arial" w:cs="Arial"/>
                <w:spacing w:val="-6"/>
              </w:rPr>
              <w:t xml:space="preserve"> </w:t>
            </w:r>
            <w:r w:rsidRPr="003168EA">
              <w:rPr>
                <w:rFonts w:ascii="Arial" w:hAnsi="Arial" w:cs="Arial"/>
              </w:rPr>
              <w:t>of</w:t>
            </w:r>
            <w:r w:rsidRPr="003168EA">
              <w:rPr>
                <w:rFonts w:ascii="Arial" w:hAnsi="Arial" w:cs="Arial"/>
                <w:spacing w:val="-1"/>
              </w:rPr>
              <w:t xml:space="preserve"> </w:t>
            </w:r>
            <w:r w:rsidRPr="003168EA">
              <w:rPr>
                <w:rFonts w:ascii="Arial" w:hAnsi="Arial" w:cs="Arial"/>
                <w:spacing w:val="1"/>
              </w:rPr>
              <w:t>a</w:t>
            </w:r>
            <w:r w:rsidRPr="003168EA">
              <w:rPr>
                <w:rFonts w:ascii="Arial" w:hAnsi="Arial" w:cs="Arial"/>
                <w:spacing w:val="-2"/>
              </w:rPr>
              <w:t>u</w:t>
            </w:r>
            <w:r w:rsidRPr="003168EA">
              <w:rPr>
                <w:rFonts w:ascii="Arial" w:hAnsi="Arial" w:cs="Arial"/>
                <w:spacing w:val="2"/>
              </w:rPr>
              <w:t>d</w:t>
            </w:r>
            <w:r w:rsidRPr="003168EA">
              <w:rPr>
                <w:rFonts w:ascii="Arial" w:hAnsi="Arial" w:cs="Arial"/>
                <w:spacing w:val="-1"/>
              </w:rPr>
              <w:t>i</w:t>
            </w:r>
            <w:r w:rsidRPr="003168EA">
              <w:rPr>
                <w:rFonts w:ascii="Arial" w:hAnsi="Arial" w:cs="Arial"/>
              </w:rPr>
              <w:t>ts</w:t>
            </w:r>
            <w:r w:rsidRPr="003168EA">
              <w:rPr>
                <w:rFonts w:ascii="Arial" w:hAnsi="Arial" w:cs="Arial"/>
                <w:spacing w:val="-5"/>
              </w:rPr>
              <w:t xml:space="preserve"> </w:t>
            </w:r>
            <w:r w:rsidRPr="003168EA">
              <w:rPr>
                <w:rFonts w:ascii="Arial" w:hAnsi="Arial" w:cs="Arial"/>
                <w:spacing w:val="1"/>
              </w:rPr>
              <w:t>a</w:t>
            </w:r>
            <w:r w:rsidRPr="003168EA">
              <w:rPr>
                <w:rFonts w:ascii="Arial" w:hAnsi="Arial" w:cs="Arial"/>
              </w:rPr>
              <w:t>t</w:t>
            </w:r>
            <w:r w:rsidRPr="003168EA">
              <w:rPr>
                <w:rFonts w:ascii="Arial" w:hAnsi="Arial" w:cs="Arial"/>
                <w:spacing w:val="-1"/>
              </w:rPr>
              <w:t xml:space="preserve"> t</w:t>
            </w:r>
            <w:r w:rsidRPr="003168EA">
              <w:rPr>
                <w:rFonts w:ascii="Arial" w:hAnsi="Arial" w:cs="Arial"/>
                <w:spacing w:val="2"/>
              </w:rPr>
              <w:t>h</w:t>
            </w:r>
            <w:r w:rsidRPr="003168EA">
              <w:rPr>
                <w:rFonts w:ascii="Arial" w:hAnsi="Arial" w:cs="Arial"/>
              </w:rPr>
              <w:t>e</w:t>
            </w:r>
            <w:r w:rsidRPr="003168EA">
              <w:rPr>
                <w:rFonts w:ascii="Arial" w:hAnsi="Arial" w:cs="Arial"/>
                <w:spacing w:val="-2"/>
              </w:rPr>
              <w:t xml:space="preserve"> </w:t>
            </w:r>
            <w:r w:rsidRPr="003168EA">
              <w:rPr>
                <w:rFonts w:ascii="Arial" w:hAnsi="Arial" w:cs="Arial"/>
              </w:rPr>
              <w:t>S</w:t>
            </w:r>
            <w:r w:rsidRPr="003168EA">
              <w:rPr>
                <w:rFonts w:ascii="Arial" w:hAnsi="Arial" w:cs="Arial"/>
                <w:spacing w:val="2"/>
              </w:rPr>
              <w:t>u</w:t>
            </w:r>
            <w:r w:rsidRPr="003168EA">
              <w:rPr>
                <w:rFonts w:ascii="Arial" w:hAnsi="Arial" w:cs="Arial"/>
              </w:rPr>
              <w:t>preme A</w:t>
            </w:r>
            <w:r w:rsidRPr="003168EA">
              <w:rPr>
                <w:rFonts w:ascii="Arial" w:hAnsi="Arial" w:cs="Arial"/>
                <w:spacing w:val="2"/>
              </w:rPr>
              <w:t>u</w:t>
            </w:r>
            <w:r w:rsidRPr="003168EA">
              <w:rPr>
                <w:rFonts w:ascii="Arial" w:hAnsi="Arial" w:cs="Arial"/>
              </w:rPr>
              <w:t>dit</w:t>
            </w:r>
            <w:r w:rsidRPr="003168EA">
              <w:rPr>
                <w:rFonts w:ascii="Arial" w:hAnsi="Arial" w:cs="Arial"/>
                <w:spacing w:val="-5"/>
              </w:rPr>
              <w:t xml:space="preserve"> </w:t>
            </w:r>
            <w:r w:rsidRPr="003168EA">
              <w:rPr>
                <w:rFonts w:ascii="Arial" w:hAnsi="Arial" w:cs="Arial"/>
              </w:rPr>
              <w:t>A</w:t>
            </w:r>
            <w:r w:rsidRPr="003168EA">
              <w:rPr>
                <w:rFonts w:ascii="Arial" w:hAnsi="Arial" w:cs="Arial"/>
                <w:spacing w:val="2"/>
              </w:rPr>
              <w:t>g</w:t>
            </w:r>
            <w:r w:rsidRPr="003168EA">
              <w:rPr>
                <w:rFonts w:ascii="Arial" w:hAnsi="Arial" w:cs="Arial"/>
              </w:rPr>
              <w:t>e</w:t>
            </w:r>
            <w:r w:rsidRPr="003168EA">
              <w:rPr>
                <w:rFonts w:ascii="Arial" w:hAnsi="Arial" w:cs="Arial"/>
                <w:spacing w:val="2"/>
              </w:rPr>
              <w:t>n</w:t>
            </w:r>
            <w:r w:rsidRPr="003168EA">
              <w:rPr>
                <w:rFonts w:ascii="Arial" w:hAnsi="Arial" w:cs="Arial"/>
              </w:rPr>
              <w:t>cy</w:t>
            </w:r>
            <w:r w:rsidRPr="003168EA">
              <w:rPr>
                <w:rFonts w:ascii="Arial" w:hAnsi="Arial" w:cs="Arial"/>
                <w:spacing w:val="-8"/>
              </w:rPr>
              <w:t xml:space="preserve"> </w:t>
            </w:r>
            <w:r w:rsidRPr="003168EA">
              <w:rPr>
                <w:rFonts w:ascii="Arial" w:hAnsi="Arial" w:cs="Arial"/>
                <w:spacing w:val="1"/>
              </w:rPr>
              <w:t>(</w:t>
            </w:r>
            <w:r w:rsidRPr="003168EA">
              <w:rPr>
                <w:rFonts w:ascii="Arial" w:hAnsi="Arial" w:cs="Arial"/>
                <w:spacing w:val="-1"/>
              </w:rPr>
              <w:t>B</w:t>
            </w:r>
            <w:r w:rsidRPr="003168EA">
              <w:rPr>
                <w:rFonts w:ascii="Arial" w:hAnsi="Arial" w:cs="Arial"/>
              </w:rPr>
              <w:t>PK)</w:t>
            </w:r>
            <w:r w:rsidRPr="003168EA">
              <w:rPr>
                <w:rFonts w:ascii="Arial" w:hAnsi="Arial" w:cs="Arial"/>
                <w:spacing w:val="-4"/>
              </w:rPr>
              <w:t xml:space="preserve"> </w:t>
            </w:r>
            <w:r w:rsidRPr="003168EA">
              <w:rPr>
                <w:rFonts w:ascii="Arial" w:hAnsi="Arial" w:cs="Arial"/>
              </w:rPr>
              <w:t>in te</w:t>
            </w:r>
            <w:r w:rsidRPr="003168EA">
              <w:rPr>
                <w:rFonts w:ascii="Arial" w:hAnsi="Arial" w:cs="Arial"/>
                <w:spacing w:val="1"/>
              </w:rPr>
              <w:t>r</w:t>
            </w:r>
            <w:r w:rsidRPr="003168EA">
              <w:rPr>
                <w:rFonts w:ascii="Arial" w:hAnsi="Arial" w:cs="Arial"/>
              </w:rPr>
              <w:t>ms</w:t>
            </w:r>
            <w:r w:rsidRPr="003168EA">
              <w:rPr>
                <w:rFonts w:ascii="Arial" w:hAnsi="Arial" w:cs="Arial"/>
                <w:spacing w:val="-4"/>
              </w:rPr>
              <w:t xml:space="preserve"> </w:t>
            </w:r>
            <w:r w:rsidRPr="003168EA">
              <w:rPr>
                <w:rFonts w:ascii="Arial" w:hAnsi="Arial" w:cs="Arial"/>
                <w:spacing w:val="2"/>
              </w:rPr>
              <w:t>o</w:t>
            </w:r>
            <w:r w:rsidRPr="003168EA">
              <w:rPr>
                <w:rFonts w:ascii="Arial" w:hAnsi="Arial" w:cs="Arial"/>
              </w:rPr>
              <w:t>f</w:t>
            </w:r>
            <w:r w:rsidRPr="003168EA">
              <w:rPr>
                <w:rFonts w:ascii="Arial" w:hAnsi="Arial" w:cs="Arial"/>
                <w:spacing w:val="-2"/>
              </w:rPr>
              <w:t xml:space="preserve"> </w:t>
            </w:r>
            <w:r w:rsidRPr="003168EA">
              <w:rPr>
                <w:rFonts w:ascii="Arial" w:hAnsi="Arial" w:cs="Arial"/>
              </w:rPr>
              <w:t>its</w:t>
            </w:r>
            <w:r w:rsidRPr="003168EA">
              <w:rPr>
                <w:rFonts w:ascii="Arial" w:hAnsi="Arial" w:cs="Arial"/>
                <w:spacing w:val="-2"/>
              </w:rPr>
              <w:t xml:space="preserve"> </w:t>
            </w:r>
            <w:r w:rsidRPr="003168EA">
              <w:rPr>
                <w:rFonts w:ascii="Arial" w:hAnsi="Arial" w:cs="Arial"/>
                <w:spacing w:val="2"/>
              </w:rPr>
              <w:t>h</w:t>
            </w:r>
            <w:r w:rsidRPr="003168EA">
              <w:rPr>
                <w:rFonts w:ascii="Arial" w:hAnsi="Arial" w:cs="Arial"/>
              </w:rPr>
              <w:t>um</w:t>
            </w:r>
            <w:r w:rsidRPr="003168EA">
              <w:rPr>
                <w:rFonts w:ascii="Arial" w:hAnsi="Arial" w:cs="Arial"/>
                <w:spacing w:val="1"/>
              </w:rPr>
              <w:t>a</w:t>
            </w:r>
            <w:r w:rsidRPr="003168EA">
              <w:rPr>
                <w:rFonts w:ascii="Arial" w:hAnsi="Arial" w:cs="Arial"/>
              </w:rPr>
              <w:t>n</w:t>
            </w:r>
            <w:r w:rsidRPr="003168EA">
              <w:rPr>
                <w:rFonts w:ascii="Arial" w:hAnsi="Arial" w:cs="Arial"/>
                <w:spacing w:val="-5"/>
              </w:rPr>
              <w:t xml:space="preserve"> </w:t>
            </w:r>
            <w:r w:rsidRPr="003168EA">
              <w:rPr>
                <w:rFonts w:ascii="Arial" w:hAnsi="Arial" w:cs="Arial"/>
                <w:spacing w:val="1"/>
              </w:rPr>
              <w:t>r</w:t>
            </w:r>
            <w:r w:rsidRPr="003168EA">
              <w:rPr>
                <w:rFonts w:ascii="Arial" w:hAnsi="Arial" w:cs="Arial"/>
              </w:rPr>
              <w:t>e</w:t>
            </w:r>
            <w:r w:rsidRPr="003168EA">
              <w:rPr>
                <w:rFonts w:ascii="Arial" w:hAnsi="Arial" w:cs="Arial"/>
                <w:spacing w:val="-2"/>
              </w:rPr>
              <w:t>s</w:t>
            </w:r>
            <w:r w:rsidRPr="003168EA">
              <w:rPr>
                <w:rFonts w:ascii="Arial" w:hAnsi="Arial" w:cs="Arial"/>
                <w:spacing w:val="2"/>
              </w:rPr>
              <w:t>o</w:t>
            </w:r>
            <w:r w:rsidRPr="003168EA">
              <w:rPr>
                <w:rFonts w:ascii="Arial" w:hAnsi="Arial" w:cs="Arial"/>
              </w:rPr>
              <w:t>u</w:t>
            </w:r>
            <w:r w:rsidRPr="003168EA">
              <w:rPr>
                <w:rFonts w:ascii="Arial" w:hAnsi="Arial" w:cs="Arial"/>
                <w:spacing w:val="1"/>
              </w:rPr>
              <w:t>rc</w:t>
            </w:r>
            <w:r w:rsidRPr="003168EA">
              <w:rPr>
                <w:rFonts w:ascii="Arial" w:hAnsi="Arial" w:cs="Arial"/>
              </w:rPr>
              <w:t>es</w:t>
            </w:r>
            <w:r w:rsidRPr="003168EA">
              <w:rPr>
                <w:rFonts w:ascii="Arial" w:hAnsi="Arial" w:cs="Arial"/>
                <w:spacing w:val="-8"/>
              </w:rPr>
              <w:t xml:space="preserve"> </w:t>
            </w:r>
            <w:r w:rsidRPr="003168EA">
              <w:rPr>
                <w:rFonts w:ascii="Arial" w:hAnsi="Arial" w:cs="Arial"/>
                <w:spacing w:val="-1"/>
              </w:rPr>
              <w:t>i</w:t>
            </w:r>
            <w:r w:rsidRPr="003168EA">
              <w:rPr>
                <w:rFonts w:ascii="Arial" w:hAnsi="Arial" w:cs="Arial"/>
              </w:rPr>
              <w:t>n</w:t>
            </w:r>
            <w:r w:rsidRPr="003168EA">
              <w:rPr>
                <w:rFonts w:ascii="Arial" w:hAnsi="Arial" w:cs="Arial"/>
                <w:spacing w:val="-2"/>
              </w:rPr>
              <w:t xml:space="preserve"> </w:t>
            </w:r>
            <w:r w:rsidRPr="003168EA">
              <w:rPr>
                <w:rFonts w:ascii="Arial" w:hAnsi="Arial" w:cs="Arial"/>
              </w:rPr>
              <w:t>m</w:t>
            </w:r>
            <w:r w:rsidRPr="003168EA">
              <w:rPr>
                <w:rFonts w:ascii="Arial" w:hAnsi="Arial" w:cs="Arial"/>
                <w:spacing w:val="1"/>
              </w:rPr>
              <w:t>a</w:t>
            </w:r>
            <w:r w:rsidRPr="003168EA">
              <w:rPr>
                <w:rFonts w:ascii="Arial" w:hAnsi="Arial" w:cs="Arial"/>
                <w:spacing w:val="-1"/>
              </w:rPr>
              <w:t>i</w:t>
            </w:r>
            <w:r w:rsidRPr="003168EA">
              <w:rPr>
                <w:rFonts w:ascii="Arial" w:hAnsi="Arial" w:cs="Arial"/>
                <w:spacing w:val="2"/>
              </w:rPr>
              <w:t>n</w:t>
            </w:r>
            <w:r w:rsidRPr="003168EA">
              <w:rPr>
                <w:rFonts w:ascii="Arial" w:hAnsi="Arial" w:cs="Arial"/>
              </w:rPr>
              <w:t>taini</w:t>
            </w:r>
            <w:r w:rsidRPr="003168EA">
              <w:rPr>
                <w:rFonts w:ascii="Arial" w:hAnsi="Arial" w:cs="Arial"/>
                <w:spacing w:val="2"/>
              </w:rPr>
              <w:t>n</w:t>
            </w:r>
            <w:r w:rsidRPr="003168EA">
              <w:rPr>
                <w:rFonts w:ascii="Arial" w:hAnsi="Arial" w:cs="Arial"/>
              </w:rPr>
              <w:t>g in</w:t>
            </w:r>
            <w:r w:rsidRPr="003168EA">
              <w:rPr>
                <w:rFonts w:ascii="Arial" w:hAnsi="Arial" w:cs="Arial"/>
                <w:spacing w:val="2"/>
              </w:rPr>
              <w:t>d</w:t>
            </w:r>
            <w:r w:rsidRPr="003168EA">
              <w:rPr>
                <w:rFonts w:ascii="Arial" w:hAnsi="Arial" w:cs="Arial"/>
                <w:spacing w:val="1"/>
              </w:rPr>
              <w:t>e</w:t>
            </w:r>
            <w:r w:rsidRPr="003168EA">
              <w:rPr>
                <w:rFonts w:ascii="Arial" w:hAnsi="Arial" w:cs="Arial"/>
              </w:rPr>
              <w:t>p</w:t>
            </w:r>
            <w:r w:rsidRPr="003168EA">
              <w:rPr>
                <w:rFonts w:ascii="Arial" w:hAnsi="Arial" w:cs="Arial"/>
                <w:spacing w:val="1"/>
              </w:rPr>
              <w:t>e</w:t>
            </w:r>
            <w:r w:rsidRPr="003168EA">
              <w:rPr>
                <w:rFonts w:ascii="Arial" w:hAnsi="Arial" w:cs="Arial"/>
                <w:spacing w:val="-2"/>
              </w:rPr>
              <w:t>n</w:t>
            </w:r>
            <w:r w:rsidRPr="003168EA">
              <w:rPr>
                <w:rFonts w:ascii="Arial" w:hAnsi="Arial" w:cs="Arial"/>
              </w:rPr>
              <w:t>d</w:t>
            </w:r>
            <w:r w:rsidRPr="003168EA">
              <w:rPr>
                <w:rFonts w:ascii="Arial" w:hAnsi="Arial" w:cs="Arial"/>
                <w:spacing w:val="1"/>
              </w:rPr>
              <w:t>e</w:t>
            </w:r>
            <w:r w:rsidRPr="003168EA">
              <w:rPr>
                <w:rFonts w:ascii="Arial" w:hAnsi="Arial" w:cs="Arial"/>
                <w:spacing w:val="2"/>
              </w:rPr>
              <w:t>n</w:t>
            </w:r>
            <w:r w:rsidRPr="003168EA">
              <w:rPr>
                <w:rFonts w:ascii="Arial" w:hAnsi="Arial" w:cs="Arial"/>
              </w:rPr>
              <w:t>ce.</w:t>
            </w:r>
            <w:r w:rsidRPr="003168EA">
              <w:rPr>
                <w:rFonts w:ascii="Arial" w:hAnsi="Arial" w:cs="Arial"/>
                <w:spacing w:val="-11"/>
              </w:rPr>
              <w:t xml:space="preserve"> </w:t>
            </w:r>
            <w:r w:rsidRPr="003168EA">
              <w:rPr>
                <w:rFonts w:ascii="Arial" w:hAnsi="Arial" w:cs="Arial"/>
              </w:rPr>
              <w:t>S</w:t>
            </w:r>
            <w:r w:rsidRPr="003168EA">
              <w:rPr>
                <w:rFonts w:ascii="Arial" w:hAnsi="Arial" w:cs="Arial"/>
                <w:spacing w:val="2"/>
              </w:rPr>
              <w:t>u</w:t>
            </w:r>
            <w:r w:rsidRPr="003168EA">
              <w:rPr>
                <w:rFonts w:ascii="Arial" w:hAnsi="Arial" w:cs="Arial"/>
                <w:spacing w:val="-1"/>
              </w:rPr>
              <w:t>i</w:t>
            </w:r>
            <w:r w:rsidRPr="003168EA">
              <w:rPr>
                <w:rFonts w:ascii="Arial" w:hAnsi="Arial" w:cs="Arial"/>
              </w:rPr>
              <w:t>t</w:t>
            </w:r>
            <w:r w:rsidRPr="003168EA">
              <w:rPr>
                <w:rFonts w:ascii="Arial" w:hAnsi="Arial" w:cs="Arial"/>
                <w:spacing w:val="1"/>
              </w:rPr>
              <w:t>a</w:t>
            </w:r>
            <w:r w:rsidRPr="003168EA">
              <w:rPr>
                <w:rFonts w:ascii="Arial" w:hAnsi="Arial" w:cs="Arial"/>
              </w:rPr>
              <w:t>ble</w:t>
            </w:r>
            <w:r w:rsidRPr="003168EA">
              <w:rPr>
                <w:rFonts w:ascii="Arial" w:hAnsi="Arial" w:cs="Arial"/>
                <w:spacing w:val="-6"/>
              </w:rPr>
              <w:t xml:space="preserve"> </w:t>
            </w:r>
            <w:r w:rsidRPr="003168EA">
              <w:rPr>
                <w:rFonts w:ascii="Arial" w:hAnsi="Arial" w:cs="Arial"/>
              </w:rPr>
              <w:t>for</w:t>
            </w:r>
            <w:r w:rsidRPr="003168EA">
              <w:rPr>
                <w:rFonts w:ascii="Arial" w:hAnsi="Arial" w:cs="Arial"/>
                <w:spacing w:val="-1"/>
              </w:rPr>
              <w:t xml:space="preserve"> </w:t>
            </w:r>
            <w:r w:rsidRPr="003168EA">
              <w:rPr>
                <w:rFonts w:ascii="Arial" w:hAnsi="Arial" w:cs="Arial"/>
              </w:rPr>
              <w:t>s</w:t>
            </w:r>
            <w:r w:rsidRPr="003168EA">
              <w:rPr>
                <w:rFonts w:ascii="Arial" w:hAnsi="Arial" w:cs="Arial"/>
                <w:spacing w:val="-1"/>
              </w:rPr>
              <w:t>t</w:t>
            </w:r>
            <w:r w:rsidRPr="003168EA">
              <w:rPr>
                <w:rFonts w:ascii="Arial" w:hAnsi="Arial" w:cs="Arial"/>
              </w:rPr>
              <w:t>ud</w:t>
            </w:r>
            <w:r w:rsidRPr="003168EA">
              <w:rPr>
                <w:rFonts w:ascii="Arial" w:hAnsi="Arial" w:cs="Arial"/>
                <w:spacing w:val="1"/>
              </w:rPr>
              <w:t>e</w:t>
            </w:r>
            <w:r w:rsidRPr="003168EA">
              <w:rPr>
                <w:rFonts w:ascii="Arial" w:hAnsi="Arial" w:cs="Arial"/>
              </w:rPr>
              <w:t>nts,</w:t>
            </w:r>
            <w:r w:rsidRPr="003168EA">
              <w:rPr>
                <w:rFonts w:ascii="Arial" w:hAnsi="Arial" w:cs="Arial"/>
                <w:spacing w:val="-5"/>
              </w:rPr>
              <w:t xml:space="preserve"> </w:t>
            </w:r>
            <w:r w:rsidRPr="003168EA">
              <w:rPr>
                <w:rFonts w:ascii="Arial" w:hAnsi="Arial" w:cs="Arial"/>
              </w:rPr>
              <w:t>p</w:t>
            </w:r>
            <w:r w:rsidRPr="003168EA">
              <w:rPr>
                <w:rFonts w:ascii="Arial" w:hAnsi="Arial" w:cs="Arial"/>
                <w:spacing w:val="2"/>
              </w:rPr>
              <w:t>o</w:t>
            </w:r>
            <w:r w:rsidRPr="003168EA">
              <w:rPr>
                <w:rFonts w:ascii="Arial" w:hAnsi="Arial" w:cs="Arial"/>
                <w:spacing w:val="-1"/>
              </w:rPr>
              <w:t>l</w:t>
            </w:r>
            <w:r w:rsidRPr="003168EA">
              <w:rPr>
                <w:rFonts w:ascii="Arial" w:hAnsi="Arial" w:cs="Arial"/>
              </w:rPr>
              <w:t>iti</w:t>
            </w:r>
            <w:r w:rsidRPr="003168EA">
              <w:rPr>
                <w:rFonts w:ascii="Arial" w:hAnsi="Arial" w:cs="Arial"/>
                <w:spacing w:val="1"/>
              </w:rPr>
              <w:t>c</w:t>
            </w:r>
            <w:r w:rsidRPr="003168EA">
              <w:rPr>
                <w:rFonts w:ascii="Arial" w:hAnsi="Arial" w:cs="Arial"/>
                <w:spacing w:val="-1"/>
              </w:rPr>
              <w:t>i</w:t>
            </w:r>
            <w:r w:rsidRPr="003168EA">
              <w:rPr>
                <w:rFonts w:ascii="Arial" w:hAnsi="Arial" w:cs="Arial"/>
                <w:spacing w:val="1"/>
              </w:rPr>
              <w:t>a</w:t>
            </w:r>
            <w:r w:rsidRPr="003168EA">
              <w:rPr>
                <w:rFonts w:ascii="Arial" w:hAnsi="Arial" w:cs="Arial"/>
              </w:rPr>
              <w:t>ns,</w:t>
            </w:r>
            <w:r w:rsidRPr="003168EA">
              <w:rPr>
                <w:rFonts w:ascii="Arial" w:hAnsi="Arial" w:cs="Arial"/>
                <w:spacing w:val="-7"/>
              </w:rPr>
              <w:t xml:space="preserve"> </w:t>
            </w:r>
            <w:r w:rsidRPr="003168EA">
              <w:rPr>
                <w:rFonts w:ascii="Arial" w:hAnsi="Arial" w:cs="Arial"/>
              </w:rPr>
              <w:t>and</w:t>
            </w:r>
            <w:r w:rsidRPr="003168EA">
              <w:rPr>
                <w:rFonts w:ascii="Arial" w:hAnsi="Arial" w:cs="Arial"/>
                <w:spacing w:val="-1"/>
              </w:rPr>
              <w:t xml:space="preserve"> t</w:t>
            </w:r>
            <w:r w:rsidRPr="003168EA">
              <w:rPr>
                <w:rFonts w:ascii="Arial" w:hAnsi="Arial" w:cs="Arial"/>
              </w:rPr>
              <w:t>he</w:t>
            </w:r>
            <w:r w:rsidRPr="003168EA">
              <w:rPr>
                <w:rFonts w:ascii="Arial" w:hAnsi="Arial" w:cs="Arial"/>
                <w:spacing w:val="-1"/>
              </w:rPr>
              <w:t xml:space="preserve"> </w:t>
            </w:r>
            <w:r w:rsidRPr="003168EA">
              <w:rPr>
                <w:rFonts w:ascii="Arial" w:hAnsi="Arial" w:cs="Arial"/>
                <w:spacing w:val="2"/>
              </w:rPr>
              <w:t>g</w:t>
            </w:r>
            <w:r w:rsidRPr="003168EA">
              <w:rPr>
                <w:rFonts w:ascii="Arial" w:hAnsi="Arial" w:cs="Arial"/>
              </w:rPr>
              <w:t>e</w:t>
            </w:r>
            <w:r w:rsidRPr="003168EA">
              <w:rPr>
                <w:rFonts w:ascii="Arial" w:hAnsi="Arial" w:cs="Arial"/>
                <w:spacing w:val="-2"/>
              </w:rPr>
              <w:t>n</w:t>
            </w:r>
            <w:r w:rsidRPr="003168EA">
              <w:rPr>
                <w:rFonts w:ascii="Arial" w:hAnsi="Arial" w:cs="Arial"/>
              </w:rPr>
              <w:t>e</w:t>
            </w:r>
            <w:r w:rsidRPr="003168EA">
              <w:rPr>
                <w:rFonts w:ascii="Arial" w:hAnsi="Arial" w:cs="Arial"/>
                <w:spacing w:val="1"/>
              </w:rPr>
              <w:t>r</w:t>
            </w:r>
            <w:r w:rsidRPr="003168EA">
              <w:rPr>
                <w:rFonts w:ascii="Arial" w:hAnsi="Arial" w:cs="Arial"/>
              </w:rPr>
              <w:t>al</w:t>
            </w:r>
          </w:p>
          <w:p w14:paraId="4DF7AAA9" w14:textId="77777777" w:rsidR="00163099" w:rsidRPr="003168EA" w:rsidRDefault="00A84EBE">
            <w:pPr>
              <w:ind w:left="102"/>
              <w:rPr>
                <w:rFonts w:ascii="Arial" w:hAnsi="Arial" w:cs="Arial"/>
              </w:rPr>
            </w:pPr>
            <w:r w:rsidRPr="003168EA">
              <w:rPr>
                <w:rFonts w:ascii="Arial" w:hAnsi="Arial" w:cs="Arial"/>
                <w:spacing w:val="2"/>
              </w:rPr>
              <w:t>p</w:t>
            </w:r>
            <w:r w:rsidRPr="003168EA">
              <w:rPr>
                <w:rFonts w:ascii="Arial" w:hAnsi="Arial" w:cs="Arial"/>
              </w:rPr>
              <w:t>u</w:t>
            </w:r>
            <w:r w:rsidRPr="003168EA">
              <w:rPr>
                <w:rFonts w:ascii="Arial" w:hAnsi="Arial" w:cs="Arial"/>
                <w:spacing w:val="2"/>
              </w:rPr>
              <w:t>b</w:t>
            </w:r>
            <w:r w:rsidRPr="003168EA">
              <w:rPr>
                <w:rFonts w:ascii="Arial" w:hAnsi="Arial" w:cs="Arial"/>
                <w:spacing w:val="-1"/>
              </w:rPr>
              <w:t>l</w:t>
            </w:r>
            <w:r w:rsidRPr="003168EA">
              <w:rPr>
                <w:rFonts w:ascii="Arial" w:hAnsi="Arial" w:cs="Arial"/>
              </w:rPr>
              <w:t>i</w:t>
            </w:r>
            <w:r w:rsidRPr="003168EA">
              <w:rPr>
                <w:rFonts w:ascii="Arial" w:hAnsi="Arial" w:cs="Arial"/>
                <w:spacing w:val="1"/>
              </w:rPr>
              <w:t>c</w:t>
            </w:r>
            <w:r w:rsidRPr="003168EA">
              <w:rPr>
                <w:rFonts w:ascii="Arial" w:hAnsi="Arial" w:cs="Arial"/>
              </w:rPr>
              <w:t>.</w:t>
            </w:r>
          </w:p>
        </w:tc>
        <w:tc>
          <w:tcPr>
            <w:tcW w:w="4013" w:type="dxa"/>
            <w:tcBorders>
              <w:top w:val="single" w:sz="5" w:space="0" w:color="000000"/>
              <w:left w:val="single" w:sz="5" w:space="0" w:color="000000"/>
              <w:bottom w:val="single" w:sz="5" w:space="0" w:color="000000"/>
              <w:right w:val="single" w:sz="5" w:space="0" w:color="000000"/>
            </w:tcBorders>
          </w:tcPr>
          <w:p w14:paraId="315AF77A" w14:textId="23836CF2" w:rsidR="00163099" w:rsidRPr="003168EA" w:rsidRDefault="00824780">
            <w:pPr>
              <w:rPr>
                <w:rFonts w:ascii="Arial" w:hAnsi="Arial" w:cs="Arial"/>
              </w:rPr>
            </w:pPr>
            <w:r w:rsidRPr="003168EA">
              <w:rPr>
                <w:rFonts w:ascii="Arial" w:hAnsi="Arial" w:cs="Arial"/>
              </w:rPr>
              <w:t>Thank you for the observation. We agree that this study provides valuable insights into audit quality at the Supreme Audit Agency (BPK), especially regarding the role of human resources in upholding independence. Its relevance extends beyond academics to students, policymakers, and the wider public interested in transparency and accountability.</w:t>
            </w:r>
          </w:p>
        </w:tc>
      </w:tr>
      <w:tr w:rsidR="00163099" w:rsidRPr="003168EA" w14:paraId="5D2BB618" w14:textId="77777777">
        <w:trPr>
          <w:trHeight w:hRule="exact" w:val="1272"/>
        </w:trPr>
        <w:tc>
          <w:tcPr>
            <w:tcW w:w="3334" w:type="dxa"/>
            <w:tcBorders>
              <w:top w:val="single" w:sz="5" w:space="0" w:color="000000"/>
              <w:left w:val="single" w:sz="5" w:space="0" w:color="000000"/>
              <w:bottom w:val="single" w:sz="5" w:space="0" w:color="000000"/>
              <w:right w:val="single" w:sz="5" w:space="0" w:color="000000"/>
            </w:tcBorders>
          </w:tcPr>
          <w:p w14:paraId="44DF2EF5" w14:textId="77777777" w:rsidR="00163099" w:rsidRPr="003168EA" w:rsidRDefault="00A84EBE">
            <w:pPr>
              <w:spacing w:before="4" w:line="220" w:lineRule="exact"/>
              <w:ind w:left="462" w:right="840"/>
              <w:rPr>
                <w:rFonts w:ascii="Arial" w:hAnsi="Arial" w:cs="Arial"/>
              </w:rPr>
            </w:pPr>
            <w:r w:rsidRPr="003168EA">
              <w:rPr>
                <w:rFonts w:ascii="Arial" w:hAnsi="Arial" w:cs="Arial"/>
                <w:spacing w:val="-2"/>
              </w:rPr>
              <w:t>I</w:t>
            </w:r>
            <w:r w:rsidRPr="003168EA">
              <w:rPr>
                <w:rFonts w:ascii="Arial" w:hAnsi="Arial" w:cs="Arial"/>
              </w:rPr>
              <w:t>s</w:t>
            </w:r>
            <w:r w:rsidRPr="003168EA">
              <w:rPr>
                <w:rFonts w:ascii="Arial" w:hAnsi="Arial" w:cs="Arial"/>
                <w:spacing w:val="10"/>
              </w:rPr>
              <w:t xml:space="preserve"> </w:t>
            </w:r>
            <w:r w:rsidRPr="003168EA">
              <w:rPr>
                <w:rFonts w:ascii="Arial" w:hAnsi="Arial" w:cs="Arial"/>
                <w:spacing w:val="1"/>
              </w:rPr>
              <w:t>t</w:t>
            </w:r>
            <w:r w:rsidRPr="003168EA">
              <w:rPr>
                <w:rFonts w:ascii="Arial" w:hAnsi="Arial" w:cs="Arial"/>
                <w:spacing w:val="-1"/>
              </w:rPr>
              <w:t>h</w:t>
            </w:r>
            <w:r w:rsidRPr="003168EA">
              <w:rPr>
                <w:rFonts w:ascii="Arial" w:hAnsi="Arial" w:cs="Arial"/>
              </w:rPr>
              <w:t>e</w:t>
            </w:r>
            <w:r w:rsidRPr="003168EA">
              <w:rPr>
                <w:rFonts w:ascii="Arial" w:hAnsi="Arial" w:cs="Arial"/>
                <w:spacing w:val="21"/>
              </w:rPr>
              <w:t xml:space="preserve"> </w:t>
            </w:r>
            <w:r w:rsidRPr="003168EA">
              <w:rPr>
                <w:rFonts w:ascii="Arial" w:hAnsi="Arial" w:cs="Arial"/>
                <w:spacing w:val="1"/>
              </w:rPr>
              <w:t>t</w:t>
            </w:r>
            <w:r w:rsidRPr="003168EA">
              <w:rPr>
                <w:rFonts w:ascii="Arial" w:hAnsi="Arial" w:cs="Arial"/>
              </w:rPr>
              <w:t>itle</w:t>
            </w:r>
            <w:r w:rsidRPr="003168EA">
              <w:rPr>
                <w:rFonts w:ascii="Arial" w:hAnsi="Arial" w:cs="Arial"/>
                <w:spacing w:val="20"/>
              </w:rPr>
              <w:t xml:space="preserve"> </w:t>
            </w:r>
            <w:r w:rsidRPr="003168EA">
              <w:rPr>
                <w:rFonts w:ascii="Arial" w:hAnsi="Arial" w:cs="Arial"/>
              </w:rPr>
              <w:t>of</w:t>
            </w:r>
            <w:r w:rsidRPr="003168EA">
              <w:rPr>
                <w:rFonts w:ascii="Arial" w:hAnsi="Arial" w:cs="Arial"/>
                <w:spacing w:val="-1"/>
              </w:rPr>
              <w:t xml:space="preserve"> </w:t>
            </w:r>
            <w:r w:rsidRPr="003168EA">
              <w:rPr>
                <w:rFonts w:ascii="Arial" w:hAnsi="Arial" w:cs="Arial"/>
                <w:spacing w:val="1"/>
              </w:rPr>
              <w:t>t</w:t>
            </w:r>
            <w:r w:rsidRPr="003168EA">
              <w:rPr>
                <w:rFonts w:ascii="Arial" w:hAnsi="Arial" w:cs="Arial"/>
              </w:rPr>
              <w:t>he</w:t>
            </w:r>
            <w:r w:rsidRPr="003168EA">
              <w:rPr>
                <w:rFonts w:ascii="Arial" w:hAnsi="Arial" w:cs="Arial"/>
                <w:spacing w:val="21"/>
              </w:rPr>
              <w:t xml:space="preserve"> </w:t>
            </w:r>
            <w:r w:rsidRPr="003168EA">
              <w:rPr>
                <w:rFonts w:ascii="Arial" w:hAnsi="Arial" w:cs="Arial"/>
                <w:w w:val="112"/>
              </w:rPr>
              <w:t>a</w:t>
            </w:r>
            <w:r w:rsidRPr="003168EA">
              <w:rPr>
                <w:rFonts w:ascii="Arial" w:hAnsi="Arial" w:cs="Arial"/>
                <w:spacing w:val="1"/>
                <w:w w:val="132"/>
              </w:rPr>
              <w:t>r</w:t>
            </w:r>
            <w:r w:rsidRPr="003168EA">
              <w:rPr>
                <w:rFonts w:ascii="Arial" w:hAnsi="Arial" w:cs="Arial"/>
                <w:spacing w:val="1"/>
                <w:w w:val="119"/>
              </w:rPr>
              <w:t>t</w:t>
            </w:r>
            <w:r w:rsidRPr="003168EA">
              <w:rPr>
                <w:rFonts w:ascii="Arial" w:hAnsi="Arial" w:cs="Arial"/>
                <w:spacing w:val="-1"/>
                <w:w w:val="99"/>
              </w:rPr>
              <w:t>i</w:t>
            </w:r>
            <w:r w:rsidRPr="003168EA">
              <w:rPr>
                <w:rFonts w:ascii="Arial" w:hAnsi="Arial" w:cs="Arial"/>
                <w:spacing w:val="1"/>
                <w:w w:val="99"/>
              </w:rPr>
              <w:t>c</w:t>
            </w:r>
            <w:r w:rsidRPr="003168EA">
              <w:rPr>
                <w:rFonts w:ascii="Arial" w:hAnsi="Arial" w:cs="Arial"/>
                <w:spacing w:val="-1"/>
                <w:w w:val="99"/>
              </w:rPr>
              <w:t>l</w:t>
            </w:r>
            <w:r w:rsidRPr="003168EA">
              <w:rPr>
                <w:rFonts w:ascii="Arial" w:hAnsi="Arial" w:cs="Arial"/>
                <w:w w:val="99"/>
              </w:rPr>
              <w:t xml:space="preserve">e </w:t>
            </w:r>
            <w:r w:rsidRPr="003168EA">
              <w:rPr>
                <w:rFonts w:ascii="Arial" w:hAnsi="Arial" w:cs="Arial"/>
                <w:spacing w:val="-2"/>
                <w:w w:val="99"/>
              </w:rPr>
              <w:t>s</w:t>
            </w:r>
            <w:r w:rsidRPr="003168EA">
              <w:rPr>
                <w:rFonts w:ascii="Arial" w:hAnsi="Arial" w:cs="Arial"/>
                <w:w w:val="110"/>
              </w:rPr>
              <w:t>u</w:t>
            </w:r>
            <w:r w:rsidRPr="003168EA">
              <w:rPr>
                <w:rFonts w:ascii="Arial" w:hAnsi="Arial" w:cs="Arial"/>
                <w:w w:val="99"/>
              </w:rPr>
              <w:t>i</w:t>
            </w:r>
            <w:r w:rsidRPr="003168EA">
              <w:rPr>
                <w:rFonts w:ascii="Arial" w:hAnsi="Arial" w:cs="Arial"/>
                <w:spacing w:val="1"/>
                <w:w w:val="119"/>
              </w:rPr>
              <w:t>t</w:t>
            </w:r>
            <w:r w:rsidRPr="003168EA">
              <w:rPr>
                <w:rFonts w:ascii="Arial" w:hAnsi="Arial" w:cs="Arial"/>
                <w:w w:val="112"/>
              </w:rPr>
              <w:t>a</w:t>
            </w:r>
            <w:r w:rsidRPr="003168EA">
              <w:rPr>
                <w:rFonts w:ascii="Arial" w:hAnsi="Arial" w:cs="Arial"/>
                <w:w w:val="110"/>
              </w:rPr>
              <w:t>b</w:t>
            </w:r>
            <w:r w:rsidRPr="003168EA">
              <w:rPr>
                <w:rFonts w:ascii="Arial" w:hAnsi="Arial" w:cs="Arial"/>
                <w:w w:val="99"/>
              </w:rPr>
              <w:t>l</w:t>
            </w:r>
            <w:r w:rsidRPr="003168EA">
              <w:rPr>
                <w:rFonts w:ascii="Arial" w:hAnsi="Arial" w:cs="Arial"/>
                <w:spacing w:val="1"/>
                <w:w w:val="99"/>
              </w:rPr>
              <w:t>e</w:t>
            </w:r>
            <w:r w:rsidRPr="003168EA">
              <w:rPr>
                <w:rFonts w:ascii="Arial" w:hAnsi="Arial" w:cs="Arial"/>
                <w:w w:val="112"/>
              </w:rPr>
              <w:t>?</w:t>
            </w:r>
          </w:p>
          <w:p w14:paraId="41193E14" w14:textId="77777777" w:rsidR="00163099" w:rsidRPr="003168EA" w:rsidRDefault="00A84EBE">
            <w:pPr>
              <w:spacing w:before="1" w:line="220" w:lineRule="exact"/>
              <w:ind w:left="462" w:right="778"/>
              <w:rPr>
                <w:rFonts w:ascii="Arial" w:hAnsi="Arial" w:cs="Arial"/>
              </w:rPr>
            </w:pPr>
            <w:r w:rsidRPr="003168EA">
              <w:rPr>
                <w:rFonts w:ascii="Arial" w:hAnsi="Arial" w:cs="Arial"/>
                <w:spacing w:val="1"/>
              </w:rPr>
              <w:t>(</w:t>
            </w:r>
            <w:r w:rsidRPr="003168EA">
              <w:rPr>
                <w:rFonts w:ascii="Arial" w:hAnsi="Arial" w:cs="Arial"/>
                <w:spacing w:val="-2"/>
              </w:rPr>
              <w:t>I</w:t>
            </w:r>
            <w:r w:rsidRPr="003168EA">
              <w:rPr>
                <w:rFonts w:ascii="Arial" w:hAnsi="Arial" w:cs="Arial"/>
              </w:rPr>
              <w:t>f</w:t>
            </w:r>
            <w:r w:rsidRPr="003168EA">
              <w:rPr>
                <w:rFonts w:ascii="Arial" w:hAnsi="Arial" w:cs="Arial"/>
                <w:spacing w:val="10"/>
              </w:rPr>
              <w:t xml:space="preserve"> </w:t>
            </w:r>
            <w:r w:rsidRPr="003168EA">
              <w:rPr>
                <w:rFonts w:ascii="Arial" w:hAnsi="Arial" w:cs="Arial"/>
                <w:spacing w:val="-1"/>
              </w:rPr>
              <w:t>n</w:t>
            </w:r>
            <w:r w:rsidRPr="003168EA">
              <w:rPr>
                <w:rFonts w:ascii="Arial" w:hAnsi="Arial" w:cs="Arial"/>
                <w:spacing w:val="2"/>
              </w:rPr>
              <w:t>o</w:t>
            </w:r>
            <w:r w:rsidRPr="003168EA">
              <w:rPr>
                <w:rFonts w:ascii="Arial" w:hAnsi="Arial" w:cs="Arial"/>
              </w:rPr>
              <w:t>t</w:t>
            </w:r>
            <w:r w:rsidRPr="003168EA">
              <w:rPr>
                <w:rFonts w:ascii="Arial" w:hAnsi="Arial" w:cs="Arial"/>
                <w:spacing w:val="21"/>
              </w:rPr>
              <w:t xml:space="preserve"> </w:t>
            </w:r>
            <w:r w:rsidRPr="003168EA">
              <w:rPr>
                <w:rFonts w:ascii="Arial" w:hAnsi="Arial" w:cs="Arial"/>
                <w:spacing w:val="-1"/>
              </w:rPr>
              <w:t>p</w:t>
            </w:r>
            <w:r w:rsidRPr="003168EA">
              <w:rPr>
                <w:rFonts w:ascii="Arial" w:hAnsi="Arial" w:cs="Arial"/>
              </w:rPr>
              <w:t>l</w:t>
            </w:r>
            <w:r w:rsidRPr="003168EA">
              <w:rPr>
                <w:rFonts w:ascii="Arial" w:hAnsi="Arial" w:cs="Arial"/>
                <w:spacing w:val="1"/>
              </w:rPr>
              <w:t>e</w:t>
            </w:r>
            <w:r w:rsidRPr="003168EA">
              <w:rPr>
                <w:rFonts w:ascii="Arial" w:hAnsi="Arial" w:cs="Arial"/>
              </w:rPr>
              <w:t>ase</w:t>
            </w:r>
            <w:r w:rsidRPr="003168EA">
              <w:rPr>
                <w:rFonts w:ascii="Arial" w:hAnsi="Arial" w:cs="Arial"/>
                <w:spacing w:val="18"/>
              </w:rPr>
              <w:t xml:space="preserve"> </w:t>
            </w:r>
            <w:r w:rsidRPr="003168EA">
              <w:rPr>
                <w:rFonts w:ascii="Arial" w:hAnsi="Arial" w:cs="Arial"/>
              </w:rPr>
              <w:t>s</w:t>
            </w:r>
            <w:r w:rsidRPr="003168EA">
              <w:rPr>
                <w:rFonts w:ascii="Arial" w:hAnsi="Arial" w:cs="Arial"/>
                <w:spacing w:val="-1"/>
              </w:rPr>
              <w:t>u</w:t>
            </w:r>
            <w:r w:rsidRPr="003168EA">
              <w:rPr>
                <w:rFonts w:ascii="Arial" w:hAnsi="Arial" w:cs="Arial"/>
                <w:spacing w:val="2"/>
              </w:rPr>
              <w:t>g</w:t>
            </w:r>
            <w:r w:rsidRPr="003168EA">
              <w:rPr>
                <w:rFonts w:ascii="Arial" w:hAnsi="Arial" w:cs="Arial"/>
              </w:rPr>
              <w:t>g</w:t>
            </w:r>
            <w:r w:rsidRPr="003168EA">
              <w:rPr>
                <w:rFonts w:ascii="Arial" w:hAnsi="Arial" w:cs="Arial"/>
                <w:spacing w:val="1"/>
              </w:rPr>
              <w:t>e</w:t>
            </w:r>
            <w:r w:rsidRPr="003168EA">
              <w:rPr>
                <w:rFonts w:ascii="Arial" w:hAnsi="Arial" w:cs="Arial"/>
                <w:spacing w:val="-2"/>
              </w:rPr>
              <w:t>s</w:t>
            </w:r>
            <w:r w:rsidRPr="003168EA">
              <w:rPr>
                <w:rFonts w:ascii="Arial" w:hAnsi="Arial" w:cs="Arial"/>
              </w:rPr>
              <w:t>t</w:t>
            </w:r>
            <w:r w:rsidRPr="003168EA">
              <w:rPr>
                <w:rFonts w:ascii="Arial" w:hAnsi="Arial" w:cs="Arial"/>
                <w:spacing w:val="17"/>
              </w:rPr>
              <w:t xml:space="preserve"> </w:t>
            </w:r>
            <w:r w:rsidRPr="003168EA">
              <w:rPr>
                <w:rFonts w:ascii="Arial" w:hAnsi="Arial" w:cs="Arial"/>
                <w:spacing w:val="2"/>
                <w:w w:val="112"/>
              </w:rPr>
              <w:t>a</w:t>
            </w:r>
            <w:r w:rsidRPr="003168EA">
              <w:rPr>
                <w:rFonts w:ascii="Arial" w:hAnsi="Arial" w:cs="Arial"/>
                <w:w w:val="110"/>
              </w:rPr>
              <w:t xml:space="preserve">n </w:t>
            </w:r>
            <w:r w:rsidRPr="003168EA">
              <w:rPr>
                <w:rFonts w:ascii="Arial" w:hAnsi="Arial" w:cs="Arial"/>
                <w:spacing w:val="2"/>
                <w:w w:val="108"/>
              </w:rPr>
              <w:t>a</w:t>
            </w:r>
            <w:r w:rsidRPr="003168EA">
              <w:rPr>
                <w:rFonts w:ascii="Arial" w:hAnsi="Arial" w:cs="Arial"/>
                <w:spacing w:val="-1"/>
                <w:w w:val="108"/>
              </w:rPr>
              <w:t>l</w:t>
            </w:r>
            <w:r w:rsidRPr="003168EA">
              <w:rPr>
                <w:rFonts w:ascii="Arial" w:hAnsi="Arial" w:cs="Arial"/>
                <w:spacing w:val="1"/>
                <w:w w:val="108"/>
              </w:rPr>
              <w:t>t</w:t>
            </w:r>
            <w:r w:rsidRPr="003168EA">
              <w:rPr>
                <w:rFonts w:ascii="Arial" w:hAnsi="Arial" w:cs="Arial"/>
                <w:w w:val="108"/>
              </w:rPr>
              <w:t>e</w:t>
            </w:r>
            <w:r w:rsidRPr="003168EA">
              <w:rPr>
                <w:rFonts w:ascii="Arial" w:hAnsi="Arial" w:cs="Arial"/>
                <w:spacing w:val="1"/>
                <w:w w:val="108"/>
              </w:rPr>
              <w:t>r</w:t>
            </w:r>
            <w:r w:rsidRPr="003168EA">
              <w:rPr>
                <w:rFonts w:ascii="Arial" w:hAnsi="Arial" w:cs="Arial"/>
                <w:spacing w:val="-1"/>
                <w:w w:val="108"/>
              </w:rPr>
              <w:t>n</w:t>
            </w:r>
            <w:r w:rsidRPr="003168EA">
              <w:rPr>
                <w:rFonts w:ascii="Arial" w:hAnsi="Arial" w:cs="Arial"/>
                <w:w w:val="108"/>
              </w:rPr>
              <w:t>a</w:t>
            </w:r>
            <w:r w:rsidRPr="003168EA">
              <w:rPr>
                <w:rFonts w:ascii="Arial" w:hAnsi="Arial" w:cs="Arial"/>
                <w:spacing w:val="1"/>
                <w:w w:val="108"/>
              </w:rPr>
              <w:t>t</w:t>
            </w:r>
            <w:r w:rsidRPr="003168EA">
              <w:rPr>
                <w:rFonts w:ascii="Arial" w:hAnsi="Arial" w:cs="Arial"/>
                <w:w w:val="108"/>
              </w:rPr>
              <w:t>i</w:t>
            </w:r>
            <w:r w:rsidRPr="003168EA">
              <w:rPr>
                <w:rFonts w:ascii="Arial" w:hAnsi="Arial" w:cs="Arial"/>
                <w:spacing w:val="2"/>
                <w:w w:val="108"/>
              </w:rPr>
              <w:t>v</w:t>
            </w:r>
            <w:r w:rsidRPr="003168EA">
              <w:rPr>
                <w:rFonts w:ascii="Arial" w:hAnsi="Arial" w:cs="Arial"/>
                <w:w w:val="108"/>
              </w:rPr>
              <w:t>e</w:t>
            </w:r>
            <w:r w:rsidRPr="003168EA">
              <w:rPr>
                <w:rFonts w:ascii="Arial" w:hAnsi="Arial" w:cs="Arial"/>
                <w:spacing w:val="-2"/>
                <w:w w:val="108"/>
              </w:rPr>
              <w:t xml:space="preserve"> </w:t>
            </w:r>
            <w:r w:rsidRPr="003168EA">
              <w:rPr>
                <w:rFonts w:ascii="Arial" w:hAnsi="Arial" w:cs="Arial"/>
                <w:spacing w:val="1"/>
                <w:w w:val="119"/>
              </w:rPr>
              <w:t>t</w:t>
            </w:r>
            <w:r w:rsidRPr="003168EA">
              <w:rPr>
                <w:rFonts w:ascii="Arial" w:hAnsi="Arial" w:cs="Arial"/>
                <w:spacing w:val="-1"/>
                <w:w w:val="99"/>
              </w:rPr>
              <w:t>i</w:t>
            </w:r>
            <w:r w:rsidRPr="003168EA">
              <w:rPr>
                <w:rFonts w:ascii="Arial" w:hAnsi="Arial" w:cs="Arial"/>
                <w:spacing w:val="1"/>
                <w:w w:val="119"/>
              </w:rPr>
              <w:t>t</w:t>
            </w:r>
            <w:r w:rsidRPr="003168EA">
              <w:rPr>
                <w:rFonts w:ascii="Arial" w:hAnsi="Arial" w:cs="Arial"/>
                <w:w w:val="99"/>
              </w:rPr>
              <w:t>le)</w:t>
            </w:r>
          </w:p>
        </w:tc>
        <w:tc>
          <w:tcPr>
            <w:tcW w:w="5830" w:type="dxa"/>
            <w:gridSpan w:val="4"/>
            <w:tcBorders>
              <w:top w:val="single" w:sz="5" w:space="0" w:color="000000"/>
              <w:left w:val="single" w:sz="5" w:space="0" w:color="000000"/>
              <w:bottom w:val="single" w:sz="5" w:space="0" w:color="000000"/>
              <w:right w:val="single" w:sz="5" w:space="0" w:color="000000"/>
            </w:tcBorders>
          </w:tcPr>
          <w:p w14:paraId="006F4D47" w14:textId="77777777" w:rsidR="00163099" w:rsidRPr="003168EA" w:rsidRDefault="00A84EBE">
            <w:pPr>
              <w:spacing w:line="220" w:lineRule="exact"/>
              <w:ind w:left="102"/>
              <w:rPr>
                <w:rFonts w:ascii="Arial" w:hAnsi="Arial" w:cs="Arial"/>
              </w:rPr>
            </w:pPr>
            <w:r w:rsidRPr="003168EA">
              <w:rPr>
                <w:rFonts w:ascii="Arial" w:hAnsi="Arial" w:cs="Arial"/>
              </w:rPr>
              <w:t>tit</w:t>
            </w:r>
            <w:r w:rsidRPr="003168EA">
              <w:rPr>
                <w:rFonts w:ascii="Arial" w:hAnsi="Arial" w:cs="Arial"/>
                <w:spacing w:val="-1"/>
              </w:rPr>
              <w:t>l</w:t>
            </w:r>
            <w:r w:rsidRPr="003168EA">
              <w:rPr>
                <w:rFonts w:ascii="Arial" w:hAnsi="Arial" w:cs="Arial"/>
              </w:rPr>
              <w:t>e</w:t>
            </w:r>
            <w:r w:rsidRPr="003168EA">
              <w:rPr>
                <w:rFonts w:ascii="Arial" w:hAnsi="Arial" w:cs="Arial"/>
                <w:spacing w:val="-2"/>
              </w:rPr>
              <w:t xml:space="preserve"> </w:t>
            </w:r>
            <w:r w:rsidRPr="003168EA">
              <w:rPr>
                <w:rFonts w:ascii="Arial" w:hAnsi="Arial" w:cs="Arial"/>
                <w:spacing w:val="2"/>
              </w:rPr>
              <w:t>d</w:t>
            </w:r>
            <w:r w:rsidRPr="003168EA">
              <w:rPr>
                <w:rFonts w:ascii="Arial" w:hAnsi="Arial" w:cs="Arial"/>
              </w:rPr>
              <w:t>o</w:t>
            </w:r>
            <w:r w:rsidRPr="003168EA">
              <w:rPr>
                <w:rFonts w:ascii="Arial" w:hAnsi="Arial" w:cs="Arial"/>
                <w:spacing w:val="1"/>
              </w:rPr>
              <w:t>e</w:t>
            </w:r>
            <w:r w:rsidRPr="003168EA">
              <w:rPr>
                <w:rFonts w:ascii="Arial" w:hAnsi="Arial" w:cs="Arial"/>
              </w:rPr>
              <w:t>s</w:t>
            </w:r>
            <w:r w:rsidRPr="003168EA">
              <w:rPr>
                <w:rFonts w:ascii="Arial" w:hAnsi="Arial" w:cs="Arial"/>
                <w:spacing w:val="-4"/>
              </w:rPr>
              <w:t xml:space="preserve"> </w:t>
            </w:r>
            <w:r w:rsidRPr="003168EA">
              <w:rPr>
                <w:rFonts w:ascii="Arial" w:hAnsi="Arial" w:cs="Arial"/>
              </w:rPr>
              <w:t>n</w:t>
            </w:r>
            <w:r w:rsidRPr="003168EA">
              <w:rPr>
                <w:rFonts w:ascii="Arial" w:hAnsi="Arial" w:cs="Arial"/>
                <w:spacing w:val="2"/>
              </w:rPr>
              <w:t>o</w:t>
            </w:r>
            <w:r w:rsidRPr="003168EA">
              <w:rPr>
                <w:rFonts w:ascii="Arial" w:hAnsi="Arial" w:cs="Arial"/>
              </w:rPr>
              <w:t>t</w:t>
            </w:r>
            <w:r w:rsidRPr="003168EA">
              <w:rPr>
                <w:rFonts w:ascii="Arial" w:hAnsi="Arial" w:cs="Arial"/>
                <w:spacing w:val="-3"/>
              </w:rPr>
              <w:t xml:space="preserve"> </w:t>
            </w:r>
            <w:r w:rsidRPr="003168EA">
              <w:rPr>
                <w:rFonts w:ascii="Arial" w:hAnsi="Arial" w:cs="Arial"/>
              </w:rPr>
              <w:t>n</w:t>
            </w:r>
            <w:r w:rsidRPr="003168EA">
              <w:rPr>
                <w:rFonts w:ascii="Arial" w:hAnsi="Arial" w:cs="Arial"/>
                <w:spacing w:val="1"/>
              </w:rPr>
              <w:t>e</w:t>
            </w:r>
            <w:r w:rsidRPr="003168EA">
              <w:rPr>
                <w:rFonts w:ascii="Arial" w:hAnsi="Arial" w:cs="Arial"/>
              </w:rPr>
              <w:t>ed</w:t>
            </w:r>
            <w:r w:rsidRPr="003168EA">
              <w:rPr>
                <w:rFonts w:ascii="Arial" w:hAnsi="Arial" w:cs="Arial"/>
                <w:spacing w:val="-2"/>
              </w:rPr>
              <w:t xml:space="preserve"> </w:t>
            </w:r>
            <w:r w:rsidRPr="003168EA">
              <w:rPr>
                <w:rFonts w:ascii="Arial" w:hAnsi="Arial" w:cs="Arial"/>
                <w:spacing w:val="-3"/>
              </w:rPr>
              <w:t>t</w:t>
            </w:r>
            <w:r w:rsidRPr="003168EA">
              <w:rPr>
                <w:rFonts w:ascii="Arial" w:hAnsi="Arial" w:cs="Arial"/>
              </w:rPr>
              <w:t xml:space="preserve">o </w:t>
            </w:r>
            <w:r w:rsidRPr="003168EA">
              <w:rPr>
                <w:rFonts w:ascii="Arial" w:hAnsi="Arial" w:cs="Arial"/>
                <w:spacing w:val="2"/>
              </w:rPr>
              <w:t>b</w:t>
            </w:r>
            <w:r w:rsidRPr="003168EA">
              <w:rPr>
                <w:rFonts w:ascii="Arial" w:hAnsi="Arial" w:cs="Arial"/>
              </w:rPr>
              <w:t>e</w:t>
            </w:r>
            <w:r w:rsidRPr="003168EA">
              <w:rPr>
                <w:rFonts w:ascii="Arial" w:hAnsi="Arial" w:cs="Arial"/>
                <w:spacing w:val="-2"/>
              </w:rPr>
              <w:t xml:space="preserve"> </w:t>
            </w:r>
            <w:r w:rsidRPr="003168EA">
              <w:rPr>
                <w:rFonts w:ascii="Arial" w:hAnsi="Arial" w:cs="Arial"/>
                <w:spacing w:val="-3"/>
              </w:rPr>
              <w:t>c</w:t>
            </w:r>
            <w:r w:rsidRPr="003168EA">
              <w:rPr>
                <w:rFonts w:ascii="Arial" w:hAnsi="Arial" w:cs="Arial"/>
                <w:spacing w:val="2"/>
              </w:rPr>
              <w:t>h</w:t>
            </w:r>
            <w:r w:rsidRPr="003168EA">
              <w:rPr>
                <w:rFonts w:ascii="Arial" w:hAnsi="Arial" w:cs="Arial"/>
              </w:rPr>
              <w:t>anged</w:t>
            </w:r>
          </w:p>
        </w:tc>
        <w:tc>
          <w:tcPr>
            <w:tcW w:w="4013" w:type="dxa"/>
            <w:tcBorders>
              <w:top w:val="single" w:sz="5" w:space="0" w:color="000000"/>
              <w:left w:val="single" w:sz="5" w:space="0" w:color="000000"/>
              <w:bottom w:val="single" w:sz="5" w:space="0" w:color="000000"/>
              <w:right w:val="single" w:sz="5" w:space="0" w:color="000000"/>
            </w:tcBorders>
          </w:tcPr>
          <w:p w14:paraId="48F43F43" w14:textId="70214A17" w:rsidR="00163099" w:rsidRPr="003168EA" w:rsidRDefault="00824780">
            <w:pPr>
              <w:rPr>
                <w:rFonts w:ascii="Arial" w:hAnsi="Arial" w:cs="Arial"/>
              </w:rPr>
            </w:pPr>
            <w:r w:rsidRPr="003168EA">
              <w:rPr>
                <w:rFonts w:ascii="Arial" w:hAnsi="Arial" w:cs="Arial"/>
              </w:rPr>
              <w:t xml:space="preserve"> Thank you so much reviewer</w:t>
            </w:r>
          </w:p>
        </w:tc>
      </w:tr>
      <w:tr w:rsidR="00824780" w:rsidRPr="003168EA" w14:paraId="2C071729" w14:textId="77777777">
        <w:trPr>
          <w:trHeight w:hRule="exact" w:val="1618"/>
        </w:trPr>
        <w:tc>
          <w:tcPr>
            <w:tcW w:w="3334" w:type="dxa"/>
            <w:tcBorders>
              <w:top w:val="single" w:sz="5" w:space="0" w:color="000000"/>
              <w:left w:val="single" w:sz="5" w:space="0" w:color="000000"/>
              <w:bottom w:val="single" w:sz="5" w:space="0" w:color="000000"/>
              <w:right w:val="single" w:sz="5" w:space="0" w:color="000000"/>
            </w:tcBorders>
          </w:tcPr>
          <w:p w14:paraId="70F5AA55" w14:textId="77777777" w:rsidR="00824780" w:rsidRPr="003168EA" w:rsidRDefault="00824780" w:rsidP="00824780">
            <w:pPr>
              <w:ind w:left="462" w:right="116"/>
              <w:rPr>
                <w:rFonts w:ascii="Arial" w:hAnsi="Arial" w:cs="Arial"/>
              </w:rPr>
            </w:pPr>
            <w:r w:rsidRPr="003168EA">
              <w:rPr>
                <w:rFonts w:ascii="Arial" w:hAnsi="Arial" w:cs="Arial"/>
                <w:spacing w:val="-2"/>
              </w:rPr>
              <w:t>I</w:t>
            </w:r>
            <w:r w:rsidRPr="003168EA">
              <w:rPr>
                <w:rFonts w:ascii="Arial" w:hAnsi="Arial" w:cs="Arial"/>
              </w:rPr>
              <w:t>s</w:t>
            </w:r>
            <w:r w:rsidRPr="003168EA">
              <w:rPr>
                <w:rFonts w:ascii="Arial" w:hAnsi="Arial" w:cs="Arial"/>
                <w:spacing w:val="10"/>
              </w:rPr>
              <w:t xml:space="preserve"> </w:t>
            </w:r>
            <w:r w:rsidRPr="003168EA">
              <w:rPr>
                <w:rFonts w:ascii="Arial" w:hAnsi="Arial" w:cs="Arial"/>
                <w:spacing w:val="1"/>
              </w:rPr>
              <w:t>t</w:t>
            </w:r>
            <w:r w:rsidRPr="003168EA">
              <w:rPr>
                <w:rFonts w:ascii="Arial" w:hAnsi="Arial" w:cs="Arial"/>
                <w:spacing w:val="-1"/>
              </w:rPr>
              <w:t>h</w:t>
            </w:r>
            <w:r w:rsidRPr="003168EA">
              <w:rPr>
                <w:rFonts w:ascii="Arial" w:hAnsi="Arial" w:cs="Arial"/>
              </w:rPr>
              <w:t>e</w:t>
            </w:r>
            <w:r w:rsidRPr="003168EA">
              <w:rPr>
                <w:rFonts w:ascii="Arial" w:hAnsi="Arial" w:cs="Arial"/>
                <w:spacing w:val="21"/>
              </w:rPr>
              <w:t xml:space="preserve"> </w:t>
            </w:r>
            <w:r w:rsidRPr="003168EA">
              <w:rPr>
                <w:rFonts w:ascii="Arial" w:hAnsi="Arial" w:cs="Arial"/>
                <w:spacing w:val="2"/>
                <w:w w:val="111"/>
              </w:rPr>
              <w:t>a</w:t>
            </w:r>
            <w:r w:rsidRPr="003168EA">
              <w:rPr>
                <w:rFonts w:ascii="Arial" w:hAnsi="Arial" w:cs="Arial"/>
                <w:spacing w:val="-1"/>
                <w:w w:val="111"/>
              </w:rPr>
              <w:t>b</w:t>
            </w:r>
            <w:r w:rsidRPr="003168EA">
              <w:rPr>
                <w:rFonts w:ascii="Arial" w:hAnsi="Arial" w:cs="Arial"/>
                <w:w w:val="111"/>
              </w:rPr>
              <w:t>st</w:t>
            </w:r>
            <w:r w:rsidRPr="003168EA">
              <w:rPr>
                <w:rFonts w:ascii="Arial" w:hAnsi="Arial" w:cs="Arial"/>
                <w:spacing w:val="1"/>
                <w:w w:val="111"/>
              </w:rPr>
              <w:t>r</w:t>
            </w:r>
            <w:r w:rsidRPr="003168EA">
              <w:rPr>
                <w:rFonts w:ascii="Arial" w:hAnsi="Arial" w:cs="Arial"/>
                <w:w w:val="111"/>
              </w:rPr>
              <w:t>a</w:t>
            </w:r>
            <w:r w:rsidRPr="003168EA">
              <w:rPr>
                <w:rFonts w:ascii="Arial" w:hAnsi="Arial" w:cs="Arial"/>
                <w:spacing w:val="1"/>
                <w:w w:val="111"/>
              </w:rPr>
              <w:t>c</w:t>
            </w:r>
            <w:r w:rsidRPr="003168EA">
              <w:rPr>
                <w:rFonts w:ascii="Arial" w:hAnsi="Arial" w:cs="Arial"/>
                <w:w w:val="111"/>
              </w:rPr>
              <w:t>t</w:t>
            </w:r>
            <w:r w:rsidRPr="003168EA">
              <w:rPr>
                <w:rFonts w:ascii="Arial" w:hAnsi="Arial" w:cs="Arial"/>
                <w:spacing w:val="-2"/>
                <w:w w:val="111"/>
              </w:rPr>
              <w:t xml:space="preserve"> </w:t>
            </w:r>
            <w:r w:rsidRPr="003168EA">
              <w:rPr>
                <w:rFonts w:ascii="Arial" w:hAnsi="Arial" w:cs="Arial"/>
                <w:spacing w:val="2"/>
              </w:rPr>
              <w:t>o</w:t>
            </w:r>
            <w:r w:rsidRPr="003168EA">
              <w:rPr>
                <w:rFonts w:ascii="Arial" w:hAnsi="Arial" w:cs="Arial"/>
              </w:rPr>
              <w:t>f</w:t>
            </w:r>
            <w:r w:rsidRPr="003168EA">
              <w:rPr>
                <w:rFonts w:ascii="Arial" w:hAnsi="Arial" w:cs="Arial"/>
                <w:spacing w:val="-1"/>
              </w:rPr>
              <w:t xml:space="preserve"> </w:t>
            </w:r>
            <w:r w:rsidRPr="003168EA">
              <w:rPr>
                <w:rFonts w:ascii="Arial" w:hAnsi="Arial" w:cs="Arial"/>
                <w:spacing w:val="1"/>
              </w:rPr>
              <w:t>t</w:t>
            </w:r>
            <w:r w:rsidRPr="003168EA">
              <w:rPr>
                <w:rFonts w:ascii="Arial" w:hAnsi="Arial" w:cs="Arial"/>
                <w:spacing w:val="-1"/>
              </w:rPr>
              <w:t>h</w:t>
            </w:r>
            <w:r w:rsidRPr="003168EA">
              <w:rPr>
                <w:rFonts w:ascii="Arial" w:hAnsi="Arial" w:cs="Arial"/>
              </w:rPr>
              <w:t>e</w:t>
            </w:r>
            <w:r w:rsidRPr="003168EA">
              <w:rPr>
                <w:rFonts w:ascii="Arial" w:hAnsi="Arial" w:cs="Arial"/>
                <w:spacing w:val="20"/>
              </w:rPr>
              <w:t xml:space="preserve"> </w:t>
            </w:r>
            <w:r w:rsidRPr="003168EA">
              <w:rPr>
                <w:rFonts w:ascii="Arial" w:hAnsi="Arial" w:cs="Arial"/>
                <w:spacing w:val="2"/>
                <w:w w:val="112"/>
              </w:rPr>
              <w:t>a</w:t>
            </w:r>
            <w:r w:rsidRPr="003168EA">
              <w:rPr>
                <w:rFonts w:ascii="Arial" w:hAnsi="Arial" w:cs="Arial"/>
                <w:w w:val="132"/>
              </w:rPr>
              <w:t>r</w:t>
            </w:r>
            <w:r w:rsidRPr="003168EA">
              <w:rPr>
                <w:rFonts w:ascii="Arial" w:hAnsi="Arial" w:cs="Arial"/>
                <w:spacing w:val="1"/>
                <w:w w:val="119"/>
              </w:rPr>
              <w:t>t</w:t>
            </w:r>
            <w:r w:rsidRPr="003168EA">
              <w:rPr>
                <w:rFonts w:ascii="Arial" w:hAnsi="Arial" w:cs="Arial"/>
                <w:spacing w:val="-1"/>
                <w:w w:val="99"/>
              </w:rPr>
              <w:t>i</w:t>
            </w:r>
            <w:r w:rsidRPr="003168EA">
              <w:rPr>
                <w:rFonts w:ascii="Arial" w:hAnsi="Arial" w:cs="Arial"/>
                <w:spacing w:val="1"/>
                <w:w w:val="99"/>
              </w:rPr>
              <w:t>c</w:t>
            </w:r>
            <w:r w:rsidRPr="003168EA">
              <w:rPr>
                <w:rFonts w:ascii="Arial" w:hAnsi="Arial" w:cs="Arial"/>
                <w:w w:val="99"/>
              </w:rPr>
              <w:t>le c</w:t>
            </w:r>
            <w:r w:rsidRPr="003168EA">
              <w:rPr>
                <w:rFonts w:ascii="Arial" w:hAnsi="Arial" w:cs="Arial"/>
                <w:spacing w:val="2"/>
                <w:w w:val="99"/>
              </w:rPr>
              <w:t>o</w:t>
            </w:r>
            <w:r w:rsidRPr="003168EA">
              <w:rPr>
                <w:rFonts w:ascii="Arial" w:hAnsi="Arial" w:cs="Arial"/>
                <w:spacing w:val="1"/>
                <w:w w:val="106"/>
              </w:rPr>
              <w:t>m</w:t>
            </w:r>
            <w:r w:rsidRPr="003168EA">
              <w:rPr>
                <w:rFonts w:ascii="Arial" w:hAnsi="Arial" w:cs="Arial"/>
                <w:spacing w:val="-1"/>
                <w:w w:val="110"/>
              </w:rPr>
              <w:t>p</w:t>
            </w:r>
            <w:r w:rsidRPr="003168EA">
              <w:rPr>
                <w:rFonts w:ascii="Arial" w:hAnsi="Arial" w:cs="Arial"/>
                <w:spacing w:val="1"/>
                <w:w w:val="132"/>
              </w:rPr>
              <w:t>r</w:t>
            </w:r>
            <w:r w:rsidRPr="003168EA">
              <w:rPr>
                <w:rFonts w:ascii="Arial" w:hAnsi="Arial" w:cs="Arial"/>
                <w:w w:val="99"/>
              </w:rPr>
              <w:t>e</w:t>
            </w:r>
            <w:r w:rsidRPr="003168EA">
              <w:rPr>
                <w:rFonts w:ascii="Arial" w:hAnsi="Arial" w:cs="Arial"/>
                <w:spacing w:val="-1"/>
                <w:w w:val="110"/>
              </w:rPr>
              <w:t>h</w:t>
            </w:r>
            <w:r w:rsidRPr="003168EA">
              <w:rPr>
                <w:rFonts w:ascii="Arial" w:hAnsi="Arial" w:cs="Arial"/>
                <w:spacing w:val="1"/>
                <w:w w:val="99"/>
              </w:rPr>
              <w:t>e</w:t>
            </w:r>
            <w:r w:rsidRPr="003168EA">
              <w:rPr>
                <w:rFonts w:ascii="Arial" w:hAnsi="Arial" w:cs="Arial"/>
                <w:spacing w:val="-1"/>
                <w:w w:val="110"/>
              </w:rPr>
              <w:t>n</w:t>
            </w:r>
            <w:r w:rsidRPr="003168EA">
              <w:rPr>
                <w:rFonts w:ascii="Arial" w:hAnsi="Arial" w:cs="Arial"/>
                <w:spacing w:val="-2"/>
                <w:w w:val="99"/>
              </w:rPr>
              <w:t>s</w:t>
            </w:r>
            <w:r w:rsidRPr="003168EA">
              <w:rPr>
                <w:rFonts w:ascii="Arial" w:hAnsi="Arial" w:cs="Arial"/>
                <w:w w:val="99"/>
              </w:rPr>
              <w:t>i</w:t>
            </w:r>
            <w:r w:rsidRPr="003168EA">
              <w:rPr>
                <w:rFonts w:ascii="Arial" w:hAnsi="Arial" w:cs="Arial"/>
                <w:spacing w:val="2"/>
                <w:w w:val="99"/>
              </w:rPr>
              <w:t>v</w:t>
            </w:r>
            <w:r w:rsidRPr="003168EA">
              <w:rPr>
                <w:rFonts w:ascii="Arial" w:hAnsi="Arial" w:cs="Arial"/>
                <w:w w:val="99"/>
              </w:rPr>
              <w:t>e</w:t>
            </w:r>
            <w:r w:rsidRPr="003168EA">
              <w:rPr>
                <w:rFonts w:ascii="Arial" w:hAnsi="Arial" w:cs="Arial"/>
                <w:w w:val="112"/>
              </w:rPr>
              <w:t>?</w:t>
            </w:r>
            <w:r w:rsidRPr="003168EA">
              <w:rPr>
                <w:rFonts w:ascii="Arial" w:hAnsi="Arial" w:cs="Arial"/>
                <w:spacing w:val="2"/>
              </w:rPr>
              <w:t xml:space="preserve"> </w:t>
            </w:r>
            <w:r w:rsidRPr="003168EA">
              <w:rPr>
                <w:rFonts w:ascii="Arial" w:hAnsi="Arial" w:cs="Arial"/>
              </w:rPr>
              <w:t>Do y</w:t>
            </w:r>
            <w:r w:rsidRPr="003168EA">
              <w:rPr>
                <w:rFonts w:ascii="Arial" w:hAnsi="Arial" w:cs="Arial"/>
                <w:spacing w:val="2"/>
              </w:rPr>
              <w:t>o</w:t>
            </w:r>
            <w:r w:rsidRPr="003168EA">
              <w:rPr>
                <w:rFonts w:ascii="Arial" w:hAnsi="Arial" w:cs="Arial"/>
              </w:rPr>
              <w:t>u</w:t>
            </w:r>
            <w:r w:rsidRPr="003168EA">
              <w:rPr>
                <w:rFonts w:ascii="Arial" w:hAnsi="Arial" w:cs="Arial"/>
                <w:spacing w:val="7"/>
              </w:rPr>
              <w:t xml:space="preserve"> </w:t>
            </w:r>
            <w:r w:rsidRPr="003168EA">
              <w:rPr>
                <w:rFonts w:ascii="Arial" w:hAnsi="Arial" w:cs="Arial"/>
                <w:w w:val="99"/>
              </w:rPr>
              <w:t>s</w:t>
            </w:r>
            <w:r w:rsidRPr="003168EA">
              <w:rPr>
                <w:rFonts w:ascii="Arial" w:hAnsi="Arial" w:cs="Arial"/>
                <w:spacing w:val="-1"/>
                <w:w w:val="110"/>
              </w:rPr>
              <w:t>u</w:t>
            </w:r>
            <w:r w:rsidRPr="003168EA">
              <w:rPr>
                <w:rFonts w:ascii="Arial" w:hAnsi="Arial" w:cs="Arial"/>
                <w:spacing w:val="2"/>
                <w:w w:val="99"/>
              </w:rPr>
              <w:t>g</w:t>
            </w:r>
            <w:r w:rsidRPr="003168EA">
              <w:rPr>
                <w:rFonts w:ascii="Arial" w:hAnsi="Arial" w:cs="Arial"/>
                <w:w w:val="99"/>
              </w:rPr>
              <w:t>g</w:t>
            </w:r>
            <w:r w:rsidRPr="003168EA">
              <w:rPr>
                <w:rFonts w:ascii="Arial" w:hAnsi="Arial" w:cs="Arial"/>
                <w:spacing w:val="1"/>
                <w:w w:val="99"/>
              </w:rPr>
              <w:t>e</w:t>
            </w:r>
            <w:r w:rsidRPr="003168EA">
              <w:rPr>
                <w:rFonts w:ascii="Arial" w:hAnsi="Arial" w:cs="Arial"/>
                <w:w w:val="99"/>
              </w:rPr>
              <w:t>s</w:t>
            </w:r>
            <w:r w:rsidRPr="003168EA">
              <w:rPr>
                <w:rFonts w:ascii="Arial" w:hAnsi="Arial" w:cs="Arial"/>
                <w:w w:val="119"/>
              </w:rPr>
              <w:t xml:space="preserve">t </w:t>
            </w:r>
            <w:r w:rsidRPr="003168EA">
              <w:rPr>
                <w:rFonts w:ascii="Arial" w:hAnsi="Arial" w:cs="Arial"/>
                <w:spacing w:val="1"/>
              </w:rPr>
              <w:t>t</w:t>
            </w:r>
            <w:r w:rsidRPr="003168EA">
              <w:rPr>
                <w:rFonts w:ascii="Arial" w:hAnsi="Arial" w:cs="Arial"/>
                <w:spacing w:val="-1"/>
              </w:rPr>
              <w:t>h</w:t>
            </w:r>
            <w:r w:rsidRPr="003168EA">
              <w:rPr>
                <w:rFonts w:ascii="Arial" w:hAnsi="Arial" w:cs="Arial"/>
              </w:rPr>
              <w:t>e</w:t>
            </w:r>
            <w:r w:rsidRPr="003168EA">
              <w:rPr>
                <w:rFonts w:ascii="Arial" w:hAnsi="Arial" w:cs="Arial"/>
                <w:spacing w:val="20"/>
              </w:rPr>
              <w:t xml:space="preserve"> </w:t>
            </w:r>
            <w:r w:rsidRPr="003168EA">
              <w:rPr>
                <w:rFonts w:ascii="Arial" w:hAnsi="Arial" w:cs="Arial"/>
                <w:spacing w:val="2"/>
              </w:rPr>
              <w:t>a</w:t>
            </w:r>
            <w:r w:rsidRPr="003168EA">
              <w:rPr>
                <w:rFonts w:ascii="Arial" w:hAnsi="Arial" w:cs="Arial"/>
                <w:spacing w:val="-1"/>
              </w:rPr>
              <w:t>d</w:t>
            </w:r>
            <w:r w:rsidRPr="003168EA">
              <w:rPr>
                <w:rFonts w:ascii="Arial" w:hAnsi="Arial" w:cs="Arial"/>
              </w:rPr>
              <w:t>di</w:t>
            </w:r>
            <w:r w:rsidRPr="003168EA">
              <w:rPr>
                <w:rFonts w:ascii="Arial" w:hAnsi="Arial" w:cs="Arial"/>
                <w:spacing w:val="1"/>
              </w:rPr>
              <w:t>t</w:t>
            </w:r>
            <w:r w:rsidRPr="003168EA">
              <w:rPr>
                <w:rFonts w:ascii="Arial" w:hAnsi="Arial" w:cs="Arial"/>
                <w:spacing w:val="-1"/>
              </w:rPr>
              <w:t>i</w:t>
            </w:r>
            <w:r w:rsidRPr="003168EA">
              <w:rPr>
                <w:rFonts w:ascii="Arial" w:hAnsi="Arial" w:cs="Arial"/>
                <w:spacing w:val="2"/>
              </w:rPr>
              <w:t>o</w:t>
            </w:r>
            <w:r w:rsidRPr="003168EA">
              <w:rPr>
                <w:rFonts w:ascii="Arial" w:hAnsi="Arial" w:cs="Arial"/>
              </w:rPr>
              <w:t>n</w:t>
            </w:r>
            <w:r w:rsidRPr="003168EA">
              <w:rPr>
                <w:rFonts w:ascii="Arial" w:hAnsi="Arial" w:cs="Arial"/>
                <w:spacing w:val="48"/>
              </w:rPr>
              <w:t xml:space="preserve"> </w:t>
            </w:r>
            <w:r w:rsidRPr="003168EA">
              <w:rPr>
                <w:rFonts w:ascii="Arial" w:hAnsi="Arial" w:cs="Arial"/>
                <w:spacing w:val="1"/>
                <w:w w:val="108"/>
              </w:rPr>
              <w:t>(</w:t>
            </w:r>
            <w:r w:rsidRPr="003168EA">
              <w:rPr>
                <w:rFonts w:ascii="Arial" w:hAnsi="Arial" w:cs="Arial"/>
                <w:spacing w:val="2"/>
                <w:w w:val="108"/>
              </w:rPr>
              <w:t>o</w:t>
            </w:r>
            <w:r w:rsidRPr="003168EA">
              <w:rPr>
                <w:rFonts w:ascii="Arial" w:hAnsi="Arial" w:cs="Arial"/>
                <w:w w:val="108"/>
              </w:rPr>
              <w:t>r</w:t>
            </w:r>
            <w:r w:rsidRPr="003168EA">
              <w:rPr>
                <w:rFonts w:ascii="Arial" w:hAnsi="Arial" w:cs="Arial"/>
                <w:spacing w:val="-3"/>
                <w:w w:val="108"/>
              </w:rPr>
              <w:t xml:space="preserve"> </w:t>
            </w:r>
            <w:r w:rsidRPr="003168EA">
              <w:rPr>
                <w:rFonts w:ascii="Arial" w:hAnsi="Arial" w:cs="Arial"/>
                <w:spacing w:val="-1"/>
              </w:rPr>
              <w:t>d</w:t>
            </w:r>
            <w:r w:rsidRPr="003168EA">
              <w:rPr>
                <w:rFonts w:ascii="Arial" w:hAnsi="Arial" w:cs="Arial"/>
                <w:spacing w:val="1"/>
              </w:rPr>
              <w:t>e</w:t>
            </w:r>
            <w:r w:rsidRPr="003168EA">
              <w:rPr>
                <w:rFonts w:ascii="Arial" w:hAnsi="Arial" w:cs="Arial"/>
              </w:rPr>
              <w:t>le</w:t>
            </w:r>
            <w:r w:rsidRPr="003168EA">
              <w:rPr>
                <w:rFonts w:ascii="Arial" w:hAnsi="Arial" w:cs="Arial"/>
                <w:spacing w:val="1"/>
              </w:rPr>
              <w:t>t</w:t>
            </w:r>
            <w:r w:rsidRPr="003168EA">
              <w:rPr>
                <w:rFonts w:ascii="Arial" w:hAnsi="Arial" w:cs="Arial"/>
                <w:spacing w:val="-1"/>
              </w:rPr>
              <w:t>i</w:t>
            </w:r>
            <w:r w:rsidRPr="003168EA">
              <w:rPr>
                <w:rFonts w:ascii="Arial" w:hAnsi="Arial" w:cs="Arial"/>
                <w:spacing w:val="2"/>
              </w:rPr>
              <w:t>o</w:t>
            </w:r>
            <w:r w:rsidRPr="003168EA">
              <w:rPr>
                <w:rFonts w:ascii="Arial" w:hAnsi="Arial" w:cs="Arial"/>
                <w:spacing w:val="-1"/>
              </w:rPr>
              <w:t>n</w:t>
            </w:r>
            <w:r w:rsidRPr="003168EA">
              <w:rPr>
                <w:rFonts w:ascii="Arial" w:hAnsi="Arial" w:cs="Arial"/>
              </w:rPr>
              <w:t>)</w:t>
            </w:r>
            <w:r w:rsidRPr="003168EA">
              <w:rPr>
                <w:rFonts w:ascii="Arial" w:hAnsi="Arial" w:cs="Arial"/>
                <w:spacing w:val="27"/>
              </w:rPr>
              <w:t xml:space="preserve"> </w:t>
            </w:r>
            <w:r w:rsidRPr="003168EA">
              <w:rPr>
                <w:rFonts w:ascii="Arial" w:hAnsi="Arial" w:cs="Arial"/>
                <w:spacing w:val="2"/>
              </w:rPr>
              <w:t>o</w:t>
            </w:r>
            <w:r w:rsidRPr="003168EA">
              <w:rPr>
                <w:rFonts w:ascii="Arial" w:hAnsi="Arial" w:cs="Arial"/>
              </w:rPr>
              <w:t>f</w:t>
            </w:r>
          </w:p>
          <w:p w14:paraId="1B946323" w14:textId="77777777" w:rsidR="00824780" w:rsidRPr="003168EA" w:rsidRDefault="00824780" w:rsidP="00824780">
            <w:pPr>
              <w:ind w:left="462" w:right="328"/>
              <w:rPr>
                <w:rFonts w:ascii="Arial" w:hAnsi="Arial" w:cs="Arial"/>
              </w:rPr>
            </w:pPr>
            <w:r w:rsidRPr="003168EA">
              <w:rPr>
                <w:rFonts w:ascii="Arial" w:hAnsi="Arial" w:cs="Arial"/>
                <w:spacing w:val="-2"/>
              </w:rPr>
              <w:t>s</w:t>
            </w:r>
            <w:r w:rsidRPr="003168EA">
              <w:rPr>
                <w:rFonts w:ascii="Arial" w:hAnsi="Arial" w:cs="Arial"/>
                <w:spacing w:val="2"/>
              </w:rPr>
              <w:t>o</w:t>
            </w:r>
            <w:r w:rsidRPr="003168EA">
              <w:rPr>
                <w:rFonts w:ascii="Arial" w:hAnsi="Arial" w:cs="Arial"/>
                <w:spacing w:val="1"/>
              </w:rPr>
              <w:t>m</w:t>
            </w:r>
            <w:r w:rsidRPr="003168EA">
              <w:rPr>
                <w:rFonts w:ascii="Arial" w:hAnsi="Arial" w:cs="Arial"/>
              </w:rPr>
              <w:t>e</w:t>
            </w:r>
            <w:r w:rsidRPr="003168EA">
              <w:rPr>
                <w:rFonts w:ascii="Arial" w:hAnsi="Arial" w:cs="Arial"/>
                <w:spacing w:val="8"/>
              </w:rPr>
              <w:t xml:space="preserve"> </w:t>
            </w:r>
            <w:r w:rsidRPr="003168EA">
              <w:rPr>
                <w:rFonts w:ascii="Arial" w:hAnsi="Arial" w:cs="Arial"/>
                <w:spacing w:val="-1"/>
              </w:rPr>
              <w:t>p</w:t>
            </w:r>
            <w:r w:rsidRPr="003168EA">
              <w:rPr>
                <w:rFonts w:ascii="Arial" w:hAnsi="Arial" w:cs="Arial"/>
                <w:spacing w:val="2"/>
              </w:rPr>
              <w:t>o</w:t>
            </w:r>
            <w:r w:rsidRPr="003168EA">
              <w:rPr>
                <w:rFonts w:ascii="Arial" w:hAnsi="Arial" w:cs="Arial"/>
                <w:spacing w:val="-1"/>
              </w:rPr>
              <w:t>i</w:t>
            </w:r>
            <w:r w:rsidRPr="003168EA">
              <w:rPr>
                <w:rFonts w:ascii="Arial" w:hAnsi="Arial" w:cs="Arial"/>
              </w:rPr>
              <w:t>n</w:t>
            </w:r>
            <w:r w:rsidRPr="003168EA">
              <w:rPr>
                <w:rFonts w:ascii="Arial" w:hAnsi="Arial" w:cs="Arial"/>
                <w:spacing w:val="1"/>
              </w:rPr>
              <w:t>t</w:t>
            </w:r>
            <w:r w:rsidRPr="003168EA">
              <w:rPr>
                <w:rFonts w:ascii="Arial" w:hAnsi="Arial" w:cs="Arial"/>
              </w:rPr>
              <w:t>s</w:t>
            </w:r>
            <w:r w:rsidRPr="003168EA">
              <w:rPr>
                <w:rFonts w:ascii="Arial" w:hAnsi="Arial" w:cs="Arial"/>
                <w:spacing w:val="28"/>
              </w:rPr>
              <w:t xml:space="preserve"> </w:t>
            </w:r>
            <w:r w:rsidRPr="003168EA">
              <w:rPr>
                <w:rFonts w:ascii="Arial" w:hAnsi="Arial" w:cs="Arial"/>
                <w:spacing w:val="-1"/>
              </w:rPr>
              <w:t>i</w:t>
            </w:r>
            <w:r w:rsidRPr="003168EA">
              <w:rPr>
                <w:rFonts w:ascii="Arial" w:hAnsi="Arial" w:cs="Arial"/>
              </w:rPr>
              <w:t>n</w:t>
            </w:r>
            <w:r w:rsidRPr="003168EA">
              <w:rPr>
                <w:rFonts w:ascii="Arial" w:hAnsi="Arial" w:cs="Arial"/>
                <w:spacing w:val="9"/>
              </w:rPr>
              <w:t xml:space="preserve"> </w:t>
            </w:r>
            <w:r w:rsidRPr="003168EA">
              <w:rPr>
                <w:rFonts w:ascii="Arial" w:hAnsi="Arial" w:cs="Arial"/>
                <w:spacing w:val="1"/>
              </w:rPr>
              <w:t>t</w:t>
            </w:r>
            <w:r w:rsidRPr="003168EA">
              <w:rPr>
                <w:rFonts w:ascii="Arial" w:hAnsi="Arial" w:cs="Arial"/>
                <w:spacing w:val="-1"/>
              </w:rPr>
              <w:t>h</w:t>
            </w:r>
            <w:r w:rsidRPr="003168EA">
              <w:rPr>
                <w:rFonts w:ascii="Arial" w:hAnsi="Arial" w:cs="Arial"/>
              </w:rPr>
              <w:t>is</w:t>
            </w:r>
            <w:r w:rsidRPr="003168EA">
              <w:rPr>
                <w:rFonts w:ascii="Arial" w:hAnsi="Arial" w:cs="Arial"/>
                <w:spacing w:val="19"/>
              </w:rPr>
              <w:t xml:space="preserve"> </w:t>
            </w:r>
            <w:r w:rsidRPr="003168EA">
              <w:rPr>
                <w:rFonts w:ascii="Arial" w:hAnsi="Arial" w:cs="Arial"/>
                <w:w w:val="99"/>
              </w:rPr>
              <w:t>se</w:t>
            </w:r>
            <w:r w:rsidRPr="003168EA">
              <w:rPr>
                <w:rFonts w:ascii="Arial" w:hAnsi="Arial" w:cs="Arial"/>
                <w:spacing w:val="1"/>
                <w:w w:val="99"/>
              </w:rPr>
              <w:t>c</w:t>
            </w:r>
            <w:r w:rsidRPr="003168EA">
              <w:rPr>
                <w:rFonts w:ascii="Arial" w:hAnsi="Arial" w:cs="Arial"/>
                <w:w w:val="119"/>
              </w:rPr>
              <w:t>t</w:t>
            </w:r>
            <w:r w:rsidRPr="003168EA">
              <w:rPr>
                <w:rFonts w:ascii="Arial" w:hAnsi="Arial" w:cs="Arial"/>
                <w:w w:val="99"/>
              </w:rPr>
              <w:t>io</w:t>
            </w:r>
            <w:r w:rsidRPr="003168EA">
              <w:rPr>
                <w:rFonts w:ascii="Arial" w:hAnsi="Arial" w:cs="Arial"/>
                <w:w w:val="110"/>
              </w:rPr>
              <w:t>n</w:t>
            </w:r>
            <w:r w:rsidRPr="003168EA">
              <w:rPr>
                <w:rFonts w:ascii="Arial" w:hAnsi="Arial" w:cs="Arial"/>
                <w:w w:val="112"/>
              </w:rPr>
              <w:t xml:space="preserve">? </w:t>
            </w:r>
            <w:r w:rsidRPr="003168EA">
              <w:rPr>
                <w:rFonts w:ascii="Arial" w:hAnsi="Arial" w:cs="Arial"/>
              </w:rPr>
              <w:t>Pl</w:t>
            </w:r>
            <w:r w:rsidRPr="003168EA">
              <w:rPr>
                <w:rFonts w:ascii="Arial" w:hAnsi="Arial" w:cs="Arial"/>
                <w:spacing w:val="1"/>
              </w:rPr>
              <w:t>e</w:t>
            </w:r>
            <w:r w:rsidRPr="003168EA">
              <w:rPr>
                <w:rFonts w:ascii="Arial" w:hAnsi="Arial" w:cs="Arial"/>
              </w:rPr>
              <w:t>ase</w:t>
            </w:r>
            <w:r w:rsidRPr="003168EA">
              <w:rPr>
                <w:rFonts w:ascii="Arial" w:hAnsi="Arial" w:cs="Arial"/>
                <w:spacing w:val="19"/>
              </w:rPr>
              <w:t xml:space="preserve"> </w:t>
            </w:r>
            <w:r w:rsidRPr="003168EA">
              <w:rPr>
                <w:rFonts w:ascii="Arial" w:hAnsi="Arial" w:cs="Arial"/>
                <w:w w:val="107"/>
              </w:rPr>
              <w:t>wri</w:t>
            </w:r>
            <w:r w:rsidRPr="003168EA">
              <w:rPr>
                <w:rFonts w:ascii="Arial" w:hAnsi="Arial" w:cs="Arial"/>
                <w:spacing w:val="1"/>
                <w:w w:val="107"/>
              </w:rPr>
              <w:t>t</w:t>
            </w:r>
            <w:r w:rsidRPr="003168EA">
              <w:rPr>
                <w:rFonts w:ascii="Arial" w:hAnsi="Arial" w:cs="Arial"/>
                <w:w w:val="107"/>
              </w:rPr>
              <w:t>e</w:t>
            </w:r>
            <w:r w:rsidRPr="003168EA">
              <w:rPr>
                <w:rFonts w:ascii="Arial" w:hAnsi="Arial" w:cs="Arial"/>
                <w:spacing w:val="-3"/>
                <w:w w:val="107"/>
              </w:rPr>
              <w:t xml:space="preserve"> </w:t>
            </w:r>
            <w:r w:rsidRPr="003168EA">
              <w:rPr>
                <w:rFonts w:ascii="Arial" w:hAnsi="Arial" w:cs="Arial"/>
                <w:spacing w:val="2"/>
                <w:w w:val="107"/>
              </w:rPr>
              <w:t>y</w:t>
            </w:r>
            <w:r w:rsidRPr="003168EA">
              <w:rPr>
                <w:rFonts w:ascii="Arial" w:hAnsi="Arial" w:cs="Arial"/>
                <w:w w:val="107"/>
              </w:rPr>
              <w:t>our</w:t>
            </w:r>
            <w:r w:rsidRPr="003168EA">
              <w:rPr>
                <w:rFonts w:ascii="Arial" w:hAnsi="Arial" w:cs="Arial"/>
                <w:spacing w:val="1"/>
                <w:w w:val="107"/>
              </w:rPr>
              <w:t xml:space="preserve"> </w:t>
            </w:r>
            <w:r w:rsidRPr="003168EA">
              <w:rPr>
                <w:rFonts w:ascii="Arial" w:hAnsi="Arial" w:cs="Arial"/>
                <w:spacing w:val="-2"/>
                <w:w w:val="99"/>
              </w:rPr>
              <w:t>s</w:t>
            </w:r>
            <w:r w:rsidRPr="003168EA">
              <w:rPr>
                <w:rFonts w:ascii="Arial" w:hAnsi="Arial" w:cs="Arial"/>
                <w:w w:val="110"/>
              </w:rPr>
              <w:t>u</w:t>
            </w:r>
            <w:r w:rsidRPr="003168EA">
              <w:rPr>
                <w:rFonts w:ascii="Arial" w:hAnsi="Arial" w:cs="Arial"/>
                <w:spacing w:val="2"/>
                <w:w w:val="99"/>
              </w:rPr>
              <w:t>g</w:t>
            </w:r>
            <w:r w:rsidRPr="003168EA">
              <w:rPr>
                <w:rFonts w:ascii="Arial" w:hAnsi="Arial" w:cs="Arial"/>
                <w:w w:val="99"/>
              </w:rPr>
              <w:t>g</w:t>
            </w:r>
            <w:r w:rsidRPr="003168EA">
              <w:rPr>
                <w:rFonts w:ascii="Arial" w:hAnsi="Arial" w:cs="Arial"/>
                <w:spacing w:val="1"/>
                <w:w w:val="99"/>
              </w:rPr>
              <w:t>e</w:t>
            </w:r>
            <w:r w:rsidRPr="003168EA">
              <w:rPr>
                <w:rFonts w:ascii="Arial" w:hAnsi="Arial" w:cs="Arial"/>
                <w:spacing w:val="-2"/>
                <w:w w:val="99"/>
              </w:rPr>
              <w:t>s</w:t>
            </w:r>
            <w:r w:rsidRPr="003168EA">
              <w:rPr>
                <w:rFonts w:ascii="Arial" w:hAnsi="Arial" w:cs="Arial"/>
                <w:spacing w:val="1"/>
                <w:w w:val="119"/>
              </w:rPr>
              <w:t>t</w:t>
            </w:r>
            <w:r w:rsidRPr="003168EA">
              <w:rPr>
                <w:rFonts w:ascii="Arial" w:hAnsi="Arial" w:cs="Arial"/>
                <w:w w:val="99"/>
              </w:rPr>
              <w:t>io</w:t>
            </w:r>
            <w:r w:rsidRPr="003168EA">
              <w:rPr>
                <w:rFonts w:ascii="Arial" w:hAnsi="Arial" w:cs="Arial"/>
                <w:w w:val="110"/>
              </w:rPr>
              <w:t>n</w:t>
            </w:r>
            <w:r w:rsidRPr="003168EA">
              <w:rPr>
                <w:rFonts w:ascii="Arial" w:hAnsi="Arial" w:cs="Arial"/>
                <w:w w:val="99"/>
              </w:rPr>
              <w:t xml:space="preserve">s </w:t>
            </w:r>
            <w:r w:rsidRPr="003168EA">
              <w:rPr>
                <w:rFonts w:ascii="Arial" w:hAnsi="Arial" w:cs="Arial"/>
                <w:spacing w:val="-1"/>
                <w:w w:val="110"/>
              </w:rPr>
              <w:t>h</w:t>
            </w:r>
            <w:r w:rsidRPr="003168EA">
              <w:rPr>
                <w:rFonts w:ascii="Arial" w:hAnsi="Arial" w:cs="Arial"/>
                <w:spacing w:val="1"/>
                <w:w w:val="99"/>
              </w:rPr>
              <w:t>e</w:t>
            </w:r>
            <w:r w:rsidRPr="003168EA">
              <w:rPr>
                <w:rFonts w:ascii="Arial" w:hAnsi="Arial" w:cs="Arial"/>
                <w:w w:val="132"/>
              </w:rPr>
              <w:t>r</w:t>
            </w:r>
            <w:r w:rsidRPr="003168EA">
              <w:rPr>
                <w:rFonts w:ascii="Arial" w:hAnsi="Arial" w:cs="Arial"/>
                <w:w w:val="99"/>
              </w:rPr>
              <w:t>e.</w:t>
            </w:r>
          </w:p>
        </w:tc>
        <w:tc>
          <w:tcPr>
            <w:tcW w:w="5830" w:type="dxa"/>
            <w:gridSpan w:val="4"/>
            <w:tcBorders>
              <w:top w:val="single" w:sz="5" w:space="0" w:color="000000"/>
              <w:left w:val="single" w:sz="5" w:space="0" w:color="000000"/>
              <w:bottom w:val="single" w:sz="5" w:space="0" w:color="000000"/>
              <w:right w:val="single" w:sz="5" w:space="0" w:color="000000"/>
            </w:tcBorders>
          </w:tcPr>
          <w:p w14:paraId="26ABEAB1" w14:textId="77777777" w:rsidR="00824780" w:rsidRPr="003168EA" w:rsidRDefault="00824780" w:rsidP="00824780">
            <w:pPr>
              <w:spacing w:line="220" w:lineRule="exact"/>
              <w:ind w:left="102"/>
              <w:rPr>
                <w:rFonts w:ascii="Arial" w:hAnsi="Arial" w:cs="Arial"/>
              </w:rPr>
            </w:pPr>
            <w:r w:rsidRPr="003168EA">
              <w:rPr>
                <w:rFonts w:ascii="Arial" w:hAnsi="Arial" w:cs="Arial"/>
                <w:spacing w:val="2"/>
              </w:rPr>
              <w:t>n</w:t>
            </w:r>
            <w:r w:rsidRPr="003168EA">
              <w:rPr>
                <w:rFonts w:ascii="Arial" w:hAnsi="Arial" w:cs="Arial"/>
              </w:rPr>
              <w:t>o</w:t>
            </w:r>
            <w:r w:rsidRPr="003168EA">
              <w:rPr>
                <w:rFonts w:ascii="Arial" w:hAnsi="Arial" w:cs="Arial"/>
                <w:spacing w:val="-2"/>
              </w:rPr>
              <w:t xml:space="preserve"> </w:t>
            </w:r>
            <w:r w:rsidRPr="003168EA">
              <w:rPr>
                <w:rFonts w:ascii="Arial" w:hAnsi="Arial" w:cs="Arial"/>
                <w:spacing w:val="2"/>
              </w:rPr>
              <w:t>n</w:t>
            </w:r>
            <w:r w:rsidRPr="003168EA">
              <w:rPr>
                <w:rFonts w:ascii="Arial" w:hAnsi="Arial" w:cs="Arial"/>
              </w:rPr>
              <w:t>e</w:t>
            </w:r>
            <w:r w:rsidRPr="003168EA">
              <w:rPr>
                <w:rFonts w:ascii="Arial" w:hAnsi="Arial" w:cs="Arial"/>
                <w:spacing w:val="-3"/>
              </w:rPr>
              <w:t>e</w:t>
            </w:r>
            <w:r w:rsidRPr="003168EA">
              <w:rPr>
                <w:rFonts w:ascii="Arial" w:hAnsi="Arial" w:cs="Arial"/>
              </w:rPr>
              <w:t>d</w:t>
            </w:r>
            <w:r w:rsidRPr="003168EA">
              <w:rPr>
                <w:rFonts w:ascii="Arial" w:hAnsi="Arial" w:cs="Arial"/>
                <w:spacing w:val="-2"/>
              </w:rPr>
              <w:t xml:space="preserve"> </w:t>
            </w:r>
            <w:r w:rsidRPr="003168EA">
              <w:rPr>
                <w:rFonts w:ascii="Arial" w:hAnsi="Arial" w:cs="Arial"/>
                <w:spacing w:val="1"/>
              </w:rPr>
              <w:t>f</w:t>
            </w:r>
            <w:r w:rsidRPr="003168EA">
              <w:rPr>
                <w:rFonts w:ascii="Arial" w:hAnsi="Arial" w:cs="Arial"/>
              </w:rPr>
              <w:t>or</w:t>
            </w:r>
            <w:r w:rsidRPr="003168EA">
              <w:rPr>
                <w:rFonts w:ascii="Arial" w:hAnsi="Arial" w:cs="Arial"/>
                <w:spacing w:val="-2"/>
              </w:rPr>
              <w:t xml:space="preserve"> </w:t>
            </w:r>
            <w:r w:rsidRPr="003168EA">
              <w:rPr>
                <w:rFonts w:ascii="Arial" w:hAnsi="Arial" w:cs="Arial"/>
                <w:spacing w:val="1"/>
              </w:rPr>
              <w:t>a</w:t>
            </w:r>
            <w:r w:rsidRPr="003168EA">
              <w:rPr>
                <w:rFonts w:ascii="Arial" w:hAnsi="Arial" w:cs="Arial"/>
              </w:rPr>
              <w:t>ny</w:t>
            </w:r>
            <w:r w:rsidRPr="003168EA">
              <w:rPr>
                <w:rFonts w:ascii="Arial" w:hAnsi="Arial" w:cs="Arial"/>
                <w:spacing w:val="-3"/>
              </w:rPr>
              <w:t xml:space="preserve"> </w:t>
            </w:r>
            <w:r w:rsidRPr="003168EA">
              <w:rPr>
                <w:rFonts w:ascii="Arial" w:hAnsi="Arial" w:cs="Arial"/>
              </w:rPr>
              <w:t>ad</w:t>
            </w:r>
            <w:r w:rsidRPr="003168EA">
              <w:rPr>
                <w:rFonts w:ascii="Arial" w:hAnsi="Arial" w:cs="Arial"/>
                <w:spacing w:val="2"/>
              </w:rPr>
              <w:t>d</w:t>
            </w:r>
            <w:r w:rsidRPr="003168EA">
              <w:rPr>
                <w:rFonts w:ascii="Arial" w:hAnsi="Arial" w:cs="Arial"/>
              </w:rPr>
              <w:t>it</w:t>
            </w:r>
            <w:r w:rsidRPr="003168EA">
              <w:rPr>
                <w:rFonts w:ascii="Arial" w:hAnsi="Arial" w:cs="Arial"/>
                <w:spacing w:val="-1"/>
              </w:rPr>
              <w:t>i</w:t>
            </w:r>
            <w:r w:rsidRPr="003168EA">
              <w:rPr>
                <w:rFonts w:ascii="Arial" w:hAnsi="Arial" w:cs="Arial"/>
                <w:spacing w:val="2"/>
              </w:rPr>
              <w:t>o</w:t>
            </w:r>
            <w:r w:rsidRPr="003168EA">
              <w:rPr>
                <w:rFonts w:ascii="Arial" w:hAnsi="Arial" w:cs="Arial"/>
              </w:rPr>
              <w:t>ns</w:t>
            </w:r>
          </w:p>
        </w:tc>
        <w:tc>
          <w:tcPr>
            <w:tcW w:w="4013" w:type="dxa"/>
            <w:tcBorders>
              <w:top w:val="single" w:sz="5" w:space="0" w:color="000000"/>
              <w:left w:val="single" w:sz="5" w:space="0" w:color="000000"/>
              <w:bottom w:val="single" w:sz="5" w:space="0" w:color="000000"/>
              <w:right w:val="single" w:sz="5" w:space="0" w:color="000000"/>
            </w:tcBorders>
          </w:tcPr>
          <w:p w14:paraId="2C574BE3" w14:textId="5BDB8D97" w:rsidR="00824780" w:rsidRPr="003168EA" w:rsidRDefault="00824780" w:rsidP="00824780">
            <w:pPr>
              <w:tabs>
                <w:tab w:val="left" w:pos="1030"/>
              </w:tabs>
              <w:rPr>
                <w:rFonts w:ascii="Arial" w:hAnsi="Arial" w:cs="Arial"/>
              </w:rPr>
            </w:pPr>
            <w:r w:rsidRPr="003168EA">
              <w:rPr>
                <w:rFonts w:ascii="Arial" w:hAnsi="Arial" w:cs="Arial"/>
              </w:rPr>
              <w:t xml:space="preserve"> Thank you so much reviewer</w:t>
            </w:r>
          </w:p>
        </w:tc>
      </w:tr>
      <w:tr w:rsidR="00824780" w:rsidRPr="003168EA" w14:paraId="61B9EFE3" w14:textId="77777777">
        <w:trPr>
          <w:trHeight w:hRule="exact" w:val="931"/>
        </w:trPr>
        <w:tc>
          <w:tcPr>
            <w:tcW w:w="3334" w:type="dxa"/>
            <w:tcBorders>
              <w:top w:val="single" w:sz="5" w:space="0" w:color="000000"/>
              <w:left w:val="single" w:sz="5" w:space="0" w:color="000000"/>
              <w:bottom w:val="single" w:sz="5" w:space="0" w:color="000000"/>
              <w:right w:val="single" w:sz="5" w:space="0" w:color="000000"/>
            </w:tcBorders>
          </w:tcPr>
          <w:p w14:paraId="2710559D" w14:textId="77777777" w:rsidR="00824780" w:rsidRPr="003168EA" w:rsidRDefault="00824780" w:rsidP="00824780">
            <w:pPr>
              <w:spacing w:before="2" w:line="220" w:lineRule="exact"/>
              <w:ind w:left="462" w:right="157"/>
              <w:rPr>
                <w:rFonts w:ascii="Arial" w:hAnsi="Arial" w:cs="Arial"/>
              </w:rPr>
            </w:pPr>
            <w:r w:rsidRPr="003168EA">
              <w:rPr>
                <w:rFonts w:ascii="Arial" w:hAnsi="Arial" w:cs="Arial"/>
                <w:spacing w:val="-2"/>
              </w:rPr>
              <w:t>I</w:t>
            </w:r>
            <w:r w:rsidRPr="003168EA">
              <w:rPr>
                <w:rFonts w:ascii="Arial" w:hAnsi="Arial" w:cs="Arial"/>
              </w:rPr>
              <w:t>s</w:t>
            </w:r>
            <w:r w:rsidRPr="003168EA">
              <w:rPr>
                <w:rFonts w:ascii="Arial" w:hAnsi="Arial" w:cs="Arial"/>
                <w:spacing w:val="10"/>
              </w:rPr>
              <w:t xml:space="preserve"> </w:t>
            </w:r>
            <w:r w:rsidRPr="003168EA">
              <w:rPr>
                <w:rFonts w:ascii="Arial" w:hAnsi="Arial" w:cs="Arial"/>
                <w:spacing w:val="1"/>
              </w:rPr>
              <w:t>t</w:t>
            </w:r>
            <w:r w:rsidRPr="003168EA">
              <w:rPr>
                <w:rFonts w:ascii="Arial" w:hAnsi="Arial" w:cs="Arial"/>
                <w:spacing w:val="-1"/>
              </w:rPr>
              <w:t>h</w:t>
            </w:r>
            <w:r w:rsidRPr="003168EA">
              <w:rPr>
                <w:rFonts w:ascii="Arial" w:hAnsi="Arial" w:cs="Arial"/>
              </w:rPr>
              <w:t>e</w:t>
            </w:r>
            <w:r w:rsidRPr="003168EA">
              <w:rPr>
                <w:rFonts w:ascii="Arial" w:hAnsi="Arial" w:cs="Arial"/>
                <w:spacing w:val="21"/>
              </w:rPr>
              <w:t xml:space="preserve"> </w:t>
            </w:r>
            <w:r w:rsidRPr="003168EA">
              <w:rPr>
                <w:rFonts w:ascii="Arial" w:hAnsi="Arial" w:cs="Arial"/>
                <w:spacing w:val="1"/>
                <w:w w:val="108"/>
              </w:rPr>
              <w:t>m</w:t>
            </w:r>
            <w:r w:rsidRPr="003168EA">
              <w:rPr>
                <w:rFonts w:ascii="Arial" w:hAnsi="Arial" w:cs="Arial"/>
                <w:spacing w:val="2"/>
                <w:w w:val="108"/>
              </w:rPr>
              <w:t>a</w:t>
            </w:r>
            <w:r w:rsidRPr="003168EA">
              <w:rPr>
                <w:rFonts w:ascii="Arial" w:hAnsi="Arial" w:cs="Arial"/>
                <w:spacing w:val="-1"/>
                <w:w w:val="108"/>
              </w:rPr>
              <w:t>n</w:t>
            </w:r>
            <w:r w:rsidRPr="003168EA">
              <w:rPr>
                <w:rFonts w:ascii="Arial" w:hAnsi="Arial" w:cs="Arial"/>
                <w:w w:val="108"/>
              </w:rPr>
              <w:t>u</w:t>
            </w:r>
            <w:r w:rsidRPr="003168EA">
              <w:rPr>
                <w:rFonts w:ascii="Arial" w:hAnsi="Arial" w:cs="Arial"/>
                <w:spacing w:val="-2"/>
                <w:w w:val="108"/>
              </w:rPr>
              <w:t>s</w:t>
            </w:r>
            <w:r w:rsidRPr="003168EA">
              <w:rPr>
                <w:rFonts w:ascii="Arial" w:hAnsi="Arial" w:cs="Arial"/>
                <w:spacing w:val="1"/>
                <w:w w:val="108"/>
              </w:rPr>
              <w:t>c</w:t>
            </w:r>
            <w:r w:rsidRPr="003168EA">
              <w:rPr>
                <w:rFonts w:ascii="Arial" w:hAnsi="Arial" w:cs="Arial"/>
                <w:w w:val="108"/>
              </w:rPr>
              <w:t>ri</w:t>
            </w:r>
            <w:r w:rsidRPr="003168EA">
              <w:rPr>
                <w:rFonts w:ascii="Arial" w:hAnsi="Arial" w:cs="Arial"/>
                <w:spacing w:val="-1"/>
                <w:w w:val="108"/>
              </w:rPr>
              <w:t>p</w:t>
            </w:r>
            <w:r w:rsidRPr="003168EA">
              <w:rPr>
                <w:rFonts w:ascii="Arial" w:hAnsi="Arial" w:cs="Arial"/>
                <w:w w:val="108"/>
              </w:rPr>
              <w:t>t</w:t>
            </w:r>
            <w:r w:rsidRPr="003168EA">
              <w:rPr>
                <w:rFonts w:ascii="Arial" w:hAnsi="Arial" w:cs="Arial"/>
                <w:spacing w:val="6"/>
                <w:w w:val="108"/>
              </w:rPr>
              <w:t xml:space="preserve"> </w:t>
            </w:r>
            <w:r w:rsidRPr="003168EA">
              <w:rPr>
                <w:rFonts w:ascii="Arial" w:hAnsi="Arial" w:cs="Arial"/>
                <w:w w:val="99"/>
              </w:rPr>
              <w:t>s</w:t>
            </w:r>
            <w:r w:rsidRPr="003168EA">
              <w:rPr>
                <w:rFonts w:ascii="Arial" w:hAnsi="Arial" w:cs="Arial"/>
                <w:spacing w:val="3"/>
                <w:w w:val="99"/>
              </w:rPr>
              <w:t>c</w:t>
            </w:r>
            <w:r w:rsidRPr="003168EA">
              <w:rPr>
                <w:rFonts w:ascii="Arial" w:hAnsi="Arial" w:cs="Arial"/>
                <w:spacing w:val="-1"/>
                <w:w w:val="99"/>
              </w:rPr>
              <w:t>i</w:t>
            </w:r>
            <w:r w:rsidRPr="003168EA">
              <w:rPr>
                <w:rFonts w:ascii="Arial" w:hAnsi="Arial" w:cs="Arial"/>
                <w:spacing w:val="1"/>
                <w:w w:val="99"/>
              </w:rPr>
              <w:t>e</w:t>
            </w:r>
            <w:r w:rsidRPr="003168EA">
              <w:rPr>
                <w:rFonts w:ascii="Arial" w:hAnsi="Arial" w:cs="Arial"/>
                <w:spacing w:val="-1"/>
                <w:w w:val="110"/>
              </w:rPr>
              <w:t>n</w:t>
            </w:r>
            <w:r w:rsidRPr="003168EA">
              <w:rPr>
                <w:rFonts w:ascii="Arial" w:hAnsi="Arial" w:cs="Arial"/>
                <w:spacing w:val="1"/>
                <w:w w:val="119"/>
              </w:rPr>
              <w:t>t</w:t>
            </w:r>
            <w:r w:rsidRPr="003168EA">
              <w:rPr>
                <w:rFonts w:ascii="Arial" w:hAnsi="Arial" w:cs="Arial"/>
                <w:w w:val="99"/>
              </w:rPr>
              <w:t>ifi</w:t>
            </w:r>
            <w:r w:rsidRPr="003168EA">
              <w:rPr>
                <w:rFonts w:ascii="Arial" w:hAnsi="Arial" w:cs="Arial"/>
                <w:spacing w:val="1"/>
                <w:w w:val="99"/>
              </w:rPr>
              <w:t>c</w:t>
            </w:r>
            <w:r w:rsidRPr="003168EA">
              <w:rPr>
                <w:rFonts w:ascii="Arial" w:hAnsi="Arial" w:cs="Arial"/>
                <w:w w:val="112"/>
              </w:rPr>
              <w:t>a</w:t>
            </w:r>
            <w:r w:rsidRPr="003168EA">
              <w:rPr>
                <w:rFonts w:ascii="Arial" w:hAnsi="Arial" w:cs="Arial"/>
                <w:w w:val="99"/>
              </w:rPr>
              <w:t>ll</w:t>
            </w:r>
            <w:r w:rsidRPr="003168EA">
              <w:rPr>
                <w:rFonts w:ascii="Arial" w:hAnsi="Arial" w:cs="Arial"/>
                <w:spacing w:val="2"/>
                <w:w w:val="99"/>
              </w:rPr>
              <w:t>y</w:t>
            </w:r>
            <w:r w:rsidRPr="003168EA">
              <w:rPr>
                <w:rFonts w:ascii="Arial" w:hAnsi="Arial" w:cs="Arial"/>
                <w:w w:val="99"/>
              </w:rPr>
              <w:t xml:space="preserve">, </w:t>
            </w:r>
            <w:r w:rsidRPr="003168EA">
              <w:rPr>
                <w:rFonts w:ascii="Arial" w:hAnsi="Arial" w:cs="Arial"/>
                <w:w w:val="109"/>
              </w:rPr>
              <w:t>c</w:t>
            </w:r>
            <w:r w:rsidRPr="003168EA">
              <w:rPr>
                <w:rFonts w:ascii="Arial" w:hAnsi="Arial" w:cs="Arial"/>
                <w:spacing w:val="2"/>
                <w:w w:val="109"/>
              </w:rPr>
              <w:t>o</w:t>
            </w:r>
            <w:r w:rsidRPr="003168EA">
              <w:rPr>
                <w:rFonts w:ascii="Arial" w:hAnsi="Arial" w:cs="Arial"/>
                <w:w w:val="109"/>
              </w:rPr>
              <w:t>rr</w:t>
            </w:r>
            <w:r w:rsidRPr="003168EA">
              <w:rPr>
                <w:rFonts w:ascii="Arial" w:hAnsi="Arial" w:cs="Arial"/>
                <w:spacing w:val="1"/>
                <w:w w:val="109"/>
              </w:rPr>
              <w:t>e</w:t>
            </w:r>
            <w:r w:rsidRPr="003168EA">
              <w:rPr>
                <w:rFonts w:ascii="Arial" w:hAnsi="Arial" w:cs="Arial"/>
                <w:w w:val="109"/>
              </w:rPr>
              <w:t>ct?</w:t>
            </w:r>
            <w:r w:rsidRPr="003168EA">
              <w:rPr>
                <w:rFonts w:ascii="Arial" w:hAnsi="Arial" w:cs="Arial"/>
                <w:spacing w:val="-1"/>
                <w:w w:val="109"/>
              </w:rPr>
              <w:t xml:space="preserve"> </w:t>
            </w:r>
            <w:r w:rsidRPr="003168EA">
              <w:rPr>
                <w:rFonts w:ascii="Arial" w:hAnsi="Arial" w:cs="Arial"/>
              </w:rPr>
              <w:t>Pl</w:t>
            </w:r>
            <w:r w:rsidRPr="003168EA">
              <w:rPr>
                <w:rFonts w:ascii="Arial" w:hAnsi="Arial" w:cs="Arial"/>
                <w:spacing w:val="1"/>
              </w:rPr>
              <w:t>e</w:t>
            </w:r>
            <w:r w:rsidRPr="003168EA">
              <w:rPr>
                <w:rFonts w:ascii="Arial" w:hAnsi="Arial" w:cs="Arial"/>
              </w:rPr>
              <w:t>ase</w:t>
            </w:r>
            <w:r w:rsidRPr="003168EA">
              <w:rPr>
                <w:rFonts w:ascii="Arial" w:hAnsi="Arial" w:cs="Arial"/>
                <w:spacing w:val="19"/>
              </w:rPr>
              <w:t xml:space="preserve"> </w:t>
            </w:r>
            <w:r w:rsidRPr="003168EA">
              <w:rPr>
                <w:rFonts w:ascii="Arial" w:hAnsi="Arial" w:cs="Arial"/>
                <w:w w:val="107"/>
              </w:rPr>
              <w:t>wri</w:t>
            </w:r>
            <w:r w:rsidRPr="003168EA">
              <w:rPr>
                <w:rFonts w:ascii="Arial" w:hAnsi="Arial" w:cs="Arial"/>
                <w:spacing w:val="1"/>
                <w:w w:val="107"/>
              </w:rPr>
              <w:t>t</w:t>
            </w:r>
            <w:r w:rsidRPr="003168EA">
              <w:rPr>
                <w:rFonts w:ascii="Arial" w:hAnsi="Arial" w:cs="Arial"/>
                <w:w w:val="107"/>
              </w:rPr>
              <w:t>e</w:t>
            </w:r>
            <w:r w:rsidRPr="003168EA">
              <w:rPr>
                <w:rFonts w:ascii="Arial" w:hAnsi="Arial" w:cs="Arial"/>
                <w:spacing w:val="-3"/>
                <w:w w:val="107"/>
              </w:rPr>
              <w:t xml:space="preserve"> </w:t>
            </w:r>
            <w:r w:rsidRPr="003168EA">
              <w:rPr>
                <w:rFonts w:ascii="Arial" w:hAnsi="Arial" w:cs="Arial"/>
                <w:w w:val="110"/>
              </w:rPr>
              <w:t>h</w:t>
            </w:r>
            <w:r w:rsidRPr="003168EA">
              <w:rPr>
                <w:rFonts w:ascii="Arial" w:hAnsi="Arial" w:cs="Arial"/>
                <w:w w:val="99"/>
              </w:rPr>
              <w:t>e</w:t>
            </w:r>
            <w:r w:rsidRPr="003168EA">
              <w:rPr>
                <w:rFonts w:ascii="Arial" w:hAnsi="Arial" w:cs="Arial"/>
                <w:spacing w:val="1"/>
                <w:w w:val="132"/>
              </w:rPr>
              <w:t>r</w:t>
            </w:r>
            <w:r w:rsidRPr="003168EA">
              <w:rPr>
                <w:rFonts w:ascii="Arial" w:hAnsi="Arial" w:cs="Arial"/>
                <w:w w:val="99"/>
              </w:rPr>
              <w:t>e.</w:t>
            </w:r>
          </w:p>
        </w:tc>
        <w:tc>
          <w:tcPr>
            <w:tcW w:w="5830" w:type="dxa"/>
            <w:gridSpan w:val="4"/>
            <w:tcBorders>
              <w:top w:val="single" w:sz="5" w:space="0" w:color="000000"/>
              <w:left w:val="single" w:sz="5" w:space="0" w:color="000000"/>
              <w:bottom w:val="single" w:sz="5" w:space="0" w:color="000000"/>
              <w:right w:val="single" w:sz="5" w:space="0" w:color="000000"/>
            </w:tcBorders>
          </w:tcPr>
          <w:p w14:paraId="38B13A15" w14:textId="77777777" w:rsidR="00824780" w:rsidRPr="003168EA" w:rsidRDefault="00824780" w:rsidP="00824780">
            <w:pPr>
              <w:spacing w:before="2" w:line="220" w:lineRule="exact"/>
              <w:ind w:left="102" w:right="683"/>
              <w:rPr>
                <w:rFonts w:ascii="Arial" w:hAnsi="Arial" w:cs="Arial"/>
              </w:rPr>
            </w:pPr>
            <w:r w:rsidRPr="003168EA">
              <w:rPr>
                <w:rFonts w:ascii="Arial" w:hAnsi="Arial" w:cs="Arial"/>
                <w:spacing w:val="2"/>
              </w:rPr>
              <w:t>1</w:t>
            </w:r>
            <w:r w:rsidRPr="003168EA">
              <w:rPr>
                <w:rFonts w:ascii="Arial" w:hAnsi="Arial" w:cs="Arial"/>
              </w:rPr>
              <w:t>.T</w:t>
            </w:r>
            <w:r w:rsidRPr="003168EA">
              <w:rPr>
                <w:rFonts w:ascii="Arial" w:hAnsi="Arial" w:cs="Arial"/>
                <w:spacing w:val="2"/>
              </w:rPr>
              <w:t>h</w:t>
            </w:r>
            <w:r w:rsidRPr="003168EA">
              <w:rPr>
                <w:rFonts w:ascii="Arial" w:hAnsi="Arial" w:cs="Arial"/>
                <w:spacing w:val="-1"/>
              </w:rPr>
              <w:t>i</w:t>
            </w:r>
            <w:r w:rsidRPr="003168EA">
              <w:rPr>
                <w:rFonts w:ascii="Arial" w:hAnsi="Arial" w:cs="Arial"/>
              </w:rPr>
              <w:t>s</w:t>
            </w:r>
            <w:r w:rsidRPr="003168EA">
              <w:rPr>
                <w:rFonts w:ascii="Arial" w:hAnsi="Arial" w:cs="Arial"/>
                <w:spacing w:val="-5"/>
              </w:rPr>
              <w:t xml:space="preserve"> </w:t>
            </w:r>
            <w:r w:rsidRPr="003168EA">
              <w:rPr>
                <w:rFonts w:ascii="Arial" w:hAnsi="Arial" w:cs="Arial"/>
              </w:rPr>
              <w:t>j</w:t>
            </w:r>
            <w:r w:rsidRPr="003168EA">
              <w:rPr>
                <w:rFonts w:ascii="Arial" w:hAnsi="Arial" w:cs="Arial"/>
                <w:spacing w:val="2"/>
              </w:rPr>
              <w:t>o</w:t>
            </w:r>
            <w:r w:rsidRPr="003168EA">
              <w:rPr>
                <w:rFonts w:ascii="Arial" w:hAnsi="Arial" w:cs="Arial"/>
              </w:rPr>
              <w:t>urn</w:t>
            </w:r>
            <w:r w:rsidRPr="003168EA">
              <w:rPr>
                <w:rFonts w:ascii="Arial" w:hAnsi="Arial" w:cs="Arial"/>
                <w:spacing w:val="1"/>
              </w:rPr>
              <w:t>a</w:t>
            </w:r>
            <w:r w:rsidRPr="003168EA">
              <w:rPr>
                <w:rFonts w:ascii="Arial" w:hAnsi="Arial" w:cs="Arial"/>
              </w:rPr>
              <w:t>l</w:t>
            </w:r>
            <w:r w:rsidRPr="003168EA">
              <w:rPr>
                <w:rFonts w:ascii="Arial" w:hAnsi="Arial" w:cs="Arial"/>
                <w:spacing w:val="-6"/>
              </w:rPr>
              <w:t xml:space="preserve"> </w:t>
            </w:r>
            <w:r w:rsidRPr="003168EA">
              <w:rPr>
                <w:rFonts w:ascii="Arial" w:hAnsi="Arial" w:cs="Arial"/>
                <w:spacing w:val="-1"/>
              </w:rPr>
              <w:t>i</w:t>
            </w:r>
            <w:r w:rsidRPr="003168EA">
              <w:rPr>
                <w:rFonts w:ascii="Arial" w:hAnsi="Arial" w:cs="Arial"/>
              </w:rPr>
              <w:t>s</w:t>
            </w:r>
            <w:r w:rsidRPr="003168EA">
              <w:rPr>
                <w:rFonts w:ascii="Arial" w:hAnsi="Arial" w:cs="Arial"/>
                <w:spacing w:val="-1"/>
              </w:rPr>
              <w:t xml:space="preserve"> </w:t>
            </w:r>
            <w:r w:rsidRPr="003168EA">
              <w:rPr>
                <w:rFonts w:ascii="Arial" w:hAnsi="Arial" w:cs="Arial"/>
              </w:rPr>
              <w:t>t</w:t>
            </w:r>
            <w:r w:rsidRPr="003168EA">
              <w:rPr>
                <w:rFonts w:ascii="Arial" w:hAnsi="Arial" w:cs="Arial"/>
                <w:spacing w:val="2"/>
              </w:rPr>
              <w:t>o</w:t>
            </w:r>
            <w:r w:rsidRPr="003168EA">
              <w:rPr>
                <w:rFonts w:ascii="Arial" w:hAnsi="Arial" w:cs="Arial"/>
              </w:rPr>
              <w:t>o</w:t>
            </w:r>
            <w:r w:rsidRPr="003168EA">
              <w:rPr>
                <w:rFonts w:ascii="Arial" w:hAnsi="Arial" w:cs="Arial"/>
                <w:spacing w:val="-3"/>
              </w:rPr>
              <w:t xml:space="preserve"> </w:t>
            </w:r>
            <w:r w:rsidRPr="003168EA">
              <w:rPr>
                <w:rFonts w:ascii="Arial" w:hAnsi="Arial" w:cs="Arial"/>
              </w:rPr>
              <w:t>s</w:t>
            </w:r>
            <w:r w:rsidRPr="003168EA">
              <w:rPr>
                <w:rFonts w:ascii="Arial" w:hAnsi="Arial" w:cs="Arial"/>
                <w:spacing w:val="2"/>
              </w:rPr>
              <w:t>h</w:t>
            </w:r>
            <w:r w:rsidRPr="003168EA">
              <w:rPr>
                <w:rFonts w:ascii="Arial" w:hAnsi="Arial" w:cs="Arial"/>
              </w:rPr>
              <w:t>o</w:t>
            </w:r>
            <w:r w:rsidRPr="003168EA">
              <w:rPr>
                <w:rFonts w:ascii="Arial" w:hAnsi="Arial" w:cs="Arial"/>
                <w:spacing w:val="1"/>
              </w:rPr>
              <w:t>r</w:t>
            </w:r>
            <w:r w:rsidRPr="003168EA">
              <w:rPr>
                <w:rFonts w:ascii="Arial" w:hAnsi="Arial" w:cs="Arial"/>
              </w:rPr>
              <w:t>t,</w:t>
            </w:r>
            <w:r w:rsidRPr="003168EA">
              <w:rPr>
                <w:rFonts w:ascii="Arial" w:hAnsi="Arial" w:cs="Arial"/>
                <w:spacing w:val="-4"/>
              </w:rPr>
              <w:t xml:space="preserve"> </w:t>
            </w:r>
            <w:r w:rsidRPr="003168EA">
              <w:rPr>
                <w:rFonts w:ascii="Arial" w:hAnsi="Arial" w:cs="Arial"/>
                <w:spacing w:val="-1"/>
              </w:rPr>
              <w:t>t</w:t>
            </w:r>
            <w:r w:rsidRPr="003168EA">
              <w:rPr>
                <w:rFonts w:ascii="Arial" w:hAnsi="Arial" w:cs="Arial"/>
              </w:rPr>
              <w:t>here</w:t>
            </w:r>
            <w:r w:rsidRPr="003168EA">
              <w:rPr>
                <w:rFonts w:ascii="Arial" w:hAnsi="Arial" w:cs="Arial"/>
                <w:spacing w:val="-4"/>
              </w:rPr>
              <w:t xml:space="preserve"> </w:t>
            </w:r>
            <w:r w:rsidRPr="003168EA">
              <w:rPr>
                <w:rFonts w:ascii="Arial" w:hAnsi="Arial" w:cs="Arial"/>
                <w:spacing w:val="2"/>
              </w:rPr>
              <w:t>n</w:t>
            </w:r>
            <w:r w:rsidRPr="003168EA">
              <w:rPr>
                <w:rFonts w:ascii="Arial" w:hAnsi="Arial" w:cs="Arial"/>
              </w:rPr>
              <w:t>e</w:t>
            </w:r>
            <w:r w:rsidRPr="003168EA">
              <w:rPr>
                <w:rFonts w:ascii="Arial" w:hAnsi="Arial" w:cs="Arial"/>
                <w:spacing w:val="1"/>
              </w:rPr>
              <w:t>e</w:t>
            </w:r>
            <w:r w:rsidRPr="003168EA">
              <w:rPr>
                <w:rFonts w:ascii="Arial" w:hAnsi="Arial" w:cs="Arial"/>
              </w:rPr>
              <w:t>ds</w:t>
            </w:r>
            <w:r w:rsidRPr="003168EA">
              <w:rPr>
                <w:rFonts w:ascii="Arial" w:hAnsi="Arial" w:cs="Arial"/>
                <w:spacing w:val="-5"/>
              </w:rPr>
              <w:t xml:space="preserve"> </w:t>
            </w:r>
            <w:r w:rsidRPr="003168EA">
              <w:rPr>
                <w:rFonts w:ascii="Arial" w:hAnsi="Arial" w:cs="Arial"/>
              </w:rPr>
              <w:t>to</w:t>
            </w:r>
            <w:r w:rsidRPr="003168EA">
              <w:rPr>
                <w:rFonts w:ascii="Arial" w:hAnsi="Arial" w:cs="Arial"/>
                <w:spacing w:val="-2"/>
              </w:rPr>
              <w:t xml:space="preserve"> </w:t>
            </w:r>
            <w:r w:rsidRPr="003168EA">
              <w:rPr>
                <w:rFonts w:ascii="Arial" w:hAnsi="Arial" w:cs="Arial"/>
              </w:rPr>
              <w:t>be</w:t>
            </w:r>
            <w:r w:rsidRPr="003168EA">
              <w:rPr>
                <w:rFonts w:ascii="Arial" w:hAnsi="Arial" w:cs="Arial"/>
                <w:spacing w:val="-1"/>
              </w:rPr>
              <w:t xml:space="preserve"> </w:t>
            </w:r>
            <w:r w:rsidRPr="003168EA">
              <w:rPr>
                <w:rFonts w:ascii="Arial" w:hAnsi="Arial" w:cs="Arial"/>
              </w:rPr>
              <w:t xml:space="preserve">a </w:t>
            </w:r>
            <w:r w:rsidRPr="003168EA">
              <w:rPr>
                <w:rFonts w:ascii="Arial" w:hAnsi="Arial" w:cs="Arial"/>
                <w:spacing w:val="-2"/>
              </w:rPr>
              <w:t>h</w:t>
            </w:r>
            <w:r w:rsidRPr="003168EA">
              <w:rPr>
                <w:rFonts w:ascii="Arial" w:hAnsi="Arial" w:cs="Arial"/>
                <w:spacing w:val="2"/>
              </w:rPr>
              <w:t>y</w:t>
            </w:r>
            <w:r w:rsidRPr="003168EA">
              <w:rPr>
                <w:rFonts w:ascii="Arial" w:hAnsi="Arial" w:cs="Arial"/>
              </w:rPr>
              <w:t>p</w:t>
            </w:r>
            <w:r w:rsidRPr="003168EA">
              <w:rPr>
                <w:rFonts w:ascii="Arial" w:hAnsi="Arial" w:cs="Arial"/>
                <w:spacing w:val="2"/>
              </w:rPr>
              <w:t>o</w:t>
            </w:r>
            <w:r w:rsidRPr="003168EA">
              <w:rPr>
                <w:rFonts w:ascii="Arial" w:hAnsi="Arial" w:cs="Arial"/>
                <w:spacing w:val="-1"/>
              </w:rPr>
              <w:t>t</w:t>
            </w:r>
            <w:r w:rsidRPr="003168EA">
              <w:rPr>
                <w:rFonts w:ascii="Arial" w:hAnsi="Arial" w:cs="Arial"/>
                <w:spacing w:val="2"/>
              </w:rPr>
              <w:t>h</w:t>
            </w:r>
            <w:r w:rsidRPr="003168EA">
              <w:rPr>
                <w:rFonts w:ascii="Arial" w:hAnsi="Arial" w:cs="Arial"/>
              </w:rPr>
              <w:t>es</w:t>
            </w:r>
            <w:r w:rsidRPr="003168EA">
              <w:rPr>
                <w:rFonts w:ascii="Arial" w:hAnsi="Arial" w:cs="Arial"/>
                <w:spacing w:val="-1"/>
              </w:rPr>
              <w:t>i</w:t>
            </w:r>
            <w:r w:rsidRPr="003168EA">
              <w:rPr>
                <w:rFonts w:ascii="Arial" w:hAnsi="Arial" w:cs="Arial"/>
              </w:rPr>
              <w:t>s</w:t>
            </w:r>
            <w:r w:rsidRPr="003168EA">
              <w:rPr>
                <w:rFonts w:ascii="Arial" w:hAnsi="Arial" w:cs="Arial"/>
                <w:spacing w:val="-9"/>
              </w:rPr>
              <w:t xml:space="preserve"> </w:t>
            </w:r>
            <w:r w:rsidRPr="003168EA">
              <w:rPr>
                <w:rFonts w:ascii="Arial" w:hAnsi="Arial" w:cs="Arial"/>
                <w:spacing w:val="1"/>
              </w:rPr>
              <w:t>fr</w:t>
            </w:r>
            <w:r w:rsidRPr="003168EA">
              <w:rPr>
                <w:rFonts w:ascii="Arial" w:hAnsi="Arial" w:cs="Arial"/>
                <w:spacing w:val="-2"/>
              </w:rPr>
              <w:t>o</w:t>
            </w:r>
            <w:r w:rsidRPr="003168EA">
              <w:rPr>
                <w:rFonts w:ascii="Arial" w:hAnsi="Arial" w:cs="Arial"/>
              </w:rPr>
              <w:t xml:space="preserve">m </w:t>
            </w:r>
            <w:r w:rsidRPr="003168EA">
              <w:rPr>
                <w:rFonts w:ascii="Arial" w:hAnsi="Arial" w:cs="Arial"/>
                <w:spacing w:val="2"/>
              </w:rPr>
              <w:t>p</w:t>
            </w:r>
            <w:r w:rsidRPr="003168EA">
              <w:rPr>
                <w:rFonts w:ascii="Arial" w:hAnsi="Arial" w:cs="Arial"/>
              </w:rPr>
              <w:t>re</w:t>
            </w:r>
            <w:r w:rsidRPr="003168EA">
              <w:rPr>
                <w:rFonts w:ascii="Arial" w:hAnsi="Arial" w:cs="Arial"/>
                <w:spacing w:val="2"/>
              </w:rPr>
              <w:t>v</w:t>
            </w:r>
            <w:r w:rsidRPr="003168EA">
              <w:rPr>
                <w:rFonts w:ascii="Arial" w:hAnsi="Arial" w:cs="Arial"/>
                <w:spacing w:val="-1"/>
              </w:rPr>
              <w:t>i</w:t>
            </w:r>
            <w:r w:rsidRPr="003168EA">
              <w:rPr>
                <w:rFonts w:ascii="Arial" w:hAnsi="Arial" w:cs="Arial"/>
                <w:spacing w:val="2"/>
              </w:rPr>
              <w:t>o</w:t>
            </w:r>
            <w:r w:rsidRPr="003168EA">
              <w:rPr>
                <w:rFonts w:ascii="Arial" w:hAnsi="Arial" w:cs="Arial"/>
              </w:rPr>
              <w:t>us</w:t>
            </w:r>
            <w:r w:rsidRPr="003168EA">
              <w:rPr>
                <w:rFonts w:ascii="Arial" w:hAnsi="Arial" w:cs="Arial"/>
                <w:spacing w:val="-7"/>
              </w:rPr>
              <w:t xml:space="preserve"> </w:t>
            </w:r>
            <w:r w:rsidRPr="003168EA">
              <w:rPr>
                <w:rFonts w:ascii="Arial" w:hAnsi="Arial" w:cs="Arial"/>
                <w:spacing w:val="1"/>
              </w:rPr>
              <w:t>re</w:t>
            </w:r>
            <w:r w:rsidRPr="003168EA">
              <w:rPr>
                <w:rFonts w:ascii="Arial" w:hAnsi="Arial" w:cs="Arial"/>
                <w:spacing w:val="-2"/>
              </w:rPr>
              <w:t>s</w:t>
            </w:r>
            <w:r w:rsidRPr="003168EA">
              <w:rPr>
                <w:rFonts w:ascii="Arial" w:hAnsi="Arial" w:cs="Arial"/>
              </w:rPr>
              <w:t>e</w:t>
            </w:r>
            <w:r w:rsidRPr="003168EA">
              <w:rPr>
                <w:rFonts w:ascii="Arial" w:hAnsi="Arial" w:cs="Arial"/>
                <w:spacing w:val="1"/>
              </w:rPr>
              <w:t>a</w:t>
            </w:r>
            <w:r w:rsidRPr="003168EA">
              <w:rPr>
                <w:rFonts w:ascii="Arial" w:hAnsi="Arial" w:cs="Arial"/>
              </w:rPr>
              <w:t>r</w:t>
            </w:r>
            <w:r w:rsidRPr="003168EA">
              <w:rPr>
                <w:rFonts w:ascii="Arial" w:hAnsi="Arial" w:cs="Arial"/>
                <w:spacing w:val="-3"/>
              </w:rPr>
              <w:t>c</w:t>
            </w:r>
            <w:r w:rsidRPr="003168EA">
              <w:rPr>
                <w:rFonts w:ascii="Arial" w:hAnsi="Arial" w:cs="Arial"/>
              </w:rPr>
              <w:t>h</w:t>
            </w:r>
          </w:p>
          <w:p w14:paraId="020E0D80" w14:textId="77777777" w:rsidR="00824780" w:rsidRPr="003168EA" w:rsidRDefault="00824780" w:rsidP="00824780">
            <w:pPr>
              <w:spacing w:line="220" w:lineRule="exact"/>
              <w:ind w:left="102"/>
              <w:rPr>
                <w:rFonts w:ascii="Arial" w:hAnsi="Arial" w:cs="Arial"/>
              </w:rPr>
            </w:pPr>
            <w:r w:rsidRPr="003168EA">
              <w:rPr>
                <w:rFonts w:ascii="Arial" w:hAnsi="Arial" w:cs="Arial"/>
                <w:spacing w:val="2"/>
              </w:rPr>
              <w:t>2</w:t>
            </w:r>
            <w:r w:rsidRPr="003168EA">
              <w:rPr>
                <w:rFonts w:ascii="Arial" w:hAnsi="Arial" w:cs="Arial"/>
              </w:rPr>
              <w:t>.</w:t>
            </w:r>
            <w:r w:rsidRPr="003168EA">
              <w:rPr>
                <w:rFonts w:ascii="Arial" w:hAnsi="Arial" w:cs="Arial"/>
                <w:spacing w:val="-1"/>
              </w:rPr>
              <w:t xml:space="preserve"> S</w:t>
            </w:r>
            <w:r w:rsidRPr="003168EA">
              <w:rPr>
                <w:rFonts w:ascii="Arial" w:hAnsi="Arial" w:cs="Arial"/>
                <w:spacing w:val="2"/>
              </w:rPr>
              <w:t>u</w:t>
            </w:r>
            <w:r w:rsidRPr="003168EA">
              <w:rPr>
                <w:rFonts w:ascii="Arial" w:hAnsi="Arial" w:cs="Arial"/>
              </w:rPr>
              <w:t>g</w:t>
            </w:r>
            <w:r w:rsidRPr="003168EA">
              <w:rPr>
                <w:rFonts w:ascii="Arial" w:hAnsi="Arial" w:cs="Arial"/>
                <w:spacing w:val="2"/>
              </w:rPr>
              <w:t>g</w:t>
            </w:r>
            <w:r w:rsidRPr="003168EA">
              <w:rPr>
                <w:rFonts w:ascii="Arial" w:hAnsi="Arial" w:cs="Arial"/>
                <w:spacing w:val="1"/>
              </w:rPr>
              <w:t>e</w:t>
            </w:r>
            <w:r w:rsidRPr="003168EA">
              <w:rPr>
                <w:rFonts w:ascii="Arial" w:hAnsi="Arial" w:cs="Arial"/>
                <w:spacing w:val="-2"/>
              </w:rPr>
              <w:t>s</w:t>
            </w:r>
            <w:r w:rsidRPr="003168EA">
              <w:rPr>
                <w:rFonts w:ascii="Arial" w:hAnsi="Arial" w:cs="Arial"/>
              </w:rPr>
              <w:t>tio</w:t>
            </w:r>
            <w:r w:rsidRPr="003168EA">
              <w:rPr>
                <w:rFonts w:ascii="Arial" w:hAnsi="Arial" w:cs="Arial"/>
                <w:spacing w:val="2"/>
              </w:rPr>
              <w:t>n</w:t>
            </w:r>
            <w:r w:rsidRPr="003168EA">
              <w:rPr>
                <w:rFonts w:ascii="Arial" w:hAnsi="Arial" w:cs="Arial"/>
              </w:rPr>
              <w:t>s</w:t>
            </w:r>
            <w:r w:rsidRPr="003168EA">
              <w:rPr>
                <w:rFonts w:ascii="Arial" w:hAnsi="Arial" w:cs="Arial"/>
                <w:spacing w:val="-10"/>
              </w:rPr>
              <w:t xml:space="preserve"> </w:t>
            </w:r>
            <w:r w:rsidRPr="003168EA">
              <w:rPr>
                <w:rFonts w:ascii="Arial" w:hAnsi="Arial" w:cs="Arial"/>
              </w:rPr>
              <w:t>a</w:t>
            </w:r>
            <w:r w:rsidRPr="003168EA">
              <w:rPr>
                <w:rFonts w:ascii="Arial" w:hAnsi="Arial" w:cs="Arial"/>
                <w:spacing w:val="-2"/>
              </w:rPr>
              <w:t>n</w:t>
            </w:r>
            <w:r w:rsidRPr="003168EA">
              <w:rPr>
                <w:rFonts w:ascii="Arial" w:hAnsi="Arial" w:cs="Arial"/>
              </w:rPr>
              <w:t>d</w:t>
            </w:r>
            <w:r w:rsidRPr="003168EA">
              <w:rPr>
                <w:rFonts w:ascii="Arial" w:hAnsi="Arial" w:cs="Arial"/>
                <w:spacing w:val="-1"/>
              </w:rPr>
              <w:t xml:space="preserve"> </w:t>
            </w:r>
            <w:r w:rsidRPr="003168EA">
              <w:rPr>
                <w:rFonts w:ascii="Arial" w:hAnsi="Arial" w:cs="Arial"/>
              </w:rPr>
              <w:t>limit</w:t>
            </w:r>
            <w:r w:rsidRPr="003168EA">
              <w:rPr>
                <w:rFonts w:ascii="Arial" w:hAnsi="Arial" w:cs="Arial"/>
                <w:spacing w:val="1"/>
              </w:rPr>
              <w:t>a</w:t>
            </w:r>
            <w:r w:rsidRPr="003168EA">
              <w:rPr>
                <w:rFonts w:ascii="Arial" w:hAnsi="Arial" w:cs="Arial"/>
                <w:spacing w:val="-1"/>
              </w:rPr>
              <w:t>t</w:t>
            </w:r>
            <w:r w:rsidRPr="003168EA">
              <w:rPr>
                <w:rFonts w:ascii="Arial" w:hAnsi="Arial" w:cs="Arial"/>
              </w:rPr>
              <w:t>i</w:t>
            </w:r>
            <w:r w:rsidRPr="003168EA">
              <w:rPr>
                <w:rFonts w:ascii="Arial" w:hAnsi="Arial" w:cs="Arial"/>
                <w:spacing w:val="2"/>
              </w:rPr>
              <w:t>o</w:t>
            </w:r>
            <w:r w:rsidRPr="003168EA">
              <w:rPr>
                <w:rFonts w:ascii="Arial" w:hAnsi="Arial" w:cs="Arial"/>
              </w:rPr>
              <w:t>ns</w:t>
            </w:r>
            <w:r w:rsidRPr="003168EA">
              <w:rPr>
                <w:rFonts w:ascii="Arial" w:hAnsi="Arial" w:cs="Arial"/>
                <w:spacing w:val="-9"/>
              </w:rPr>
              <w:t xml:space="preserve"> </w:t>
            </w:r>
            <w:r w:rsidRPr="003168EA">
              <w:rPr>
                <w:rFonts w:ascii="Arial" w:hAnsi="Arial" w:cs="Arial"/>
                <w:spacing w:val="2"/>
              </w:rPr>
              <w:t>n</w:t>
            </w:r>
            <w:r w:rsidRPr="003168EA">
              <w:rPr>
                <w:rFonts w:ascii="Arial" w:hAnsi="Arial" w:cs="Arial"/>
              </w:rPr>
              <w:t>e</w:t>
            </w:r>
            <w:r w:rsidRPr="003168EA">
              <w:rPr>
                <w:rFonts w:ascii="Arial" w:hAnsi="Arial" w:cs="Arial"/>
                <w:spacing w:val="1"/>
              </w:rPr>
              <w:t>e</w:t>
            </w:r>
            <w:r w:rsidRPr="003168EA">
              <w:rPr>
                <w:rFonts w:ascii="Arial" w:hAnsi="Arial" w:cs="Arial"/>
              </w:rPr>
              <w:t>d</w:t>
            </w:r>
            <w:r w:rsidRPr="003168EA">
              <w:rPr>
                <w:rFonts w:ascii="Arial" w:hAnsi="Arial" w:cs="Arial"/>
                <w:spacing w:val="-4"/>
              </w:rPr>
              <w:t xml:space="preserve"> </w:t>
            </w:r>
            <w:r w:rsidRPr="003168EA">
              <w:rPr>
                <w:rFonts w:ascii="Arial" w:hAnsi="Arial" w:cs="Arial"/>
              </w:rPr>
              <w:t>to</w:t>
            </w:r>
            <w:r w:rsidRPr="003168EA">
              <w:rPr>
                <w:rFonts w:ascii="Arial" w:hAnsi="Arial" w:cs="Arial"/>
                <w:spacing w:val="-2"/>
              </w:rPr>
              <w:t xml:space="preserve"> </w:t>
            </w:r>
            <w:r w:rsidRPr="003168EA">
              <w:rPr>
                <w:rFonts w:ascii="Arial" w:hAnsi="Arial" w:cs="Arial"/>
              </w:rPr>
              <w:t>be</w:t>
            </w:r>
            <w:r w:rsidRPr="003168EA">
              <w:rPr>
                <w:rFonts w:ascii="Arial" w:hAnsi="Arial" w:cs="Arial"/>
                <w:spacing w:val="-1"/>
              </w:rPr>
              <w:t xml:space="preserve"> </w:t>
            </w:r>
            <w:r w:rsidRPr="003168EA">
              <w:rPr>
                <w:rFonts w:ascii="Arial" w:hAnsi="Arial" w:cs="Arial"/>
                <w:spacing w:val="1"/>
              </w:rPr>
              <w:t>a</w:t>
            </w:r>
            <w:r w:rsidRPr="003168EA">
              <w:rPr>
                <w:rFonts w:ascii="Arial" w:hAnsi="Arial" w:cs="Arial"/>
                <w:spacing w:val="-2"/>
              </w:rPr>
              <w:t>d</w:t>
            </w:r>
            <w:r w:rsidRPr="003168EA">
              <w:rPr>
                <w:rFonts w:ascii="Arial" w:hAnsi="Arial" w:cs="Arial"/>
                <w:spacing w:val="2"/>
              </w:rPr>
              <w:t>d</w:t>
            </w:r>
            <w:r w:rsidRPr="003168EA">
              <w:rPr>
                <w:rFonts w:ascii="Arial" w:hAnsi="Arial" w:cs="Arial"/>
              </w:rPr>
              <w:t>ed</w:t>
            </w:r>
          </w:p>
        </w:tc>
        <w:tc>
          <w:tcPr>
            <w:tcW w:w="4013" w:type="dxa"/>
            <w:tcBorders>
              <w:top w:val="single" w:sz="5" w:space="0" w:color="000000"/>
              <w:left w:val="single" w:sz="5" w:space="0" w:color="000000"/>
              <w:bottom w:val="single" w:sz="5" w:space="0" w:color="000000"/>
              <w:right w:val="single" w:sz="5" w:space="0" w:color="000000"/>
            </w:tcBorders>
          </w:tcPr>
          <w:p w14:paraId="7028A11E" w14:textId="61D0AA15" w:rsidR="00824780" w:rsidRPr="003168EA" w:rsidRDefault="00824780" w:rsidP="00824780">
            <w:pPr>
              <w:rPr>
                <w:rFonts w:ascii="Arial" w:hAnsi="Arial" w:cs="Arial"/>
              </w:rPr>
            </w:pPr>
            <w:r w:rsidRPr="003168EA">
              <w:rPr>
                <w:rFonts w:ascii="Arial" w:hAnsi="Arial" w:cs="Arial"/>
              </w:rPr>
              <w:t>Thank you for the constructive feedback. We acknowledge the need to strengthen the manuscript by developing hypotheses grounded in previous research and by adding sections on limitations and suggestions for future studies. Additionally, we will update and refine the references to focus on sources within the last five years, up to 2020, to ensure relevance and currency.</w:t>
            </w:r>
          </w:p>
        </w:tc>
      </w:tr>
      <w:tr w:rsidR="00824780" w:rsidRPr="003168EA" w14:paraId="4225ECDE" w14:textId="77777777">
        <w:trPr>
          <w:trHeight w:hRule="exact" w:val="1159"/>
        </w:trPr>
        <w:tc>
          <w:tcPr>
            <w:tcW w:w="3334" w:type="dxa"/>
            <w:tcBorders>
              <w:top w:val="single" w:sz="5" w:space="0" w:color="000000"/>
              <w:left w:val="single" w:sz="5" w:space="0" w:color="000000"/>
              <w:bottom w:val="single" w:sz="5" w:space="0" w:color="000000"/>
              <w:right w:val="single" w:sz="5" w:space="0" w:color="000000"/>
            </w:tcBorders>
          </w:tcPr>
          <w:p w14:paraId="3534CF47" w14:textId="77777777" w:rsidR="00824780" w:rsidRPr="003168EA" w:rsidRDefault="00824780" w:rsidP="00824780">
            <w:pPr>
              <w:spacing w:before="2" w:line="220" w:lineRule="exact"/>
              <w:ind w:left="462" w:right="423"/>
              <w:rPr>
                <w:rFonts w:ascii="Arial" w:hAnsi="Arial" w:cs="Arial"/>
              </w:rPr>
            </w:pPr>
            <w:r w:rsidRPr="003168EA">
              <w:rPr>
                <w:rFonts w:ascii="Arial" w:hAnsi="Arial" w:cs="Arial"/>
                <w:w w:val="106"/>
              </w:rPr>
              <w:lastRenderedPageBreak/>
              <w:t>A</w:t>
            </w:r>
            <w:r w:rsidRPr="003168EA">
              <w:rPr>
                <w:rFonts w:ascii="Arial" w:hAnsi="Arial" w:cs="Arial"/>
                <w:spacing w:val="1"/>
                <w:w w:val="106"/>
              </w:rPr>
              <w:t>r</w:t>
            </w:r>
            <w:r w:rsidRPr="003168EA">
              <w:rPr>
                <w:rFonts w:ascii="Arial" w:hAnsi="Arial" w:cs="Arial"/>
                <w:w w:val="106"/>
              </w:rPr>
              <w:t>e</w:t>
            </w:r>
            <w:r w:rsidRPr="003168EA">
              <w:rPr>
                <w:rFonts w:ascii="Arial" w:hAnsi="Arial" w:cs="Arial"/>
                <w:spacing w:val="-2"/>
                <w:w w:val="106"/>
              </w:rPr>
              <w:t xml:space="preserve"> </w:t>
            </w:r>
            <w:r w:rsidRPr="003168EA">
              <w:rPr>
                <w:rFonts w:ascii="Arial" w:hAnsi="Arial" w:cs="Arial"/>
                <w:spacing w:val="1"/>
              </w:rPr>
              <w:t>t</w:t>
            </w:r>
            <w:r w:rsidRPr="003168EA">
              <w:rPr>
                <w:rFonts w:ascii="Arial" w:hAnsi="Arial" w:cs="Arial"/>
                <w:spacing w:val="-1"/>
              </w:rPr>
              <w:t>h</w:t>
            </w:r>
            <w:r w:rsidRPr="003168EA">
              <w:rPr>
                <w:rFonts w:ascii="Arial" w:hAnsi="Arial" w:cs="Arial"/>
              </w:rPr>
              <w:t>e</w:t>
            </w:r>
            <w:r w:rsidRPr="003168EA">
              <w:rPr>
                <w:rFonts w:ascii="Arial" w:hAnsi="Arial" w:cs="Arial"/>
                <w:spacing w:val="21"/>
              </w:rPr>
              <w:t xml:space="preserve"> </w:t>
            </w:r>
            <w:r w:rsidRPr="003168EA">
              <w:rPr>
                <w:rFonts w:ascii="Arial" w:hAnsi="Arial" w:cs="Arial"/>
                <w:w w:val="132"/>
              </w:rPr>
              <w:t>r</w:t>
            </w:r>
            <w:r w:rsidRPr="003168EA">
              <w:rPr>
                <w:rFonts w:ascii="Arial" w:hAnsi="Arial" w:cs="Arial"/>
                <w:spacing w:val="1"/>
                <w:w w:val="99"/>
              </w:rPr>
              <w:t>e</w:t>
            </w:r>
            <w:r w:rsidRPr="003168EA">
              <w:rPr>
                <w:rFonts w:ascii="Arial" w:hAnsi="Arial" w:cs="Arial"/>
                <w:w w:val="99"/>
              </w:rPr>
              <w:t>fe</w:t>
            </w:r>
            <w:r w:rsidRPr="003168EA">
              <w:rPr>
                <w:rFonts w:ascii="Arial" w:hAnsi="Arial" w:cs="Arial"/>
                <w:spacing w:val="1"/>
                <w:w w:val="132"/>
              </w:rPr>
              <w:t>r</w:t>
            </w:r>
            <w:r w:rsidRPr="003168EA">
              <w:rPr>
                <w:rFonts w:ascii="Arial" w:hAnsi="Arial" w:cs="Arial"/>
                <w:w w:val="99"/>
              </w:rPr>
              <w:t>e</w:t>
            </w:r>
            <w:r w:rsidRPr="003168EA">
              <w:rPr>
                <w:rFonts w:ascii="Arial" w:hAnsi="Arial" w:cs="Arial"/>
                <w:spacing w:val="-1"/>
                <w:w w:val="110"/>
              </w:rPr>
              <w:t>n</w:t>
            </w:r>
            <w:r w:rsidRPr="003168EA">
              <w:rPr>
                <w:rFonts w:ascii="Arial" w:hAnsi="Arial" w:cs="Arial"/>
                <w:spacing w:val="1"/>
                <w:w w:val="99"/>
              </w:rPr>
              <w:t>c</w:t>
            </w:r>
            <w:r w:rsidRPr="003168EA">
              <w:rPr>
                <w:rFonts w:ascii="Arial" w:hAnsi="Arial" w:cs="Arial"/>
                <w:w w:val="99"/>
              </w:rPr>
              <w:t>es</w:t>
            </w:r>
            <w:r w:rsidRPr="003168EA">
              <w:rPr>
                <w:rFonts w:ascii="Arial" w:hAnsi="Arial" w:cs="Arial"/>
              </w:rPr>
              <w:t xml:space="preserve"> </w:t>
            </w:r>
            <w:r w:rsidRPr="003168EA">
              <w:rPr>
                <w:rFonts w:ascii="Arial" w:hAnsi="Arial" w:cs="Arial"/>
                <w:spacing w:val="-2"/>
                <w:w w:val="99"/>
              </w:rPr>
              <w:t>s</w:t>
            </w:r>
            <w:r w:rsidRPr="003168EA">
              <w:rPr>
                <w:rFonts w:ascii="Arial" w:hAnsi="Arial" w:cs="Arial"/>
                <w:spacing w:val="-1"/>
                <w:w w:val="110"/>
              </w:rPr>
              <w:t>u</w:t>
            </w:r>
            <w:r w:rsidRPr="003168EA">
              <w:rPr>
                <w:rFonts w:ascii="Arial" w:hAnsi="Arial" w:cs="Arial"/>
                <w:spacing w:val="1"/>
                <w:w w:val="99"/>
              </w:rPr>
              <w:t>ff</w:t>
            </w:r>
            <w:r w:rsidRPr="003168EA">
              <w:rPr>
                <w:rFonts w:ascii="Arial" w:hAnsi="Arial" w:cs="Arial"/>
                <w:spacing w:val="-1"/>
                <w:w w:val="99"/>
              </w:rPr>
              <w:t>i</w:t>
            </w:r>
            <w:r w:rsidRPr="003168EA">
              <w:rPr>
                <w:rFonts w:ascii="Arial" w:hAnsi="Arial" w:cs="Arial"/>
                <w:spacing w:val="1"/>
                <w:w w:val="99"/>
              </w:rPr>
              <w:t>c</w:t>
            </w:r>
            <w:r w:rsidRPr="003168EA">
              <w:rPr>
                <w:rFonts w:ascii="Arial" w:hAnsi="Arial" w:cs="Arial"/>
                <w:w w:val="99"/>
              </w:rPr>
              <w:t>ie</w:t>
            </w:r>
            <w:r w:rsidRPr="003168EA">
              <w:rPr>
                <w:rFonts w:ascii="Arial" w:hAnsi="Arial" w:cs="Arial"/>
                <w:spacing w:val="-1"/>
                <w:w w:val="110"/>
              </w:rPr>
              <w:t>n</w:t>
            </w:r>
            <w:r w:rsidRPr="003168EA">
              <w:rPr>
                <w:rFonts w:ascii="Arial" w:hAnsi="Arial" w:cs="Arial"/>
                <w:w w:val="119"/>
              </w:rPr>
              <w:t xml:space="preserve">t </w:t>
            </w:r>
            <w:r w:rsidRPr="003168EA">
              <w:rPr>
                <w:rFonts w:ascii="Arial" w:hAnsi="Arial" w:cs="Arial"/>
                <w:spacing w:val="2"/>
              </w:rPr>
              <w:t>a</w:t>
            </w:r>
            <w:r w:rsidRPr="003168EA">
              <w:rPr>
                <w:rFonts w:ascii="Arial" w:hAnsi="Arial" w:cs="Arial"/>
                <w:spacing w:val="-1"/>
              </w:rPr>
              <w:t>n</w:t>
            </w:r>
            <w:r w:rsidRPr="003168EA">
              <w:rPr>
                <w:rFonts w:ascii="Arial" w:hAnsi="Arial" w:cs="Arial"/>
              </w:rPr>
              <w:t>d</w:t>
            </w:r>
            <w:r w:rsidRPr="003168EA">
              <w:rPr>
                <w:rFonts w:ascii="Arial" w:hAnsi="Arial" w:cs="Arial"/>
                <w:spacing w:val="30"/>
              </w:rPr>
              <w:t xml:space="preserve"> </w:t>
            </w:r>
            <w:r w:rsidRPr="003168EA">
              <w:rPr>
                <w:rFonts w:ascii="Arial" w:hAnsi="Arial" w:cs="Arial"/>
                <w:spacing w:val="1"/>
                <w:w w:val="108"/>
              </w:rPr>
              <w:t>r</w:t>
            </w:r>
            <w:r w:rsidRPr="003168EA">
              <w:rPr>
                <w:rFonts w:ascii="Arial" w:hAnsi="Arial" w:cs="Arial"/>
                <w:w w:val="108"/>
              </w:rPr>
              <w:t>e</w:t>
            </w:r>
            <w:r w:rsidRPr="003168EA">
              <w:rPr>
                <w:rFonts w:ascii="Arial" w:hAnsi="Arial" w:cs="Arial"/>
                <w:spacing w:val="1"/>
                <w:w w:val="108"/>
              </w:rPr>
              <w:t>c</w:t>
            </w:r>
            <w:r w:rsidRPr="003168EA">
              <w:rPr>
                <w:rFonts w:ascii="Arial" w:hAnsi="Arial" w:cs="Arial"/>
                <w:w w:val="108"/>
              </w:rPr>
              <w:t>e</w:t>
            </w:r>
            <w:r w:rsidRPr="003168EA">
              <w:rPr>
                <w:rFonts w:ascii="Arial" w:hAnsi="Arial" w:cs="Arial"/>
                <w:spacing w:val="-1"/>
                <w:w w:val="108"/>
              </w:rPr>
              <w:t>n</w:t>
            </w:r>
            <w:r w:rsidRPr="003168EA">
              <w:rPr>
                <w:rFonts w:ascii="Arial" w:hAnsi="Arial" w:cs="Arial"/>
                <w:spacing w:val="1"/>
                <w:w w:val="108"/>
              </w:rPr>
              <w:t>t</w:t>
            </w:r>
            <w:r w:rsidRPr="003168EA">
              <w:rPr>
                <w:rFonts w:ascii="Arial" w:hAnsi="Arial" w:cs="Arial"/>
                <w:w w:val="108"/>
              </w:rPr>
              <w:t>?</w:t>
            </w:r>
            <w:r w:rsidRPr="003168EA">
              <w:rPr>
                <w:rFonts w:ascii="Arial" w:hAnsi="Arial" w:cs="Arial"/>
                <w:spacing w:val="2"/>
                <w:w w:val="108"/>
              </w:rPr>
              <w:t xml:space="preserve"> </w:t>
            </w:r>
            <w:r w:rsidRPr="003168EA">
              <w:rPr>
                <w:rFonts w:ascii="Arial" w:hAnsi="Arial" w:cs="Arial"/>
                <w:spacing w:val="-2"/>
              </w:rPr>
              <w:t>I</w:t>
            </w:r>
            <w:r w:rsidRPr="003168EA">
              <w:rPr>
                <w:rFonts w:ascii="Arial" w:hAnsi="Arial" w:cs="Arial"/>
              </w:rPr>
              <w:t>f</w:t>
            </w:r>
            <w:r w:rsidRPr="003168EA">
              <w:rPr>
                <w:rFonts w:ascii="Arial" w:hAnsi="Arial" w:cs="Arial"/>
                <w:spacing w:val="11"/>
              </w:rPr>
              <w:t xml:space="preserve"> </w:t>
            </w:r>
            <w:r w:rsidRPr="003168EA">
              <w:rPr>
                <w:rFonts w:ascii="Arial" w:hAnsi="Arial" w:cs="Arial"/>
                <w:spacing w:val="2"/>
              </w:rPr>
              <w:t>y</w:t>
            </w:r>
            <w:r w:rsidRPr="003168EA">
              <w:rPr>
                <w:rFonts w:ascii="Arial" w:hAnsi="Arial" w:cs="Arial"/>
              </w:rPr>
              <w:t>ou</w:t>
            </w:r>
            <w:r w:rsidRPr="003168EA">
              <w:rPr>
                <w:rFonts w:ascii="Arial" w:hAnsi="Arial" w:cs="Arial"/>
                <w:spacing w:val="8"/>
              </w:rPr>
              <w:t xml:space="preserve"> </w:t>
            </w:r>
            <w:r w:rsidRPr="003168EA">
              <w:rPr>
                <w:rFonts w:ascii="Arial" w:hAnsi="Arial" w:cs="Arial"/>
                <w:w w:val="110"/>
              </w:rPr>
              <w:t>h</w:t>
            </w:r>
            <w:r w:rsidRPr="003168EA">
              <w:rPr>
                <w:rFonts w:ascii="Arial" w:hAnsi="Arial" w:cs="Arial"/>
                <w:spacing w:val="2"/>
                <w:w w:val="112"/>
              </w:rPr>
              <w:t>a</w:t>
            </w:r>
            <w:r w:rsidRPr="003168EA">
              <w:rPr>
                <w:rFonts w:ascii="Arial" w:hAnsi="Arial" w:cs="Arial"/>
                <w:w w:val="99"/>
              </w:rPr>
              <w:t xml:space="preserve">ve </w:t>
            </w:r>
            <w:r w:rsidRPr="003168EA">
              <w:rPr>
                <w:rFonts w:ascii="Arial" w:hAnsi="Arial" w:cs="Arial"/>
                <w:spacing w:val="-2"/>
              </w:rPr>
              <w:t>s</w:t>
            </w:r>
            <w:r w:rsidRPr="003168EA">
              <w:rPr>
                <w:rFonts w:ascii="Arial" w:hAnsi="Arial" w:cs="Arial"/>
              </w:rPr>
              <w:t>u</w:t>
            </w:r>
            <w:r w:rsidRPr="003168EA">
              <w:rPr>
                <w:rFonts w:ascii="Arial" w:hAnsi="Arial" w:cs="Arial"/>
                <w:spacing w:val="2"/>
              </w:rPr>
              <w:t>g</w:t>
            </w:r>
            <w:r w:rsidRPr="003168EA">
              <w:rPr>
                <w:rFonts w:ascii="Arial" w:hAnsi="Arial" w:cs="Arial"/>
              </w:rPr>
              <w:t>g</w:t>
            </w:r>
            <w:r w:rsidRPr="003168EA">
              <w:rPr>
                <w:rFonts w:ascii="Arial" w:hAnsi="Arial" w:cs="Arial"/>
                <w:spacing w:val="1"/>
              </w:rPr>
              <w:t>e</w:t>
            </w:r>
            <w:r w:rsidRPr="003168EA">
              <w:rPr>
                <w:rFonts w:ascii="Arial" w:hAnsi="Arial" w:cs="Arial"/>
                <w:spacing w:val="-2"/>
              </w:rPr>
              <w:t>s</w:t>
            </w:r>
            <w:r w:rsidRPr="003168EA">
              <w:rPr>
                <w:rFonts w:ascii="Arial" w:hAnsi="Arial" w:cs="Arial"/>
                <w:spacing w:val="1"/>
              </w:rPr>
              <w:t>t</w:t>
            </w:r>
            <w:r w:rsidRPr="003168EA">
              <w:rPr>
                <w:rFonts w:ascii="Arial" w:hAnsi="Arial" w:cs="Arial"/>
              </w:rPr>
              <w:t>ions</w:t>
            </w:r>
            <w:r w:rsidRPr="003168EA">
              <w:rPr>
                <w:rFonts w:ascii="Arial" w:hAnsi="Arial" w:cs="Arial"/>
                <w:spacing w:val="24"/>
              </w:rPr>
              <w:t xml:space="preserve"> </w:t>
            </w:r>
            <w:r w:rsidRPr="003168EA">
              <w:rPr>
                <w:rFonts w:ascii="Arial" w:hAnsi="Arial" w:cs="Arial"/>
                <w:spacing w:val="2"/>
              </w:rPr>
              <w:t>o</w:t>
            </w:r>
            <w:r w:rsidRPr="003168EA">
              <w:rPr>
                <w:rFonts w:ascii="Arial" w:hAnsi="Arial" w:cs="Arial"/>
              </w:rPr>
              <w:t xml:space="preserve">f </w:t>
            </w:r>
            <w:r w:rsidRPr="003168EA">
              <w:rPr>
                <w:rFonts w:ascii="Arial" w:hAnsi="Arial" w:cs="Arial"/>
                <w:w w:val="112"/>
              </w:rPr>
              <w:t>a</w:t>
            </w:r>
            <w:r w:rsidRPr="003168EA">
              <w:rPr>
                <w:rFonts w:ascii="Arial" w:hAnsi="Arial" w:cs="Arial"/>
                <w:spacing w:val="-1"/>
                <w:w w:val="110"/>
              </w:rPr>
              <w:t>d</w:t>
            </w:r>
            <w:r w:rsidRPr="003168EA">
              <w:rPr>
                <w:rFonts w:ascii="Arial" w:hAnsi="Arial" w:cs="Arial"/>
                <w:w w:val="110"/>
              </w:rPr>
              <w:t>d</w:t>
            </w:r>
            <w:r w:rsidRPr="003168EA">
              <w:rPr>
                <w:rFonts w:ascii="Arial" w:hAnsi="Arial" w:cs="Arial"/>
                <w:w w:val="99"/>
              </w:rPr>
              <w:t>i</w:t>
            </w:r>
            <w:r w:rsidRPr="003168EA">
              <w:rPr>
                <w:rFonts w:ascii="Arial" w:hAnsi="Arial" w:cs="Arial"/>
                <w:spacing w:val="1"/>
                <w:w w:val="119"/>
              </w:rPr>
              <w:t>t</w:t>
            </w:r>
            <w:r w:rsidRPr="003168EA">
              <w:rPr>
                <w:rFonts w:ascii="Arial" w:hAnsi="Arial" w:cs="Arial"/>
                <w:spacing w:val="-1"/>
                <w:w w:val="99"/>
              </w:rPr>
              <w:t>i</w:t>
            </w:r>
            <w:r w:rsidRPr="003168EA">
              <w:rPr>
                <w:rFonts w:ascii="Arial" w:hAnsi="Arial" w:cs="Arial"/>
                <w:spacing w:val="2"/>
                <w:w w:val="99"/>
              </w:rPr>
              <w:t>o</w:t>
            </w:r>
            <w:r w:rsidRPr="003168EA">
              <w:rPr>
                <w:rFonts w:ascii="Arial" w:hAnsi="Arial" w:cs="Arial"/>
                <w:spacing w:val="-1"/>
                <w:w w:val="110"/>
              </w:rPr>
              <w:t>n</w:t>
            </w:r>
            <w:r w:rsidRPr="003168EA">
              <w:rPr>
                <w:rFonts w:ascii="Arial" w:hAnsi="Arial" w:cs="Arial"/>
                <w:spacing w:val="2"/>
                <w:w w:val="112"/>
              </w:rPr>
              <w:t>a</w:t>
            </w:r>
            <w:r w:rsidRPr="003168EA">
              <w:rPr>
                <w:rFonts w:ascii="Arial" w:hAnsi="Arial" w:cs="Arial"/>
                <w:w w:val="99"/>
              </w:rPr>
              <w:t>l</w:t>
            </w:r>
          </w:p>
          <w:p w14:paraId="46009B47" w14:textId="77777777" w:rsidR="00824780" w:rsidRPr="003168EA" w:rsidRDefault="00824780" w:rsidP="00824780">
            <w:pPr>
              <w:spacing w:line="220" w:lineRule="exact"/>
              <w:ind w:left="462"/>
              <w:rPr>
                <w:rFonts w:ascii="Arial" w:hAnsi="Arial" w:cs="Arial"/>
              </w:rPr>
            </w:pPr>
            <w:r w:rsidRPr="003168EA">
              <w:rPr>
                <w:rFonts w:ascii="Arial" w:hAnsi="Arial" w:cs="Arial"/>
                <w:w w:val="132"/>
              </w:rPr>
              <w:t>r</w:t>
            </w:r>
            <w:r w:rsidRPr="003168EA">
              <w:rPr>
                <w:rFonts w:ascii="Arial" w:hAnsi="Arial" w:cs="Arial"/>
                <w:spacing w:val="1"/>
                <w:w w:val="99"/>
              </w:rPr>
              <w:t>e</w:t>
            </w:r>
            <w:r w:rsidRPr="003168EA">
              <w:rPr>
                <w:rFonts w:ascii="Arial" w:hAnsi="Arial" w:cs="Arial"/>
                <w:w w:val="99"/>
              </w:rPr>
              <w:t>f</w:t>
            </w:r>
            <w:r w:rsidRPr="003168EA">
              <w:rPr>
                <w:rFonts w:ascii="Arial" w:hAnsi="Arial" w:cs="Arial"/>
                <w:spacing w:val="1"/>
                <w:w w:val="99"/>
              </w:rPr>
              <w:t>e</w:t>
            </w:r>
            <w:r w:rsidRPr="003168EA">
              <w:rPr>
                <w:rFonts w:ascii="Arial" w:hAnsi="Arial" w:cs="Arial"/>
                <w:w w:val="132"/>
              </w:rPr>
              <w:t>r</w:t>
            </w:r>
            <w:r w:rsidRPr="003168EA">
              <w:rPr>
                <w:rFonts w:ascii="Arial" w:hAnsi="Arial" w:cs="Arial"/>
                <w:w w:val="99"/>
              </w:rPr>
              <w:t>e</w:t>
            </w:r>
            <w:r w:rsidRPr="003168EA">
              <w:rPr>
                <w:rFonts w:ascii="Arial" w:hAnsi="Arial" w:cs="Arial"/>
                <w:spacing w:val="-1"/>
                <w:w w:val="110"/>
              </w:rPr>
              <w:t>n</w:t>
            </w:r>
            <w:r w:rsidRPr="003168EA">
              <w:rPr>
                <w:rFonts w:ascii="Arial" w:hAnsi="Arial" w:cs="Arial"/>
                <w:spacing w:val="1"/>
                <w:w w:val="99"/>
              </w:rPr>
              <w:t>c</w:t>
            </w:r>
            <w:r w:rsidRPr="003168EA">
              <w:rPr>
                <w:rFonts w:ascii="Arial" w:hAnsi="Arial" w:cs="Arial"/>
                <w:w w:val="99"/>
              </w:rPr>
              <w:t>e</w:t>
            </w:r>
            <w:r w:rsidRPr="003168EA">
              <w:rPr>
                <w:rFonts w:ascii="Arial" w:hAnsi="Arial" w:cs="Arial"/>
                <w:spacing w:val="-2"/>
                <w:w w:val="99"/>
              </w:rPr>
              <w:t>s</w:t>
            </w:r>
            <w:r w:rsidRPr="003168EA">
              <w:rPr>
                <w:rFonts w:ascii="Arial" w:hAnsi="Arial" w:cs="Arial"/>
                <w:w w:val="99"/>
              </w:rPr>
              <w:t>,</w:t>
            </w:r>
            <w:r w:rsidRPr="003168EA">
              <w:rPr>
                <w:rFonts w:ascii="Arial" w:hAnsi="Arial" w:cs="Arial"/>
                <w:spacing w:val="2"/>
              </w:rPr>
              <w:t xml:space="preserve"> </w:t>
            </w:r>
            <w:r w:rsidRPr="003168EA">
              <w:rPr>
                <w:rFonts w:ascii="Arial" w:hAnsi="Arial" w:cs="Arial"/>
                <w:spacing w:val="-1"/>
              </w:rPr>
              <w:t>p</w:t>
            </w:r>
            <w:r w:rsidRPr="003168EA">
              <w:rPr>
                <w:rFonts w:ascii="Arial" w:hAnsi="Arial" w:cs="Arial"/>
              </w:rPr>
              <w:t>l</w:t>
            </w:r>
            <w:r w:rsidRPr="003168EA">
              <w:rPr>
                <w:rFonts w:ascii="Arial" w:hAnsi="Arial" w:cs="Arial"/>
                <w:spacing w:val="1"/>
              </w:rPr>
              <w:t>e</w:t>
            </w:r>
            <w:r w:rsidRPr="003168EA">
              <w:rPr>
                <w:rFonts w:ascii="Arial" w:hAnsi="Arial" w:cs="Arial"/>
              </w:rPr>
              <w:t>ase</w:t>
            </w:r>
            <w:r w:rsidRPr="003168EA">
              <w:rPr>
                <w:rFonts w:ascii="Arial" w:hAnsi="Arial" w:cs="Arial"/>
                <w:spacing w:val="19"/>
              </w:rPr>
              <w:t xml:space="preserve"> </w:t>
            </w:r>
            <w:r w:rsidRPr="003168EA">
              <w:rPr>
                <w:rFonts w:ascii="Arial" w:hAnsi="Arial" w:cs="Arial"/>
                <w:spacing w:val="1"/>
              </w:rPr>
              <w:t>m</w:t>
            </w:r>
            <w:r w:rsidRPr="003168EA">
              <w:rPr>
                <w:rFonts w:ascii="Arial" w:hAnsi="Arial" w:cs="Arial"/>
              </w:rPr>
              <w:t>en</w:t>
            </w:r>
            <w:r w:rsidRPr="003168EA">
              <w:rPr>
                <w:rFonts w:ascii="Arial" w:hAnsi="Arial" w:cs="Arial"/>
                <w:spacing w:val="1"/>
              </w:rPr>
              <w:t>t</w:t>
            </w:r>
            <w:r w:rsidRPr="003168EA">
              <w:rPr>
                <w:rFonts w:ascii="Arial" w:hAnsi="Arial" w:cs="Arial"/>
                <w:spacing w:val="-1"/>
              </w:rPr>
              <w:t>i</w:t>
            </w:r>
            <w:r w:rsidRPr="003168EA">
              <w:rPr>
                <w:rFonts w:ascii="Arial" w:hAnsi="Arial" w:cs="Arial"/>
                <w:spacing w:val="2"/>
              </w:rPr>
              <w:t>o</w:t>
            </w:r>
            <w:r w:rsidRPr="003168EA">
              <w:rPr>
                <w:rFonts w:ascii="Arial" w:hAnsi="Arial" w:cs="Arial"/>
              </w:rPr>
              <w:t>n</w:t>
            </w:r>
            <w:r w:rsidRPr="003168EA">
              <w:rPr>
                <w:rFonts w:ascii="Arial" w:hAnsi="Arial" w:cs="Arial"/>
                <w:spacing w:val="36"/>
              </w:rPr>
              <w:t xml:space="preserve"> </w:t>
            </w:r>
            <w:r w:rsidRPr="003168EA">
              <w:rPr>
                <w:rFonts w:ascii="Arial" w:hAnsi="Arial" w:cs="Arial"/>
                <w:spacing w:val="1"/>
                <w:w w:val="119"/>
              </w:rPr>
              <w:t>t</w:t>
            </w:r>
            <w:r w:rsidRPr="003168EA">
              <w:rPr>
                <w:rFonts w:ascii="Arial" w:hAnsi="Arial" w:cs="Arial"/>
                <w:spacing w:val="-1"/>
                <w:w w:val="110"/>
              </w:rPr>
              <w:t>h</w:t>
            </w:r>
            <w:r w:rsidRPr="003168EA">
              <w:rPr>
                <w:rFonts w:ascii="Arial" w:hAnsi="Arial" w:cs="Arial"/>
                <w:spacing w:val="1"/>
                <w:w w:val="99"/>
              </w:rPr>
              <w:t>e</w:t>
            </w:r>
            <w:r w:rsidRPr="003168EA">
              <w:rPr>
                <w:rFonts w:ascii="Arial" w:hAnsi="Arial" w:cs="Arial"/>
                <w:w w:val="106"/>
              </w:rPr>
              <w:t>m</w:t>
            </w:r>
          </w:p>
          <w:p w14:paraId="2051CD62" w14:textId="77777777" w:rsidR="00824780" w:rsidRPr="003168EA" w:rsidRDefault="00824780" w:rsidP="00824780">
            <w:pPr>
              <w:spacing w:line="220" w:lineRule="exact"/>
              <w:ind w:left="462"/>
              <w:rPr>
                <w:rFonts w:ascii="Arial" w:hAnsi="Arial" w:cs="Arial"/>
              </w:rPr>
            </w:pPr>
            <w:r w:rsidRPr="003168EA">
              <w:rPr>
                <w:rFonts w:ascii="Arial" w:hAnsi="Arial" w:cs="Arial"/>
              </w:rPr>
              <w:t>in</w:t>
            </w:r>
            <w:r w:rsidRPr="003168EA">
              <w:rPr>
                <w:rFonts w:ascii="Arial" w:hAnsi="Arial" w:cs="Arial"/>
                <w:spacing w:val="8"/>
              </w:rPr>
              <w:t xml:space="preserve"> </w:t>
            </w:r>
            <w:r w:rsidRPr="003168EA">
              <w:rPr>
                <w:rFonts w:ascii="Arial" w:hAnsi="Arial" w:cs="Arial"/>
                <w:spacing w:val="1"/>
              </w:rPr>
              <w:t>t</w:t>
            </w:r>
            <w:r w:rsidRPr="003168EA">
              <w:rPr>
                <w:rFonts w:ascii="Arial" w:hAnsi="Arial" w:cs="Arial"/>
              </w:rPr>
              <w:t>he</w:t>
            </w:r>
            <w:r w:rsidRPr="003168EA">
              <w:rPr>
                <w:rFonts w:ascii="Arial" w:hAnsi="Arial" w:cs="Arial"/>
                <w:spacing w:val="21"/>
              </w:rPr>
              <w:t xml:space="preserve"> </w:t>
            </w:r>
            <w:r w:rsidRPr="003168EA">
              <w:rPr>
                <w:rFonts w:ascii="Arial" w:hAnsi="Arial" w:cs="Arial"/>
                <w:w w:val="132"/>
              </w:rPr>
              <w:t>r</w:t>
            </w:r>
            <w:r w:rsidRPr="003168EA">
              <w:rPr>
                <w:rFonts w:ascii="Arial" w:hAnsi="Arial" w:cs="Arial"/>
                <w:spacing w:val="1"/>
                <w:w w:val="99"/>
              </w:rPr>
              <w:t>e</w:t>
            </w:r>
            <w:r w:rsidRPr="003168EA">
              <w:rPr>
                <w:rFonts w:ascii="Arial" w:hAnsi="Arial" w:cs="Arial"/>
                <w:w w:val="99"/>
              </w:rPr>
              <w:t>vi</w:t>
            </w:r>
            <w:r w:rsidRPr="003168EA">
              <w:rPr>
                <w:rFonts w:ascii="Arial" w:hAnsi="Arial" w:cs="Arial"/>
                <w:spacing w:val="1"/>
                <w:w w:val="99"/>
              </w:rPr>
              <w:t>e</w:t>
            </w:r>
            <w:r w:rsidRPr="003168EA">
              <w:rPr>
                <w:rFonts w:ascii="Arial" w:hAnsi="Arial" w:cs="Arial"/>
                <w:w w:val="99"/>
              </w:rPr>
              <w:t>w</w:t>
            </w:r>
            <w:r w:rsidRPr="003168EA">
              <w:rPr>
                <w:rFonts w:ascii="Arial" w:hAnsi="Arial" w:cs="Arial"/>
              </w:rPr>
              <w:t xml:space="preserve"> </w:t>
            </w:r>
            <w:r w:rsidRPr="003168EA">
              <w:rPr>
                <w:rFonts w:ascii="Arial" w:hAnsi="Arial" w:cs="Arial"/>
                <w:spacing w:val="1"/>
                <w:w w:val="99"/>
              </w:rPr>
              <w:t>f</w:t>
            </w:r>
            <w:r w:rsidRPr="003168EA">
              <w:rPr>
                <w:rFonts w:ascii="Arial" w:hAnsi="Arial" w:cs="Arial"/>
                <w:w w:val="99"/>
              </w:rPr>
              <w:t>o</w:t>
            </w:r>
            <w:r w:rsidRPr="003168EA">
              <w:rPr>
                <w:rFonts w:ascii="Arial" w:hAnsi="Arial" w:cs="Arial"/>
                <w:spacing w:val="1"/>
                <w:w w:val="132"/>
              </w:rPr>
              <w:t>r</w:t>
            </w:r>
            <w:r w:rsidRPr="003168EA">
              <w:rPr>
                <w:rFonts w:ascii="Arial" w:hAnsi="Arial" w:cs="Arial"/>
                <w:spacing w:val="1"/>
                <w:w w:val="106"/>
              </w:rPr>
              <w:t>m</w:t>
            </w:r>
            <w:r w:rsidRPr="003168EA">
              <w:rPr>
                <w:rFonts w:ascii="Arial" w:hAnsi="Arial" w:cs="Arial"/>
                <w:w w:val="99"/>
              </w:rPr>
              <w:t>.</w:t>
            </w:r>
          </w:p>
        </w:tc>
        <w:tc>
          <w:tcPr>
            <w:tcW w:w="5830" w:type="dxa"/>
            <w:gridSpan w:val="4"/>
            <w:tcBorders>
              <w:top w:val="single" w:sz="5" w:space="0" w:color="000000"/>
              <w:left w:val="single" w:sz="5" w:space="0" w:color="000000"/>
              <w:bottom w:val="single" w:sz="5" w:space="0" w:color="000000"/>
              <w:right w:val="single" w:sz="5" w:space="0" w:color="000000"/>
            </w:tcBorders>
          </w:tcPr>
          <w:p w14:paraId="7D40F33A" w14:textId="77777777" w:rsidR="00824780" w:rsidRPr="003168EA" w:rsidRDefault="00824780" w:rsidP="00824780">
            <w:pPr>
              <w:spacing w:before="2" w:line="220" w:lineRule="exact"/>
              <w:ind w:left="102" w:right="311"/>
              <w:rPr>
                <w:rFonts w:ascii="Arial" w:hAnsi="Arial" w:cs="Arial"/>
              </w:rPr>
            </w:pPr>
            <w:r w:rsidRPr="003168EA">
              <w:rPr>
                <w:rFonts w:ascii="Arial" w:hAnsi="Arial" w:cs="Arial"/>
                <w:spacing w:val="-1"/>
              </w:rPr>
              <w:t>F</w:t>
            </w:r>
            <w:r w:rsidRPr="003168EA">
              <w:rPr>
                <w:rFonts w:ascii="Arial" w:hAnsi="Arial" w:cs="Arial"/>
                <w:spacing w:val="2"/>
              </w:rPr>
              <w:t>o</w:t>
            </w:r>
            <w:r w:rsidRPr="003168EA">
              <w:rPr>
                <w:rFonts w:ascii="Arial" w:hAnsi="Arial" w:cs="Arial"/>
              </w:rPr>
              <w:t>r</w:t>
            </w:r>
            <w:r w:rsidRPr="003168EA">
              <w:rPr>
                <w:rFonts w:ascii="Arial" w:hAnsi="Arial" w:cs="Arial"/>
                <w:spacing w:val="-1"/>
              </w:rPr>
              <w:t xml:space="preserve"> </w:t>
            </w:r>
            <w:r w:rsidRPr="003168EA">
              <w:rPr>
                <w:rFonts w:ascii="Arial" w:hAnsi="Arial" w:cs="Arial"/>
              </w:rPr>
              <w:t>re</w:t>
            </w:r>
            <w:r w:rsidRPr="003168EA">
              <w:rPr>
                <w:rFonts w:ascii="Arial" w:hAnsi="Arial" w:cs="Arial"/>
                <w:spacing w:val="1"/>
              </w:rPr>
              <w:t>f</w:t>
            </w:r>
            <w:r w:rsidRPr="003168EA">
              <w:rPr>
                <w:rFonts w:ascii="Arial" w:hAnsi="Arial" w:cs="Arial"/>
              </w:rPr>
              <w:t>e</w:t>
            </w:r>
            <w:r w:rsidRPr="003168EA">
              <w:rPr>
                <w:rFonts w:ascii="Arial" w:hAnsi="Arial" w:cs="Arial"/>
                <w:spacing w:val="1"/>
              </w:rPr>
              <w:t>r</w:t>
            </w:r>
            <w:r w:rsidRPr="003168EA">
              <w:rPr>
                <w:rFonts w:ascii="Arial" w:hAnsi="Arial" w:cs="Arial"/>
              </w:rPr>
              <w:t>e</w:t>
            </w:r>
            <w:r w:rsidRPr="003168EA">
              <w:rPr>
                <w:rFonts w:ascii="Arial" w:hAnsi="Arial" w:cs="Arial"/>
                <w:spacing w:val="-2"/>
              </w:rPr>
              <w:t>n</w:t>
            </w:r>
            <w:r w:rsidRPr="003168EA">
              <w:rPr>
                <w:rFonts w:ascii="Arial" w:hAnsi="Arial" w:cs="Arial"/>
                <w:spacing w:val="1"/>
              </w:rPr>
              <w:t>c</w:t>
            </w:r>
            <w:r w:rsidRPr="003168EA">
              <w:rPr>
                <w:rFonts w:ascii="Arial" w:hAnsi="Arial" w:cs="Arial"/>
              </w:rPr>
              <w:t>e,</w:t>
            </w:r>
            <w:r w:rsidRPr="003168EA">
              <w:rPr>
                <w:rFonts w:ascii="Arial" w:hAnsi="Arial" w:cs="Arial"/>
                <w:spacing w:val="-8"/>
              </w:rPr>
              <w:t xml:space="preserve"> </w:t>
            </w:r>
            <w:r w:rsidRPr="003168EA">
              <w:rPr>
                <w:rFonts w:ascii="Arial" w:hAnsi="Arial" w:cs="Arial"/>
              </w:rPr>
              <w:t>it</w:t>
            </w:r>
            <w:r w:rsidRPr="003168EA">
              <w:rPr>
                <w:rFonts w:ascii="Arial" w:hAnsi="Arial" w:cs="Arial"/>
                <w:spacing w:val="1"/>
              </w:rPr>
              <w:t xml:space="preserve"> </w:t>
            </w:r>
            <w:r w:rsidRPr="003168EA">
              <w:rPr>
                <w:rFonts w:ascii="Arial" w:hAnsi="Arial" w:cs="Arial"/>
              </w:rPr>
              <w:t>can</w:t>
            </w:r>
            <w:r w:rsidRPr="003168EA">
              <w:rPr>
                <w:rFonts w:ascii="Arial" w:hAnsi="Arial" w:cs="Arial"/>
                <w:spacing w:val="-3"/>
              </w:rPr>
              <w:t xml:space="preserve"> </w:t>
            </w:r>
            <w:r w:rsidRPr="003168EA">
              <w:rPr>
                <w:rFonts w:ascii="Arial" w:hAnsi="Arial" w:cs="Arial"/>
              </w:rPr>
              <w:t>p</w:t>
            </w:r>
            <w:r w:rsidRPr="003168EA">
              <w:rPr>
                <w:rFonts w:ascii="Arial" w:hAnsi="Arial" w:cs="Arial"/>
                <w:spacing w:val="1"/>
              </w:rPr>
              <w:t>r</w:t>
            </w:r>
            <w:r w:rsidRPr="003168EA">
              <w:rPr>
                <w:rFonts w:ascii="Arial" w:hAnsi="Arial" w:cs="Arial"/>
              </w:rPr>
              <w:t>o</w:t>
            </w:r>
            <w:r w:rsidRPr="003168EA">
              <w:rPr>
                <w:rFonts w:ascii="Arial" w:hAnsi="Arial" w:cs="Arial"/>
                <w:spacing w:val="2"/>
              </w:rPr>
              <w:t>b</w:t>
            </w:r>
            <w:r w:rsidRPr="003168EA">
              <w:rPr>
                <w:rFonts w:ascii="Arial" w:hAnsi="Arial" w:cs="Arial"/>
                <w:spacing w:val="-3"/>
              </w:rPr>
              <w:t>a</w:t>
            </w:r>
            <w:r w:rsidRPr="003168EA">
              <w:rPr>
                <w:rFonts w:ascii="Arial" w:hAnsi="Arial" w:cs="Arial"/>
                <w:spacing w:val="2"/>
              </w:rPr>
              <w:t>b</w:t>
            </w:r>
            <w:r w:rsidRPr="003168EA">
              <w:rPr>
                <w:rFonts w:ascii="Arial" w:hAnsi="Arial" w:cs="Arial"/>
                <w:spacing w:val="-1"/>
              </w:rPr>
              <w:t>l</w:t>
            </w:r>
            <w:r w:rsidRPr="003168EA">
              <w:rPr>
                <w:rFonts w:ascii="Arial" w:hAnsi="Arial" w:cs="Arial"/>
              </w:rPr>
              <w:t>y</w:t>
            </w:r>
            <w:r w:rsidRPr="003168EA">
              <w:rPr>
                <w:rFonts w:ascii="Arial" w:hAnsi="Arial" w:cs="Arial"/>
                <w:spacing w:val="-7"/>
              </w:rPr>
              <w:t xml:space="preserve"> </w:t>
            </w:r>
            <w:r w:rsidRPr="003168EA">
              <w:rPr>
                <w:rFonts w:ascii="Arial" w:hAnsi="Arial" w:cs="Arial"/>
                <w:spacing w:val="2"/>
              </w:rPr>
              <w:t>b</w:t>
            </w:r>
            <w:r w:rsidRPr="003168EA">
              <w:rPr>
                <w:rFonts w:ascii="Arial" w:hAnsi="Arial" w:cs="Arial"/>
              </w:rPr>
              <w:t>e</w:t>
            </w:r>
            <w:r w:rsidRPr="003168EA">
              <w:rPr>
                <w:rFonts w:ascii="Arial" w:hAnsi="Arial" w:cs="Arial"/>
                <w:spacing w:val="-2"/>
              </w:rPr>
              <w:t xml:space="preserve"> </w:t>
            </w:r>
            <w:r w:rsidRPr="003168EA">
              <w:rPr>
                <w:rFonts w:ascii="Arial" w:hAnsi="Arial" w:cs="Arial"/>
                <w:spacing w:val="2"/>
              </w:rPr>
              <w:t>u</w:t>
            </w:r>
            <w:r w:rsidRPr="003168EA">
              <w:rPr>
                <w:rFonts w:ascii="Arial" w:hAnsi="Arial" w:cs="Arial"/>
                <w:spacing w:val="-2"/>
              </w:rPr>
              <w:t>s</w:t>
            </w:r>
            <w:r w:rsidRPr="003168EA">
              <w:rPr>
                <w:rFonts w:ascii="Arial" w:hAnsi="Arial" w:cs="Arial"/>
                <w:spacing w:val="1"/>
              </w:rPr>
              <w:t>e</w:t>
            </w:r>
            <w:r w:rsidRPr="003168EA">
              <w:rPr>
                <w:rFonts w:ascii="Arial" w:hAnsi="Arial" w:cs="Arial"/>
              </w:rPr>
              <w:t>d</w:t>
            </w:r>
            <w:r w:rsidRPr="003168EA">
              <w:rPr>
                <w:rFonts w:ascii="Arial" w:hAnsi="Arial" w:cs="Arial"/>
                <w:spacing w:val="-4"/>
              </w:rPr>
              <w:t xml:space="preserve"> </w:t>
            </w:r>
            <w:r w:rsidRPr="003168EA">
              <w:rPr>
                <w:rFonts w:ascii="Arial" w:hAnsi="Arial" w:cs="Arial"/>
                <w:spacing w:val="1"/>
              </w:rPr>
              <w:t>f</w:t>
            </w:r>
            <w:r w:rsidRPr="003168EA">
              <w:rPr>
                <w:rFonts w:ascii="Arial" w:hAnsi="Arial" w:cs="Arial"/>
                <w:spacing w:val="-2"/>
              </w:rPr>
              <w:t>o</w:t>
            </w:r>
            <w:r w:rsidRPr="003168EA">
              <w:rPr>
                <w:rFonts w:ascii="Arial" w:hAnsi="Arial" w:cs="Arial"/>
              </w:rPr>
              <w:t>r</w:t>
            </w:r>
            <w:r w:rsidRPr="003168EA">
              <w:rPr>
                <w:rFonts w:ascii="Arial" w:hAnsi="Arial" w:cs="Arial"/>
                <w:spacing w:val="-1"/>
              </w:rPr>
              <w:t xml:space="preserve"> </w:t>
            </w:r>
            <w:r w:rsidRPr="003168EA">
              <w:rPr>
                <w:rFonts w:ascii="Arial" w:hAnsi="Arial" w:cs="Arial"/>
              </w:rPr>
              <w:t>a maxim</w:t>
            </w:r>
            <w:r w:rsidRPr="003168EA">
              <w:rPr>
                <w:rFonts w:ascii="Arial" w:hAnsi="Arial" w:cs="Arial"/>
                <w:spacing w:val="2"/>
              </w:rPr>
              <w:t>u</w:t>
            </w:r>
            <w:r w:rsidRPr="003168EA">
              <w:rPr>
                <w:rFonts w:ascii="Arial" w:hAnsi="Arial" w:cs="Arial"/>
              </w:rPr>
              <w:t>m</w:t>
            </w:r>
            <w:r w:rsidRPr="003168EA">
              <w:rPr>
                <w:rFonts w:ascii="Arial" w:hAnsi="Arial" w:cs="Arial"/>
                <w:spacing w:val="-8"/>
              </w:rPr>
              <w:t xml:space="preserve"> </w:t>
            </w:r>
            <w:r w:rsidRPr="003168EA">
              <w:rPr>
                <w:rFonts w:ascii="Arial" w:hAnsi="Arial" w:cs="Arial"/>
              </w:rPr>
              <w:t>of</w:t>
            </w:r>
            <w:r w:rsidRPr="003168EA">
              <w:rPr>
                <w:rFonts w:ascii="Arial" w:hAnsi="Arial" w:cs="Arial"/>
                <w:spacing w:val="-1"/>
              </w:rPr>
              <w:t xml:space="preserve"> </w:t>
            </w:r>
            <w:r w:rsidRPr="003168EA">
              <w:rPr>
                <w:rFonts w:ascii="Arial" w:hAnsi="Arial" w:cs="Arial"/>
              </w:rPr>
              <w:t>5</w:t>
            </w:r>
            <w:r w:rsidRPr="003168EA">
              <w:rPr>
                <w:rFonts w:ascii="Arial" w:hAnsi="Arial" w:cs="Arial"/>
                <w:spacing w:val="-1"/>
              </w:rPr>
              <w:t xml:space="preserve"> </w:t>
            </w:r>
            <w:r w:rsidRPr="003168EA">
              <w:rPr>
                <w:rFonts w:ascii="Arial" w:hAnsi="Arial" w:cs="Arial"/>
                <w:spacing w:val="-2"/>
              </w:rPr>
              <w:t>y</w:t>
            </w:r>
            <w:r w:rsidRPr="003168EA">
              <w:rPr>
                <w:rFonts w:ascii="Arial" w:hAnsi="Arial" w:cs="Arial"/>
                <w:spacing w:val="1"/>
              </w:rPr>
              <w:t>e</w:t>
            </w:r>
            <w:r w:rsidRPr="003168EA">
              <w:rPr>
                <w:rFonts w:ascii="Arial" w:hAnsi="Arial" w:cs="Arial"/>
              </w:rPr>
              <w:t>a</w:t>
            </w:r>
            <w:r w:rsidRPr="003168EA">
              <w:rPr>
                <w:rFonts w:ascii="Arial" w:hAnsi="Arial" w:cs="Arial"/>
                <w:spacing w:val="1"/>
              </w:rPr>
              <w:t>r</w:t>
            </w:r>
            <w:r w:rsidRPr="003168EA">
              <w:rPr>
                <w:rFonts w:ascii="Arial" w:hAnsi="Arial" w:cs="Arial"/>
              </w:rPr>
              <w:t>s</w:t>
            </w:r>
            <w:r w:rsidRPr="003168EA">
              <w:rPr>
                <w:rFonts w:ascii="Arial" w:hAnsi="Arial" w:cs="Arial"/>
                <w:spacing w:val="-4"/>
              </w:rPr>
              <w:t xml:space="preserve"> </w:t>
            </w:r>
            <w:r w:rsidRPr="003168EA">
              <w:rPr>
                <w:rFonts w:ascii="Arial" w:hAnsi="Arial" w:cs="Arial"/>
              </w:rPr>
              <w:t>or les</w:t>
            </w:r>
            <w:r w:rsidRPr="003168EA">
              <w:rPr>
                <w:rFonts w:ascii="Arial" w:hAnsi="Arial" w:cs="Arial"/>
                <w:spacing w:val="-2"/>
              </w:rPr>
              <w:t>s</w:t>
            </w:r>
            <w:r w:rsidRPr="003168EA">
              <w:rPr>
                <w:rFonts w:ascii="Arial" w:hAnsi="Arial" w:cs="Arial"/>
              </w:rPr>
              <w:t>,</w:t>
            </w:r>
            <w:r w:rsidRPr="003168EA">
              <w:rPr>
                <w:rFonts w:ascii="Arial" w:hAnsi="Arial" w:cs="Arial"/>
                <w:spacing w:val="-1"/>
              </w:rPr>
              <w:t xml:space="preserve"> </w:t>
            </w:r>
            <w:r w:rsidRPr="003168EA">
              <w:rPr>
                <w:rFonts w:ascii="Arial" w:hAnsi="Arial" w:cs="Arial"/>
              </w:rPr>
              <w:t>p</w:t>
            </w:r>
            <w:r w:rsidRPr="003168EA">
              <w:rPr>
                <w:rFonts w:ascii="Arial" w:hAnsi="Arial" w:cs="Arial"/>
                <w:spacing w:val="1"/>
              </w:rPr>
              <w:t>er</w:t>
            </w:r>
            <w:r w:rsidRPr="003168EA">
              <w:rPr>
                <w:rFonts w:ascii="Arial" w:hAnsi="Arial" w:cs="Arial"/>
              </w:rPr>
              <w:t>h</w:t>
            </w:r>
            <w:r w:rsidRPr="003168EA">
              <w:rPr>
                <w:rFonts w:ascii="Arial" w:hAnsi="Arial" w:cs="Arial"/>
                <w:spacing w:val="1"/>
              </w:rPr>
              <w:t>a</w:t>
            </w:r>
            <w:r w:rsidRPr="003168EA">
              <w:rPr>
                <w:rFonts w:ascii="Arial" w:hAnsi="Arial" w:cs="Arial"/>
              </w:rPr>
              <w:t>ps</w:t>
            </w:r>
            <w:r w:rsidRPr="003168EA">
              <w:rPr>
                <w:rFonts w:ascii="Arial" w:hAnsi="Arial" w:cs="Arial"/>
                <w:spacing w:val="-6"/>
              </w:rPr>
              <w:t xml:space="preserve"> </w:t>
            </w:r>
            <w:r w:rsidRPr="003168EA">
              <w:rPr>
                <w:rFonts w:ascii="Arial" w:hAnsi="Arial" w:cs="Arial"/>
                <w:spacing w:val="2"/>
              </w:rPr>
              <w:t>o</w:t>
            </w:r>
            <w:r w:rsidRPr="003168EA">
              <w:rPr>
                <w:rFonts w:ascii="Arial" w:hAnsi="Arial" w:cs="Arial"/>
              </w:rPr>
              <w:t>nly</w:t>
            </w:r>
            <w:r w:rsidRPr="003168EA">
              <w:rPr>
                <w:rFonts w:ascii="Arial" w:hAnsi="Arial" w:cs="Arial"/>
                <w:spacing w:val="-4"/>
              </w:rPr>
              <w:t xml:space="preserve"> </w:t>
            </w:r>
            <w:r w:rsidRPr="003168EA">
              <w:rPr>
                <w:rFonts w:ascii="Arial" w:hAnsi="Arial" w:cs="Arial"/>
              </w:rPr>
              <w:t>up to</w:t>
            </w:r>
            <w:r w:rsidRPr="003168EA">
              <w:rPr>
                <w:rFonts w:ascii="Arial" w:hAnsi="Arial" w:cs="Arial"/>
                <w:spacing w:val="-2"/>
              </w:rPr>
              <w:t xml:space="preserve"> </w:t>
            </w:r>
            <w:r w:rsidRPr="003168EA">
              <w:rPr>
                <w:rFonts w:ascii="Arial" w:hAnsi="Arial" w:cs="Arial"/>
              </w:rPr>
              <w:t>2</w:t>
            </w:r>
            <w:r w:rsidRPr="003168EA">
              <w:rPr>
                <w:rFonts w:ascii="Arial" w:hAnsi="Arial" w:cs="Arial"/>
                <w:spacing w:val="2"/>
              </w:rPr>
              <w:t>0</w:t>
            </w:r>
            <w:r w:rsidRPr="003168EA">
              <w:rPr>
                <w:rFonts w:ascii="Arial" w:hAnsi="Arial" w:cs="Arial"/>
                <w:spacing w:val="-2"/>
              </w:rPr>
              <w:t>2</w:t>
            </w:r>
            <w:r w:rsidRPr="003168EA">
              <w:rPr>
                <w:rFonts w:ascii="Arial" w:hAnsi="Arial" w:cs="Arial"/>
                <w:spacing w:val="2"/>
              </w:rPr>
              <w:t>0</w:t>
            </w:r>
            <w:r w:rsidRPr="003168EA">
              <w:rPr>
                <w:rFonts w:ascii="Arial" w:hAnsi="Arial" w:cs="Arial"/>
              </w:rPr>
              <w:t>.</w:t>
            </w:r>
          </w:p>
        </w:tc>
        <w:tc>
          <w:tcPr>
            <w:tcW w:w="4013" w:type="dxa"/>
            <w:tcBorders>
              <w:top w:val="single" w:sz="5" w:space="0" w:color="000000"/>
              <w:left w:val="single" w:sz="5" w:space="0" w:color="000000"/>
              <w:bottom w:val="single" w:sz="5" w:space="0" w:color="000000"/>
              <w:right w:val="single" w:sz="5" w:space="0" w:color="000000"/>
            </w:tcBorders>
          </w:tcPr>
          <w:p w14:paraId="3FBFF4FA" w14:textId="77777777" w:rsidR="00824780" w:rsidRPr="003168EA" w:rsidRDefault="00824780" w:rsidP="00824780">
            <w:pPr>
              <w:rPr>
                <w:rFonts w:ascii="Arial" w:hAnsi="Arial" w:cs="Arial"/>
              </w:rPr>
            </w:pPr>
          </w:p>
        </w:tc>
      </w:tr>
    </w:tbl>
    <w:p w14:paraId="43FCD684" w14:textId="77777777" w:rsidR="00163099" w:rsidRPr="003168EA" w:rsidRDefault="00163099">
      <w:pPr>
        <w:rPr>
          <w:rFonts w:ascii="Arial" w:hAnsi="Arial" w:cs="Arial"/>
        </w:rPr>
        <w:sectPr w:rsidR="00163099" w:rsidRPr="003168EA">
          <w:pgSz w:w="15840" w:h="12240" w:orient="landscape"/>
          <w:pgMar w:top="1120" w:right="1220" w:bottom="280" w:left="1220" w:header="720" w:footer="720" w:gutter="0"/>
          <w:cols w:space="720"/>
        </w:sectPr>
      </w:pPr>
    </w:p>
    <w:p w14:paraId="55BE65EF" w14:textId="77777777" w:rsidR="00163099" w:rsidRPr="003168EA" w:rsidRDefault="00163099">
      <w:pPr>
        <w:spacing w:before="5" w:line="100" w:lineRule="exact"/>
        <w:rPr>
          <w:rFonts w:ascii="Arial" w:hAnsi="Arial" w:cs="Arial"/>
        </w:rPr>
      </w:pPr>
    </w:p>
    <w:p w14:paraId="045975D1" w14:textId="77777777" w:rsidR="00163099" w:rsidRPr="003168EA" w:rsidRDefault="00163099">
      <w:pPr>
        <w:spacing w:line="200" w:lineRule="exact"/>
        <w:rPr>
          <w:rFonts w:ascii="Arial" w:hAnsi="Arial" w:cs="Arial"/>
        </w:rPr>
      </w:pPr>
    </w:p>
    <w:p w14:paraId="77098D4B" w14:textId="77777777" w:rsidR="00163099" w:rsidRPr="003168EA" w:rsidRDefault="00163099">
      <w:pPr>
        <w:spacing w:line="200" w:lineRule="exact"/>
        <w:rPr>
          <w:rFonts w:ascii="Arial" w:hAnsi="Arial" w:cs="Arial"/>
        </w:rPr>
      </w:pPr>
    </w:p>
    <w:p w14:paraId="447E6331" w14:textId="77777777" w:rsidR="00163099" w:rsidRPr="003168EA" w:rsidRDefault="00163099">
      <w:pPr>
        <w:spacing w:line="200" w:lineRule="exact"/>
        <w:rPr>
          <w:rFonts w:ascii="Arial" w:hAnsi="Arial" w:cs="Arial"/>
        </w:rPr>
      </w:pPr>
    </w:p>
    <w:tbl>
      <w:tblPr>
        <w:tblW w:w="0" w:type="auto"/>
        <w:tblInd w:w="101" w:type="dxa"/>
        <w:tblLayout w:type="fixed"/>
        <w:tblCellMar>
          <w:left w:w="0" w:type="dxa"/>
          <w:right w:w="0" w:type="dxa"/>
        </w:tblCellMar>
        <w:tblLook w:val="01E0" w:firstRow="1" w:lastRow="1" w:firstColumn="1" w:lastColumn="1" w:noHBand="0" w:noVBand="0"/>
      </w:tblPr>
      <w:tblGrid>
        <w:gridCol w:w="3334"/>
        <w:gridCol w:w="5830"/>
        <w:gridCol w:w="4013"/>
      </w:tblGrid>
      <w:tr w:rsidR="00163099" w:rsidRPr="003168EA" w14:paraId="1C3BB229" w14:textId="77777777">
        <w:trPr>
          <w:trHeight w:hRule="exact" w:val="931"/>
        </w:trPr>
        <w:tc>
          <w:tcPr>
            <w:tcW w:w="3334" w:type="dxa"/>
            <w:tcBorders>
              <w:top w:val="single" w:sz="5" w:space="0" w:color="000000"/>
              <w:left w:val="single" w:sz="5" w:space="0" w:color="000000"/>
              <w:bottom w:val="single" w:sz="5" w:space="0" w:color="000000"/>
              <w:right w:val="single" w:sz="5" w:space="0" w:color="000000"/>
            </w:tcBorders>
          </w:tcPr>
          <w:p w14:paraId="3FB02CD6" w14:textId="77777777" w:rsidR="00163099" w:rsidRPr="003168EA" w:rsidRDefault="00A84EBE">
            <w:pPr>
              <w:spacing w:before="2" w:line="220" w:lineRule="exact"/>
              <w:ind w:left="462" w:right="184"/>
              <w:rPr>
                <w:rFonts w:ascii="Arial" w:hAnsi="Arial" w:cs="Arial"/>
              </w:rPr>
            </w:pPr>
            <w:r w:rsidRPr="003168EA">
              <w:rPr>
                <w:rFonts w:ascii="Arial" w:hAnsi="Arial" w:cs="Arial"/>
                <w:spacing w:val="-2"/>
              </w:rPr>
              <w:t>I</w:t>
            </w:r>
            <w:r w:rsidRPr="003168EA">
              <w:rPr>
                <w:rFonts w:ascii="Arial" w:hAnsi="Arial" w:cs="Arial"/>
              </w:rPr>
              <w:t>s</w:t>
            </w:r>
            <w:r w:rsidRPr="003168EA">
              <w:rPr>
                <w:rFonts w:ascii="Arial" w:hAnsi="Arial" w:cs="Arial"/>
                <w:spacing w:val="10"/>
              </w:rPr>
              <w:t xml:space="preserve"> </w:t>
            </w:r>
            <w:r w:rsidRPr="003168EA">
              <w:rPr>
                <w:rFonts w:ascii="Arial" w:hAnsi="Arial" w:cs="Arial"/>
                <w:spacing w:val="1"/>
              </w:rPr>
              <w:t>t</w:t>
            </w:r>
            <w:r w:rsidRPr="003168EA">
              <w:rPr>
                <w:rFonts w:ascii="Arial" w:hAnsi="Arial" w:cs="Arial"/>
                <w:spacing w:val="-1"/>
              </w:rPr>
              <w:t>h</w:t>
            </w:r>
            <w:r w:rsidRPr="003168EA">
              <w:rPr>
                <w:rFonts w:ascii="Arial" w:hAnsi="Arial" w:cs="Arial"/>
              </w:rPr>
              <w:t>e</w:t>
            </w:r>
            <w:r w:rsidRPr="003168EA">
              <w:rPr>
                <w:rFonts w:ascii="Arial" w:hAnsi="Arial" w:cs="Arial"/>
                <w:spacing w:val="21"/>
              </w:rPr>
              <w:t xml:space="preserve"> </w:t>
            </w:r>
            <w:r w:rsidRPr="003168EA">
              <w:rPr>
                <w:rFonts w:ascii="Arial" w:hAnsi="Arial" w:cs="Arial"/>
                <w:w w:val="104"/>
              </w:rPr>
              <w:t>l</w:t>
            </w:r>
            <w:r w:rsidRPr="003168EA">
              <w:rPr>
                <w:rFonts w:ascii="Arial" w:hAnsi="Arial" w:cs="Arial"/>
                <w:spacing w:val="2"/>
                <w:w w:val="104"/>
              </w:rPr>
              <w:t>a</w:t>
            </w:r>
            <w:r w:rsidRPr="003168EA">
              <w:rPr>
                <w:rFonts w:ascii="Arial" w:hAnsi="Arial" w:cs="Arial"/>
                <w:spacing w:val="-1"/>
                <w:w w:val="104"/>
              </w:rPr>
              <w:t>n</w:t>
            </w:r>
            <w:r w:rsidRPr="003168EA">
              <w:rPr>
                <w:rFonts w:ascii="Arial" w:hAnsi="Arial" w:cs="Arial"/>
                <w:w w:val="104"/>
              </w:rPr>
              <w:t>gu</w:t>
            </w:r>
            <w:r w:rsidRPr="003168EA">
              <w:rPr>
                <w:rFonts w:ascii="Arial" w:hAnsi="Arial" w:cs="Arial"/>
                <w:spacing w:val="2"/>
                <w:w w:val="104"/>
              </w:rPr>
              <w:t>a</w:t>
            </w:r>
            <w:r w:rsidRPr="003168EA">
              <w:rPr>
                <w:rFonts w:ascii="Arial" w:hAnsi="Arial" w:cs="Arial"/>
                <w:w w:val="104"/>
              </w:rPr>
              <w:t>g</w:t>
            </w:r>
            <w:r w:rsidRPr="003168EA">
              <w:rPr>
                <w:rFonts w:ascii="Arial" w:hAnsi="Arial" w:cs="Arial"/>
                <w:spacing w:val="1"/>
                <w:w w:val="104"/>
              </w:rPr>
              <w:t>e</w:t>
            </w:r>
            <w:r w:rsidRPr="003168EA">
              <w:rPr>
                <w:rFonts w:ascii="Arial" w:hAnsi="Arial" w:cs="Arial"/>
                <w:w w:val="104"/>
              </w:rPr>
              <w:t>/</w:t>
            </w:r>
            <w:r w:rsidRPr="003168EA">
              <w:rPr>
                <w:rFonts w:ascii="Arial" w:hAnsi="Arial" w:cs="Arial"/>
                <w:spacing w:val="-1"/>
                <w:w w:val="104"/>
              </w:rPr>
              <w:t>En</w:t>
            </w:r>
            <w:r w:rsidRPr="003168EA">
              <w:rPr>
                <w:rFonts w:ascii="Arial" w:hAnsi="Arial" w:cs="Arial"/>
                <w:spacing w:val="2"/>
                <w:w w:val="104"/>
              </w:rPr>
              <w:t>g</w:t>
            </w:r>
            <w:r w:rsidRPr="003168EA">
              <w:rPr>
                <w:rFonts w:ascii="Arial" w:hAnsi="Arial" w:cs="Arial"/>
                <w:w w:val="104"/>
              </w:rPr>
              <w:t>l</w:t>
            </w:r>
            <w:r w:rsidRPr="003168EA">
              <w:rPr>
                <w:rFonts w:ascii="Arial" w:hAnsi="Arial" w:cs="Arial"/>
                <w:spacing w:val="3"/>
                <w:w w:val="104"/>
              </w:rPr>
              <w:t>i</w:t>
            </w:r>
            <w:r w:rsidRPr="003168EA">
              <w:rPr>
                <w:rFonts w:ascii="Arial" w:hAnsi="Arial" w:cs="Arial"/>
                <w:spacing w:val="-2"/>
                <w:w w:val="104"/>
              </w:rPr>
              <w:t>s</w:t>
            </w:r>
            <w:r w:rsidRPr="003168EA">
              <w:rPr>
                <w:rFonts w:ascii="Arial" w:hAnsi="Arial" w:cs="Arial"/>
                <w:w w:val="104"/>
              </w:rPr>
              <w:t>h</w:t>
            </w:r>
            <w:r w:rsidRPr="003168EA">
              <w:rPr>
                <w:rFonts w:ascii="Arial" w:hAnsi="Arial" w:cs="Arial"/>
                <w:spacing w:val="7"/>
                <w:w w:val="104"/>
              </w:rPr>
              <w:t xml:space="preserve"> </w:t>
            </w:r>
            <w:r w:rsidRPr="003168EA">
              <w:rPr>
                <w:rFonts w:ascii="Arial" w:hAnsi="Arial" w:cs="Arial"/>
                <w:w w:val="107"/>
              </w:rPr>
              <w:t>qu</w:t>
            </w:r>
            <w:r w:rsidRPr="003168EA">
              <w:rPr>
                <w:rFonts w:ascii="Arial" w:hAnsi="Arial" w:cs="Arial"/>
                <w:spacing w:val="2"/>
                <w:w w:val="107"/>
              </w:rPr>
              <w:t>a</w:t>
            </w:r>
            <w:r w:rsidRPr="003168EA">
              <w:rPr>
                <w:rFonts w:ascii="Arial" w:hAnsi="Arial" w:cs="Arial"/>
                <w:w w:val="107"/>
              </w:rPr>
              <w:t>li</w:t>
            </w:r>
            <w:r w:rsidRPr="003168EA">
              <w:rPr>
                <w:rFonts w:ascii="Arial" w:hAnsi="Arial" w:cs="Arial"/>
                <w:spacing w:val="1"/>
                <w:w w:val="107"/>
              </w:rPr>
              <w:t>t</w:t>
            </w:r>
            <w:r w:rsidRPr="003168EA">
              <w:rPr>
                <w:rFonts w:ascii="Arial" w:hAnsi="Arial" w:cs="Arial"/>
                <w:w w:val="107"/>
              </w:rPr>
              <w:t xml:space="preserve">y </w:t>
            </w:r>
            <w:r w:rsidRPr="003168EA">
              <w:rPr>
                <w:rFonts w:ascii="Arial" w:hAnsi="Arial" w:cs="Arial"/>
                <w:spacing w:val="2"/>
              </w:rPr>
              <w:t>o</w:t>
            </w:r>
            <w:r w:rsidRPr="003168EA">
              <w:rPr>
                <w:rFonts w:ascii="Arial" w:hAnsi="Arial" w:cs="Arial"/>
              </w:rPr>
              <w:t>f</w:t>
            </w:r>
            <w:r w:rsidRPr="003168EA">
              <w:rPr>
                <w:rFonts w:ascii="Arial" w:hAnsi="Arial" w:cs="Arial"/>
                <w:spacing w:val="-2"/>
              </w:rPr>
              <w:t xml:space="preserve"> </w:t>
            </w:r>
            <w:r w:rsidRPr="003168EA">
              <w:rPr>
                <w:rFonts w:ascii="Arial" w:hAnsi="Arial" w:cs="Arial"/>
                <w:spacing w:val="1"/>
              </w:rPr>
              <w:t>t</w:t>
            </w:r>
            <w:r w:rsidRPr="003168EA">
              <w:rPr>
                <w:rFonts w:ascii="Arial" w:hAnsi="Arial" w:cs="Arial"/>
                <w:spacing w:val="-1"/>
              </w:rPr>
              <w:t>h</w:t>
            </w:r>
            <w:r w:rsidRPr="003168EA">
              <w:rPr>
                <w:rFonts w:ascii="Arial" w:hAnsi="Arial" w:cs="Arial"/>
              </w:rPr>
              <w:t>e</w:t>
            </w:r>
            <w:r w:rsidRPr="003168EA">
              <w:rPr>
                <w:rFonts w:ascii="Arial" w:hAnsi="Arial" w:cs="Arial"/>
                <w:spacing w:val="21"/>
              </w:rPr>
              <w:t xml:space="preserve"> </w:t>
            </w:r>
            <w:r w:rsidRPr="003168EA">
              <w:rPr>
                <w:rFonts w:ascii="Arial" w:hAnsi="Arial" w:cs="Arial"/>
                <w:spacing w:val="2"/>
                <w:w w:val="107"/>
              </w:rPr>
              <w:t>a</w:t>
            </w:r>
            <w:r w:rsidRPr="003168EA">
              <w:rPr>
                <w:rFonts w:ascii="Arial" w:hAnsi="Arial" w:cs="Arial"/>
                <w:w w:val="107"/>
              </w:rPr>
              <w:t>rti</w:t>
            </w:r>
            <w:r w:rsidRPr="003168EA">
              <w:rPr>
                <w:rFonts w:ascii="Arial" w:hAnsi="Arial" w:cs="Arial"/>
                <w:spacing w:val="1"/>
                <w:w w:val="107"/>
              </w:rPr>
              <w:t>c</w:t>
            </w:r>
            <w:r w:rsidRPr="003168EA">
              <w:rPr>
                <w:rFonts w:ascii="Arial" w:hAnsi="Arial" w:cs="Arial"/>
                <w:spacing w:val="-1"/>
                <w:w w:val="107"/>
              </w:rPr>
              <w:t>l</w:t>
            </w:r>
            <w:r w:rsidRPr="003168EA">
              <w:rPr>
                <w:rFonts w:ascii="Arial" w:hAnsi="Arial" w:cs="Arial"/>
                <w:w w:val="107"/>
              </w:rPr>
              <w:t>e</w:t>
            </w:r>
            <w:r w:rsidRPr="003168EA">
              <w:rPr>
                <w:rFonts w:ascii="Arial" w:hAnsi="Arial" w:cs="Arial"/>
                <w:spacing w:val="2"/>
                <w:w w:val="107"/>
              </w:rPr>
              <w:t xml:space="preserve"> </w:t>
            </w:r>
            <w:r w:rsidRPr="003168EA">
              <w:rPr>
                <w:rFonts w:ascii="Arial" w:hAnsi="Arial" w:cs="Arial"/>
              </w:rPr>
              <w:t>s</w:t>
            </w:r>
            <w:r w:rsidRPr="003168EA">
              <w:rPr>
                <w:rFonts w:ascii="Arial" w:hAnsi="Arial" w:cs="Arial"/>
                <w:spacing w:val="-1"/>
              </w:rPr>
              <w:t>u</w:t>
            </w:r>
            <w:r w:rsidRPr="003168EA">
              <w:rPr>
                <w:rFonts w:ascii="Arial" w:hAnsi="Arial" w:cs="Arial"/>
              </w:rPr>
              <w:t>i</w:t>
            </w:r>
            <w:r w:rsidRPr="003168EA">
              <w:rPr>
                <w:rFonts w:ascii="Arial" w:hAnsi="Arial" w:cs="Arial"/>
                <w:spacing w:val="1"/>
              </w:rPr>
              <w:t>t</w:t>
            </w:r>
            <w:r w:rsidRPr="003168EA">
              <w:rPr>
                <w:rFonts w:ascii="Arial" w:hAnsi="Arial" w:cs="Arial"/>
              </w:rPr>
              <w:t>able</w:t>
            </w:r>
            <w:r w:rsidRPr="003168EA">
              <w:rPr>
                <w:rFonts w:ascii="Arial" w:hAnsi="Arial" w:cs="Arial"/>
                <w:spacing w:val="38"/>
              </w:rPr>
              <w:t xml:space="preserve"> </w:t>
            </w:r>
            <w:r w:rsidRPr="003168EA">
              <w:rPr>
                <w:rFonts w:ascii="Arial" w:hAnsi="Arial" w:cs="Arial"/>
                <w:spacing w:val="1"/>
                <w:w w:val="99"/>
              </w:rPr>
              <w:t>f</w:t>
            </w:r>
            <w:r w:rsidRPr="003168EA">
              <w:rPr>
                <w:rFonts w:ascii="Arial" w:hAnsi="Arial" w:cs="Arial"/>
                <w:spacing w:val="2"/>
                <w:w w:val="99"/>
              </w:rPr>
              <w:t>o</w:t>
            </w:r>
            <w:r w:rsidRPr="003168EA">
              <w:rPr>
                <w:rFonts w:ascii="Arial" w:hAnsi="Arial" w:cs="Arial"/>
                <w:w w:val="132"/>
              </w:rPr>
              <w:t xml:space="preserve">r </w:t>
            </w:r>
            <w:r w:rsidRPr="003168EA">
              <w:rPr>
                <w:rFonts w:ascii="Arial" w:hAnsi="Arial" w:cs="Arial"/>
                <w:spacing w:val="-2"/>
                <w:w w:val="99"/>
              </w:rPr>
              <w:t>s</w:t>
            </w:r>
            <w:r w:rsidRPr="003168EA">
              <w:rPr>
                <w:rFonts w:ascii="Arial" w:hAnsi="Arial" w:cs="Arial"/>
                <w:spacing w:val="1"/>
                <w:w w:val="99"/>
              </w:rPr>
              <w:t>c</w:t>
            </w:r>
            <w:r w:rsidRPr="003168EA">
              <w:rPr>
                <w:rFonts w:ascii="Arial" w:hAnsi="Arial" w:cs="Arial"/>
                <w:spacing w:val="-1"/>
                <w:w w:val="110"/>
              </w:rPr>
              <w:t>h</w:t>
            </w:r>
            <w:r w:rsidRPr="003168EA">
              <w:rPr>
                <w:rFonts w:ascii="Arial" w:hAnsi="Arial" w:cs="Arial"/>
                <w:spacing w:val="2"/>
                <w:w w:val="99"/>
              </w:rPr>
              <w:t>o</w:t>
            </w:r>
            <w:r w:rsidRPr="003168EA">
              <w:rPr>
                <w:rFonts w:ascii="Arial" w:hAnsi="Arial" w:cs="Arial"/>
                <w:spacing w:val="-1"/>
                <w:w w:val="99"/>
              </w:rPr>
              <w:t>l</w:t>
            </w:r>
            <w:r w:rsidRPr="003168EA">
              <w:rPr>
                <w:rFonts w:ascii="Arial" w:hAnsi="Arial" w:cs="Arial"/>
                <w:spacing w:val="2"/>
                <w:w w:val="112"/>
              </w:rPr>
              <w:t>a</w:t>
            </w:r>
            <w:r w:rsidRPr="003168EA">
              <w:rPr>
                <w:rFonts w:ascii="Arial" w:hAnsi="Arial" w:cs="Arial"/>
                <w:w w:val="132"/>
              </w:rPr>
              <w:t>r</w:t>
            </w:r>
            <w:r w:rsidRPr="003168EA">
              <w:rPr>
                <w:rFonts w:ascii="Arial" w:hAnsi="Arial" w:cs="Arial"/>
                <w:w w:val="99"/>
              </w:rPr>
              <w:t>ly</w:t>
            </w:r>
            <w:r w:rsidRPr="003168EA">
              <w:rPr>
                <w:rFonts w:ascii="Arial" w:hAnsi="Arial" w:cs="Arial"/>
                <w:spacing w:val="2"/>
              </w:rPr>
              <w:t xml:space="preserve"> </w:t>
            </w:r>
            <w:r w:rsidRPr="003168EA">
              <w:rPr>
                <w:rFonts w:ascii="Arial" w:hAnsi="Arial" w:cs="Arial"/>
                <w:w w:val="99"/>
              </w:rPr>
              <w:t>c</w:t>
            </w:r>
            <w:r w:rsidRPr="003168EA">
              <w:rPr>
                <w:rFonts w:ascii="Arial" w:hAnsi="Arial" w:cs="Arial"/>
                <w:spacing w:val="2"/>
                <w:w w:val="99"/>
              </w:rPr>
              <w:t>o</w:t>
            </w:r>
            <w:r w:rsidRPr="003168EA">
              <w:rPr>
                <w:rFonts w:ascii="Arial" w:hAnsi="Arial" w:cs="Arial"/>
                <w:w w:val="106"/>
              </w:rPr>
              <w:t>m</w:t>
            </w:r>
            <w:r w:rsidRPr="003168EA">
              <w:rPr>
                <w:rFonts w:ascii="Arial" w:hAnsi="Arial" w:cs="Arial"/>
                <w:spacing w:val="1"/>
                <w:w w:val="106"/>
              </w:rPr>
              <w:t>m</w:t>
            </w:r>
            <w:r w:rsidRPr="003168EA">
              <w:rPr>
                <w:rFonts w:ascii="Arial" w:hAnsi="Arial" w:cs="Arial"/>
                <w:spacing w:val="-1"/>
                <w:w w:val="110"/>
              </w:rPr>
              <w:t>un</w:t>
            </w:r>
            <w:r w:rsidRPr="003168EA">
              <w:rPr>
                <w:rFonts w:ascii="Arial" w:hAnsi="Arial" w:cs="Arial"/>
                <w:w w:val="99"/>
              </w:rPr>
              <w:t>i</w:t>
            </w:r>
            <w:r w:rsidRPr="003168EA">
              <w:rPr>
                <w:rFonts w:ascii="Arial" w:hAnsi="Arial" w:cs="Arial"/>
                <w:spacing w:val="1"/>
                <w:w w:val="99"/>
              </w:rPr>
              <w:t>c</w:t>
            </w:r>
            <w:r w:rsidRPr="003168EA">
              <w:rPr>
                <w:rFonts w:ascii="Arial" w:hAnsi="Arial" w:cs="Arial"/>
                <w:w w:val="112"/>
              </w:rPr>
              <w:t>a</w:t>
            </w:r>
            <w:r w:rsidRPr="003168EA">
              <w:rPr>
                <w:rFonts w:ascii="Arial" w:hAnsi="Arial" w:cs="Arial"/>
                <w:spacing w:val="1"/>
                <w:w w:val="119"/>
              </w:rPr>
              <w:t>t</w:t>
            </w:r>
            <w:r w:rsidRPr="003168EA">
              <w:rPr>
                <w:rFonts w:ascii="Arial" w:hAnsi="Arial" w:cs="Arial"/>
                <w:w w:val="99"/>
              </w:rPr>
              <w:t>io</w:t>
            </w:r>
            <w:r w:rsidRPr="003168EA">
              <w:rPr>
                <w:rFonts w:ascii="Arial" w:hAnsi="Arial" w:cs="Arial"/>
                <w:w w:val="110"/>
              </w:rPr>
              <w:t>n</w:t>
            </w:r>
            <w:r w:rsidRPr="003168EA">
              <w:rPr>
                <w:rFonts w:ascii="Arial" w:hAnsi="Arial" w:cs="Arial"/>
                <w:w w:val="99"/>
              </w:rPr>
              <w:t>s</w:t>
            </w:r>
            <w:r w:rsidRPr="003168EA">
              <w:rPr>
                <w:rFonts w:ascii="Arial" w:hAnsi="Arial" w:cs="Arial"/>
                <w:w w:val="112"/>
              </w:rPr>
              <w:t>?</w:t>
            </w:r>
          </w:p>
        </w:tc>
        <w:tc>
          <w:tcPr>
            <w:tcW w:w="5830" w:type="dxa"/>
            <w:tcBorders>
              <w:top w:val="single" w:sz="5" w:space="0" w:color="000000"/>
              <w:left w:val="single" w:sz="5" w:space="0" w:color="000000"/>
              <w:bottom w:val="single" w:sz="5" w:space="0" w:color="000000"/>
              <w:right w:val="single" w:sz="5" w:space="0" w:color="000000"/>
            </w:tcBorders>
          </w:tcPr>
          <w:p w14:paraId="64B4E601" w14:textId="77777777" w:rsidR="00163099" w:rsidRPr="003168EA" w:rsidRDefault="00A84EBE">
            <w:pPr>
              <w:spacing w:before="2" w:line="220" w:lineRule="exact"/>
              <w:ind w:left="102" w:right="598"/>
              <w:rPr>
                <w:rFonts w:ascii="Arial" w:hAnsi="Arial" w:cs="Arial"/>
              </w:rPr>
            </w:pPr>
            <w:r w:rsidRPr="003168EA">
              <w:rPr>
                <w:rFonts w:ascii="Arial" w:hAnsi="Arial" w:cs="Arial"/>
                <w:spacing w:val="2"/>
              </w:rPr>
              <w:t>n</w:t>
            </w:r>
            <w:r w:rsidRPr="003168EA">
              <w:rPr>
                <w:rFonts w:ascii="Arial" w:hAnsi="Arial" w:cs="Arial"/>
              </w:rPr>
              <w:t>eeds</w:t>
            </w:r>
            <w:r w:rsidRPr="003168EA">
              <w:rPr>
                <w:rFonts w:ascii="Arial" w:hAnsi="Arial" w:cs="Arial"/>
                <w:spacing w:val="-5"/>
              </w:rPr>
              <w:t xml:space="preserve"> </w:t>
            </w:r>
            <w:r w:rsidRPr="003168EA">
              <w:rPr>
                <w:rFonts w:ascii="Arial" w:hAnsi="Arial" w:cs="Arial"/>
              </w:rPr>
              <w:t>i</w:t>
            </w:r>
            <w:r w:rsidRPr="003168EA">
              <w:rPr>
                <w:rFonts w:ascii="Arial" w:hAnsi="Arial" w:cs="Arial"/>
                <w:spacing w:val="3"/>
              </w:rPr>
              <w:t>m</w:t>
            </w:r>
            <w:r w:rsidRPr="003168EA">
              <w:rPr>
                <w:rFonts w:ascii="Arial" w:hAnsi="Arial" w:cs="Arial"/>
              </w:rPr>
              <w:t>p</w:t>
            </w:r>
            <w:r w:rsidRPr="003168EA">
              <w:rPr>
                <w:rFonts w:ascii="Arial" w:hAnsi="Arial" w:cs="Arial"/>
                <w:spacing w:val="1"/>
              </w:rPr>
              <w:t>r</w:t>
            </w:r>
            <w:r w:rsidRPr="003168EA">
              <w:rPr>
                <w:rFonts w:ascii="Arial" w:hAnsi="Arial" w:cs="Arial"/>
                <w:spacing w:val="-2"/>
              </w:rPr>
              <w:t>o</w:t>
            </w:r>
            <w:r w:rsidRPr="003168EA">
              <w:rPr>
                <w:rFonts w:ascii="Arial" w:hAnsi="Arial" w:cs="Arial"/>
                <w:spacing w:val="2"/>
              </w:rPr>
              <w:t>v</w:t>
            </w:r>
            <w:r w:rsidRPr="003168EA">
              <w:rPr>
                <w:rFonts w:ascii="Arial" w:hAnsi="Arial" w:cs="Arial"/>
              </w:rPr>
              <w:t>em</w:t>
            </w:r>
            <w:r w:rsidRPr="003168EA">
              <w:rPr>
                <w:rFonts w:ascii="Arial" w:hAnsi="Arial" w:cs="Arial"/>
                <w:spacing w:val="1"/>
              </w:rPr>
              <w:t>e</w:t>
            </w:r>
            <w:r w:rsidRPr="003168EA">
              <w:rPr>
                <w:rFonts w:ascii="Arial" w:hAnsi="Arial" w:cs="Arial"/>
              </w:rPr>
              <w:t>nt,</w:t>
            </w:r>
            <w:r w:rsidRPr="003168EA">
              <w:rPr>
                <w:rFonts w:ascii="Arial" w:hAnsi="Arial" w:cs="Arial"/>
                <w:spacing w:val="-9"/>
              </w:rPr>
              <w:t xml:space="preserve"> </w:t>
            </w:r>
            <w:r w:rsidRPr="003168EA">
              <w:rPr>
                <w:rFonts w:ascii="Arial" w:hAnsi="Arial" w:cs="Arial"/>
                <w:spacing w:val="-3"/>
              </w:rPr>
              <w:t>t</w:t>
            </w:r>
            <w:r w:rsidRPr="003168EA">
              <w:rPr>
                <w:rFonts w:ascii="Arial" w:hAnsi="Arial" w:cs="Arial"/>
                <w:spacing w:val="2"/>
              </w:rPr>
              <w:t>h</w:t>
            </w:r>
            <w:r w:rsidRPr="003168EA">
              <w:rPr>
                <w:rFonts w:ascii="Arial" w:hAnsi="Arial" w:cs="Arial"/>
              </w:rPr>
              <w:t>e</w:t>
            </w:r>
            <w:r w:rsidRPr="003168EA">
              <w:rPr>
                <w:rFonts w:ascii="Arial" w:hAnsi="Arial" w:cs="Arial"/>
                <w:spacing w:val="1"/>
              </w:rPr>
              <w:t>r</w:t>
            </w:r>
            <w:r w:rsidRPr="003168EA">
              <w:rPr>
                <w:rFonts w:ascii="Arial" w:hAnsi="Arial" w:cs="Arial"/>
              </w:rPr>
              <w:t>e</w:t>
            </w:r>
            <w:r w:rsidRPr="003168EA">
              <w:rPr>
                <w:rFonts w:ascii="Arial" w:hAnsi="Arial" w:cs="Arial"/>
                <w:spacing w:val="-4"/>
              </w:rPr>
              <w:t xml:space="preserve"> </w:t>
            </w:r>
            <w:r w:rsidRPr="003168EA">
              <w:rPr>
                <w:rFonts w:ascii="Arial" w:hAnsi="Arial" w:cs="Arial"/>
                <w:spacing w:val="1"/>
              </w:rPr>
              <w:t>a</w:t>
            </w:r>
            <w:r w:rsidRPr="003168EA">
              <w:rPr>
                <w:rFonts w:ascii="Arial" w:hAnsi="Arial" w:cs="Arial"/>
              </w:rPr>
              <w:t>re</w:t>
            </w:r>
            <w:r w:rsidRPr="003168EA">
              <w:rPr>
                <w:rFonts w:ascii="Arial" w:hAnsi="Arial" w:cs="Arial"/>
                <w:spacing w:val="-3"/>
              </w:rPr>
              <w:t xml:space="preserve"> </w:t>
            </w:r>
            <w:r w:rsidRPr="003168EA">
              <w:rPr>
                <w:rFonts w:ascii="Arial" w:hAnsi="Arial" w:cs="Arial"/>
              </w:rPr>
              <w:t>52 w</w:t>
            </w:r>
            <w:r w:rsidRPr="003168EA">
              <w:rPr>
                <w:rFonts w:ascii="Arial" w:hAnsi="Arial" w:cs="Arial"/>
                <w:spacing w:val="1"/>
              </w:rPr>
              <w:t>r</w:t>
            </w:r>
            <w:r w:rsidRPr="003168EA">
              <w:rPr>
                <w:rFonts w:ascii="Arial" w:hAnsi="Arial" w:cs="Arial"/>
                <w:spacing w:val="-2"/>
              </w:rPr>
              <w:t>o</w:t>
            </w:r>
            <w:r w:rsidRPr="003168EA">
              <w:rPr>
                <w:rFonts w:ascii="Arial" w:hAnsi="Arial" w:cs="Arial"/>
                <w:spacing w:val="2"/>
              </w:rPr>
              <w:t>n</w:t>
            </w:r>
            <w:r w:rsidRPr="003168EA">
              <w:rPr>
                <w:rFonts w:ascii="Arial" w:hAnsi="Arial" w:cs="Arial"/>
              </w:rPr>
              <w:t>g</w:t>
            </w:r>
            <w:r w:rsidRPr="003168EA">
              <w:rPr>
                <w:rFonts w:ascii="Arial" w:hAnsi="Arial" w:cs="Arial"/>
                <w:spacing w:val="-3"/>
              </w:rPr>
              <w:t xml:space="preserve"> </w:t>
            </w:r>
            <w:r w:rsidRPr="003168EA">
              <w:rPr>
                <w:rFonts w:ascii="Arial" w:hAnsi="Arial" w:cs="Arial"/>
              </w:rPr>
              <w:t>words,</w:t>
            </w:r>
            <w:r w:rsidRPr="003168EA">
              <w:rPr>
                <w:rFonts w:ascii="Arial" w:hAnsi="Arial" w:cs="Arial"/>
                <w:spacing w:val="-5"/>
              </w:rPr>
              <w:t xml:space="preserve"> </w:t>
            </w:r>
            <w:r w:rsidRPr="003168EA">
              <w:rPr>
                <w:rFonts w:ascii="Arial" w:hAnsi="Arial" w:cs="Arial"/>
              </w:rPr>
              <w:t>m</w:t>
            </w:r>
            <w:r w:rsidRPr="003168EA">
              <w:rPr>
                <w:rFonts w:ascii="Arial" w:hAnsi="Arial" w:cs="Arial"/>
                <w:spacing w:val="1"/>
              </w:rPr>
              <w:t>a</w:t>
            </w:r>
            <w:r w:rsidRPr="003168EA">
              <w:rPr>
                <w:rFonts w:ascii="Arial" w:hAnsi="Arial" w:cs="Arial"/>
              </w:rPr>
              <w:t>ybe</w:t>
            </w:r>
            <w:r w:rsidRPr="003168EA">
              <w:rPr>
                <w:rFonts w:ascii="Arial" w:hAnsi="Arial" w:cs="Arial"/>
                <w:spacing w:val="-4"/>
              </w:rPr>
              <w:t xml:space="preserve"> </w:t>
            </w:r>
            <w:r w:rsidRPr="003168EA">
              <w:rPr>
                <w:rFonts w:ascii="Arial" w:hAnsi="Arial" w:cs="Arial"/>
              </w:rPr>
              <w:t>it</w:t>
            </w:r>
            <w:r w:rsidRPr="003168EA">
              <w:rPr>
                <w:rFonts w:ascii="Arial" w:hAnsi="Arial" w:cs="Arial"/>
                <w:spacing w:val="-1"/>
              </w:rPr>
              <w:t xml:space="preserve"> </w:t>
            </w:r>
            <w:r w:rsidRPr="003168EA">
              <w:rPr>
                <w:rFonts w:ascii="Arial" w:hAnsi="Arial" w:cs="Arial"/>
                <w:spacing w:val="1"/>
              </w:rPr>
              <w:t>c</w:t>
            </w:r>
            <w:r w:rsidRPr="003168EA">
              <w:rPr>
                <w:rFonts w:ascii="Arial" w:hAnsi="Arial" w:cs="Arial"/>
              </w:rPr>
              <w:t>an</w:t>
            </w:r>
            <w:r w:rsidRPr="003168EA">
              <w:rPr>
                <w:rFonts w:ascii="Arial" w:hAnsi="Arial" w:cs="Arial"/>
                <w:spacing w:val="-5"/>
              </w:rPr>
              <w:t xml:space="preserve"> </w:t>
            </w:r>
            <w:r w:rsidRPr="003168EA">
              <w:rPr>
                <w:rFonts w:ascii="Arial" w:hAnsi="Arial" w:cs="Arial"/>
                <w:spacing w:val="2"/>
              </w:rPr>
              <w:t>b</w:t>
            </w:r>
            <w:r w:rsidRPr="003168EA">
              <w:rPr>
                <w:rFonts w:ascii="Arial" w:hAnsi="Arial" w:cs="Arial"/>
              </w:rPr>
              <w:t xml:space="preserve">e </w:t>
            </w:r>
            <w:r w:rsidRPr="003168EA">
              <w:rPr>
                <w:rFonts w:ascii="Arial" w:hAnsi="Arial" w:cs="Arial"/>
                <w:spacing w:val="1"/>
              </w:rPr>
              <w:t>r</w:t>
            </w:r>
            <w:r w:rsidRPr="003168EA">
              <w:rPr>
                <w:rFonts w:ascii="Arial" w:hAnsi="Arial" w:cs="Arial"/>
              </w:rPr>
              <w:t>evis</w:t>
            </w:r>
            <w:r w:rsidRPr="003168EA">
              <w:rPr>
                <w:rFonts w:ascii="Arial" w:hAnsi="Arial" w:cs="Arial"/>
                <w:spacing w:val="1"/>
              </w:rPr>
              <w:t>e</w:t>
            </w:r>
            <w:r w:rsidRPr="003168EA">
              <w:rPr>
                <w:rFonts w:ascii="Arial" w:hAnsi="Arial" w:cs="Arial"/>
              </w:rPr>
              <w:t>d</w:t>
            </w:r>
            <w:r w:rsidRPr="003168EA">
              <w:rPr>
                <w:rFonts w:ascii="Arial" w:hAnsi="Arial" w:cs="Arial"/>
                <w:spacing w:val="-6"/>
              </w:rPr>
              <w:t xml:space="preserve"> </w:t>
            </w:r>
            <w:r w:rsidRPr="003168EA">
              <w:rPr>
                <w:rFonts w:ascii="Arial" w:hAnsi="Arial" w:cs="Arial"/>
                <w:spacing w:val="1"/>
              </w:rPr>
              <w:t>a</w:t>
            </w:r>
            <w:r w:rsidRPr="003168EA">
              <w:rPr>
                <w:rFonts w:ascii="Arial" w:hAnsi="Arial" w:cs="Arial"/>
              </w:rPr>
              <w:t>nd</w:t>
            </w:r>
            <w:r w:rsidRPr="003168EA">
              <w:rPr>
                <w:rFonts w:ascii="Arial" w:hAnsi="Arial" w:cs="Arial"/>
                <w:spacing w:val="-1"/>
              </w:rPr>
              <w:t xml:space="preserve"> t</w:t>
            </w:r>
            <w:r w:rsidRPr="003168EA">
              <w:rPr>
                <w:rFonts w:ascii="Arial" w:hAnsi="Arial" w:cs="Arial"/>
              </w:rPr>
              <w:t>he</w:t>
            </w:r>
            <w:r w:rsidRPr="003168EA">
              <w:rPr>
                <w:rFonts w:ascii="Arial" w:hAnsi="Arial" w:cs="Arial"/>
                <w:spacing w:val="-1"/>
              </w:rPr>
              <w:t xml:space="preserve"> </w:t>
            </w:r>
            <w:r w:rsidRPr="003168EA">
              <w:rPr>
                <w:rFonts w:ascii="Arial" w:hAnsi="Arial" w:cs="Arial"/>
              </w:rPr>
              <w:t>w</w:t>
            </w:r>
            <w:r w:rsidRPr="003168EA">
              <w:rPr>
                <w:rFonts w:ascii="Arial" w:hAnsi="Arial" w:cs="Arial"/>
                <w:spacing w:val="1"/>
              </w:rPr>
              <w:t>r</w:t>
            </w:r>
            <w:r w:rsidRPr="003168EA">
              <w:rPr>
                <w:rFonts w:ascii="Arial" w:hAnsi="Arial" w:cs="Arial"/>
              </w:rPr>
              <w:t>it</w:t>
            </w:r>
            <w:r w:rsidRPr="003168EA">
              <w:rPr>
                <w:rFonts w:ascii="Arial" w:hAnsi="Arial" w:cs="Arial"/>
                <w:spacing w:val="-1"/>
              </w:rPr>
              <w:t>i</w:t>
            </w:r>
            <w:r w:rsidRPr="003168EA">
              <w:rPr>
                <w:rFonts w:ascii="Arial" w:hAnsi="Arial" w:cs="Arial"/>
                <w:spacing w:val="2"/>
              </w:rPr>
              <w:t>n</w:t>
            </w:r>
            <w:r w:rsidRPr="003168EA">
              <w:rPr>
                <w:rFonts w:ascii="Arial" w:hAnsi="Arial" w:cs="Arial"/>
              </w:rPr>
              <w:t>g</w:t>
            </w:r>
            <w:r w:rsidRPr="003168EA">
              <w:rPr>
                <w:rFonts w:ascii="Arial" w:hAnsi="Arial" w:cs="Arial"/>
                <w:spacing w:val="-4"/>
              </w:rPr>
              <w:t xml:space="preserve"> </w:t>
            </w:r>
            <w:r w:rsidRPr="003168EA">
              <w:rPr>
                <w:rFonts w:ascii="Arial" w:hAnsi="Arial" w:cs="Arial"/>
                <w:spacing w:val="-2"/>
              </w:rPr>
              <w:t>s</w:t>
            </w:r>
            <w:r w:rsidRPr="003168EA">
              <w:rPr>
                <w:rFonts w:ascii="Arial" w:hAnsi="Arial" w:cs="Arial"/>
              </w:rPr>
              <w:t>t</w:t>
            </w:r>
            <w:r w:rsidRPr="003168EA">
              <w:rPr>
                <w:rFonts w:ascii="Arial" w:hAnsi="Arial" w:cs="Arial"/>
                <w:spacing w:val="2"/>
              </w:rPr>
              <w:t>y</w:t>
            </w:r>
            <w:r w:rsidRPr="003168EA">
              <w:rPr>
                <w:rFonts w:ascii="Arial" w:hAnsi="Arial" w:cs="Arial"/>
                <w:spacing w:val="-1"/>
              </w:rPr>
              <w:t>l</w:t>
            </w:r>
            <w:r w:rsidRPr="003168EA">
              <w:rPr>
                <w:rFonts w:ascii="Arial" w:hAnsi="Arial" w:cs="Arial"/>
              </w:rPr>
              <w:t>e</w:t>
            </w:r>
            <w:r w:rsidRPr="003168EA">
              <w:rPr>
                <w:rFonts w:ascii="Arial" w:hAnsi="Arial" w:cs="Arial"/>
                <w:spacing w:val="-3"/>
              </w:rPr>
              <w:t xml:space="preserve"> c</w:t>
            </w:r>
            <w:r w:rsidRPr="003168EA">
              <w:rPr>
                <w:rFonts w:ascii="Arial" w:hAnsi="Arial" w:cs="Arial"/>
                <w:spacing w:val="1"/>
              </w:rPr>
              <w:t>a</w:t>
            </w:r>
            <w:r w:rsidRPr="003168EA">
              <w:rPr>
                <w:rFonts w:ascii="Arial" w:hAnsi="Arial" w:cs="Arial"/>
              </w:rPr>
              <w:t>n</w:t>
            </w:r>
            <w:r w:rsidRPr="003168EA">
              <w:rPr>
                <w:rFonts w:ascii="Arial" w:hAnsi="Arial" w:cs="Arial"/>
                <w:spacing w:val="-1"/>
              </w:rPr>
              <w:t xml:space="preserve"> </w:t>
            </w:r>
            <w:r w:rsidRPr="003168EA">
              <w:rPr>
                <w:rFonts w:ascii="Arial" w:hAnsi="Arial" w:cs="Arial"/>
              </w:rPr>
              <w:t>be</w:t>
            </w:r>
            <w:r w:rsidRPr="003168EA">
              <w:rPr>
                <w:rFonts w:ascii="Arial" w:hAnsi="Arial" w:cs="Arial"/>
                <w:spacing w:val="-1"/>
              </w:rPr>
              <w:t xml:space="preserve"> </w:t>
            </w:r>
            <w:r w:rsidRPr="003168EA">
              <w:rPr>
                <w:rFonts w:ascii="Arial" w:hAnsi="Arial" w:cs="Arial"/>
              </w:rPr>
              <w:t>imp</w:t>
            </w:r>
            <w:r w:rsidRPr="003168EA">
              <w:rPr>
                <w:rFonts w:ascii="Arial" w:hAnsi="Arial" w:cs="Arial"/>
                <w:spacing w:val="1"/>
              </w:rPr>
              <w:t>r</w:t>
            </w:r>
            <w:r w:rsidRPr="003168EA">
              <w:rPr>
                <w:rFonts w:ascii="Arial" w:hAnsi="Arial" w:cs="Arial"/>
              </w:rPr>
              <w:t>o</w:t>
            </w:r>
            <w:r w:rsidRPr="003168EA">
              <w:rPr>
                <w:rFonts w:ascii="Arial" w:hAnsi="Arial" w:cs="Arial"/>
                <w:spacing w:val="2"/>
              </w:rPr>
              <w:t>v</w:t>
            </w:r>
            <w:r w:rsidRPr="003168EA">
              <w:rPr>
                <w:rFonts w:ascii="Arial" w:hAnsi="Arial" w:cs="Arial"/>
                <w:spacing w:val="-3"/>
              </w:rPr>
              <w:t>e</w:t>
            </w:r>
            <w:r w:rsidRPr="003168EA">
              <w:rPr>
                <w:rFonts w:ascii="Arial" w:hAnsi="Arial" w:cs="Arial"/>
              </w:rPr>
              <w:t>d</w:t>
            </w:r>
            <w:r w:rsidRPr="003168EA">
              <w:rPr>
                <w:rFonts w:ascii="Arial" w:hAnsi="Arial" w:cs="Arial"/>
                <w:spacing w:val="-6"/>
              </w:rPr>
              <w:t xml:space="preserve"> </w:t>
            </w:r>
            <w:r w:rsidRPr="003168EA">
              <w:rPr>
                <w:rFonts w:ascii="Arial" w:hAnsi="Arial" w:cs="Arial"/>
              </w:rPr>
              <w:t>usi</w:t>
            </w:r>
            <w:r w:rsidRPr="003168EA">
              <w:rPr>
                <w:rFonts w:ascii="Arial" w:hAnsi="Arial" w:cs="Arial"/>
                <w:spacing w:val="2"/>
              </w:rPr>
              <w:t>n</w:t>
            </w:r>
            <w:r w:rsidRPr="003168EA">
              <w:rPr>
                <w:rFonts w:ascii="Arial" w:hAnsi="Arial" w:cs="Arial"/>
              </w:rPr>
              <w:t>g</w:t>
            </w:r>
            <w:r w:rsidRPr="003168EA">
              <w:rPr>
                <w:rFonts w:ascii="Arial" w:hAnsi="Arial" w:cs="Arial"/>
                <w:spacing w:val="-6"/>
              </w:rPr>
              <w:t xml:space="preserve"> </w:t>
            </w:r>
            <w:r w:rsidRPr="003168EA">
              <w:rPr>
                <w:rFonts w:ascii="Arial" w:hAnsi="Arial" w:cs="Arial"/>
                <w:spacing w:val="2"/>
              </w:rPr>
              <w:t>g</w:t>
            </w:r>
            <w:r w:rsidRPr="003168EA">
              <w:rPr>
                <w:rFonts w:ascii="Arial" w:hAnsi="Arial" w:cs="Arial"/>
              </w:rPr>
              <w:t>r</w:t>
            </w:r>
            <w:r w:rsidRPr="003168EA">
              <w:rPr>
                <w:rFonts w:ascii="Arial" w:hAnsi="Arial" w:cs="Arial"/>
                <w:spacing w:val="1"/>
              </w:rPr>
              <w:t>a</w:t>
            </w:r>
            <w:r w:rsidRPr="003168EA">
              <w:rPr>
                <w:rFonts w:ascii="Arial" w:hAnsi="Arial" w:cs="Arial"/>
              </w:rPr>
              <w:t>mmar</w:t>
            </w:r>
          </w:p>
        </w:tc>
        <w:tc>
          <w:tcPr>
            <w:tcW w:w="4013" w:type="dxa"/>
            <w:tcBorders>
              <w:top w:val="single" w:sz="5" w:space="0" w:color="000000"/>
              <w:left w:val="single" w:sz="5" w:space="0" w:color="000000"/>
              <w:bottom w:val="single" w:sz="5" w:space="0" w:color="000000"/>
              <w:right w:val="single" w:sz="5" w:space="0" w:color="000000"/>
            </w:tcBorders>
          </w:tcPr>
          <w:p w14:paraId="0AE8B385" w14:textId="3C4D43F6" w:rsidR="00163099" w:rsidRPr="003168EA" w:rsidRDefault="00824780">
            <w:pPr>
              <w:rPr>
                <w:rFonts w:ascii="Arial" w:hAnsi="Arial" w:cs="Arial"/>
              </w:rPr>
            </w:pPr>
            <w:r w:rsidRPr="003168EA">
              <w:rPr>
                <w:rFonts w:ascii="Arial" w:hAnsi="Arial" w:cs="Arial"/>
              </w:rPr>
              <w:t>Thank you for pointing this out. We will thoroughly revise the manuscript to correct the identified errors, ensuring proper grammar, clarity, and academic writing style throughout. This refinement will enhance readability and align the paper more closely with scholarly standards.</w:t>
            </w:r>
          </w:p>
        </w:tc>
      </w:tr>
      <w:tr w:rsidR="00163099" w:rsidRPr="003168EA" w14:paraId="715BF28D" w14:textId="77777777">
        <w:trPr>
          <w:trHeight w:hRule="exact" w:val="1188"/>
        </w:trPr>
        <w:tc>
          <w:tcPr>
            <w:tcW w:w="3334" w:type="dxa"/>
            <w:tcBorders>
              <w:top w:val="single" w:sz="5" w:space="0" w:color="000000"/>
              <w:left w:val="single" w:sz="5" w:space="0" w:color="000000"/>
              <w:bottom w:val="single" w:sz="5" w:space="0" w:color="000000"/>
              <w:right w:val="single" w:sz="5" w:space="0" w:color="000000"/>
            </w:tcBorders>
          </w:tcPr>
          <w:p w14:paraId="392E9541" w14:textId="77777777" w:rsidR="00163099" w:rsidRPr="003168EA" w:rsidRDefault="00A84EBE">
            <w:pPr>
              <w:spacing w:line="220" w:lineRule="exact"/>
              <w:ind w:left="102"/>
              <w:rPr>
                <w:rFonts w:ascii="Arial" w:hAnsi="Arial" w:cs="Arial"/>
              </w:rPr>
            </w:pPr>
            <w:r w:rsidRPr="003168EA">
              <w:rPr>
                <w:rFonts w:ascii="Arial" w:hAnsi="Arial" w:cs="Arial"/>
                <w:w w:val="107"/>
                <w:u w:val="thick" w:color="000000"/>
              </w:rPr>
              <w:t>Op</w:t>
            </w:r>
            <w:r w:rsidRPr="003168EA">
              <w:rPr>
                <w:rFonts w:ascii="Arial" w:hAnsi="Arial" w:cs="Arial"/>
                <w:spacing w:val="1"/>
                <w:w w:val="107"/>
                <w:u w:val="thick" w:color="000000"/>
              </w:rPr>
              <w:t>t</w:t>
            </w:r>
            <w:r w:rsidRPr="003168EA">
              <w:rPr>
                <w:rFonts w:ascii="Arial" w:hAnsi="Arial" w:cs="Arial"/>
                <w:w w:val="107"/>
                <w:u w:val="thick" w:color="000000"/>
              </w:rPr>
              <w:t>ion</w:t>
            </w:r>
            <w:r w:rsidRPr="003168EA">
              <w:rPr>
                <w:rFonts w:ascii="Arial" w:hAnsi="Arial" w:cs="Arial"/>
                <w:spacing w:val="2"/>
                <w:w w:val="107"/>
                <w:u w:val="thick" w:color="000000"/>
              </w:rPr>
              <w:t>a</w:t>
            </w:r>
            <w:r w:rsidRPr="003168EA">
              <w:rPr>
                <w:rFonts w:ascii="Arial" w:hAnsi="Arial" w:cs="Arial"/>
                <w:w w:val="107"/>
                <w:u w:val="thick" w:color="000000"/>
              </w:rPr>
              <w:t>l</w:t>
            </w:r>
            <w:r w:rsidRPr="003168EA">
              <w:rPr>
                <w:rFonts w:ascii="Arial" w:hAnsi="Arial" w:cs="Arial"/>
                <w:spacing w:val="-1"/>
                <w:w w:val="107"/>
                <w:u w:val="thick" w:color="000000"/>
              </w:rPr>
              <w:t>/</w:t>
            </w:r>
            <w:r w:rsidRPr="003168EA">
              <w:rPr>
                <w:rFonts w:ascii="Arial" w:hAnsi="Arial" w:cs="Arial"/>
                <w:spacing w:val="3"/>
                <w:w w:val="107"/>
                <w:u w:val="thick" w:color="000000"/>
              </w:rPr>
              <w:t>G</w:t>
            </w:r>
            <w:r w:rsidRPr="003168EA">
              <w:rPr>
                <w:rFonts w:ascii="Arial" w:hAnsi="Arial" w:cs="Arial"/>
                <w:w w:val="107"/>
                <w:u w:val="thick" w:color="000000"/>
              </w:rPr>
              <w:t>e</w:t>
            </w:r>
            <w:r w:rsidRPr="003168EA">
              <w:rPr>
                <w:rFonts w:ascii="Arial" w:hAnsi="Arial" w:cs="Arial"/>
                <w:spacing w:val="-1"/>
                <w:w w:val="107"/>
                <w:u w:val="thick" w:color="000000"/>
              </w:rPr>
              <w:t>n</w:t>
            </w:r>
            <w:r w:rsidRPr="003168EA">
              <w:rPr>
                <w:rFonts w:ascii="Arial" w:hAnsi="Arial" w:cs="Arial"/>
                <w:spacing w:val="1"/>
                <w:w w:val="107"/>
                <w:u w:val="thick" w:color="000000"/>
              </w:rPr>
              <w:t>e</w:t>
            </w:r>
            <w:r w:rsidRPr="003168EA">
              <w:rPr>
                <w:rFonts w:ascii="Arial" w:hAnsi="Arial" w:cs="Arial"/>
                <w:w w:val="107"/>
                <w:u w:val="thick" w:color="000000"/>
              </w:rPr>
              <w:t>ral</w:t>
            </w:r>
            <w:r w:rsidRPr="003168EA">
              <w:rPr>
                <w:rFonts w:ascii="Arial" w:hAnsi="Arial" w:cs="Arial"/>
                <w:spacing w:val="-4"/>
                <w:w w:val="107"/>
              </w:rPr>
              <w:t xml:space="preserve"> </w:t>
            </w:r>
            <w:r w:rsidRPr="003168EA">
              <w:rPr>
                <w:rFonts w:ascii="Arial" w:hAnsi="Arial" w:cs="Arial"/>
              </w:rPr>
              <w:t>c</w:t>
            </w:r>
            <w:r w:rsidRPr="003168EA">
              <w:rPr>
                <w:rFonts w:ascii="Arial" w:hAnsi="Arial" w:cs="Arial"/>
                <w:spacing w:val="2"/>
              </w:rPr>
              <w:t>o</w:t>
            </w:r>
            <w:r w:rsidRPr="003168EA">
              <w:rPr>
                <w:rFonts w:ascii="Arial" w:hAnsi="Arial" w:cs="Arial"/>
              </w:rPr>
              <w:t>mm</w:t>
            </w:r>
            <w:r w:rsidRPr="003168EA">
              <w:rPr>
                <w:rFonts w:ascii="Arial" w:hAnsi="Arial" w:cs="Arial"/>
                <w:spacing w:val="1"/>
              </w:rPr>
              <w:t>e</w:t>
            </w:r>
            <w:r w:rsidRPr="003168EA">
              <w:rPr>
                <w:rFonts w:ascii="Arial" w:hAnsi="Arial" w:cs="Arial"/>
                <w:spacing w:val="2"/>
              </w:rPr>
              <w:t>n</w:t>
            </w:r>
            <w:r w:rsidRPr="003168EA">
              <w:rPr>
                <w:rFonts w:ascii="Arial" w:hAnsi="Arial" w:cs="Arial"/>
                <w:spacing w:val="-1"/>
              </w:rPr>
              <w:t>t</w:t>
            </w:r>
            <w:r w:rsidRPr="003168EA">
              <w:rPr>
                <w:rFonts w:ascii="Arial" w:hAnsi="Arial" w:cs="Arial"/>
              </w:rPr>
              <w:t>s</w:t>
            </w:r>
          </w:p>
        </w:tc>
        <w:tc>
          <w:tcPr>
            <w:tcW w:w="5830" w:type="dxa"/>
            <w:tcBorders>
              <w:top w:val="single" w:sz="5" w:space="0" w:color="000000"/>
              <w:left w:val="single" w:sz="5" w:space="0" w:color="000000"/>
              <w:bottom w:val="single" w:sz="5" w:space="0" w:color="000000"/>
              <w:right w:val="single" w:sz="5" w:space="0" w:color="000000"/>
            </w:tcBorders>
          </w:tcPr>
          <w:p w14:paraId="4B20A798" w14:textId="77777777" w:rsidR="00163099" w:rsidRPr="003168EA" w:rsidRDefault="00163099">
            <w:pPr>
              <w:rPr>
                <w:rFonts w:ascii="Arial" w:hAnsi="Arial" w:cs="Arial"/>
              </w:rPr>
            </w:pPr>
          </w:p>
        </w:tc>
        <w:tc>
          <w:tcPr>
            <w:tcW w:w="4013" w:type="dxa"/>
            <w:tcBorders>
              <w:top w:val="single" w:sz="5" w:space="0" w:color="000000"/>
              <w:left w:val="single" w:sz="5" w:space="0" w:color="000000"/>
              <w:bottom w:val="single" w:sz="5" w:space="0" w:color="000000"/>
              <w:right w:val="single" w:sz="5" w:space="0" w:color="000000"/>
            </w:tcBorders>
          </w:tcPr>
          <w:p w14:paraId="3ECA48E9" w14:textId="77777777" w:rsidR="00163099" w:rsidRPr="003168EA" w:rsidRDefault="00163099">
            <w:pPr>
              <w:rPr>
                <w:rFonts w:ascii="Arial" w:hAnsi="Arial" w:cs="Arial"/>
              </w:rPr>
            </w:pPr>
          </w:p>
        </w:tc>
      </w:tr>
    </w:tbl>
    <w:p w14:paraId="6F74F83E" w14:textId="77777777" w:rsidR="00163099" w:rsidRPr="003168EA" w:rsidRDefault="00163099">
      <w:pPr>
        <w:spacing w:before="1" w:line="180" w:lineRule="exact"/>
        <w:rPr>
          <w:rFonts w:ascii="Arial" w:hAnsi="Arial" w:cs="Arial"/>
        </w:rPr>
      </w:pPr>
    </w:p>
    <w:p w14:paraId="75644773" w14:textId="77777777" w:rsidR="00163099" w:rsidRPr="003168EA" w:rsidRDefault="00163099">
      <w:pPr>
        <w:spacing w:line="200" w:lineRule="exact"/>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16"/>
        <w:gridCol w:w="5367"/>
        <w:gridCol w:w="5357"/>
      </w:tblGrid>
      <w:tr w:rsidR="00E44782" w:rsidRPr="003168EA" w14:paraId="6359B92F" w14:textId="77777777" w:rsidTr="00E44782">
        <w:tc>
          <w:tcPr>
            <w:tcW w:w="5000" w:type="pct"/>
            <w:gridSpan w:val="3"/>
            <w:tcBorders>
              <w:top w:val="nil"/>
              <w:left w:val="nil"/>
              <w:bottom w:val="single" w:sz="4" w:space="0" w:color="auto"/>
              <w:right w:val="nil"/>
            </w:tcBorders>
            <w:noWrap/>
            <w:tcMar>
              <w:top w:w="0" w:type="dxa"/>
              <w:left w:w="108" w:type="dxa"/>
              <w:bottom w:w="0" w:type="dxa"/>
              <w:right w:w="108" w:type="dxa"/>
            </w:tcMar>
            <w:vAlign w:val="center"/>
          </w:tcPr>
          <w:p w14:paraId="2315FA65" w14:textId="77777777" w:rsidR="00E44782" w:rsidRPr="003168EA" w:rsidRDefault="00E44782">
            <w:pPr>
              <w:spacing w:line="276" w:lineRule="auto"/>
              <w:rPr>
                <w:rFonts w:ascii="Arial" w:eastAsia="Arial Unicode MS" w:hAnsi="Arial" w:cs="Arial"/>
                <w:b/>
                <w:u w:val="single"/>
                <w:lang w:val="en-GB"/>
              </w:rPr>
            </w:pPr>
            <w:bookmarkStart w:id="1" w:name="_Hlk156057883"/>
            <w:bookmarkStart w:id="2" w:name="_Hlk156057704"/>
            <w:r w:rsidRPr="003168EA">
              <w:rPr>
                <w:rFonts w:ascii="Arial" w:eastAsia="Arial Unicode MS" w:hAnsi="Arial" w:cs="Arial"/>
                <w:b/>
                <w:highlight w:val="yellow"/>
                <w:u w:val="single"/>
                <w:lang w:val="en-GB"/>
              </w:rPr>
              <w:t>PART  2:</w:t>
            </w:r>
            <w:r w:rsidRPr="003168EA">
              <w:rPr>
                <w:rFonts w:ascii="Arial" w:eastAsia="Arial Unicode MS" w:hAnsi="Arial" w:cs="Arial"/>
                <w:b/>
                <w:u w:val="single"/>
                <w:lang w:val="en-GB"/>
              </w:rPr>
              <w:t xml:space="preserve"> </w:t>
            </w:r>
          </w:p>
          <w:p w14:paraId="1D33B2A9" w14:textId="77777777" w:rsidR="00E44782" w:rsidRPr="003168EA" w:rsidRDefault="00E44782">
            <w:pPr>
              <w:spacing w:line="276" w:lineRule="auto"/>
              <w:rPr>
                <w:rFonts w:ascii="Arial" w:eastAsia="Arial Unicode MS" w:hAnsi="Arial" w:cs="Arial"/>
                <w:b/>
                <w:u w:val="single"/>
                <w:lang w:val="en-GB"/>
              </w:rPr>
            </w:pPr>
          </w:p>
        </w:tc>
      </w:tr>
      <w:tr w:rsidR="00E44782" w:rsidRPr="003168EA" w14:paraId="70317A12" w14:textId="77777777" w:rsidTr="00E44782">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04223E55" w14:textId="77777777" w:rsidR="00E44782" w:rsidRPr="003168EA" w:rsidRDefault="00E44782">
            <w:pPr>
              <w:spacing w:line="276" w:lineRule="auto"/>
              <w:rPr>
                <w:rFonts w:ascii="Arial" w:eastAsia="Arial Unicode MS" w:hAnsi="Arial" w:cs="Arial"/>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BDF8D4" w14:textId="77777777" w:rsidR="00E44782" w:rsidRPr="003168EA" w:rsidRDefault="00E44782">
            <w:pPr>
              <w:keepNext/>
              <w:spacing w:line="276" w:lineRule="auto"/>
              <w:outlineLvl w:val="1"/>
              <w:rPr>
                <w:rFonts w:ascii="Arial" w:eastAsia="MS Mincho" w:hAnsi="Arial" w:cs="Arial"/>
                <w:b/>
                <w:bCs/>
                <w:lang w:val="en-GB"/>
              </w:rPr>
            </w:pPr>
            <w:r w:rsidRPr="003168EA">
              <w:rPr>
                <w:rFonts w:ascii="Arial" w:eastAsia="MS Mincho" w:hAnsi="Arial" w:cs="Arial"/>
                <w:b/>
                <w:bCs/>
                <w:lang w:val="en-GB"/>
              </w:rPr>
              <w:t>Reviewer’s comment</w:t>
            </w:r>
          </w:p>
        </w:tc>
        <w:tc>
          <w:tcPr>
            <w:tcW w:w="1691" w:type="pct"/>
            <w:tcBorders>
              <w:top w:val="single" w:sz="4" w:space="0" w:color="auto"/>
              <w:left w:val="single" w:sz="4" w:space="0" w:color="auto"/>
              <w:bottom w:val="single" w:sz="4" w:space="0" w:color="auto"/>
              <w:right w:val="single" w:sz="4" w:space="0" w:color="auto"/>
            </w:tcBorders>
          </w:tcPr>
          <w:p w14:paraId="02FFAE77" w14:textId="77777777" w:rsidR="00E44782" w:rsidRPr="003168EA" w:rsidRDefault="00E44782">
            <w:pPr>
              <w:spacing w:after="160" w:line="252" w:lineRule="auto"/>
              <w:rPr>
                <w:rFonts w:ascii="Arial" w:eastAsia="Calibri" w:hAnsi="Arial" w:cs="Arial"/>
                <w:kern w:val="2"/>
                <w:lang w:val="en-IN"/>
              </w:rPr>
            </w:pPr>
            <w:r w:rsidRPr="003168EA">
              <w:rPr>
                <w:rFonts w:ascii="Arial" w:eastAsia="Calibri" w:hAnsi="Arial" w:cs="Arial"/>
                <w:b/>
                <w:kern w:val="2"/>
                <w:lang w:val="en-IN"/>
              </w:rPr>
              <w:t>Author’s Feedback</w:t>
            </w:r>
            <w:r w:rsidRPr="003168EA">
              <w:rPr>
                <w:rFonts w:ascii="Arial" w:eastAsia="Calibri" w:hAnsi="Arial" w:cs="Arial"/>
                <w:kern w:val="2"/>
                <w:lang w:val="en-IN"/>
              </w:rPr>
              <w:t xml:space="preserve"> (It is mandatory that authors should write his/her feedback here)</w:t>
            </w:r>
          </w:p>
          <w:p w14:paraId="25D4CFB8" w14:textId="77777777" w:rsidR="00E44782" w:rsidRPr="003168EA" w:rsidRDefault="00E44782">
            <w:pPr>
              <w:keepNext/>
              <w:spacing w:line="276" w:lineRule="auto"/>
              <w:outlineLvl w:val="1"/>
              <w:rPr>
                <w:rFonts w:ascii="Arial" w:eastAsia="MS Mincho" w:hAnsi="Arial" w:cs="Arial"/>
                <w:bCs/>
                <w:lang w:val="en-GB"/>
              </w:rPr>
            </w:pPr>
          </w:p>
        </w:tc>
      </w:tr>
      <w:tr w:rsidR="00E44782" w:rsidRPr="003168EA" w14:paraId="35627F67" w14:textId="77777777" w:rsidTr="00E44782">
        <w:trPr>
          <w:trHeight w:val="890"/>
        </w:trPr>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3524E62C" w14:textId="77777777" w:rsidR="00E44782" w:rsidRPr="003168EA" w:rsidRDefault="00E44782">
            <w:pPr>
              <w:spacing w:line="276" w:lineRule="auto"/>
              <w:rPr>
                <w:rFonts w:ascii="Arial" w:eastAsia="Arial Unicode MS" w:hAnsi="Arial" w:cs="Arial"/>
                <w:b/>
                <w:lang w:val="en-GB"/>
              </w:rPr>
            </w:pPr>
            <w:r w:rsidRPr="003168EA">
              <w:rPr>
                <w:rFonts w:ascii="Arial" w:eastAsia="Arial Unicode MS" w:hAnsi="Arial" w:cs="Arial"/>
                <w:b/>
                <w:lang w:val="en-GB"/>
              </w:rPr>
              <w:t xml:space="preserve">Are there ethical issues in this manuscript? </w:t>
            </w:r>
          </w:p>
          <w:p w14:paraId="639EF389" w14:textId="77777777" w:rsidR="00E44782" w:rsidRPr="003168EA" w:rsidRDefault="00E44782">
            <w:pPr>
              <w:spacing w:line="276" w:lineRule="auto"/>
              <w:rPr>
                <w:rFonts w:ascii="Arial" w:eastAsia="Arial Unicode MS" w:hAnsi="Arial" w:cs="Arial"/>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3F1A888" w14:textId="77777777" w:rsidR="00E44782" w:rsidRPr="003168EA" w:rsidRDefault="00E44782">
            <w:pPr>
              <w:spacing w:line="276" w:lineRule="auto"/>
              <w:rPr>
                <w:rFonts w:ascii="Arial" w:eastAsia="Arial Unicode MS" w:hAnsi="Arial" w:cs="Arial"/>
                <w:i/>
                <w:iCs/>
                <w:u w:val="single"/>
                <w:lang w:val="en-GB"/>
              </w:rPr>
            </w:pPr>
            <w:r w:rsidRPr="003168EA">
              <w:rPr>
                <w:rFonts w:ascii="Arial" w:eastAsia="Arial Unicode MS" w:hAnsi="Arial" w:cs="Arial"/>
                <w:i/>
                <w:iCs/>
                <w:u w:val="single"/>
                <w:lang w:val="en-GB"/>
              </w:rPr>
              <w:t>(If yes, Kindly please write down the ethical issues here in details)</w:t>
            </w:r>
          </w:p>
          <w:p w14:paraId="48DB5A79" w14:textId="77777777" w:rsidR="00E44782" w:rsidRPr="003168EA" w:rsidRDefault="00E44782">
            <w:pPr>
              <w:spacing w:line="276" w:lineRule="auto"/>
              <w:rPr>
                <w:rFonts w:ascii="Arial" w:eastAsia="Arial Unicode MS" w:hAnsi="Arial" w:cs="Arial"/>
                <w:lang w:val="en-GB"/>
              </w:rPr>
            </w:pPr>
          </w:p>
          <w:p w14:paraId="222AB178" w14:textId="77777777" w:rsidR="00E44782" w:rsidRPr="003168EA" w:rsidRDefault="00E44782">
            <w:pPr>
              <w:spacing w:line="276" w:lineRule="auto"/>
              <w:rPr>
                <w:rFonts w:ascii="Arial" w:eastAsia="Arial Unicode MS" w:hAnsi="Arial" w:cs="Arial"/>
                <w:lang w:val="en-GB"/>
              </w:rPr>
            </w:pPr>
          </w:p>
        </w:tc>
        <w:tc>
          <w:tcPr>
            <w:tcW w:w="1691" w:type="pct"/>
            <w:tcBorders>
              <w:top w:val="single" w:sz="4" w:space="0" w:color="auto"/>
              <w:left w:val="single" w:sz="4" w:space="0" w:color="auto"/>
              <w:bottom w:val="single" w:sz="4" w:space="0" w:color="auto"/>
              <w:right w:val="single" w:sz="4" w:space="0" w:color="auto"/>
            </w:tcBorders>
            <w:vAlign w:val="center"/>
          </w:tcPr>
          <w:p w14:paraId="250BD314" w14:textId="77777777" w:rsidR="00824780" w:rsidRPr="003168EA" w:rsidRDefault="00824780" w:rsidP="00824780">
            <w:pPr>
              <w:spacing w:line="276" w:lineRule="auto"/>
              <w:rPr>
                <w:rFonts w:ascii="Arial" w:eastAsia="Arial Unicode MS" w:hAnsi="Arial" w:cs="Arial"/>
                <w:lang w:val="en-GB"/>
              </w:rPr>
            </w:pPr>
            <w:r w:rsidRPr="003168EA">
              <w:rPr>
                <w:rFonts w:ascii="Arial" w:eastAsia="Arial Unicode MS" w:hAnsi="Arial" w:cs="Arial"/>
                <w:lang w:val="en-GB"/>
              </w:rPr>
              <w:t>We declare that there are no conflicts of interest and ethical issues in this study that could affect the results or interpretation of the findings.</w:t>
            </w:r>
          </w:p>
          <w:p w14:paraId="5AE71671" w14:textId="77777777" w:rsidR="00E44782" w:rsidRPr="003168EA" w:rsidRDefault="00E44782">
            <w:pPr>
              <w:spacing w:line="276" w:lineRule="auto"/>
              <w:rPr>
                <w:rFonts w:ascii="Arial" w:eastAsia="Arial Unicode MS" w:hAnsi="Arial" w:cs="Arial"/>
                <w:lang w:val="en-GB"/>
              </w:rPr>
            </w:pPr>
          </w:p>
          <w:p w14:paraId="6E54E2B0" w14:textId="77777777" w:rsidR="00E44782" w:rsidRPr="003168EA" w:rsidRDefault="00E44782">
            <w:pPr>
              <w:spacing w:line="276" w:lineRule="auto"/>
              <w:rPr>
                <w:rFonts w:ascii="Arial" w:eastAsia="Arial Unicode MS" w:hAnsi="Arial" w:cs="Arial"/>
                <w:lang w:val="en-GB"/>
              </w:rPr>
            </w:pPr>
          </w:p>
          <w:p w14:paraId="49895A85" w14:textId="77777777" w:rsidR="00E44782" w:rsidRPr="003168EA" w:rsidRDefault="00E44782">
            <w:pPr>
              <w:spacing w:line="276" w:lineRule="auto"/>
              <w:rPr>
                <w:rFonts w:ascii="Arial" w:eastAsia="Arial Unicode MS" w:hAnsi="Arial" w:cs="Arial"/>
                <w:lang w:val="en-GB"/>
              </w:rPr>
            </w:pPr>
          </w:p>
        </w:tc>
      </w:tr>
      <w:bookmarkEnd w:id="1"/>
    </w:tbl>
    <w:p w14:paraId="1EBE5927" w14:textId="77777777" w:rsidR="00E44782" w:rsidRPr="003168EA" w:rsidRDefault="00E44782" w:rsidP="00E44782">
      <w:pPr>
        <w:rPr>
          <w:rFonts w:ascii="Arial" w:hAnsi="Arial" w:cs="Arial"/>
        </w:rPr>
      </w:pPr>
    </w:p>
    <w:p w14:paraId="076EF2A1" w14:textId="77777777" w:rsidR="00E44782" w:rsidRPr="003168EA" w:rsidRDefault="00E44782" w:rsidP="00E44782">
      <w:pPr>
        <w:rPr>
          <w:rFonts w:ascii="Arial" w:hAnsi="Arial" w:cs="Arial"/>
        </w:rPr>
      </w:pPr>
    </w:p>
    <w:p w14:paraId="465ECC93" w14:textId="77777777" w:rsidR="00E44782" w:rsidRPr="003168EA" w:rsidRDefault="00E44782" w:rsidP="00E44782">
      <w:pPr>
        <w:rPr>
          <w:rFonts w:ascii="Arial" w:hAnsi="Arial" w:cs="Arial"/>
          <w:bCs/>
          <w:u w:val="single"/>
          <w:lang w:val="en-GB"/>
        </w:rPr>
      </w:pPr>
    </w:p>
    <w:bookmarkEnd w:id="2"/>
    <w:p w14:paraId="3DDB052F" w14:textId="77777777" w:rsidR="00E44782" w:rsidRPr="003168EA" w:rsidRDefault="00E44782" w:rsidP="00E44782">
      <w:pPr>
        <w:rPr>
          <w:rFonts w:ascii="Arial" w:hAnsi="Arial" w:cs="Arial"/>
        </w:rPr>
      </w:pPr>
    </w:p>
    <w:p w14:paraId="1662B77D" w14:textId="77777777" w:rsidR="00E44782" w:rsidRPr="003168EA" w:rsidRDefault="00E44782">
      <w:pPr>
        <w:spacing w:line="200" w:lineRule="exact"/>
        <w:rPr>
          <w:rFonts w:ascii="Arial" w:hAnsi="Arial" w:cs="Arial"/>
        </w:rPr>
      </w:pPr>
    </w:p>
    <w:sectPr w:rsidR="00E44782" w:rsidRPr="003168EA">
      <w:pgSz w:w="15840" w:h="12240" w:orient="landscape"/>
      <w:pgMar w:top="0" w:right="0" w:bottom="0" w:left="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B624B8"/>
    <w:multiLevelType w:val="multilevel"/>
    <w:tmpl w:val="A06E261C"/>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3099"/>
    <w:rsid w:val="00163099"/>
    <w:rsid w:val="00292499"/>
    <w:rsid w:val="003168EA"/>
    <w:rsid w:val="004B6B09"/>
    <w:rsid w:val="00770E4E"/>
    <w:rsid w:val="00824780"/>
    <w:rsid w:val="00A84EBE"/>
    <w:rsid w:val="00C41DDF"/>
    <w:rsid w:val="00E4478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58"/>
    <o:shapelayout v:ext="edit">
      <o:idmap v:ext="edit" data="1"/>
    </o:shapelayout>
  </w:shapeDefaults>
  <w:decimalSymbol w:val="."/>
  <w:listSeparator w:val=","/>
  <w14:docId w14:val="13C5B3AD"/>
  <w15:docId w15:val="{B51125AB-3346-4DDF-A0A9-BD1F70D8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character" w:styleId="Hyperlink">
    <w:name w:val="Hyperlink"/>
    <w:basedOn w:val="DefaultParagraphFont"/>
    <w:uiPriority w:val="99"/>
    <w:semiHidden/>
    <w:unhideWhenUsed/>
    <w:rsid w:val="004B6B0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91980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507</Words>
  <Characters>2894</Characters>
  <Application>Microsoft Office Word</Application>
  <DocSecurity>0</DocSecurity>
  <Lines>24</Lines>
  <Paragraphs>6</Paragraphs>
  <ScaleCrop>false</ScaleCrop>
  <Company/>
  <LinksUpToDate>false</LinksUpToDate>
  <CharactersWithSpaces>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Editor-11</cp:lastModifiedBy>
  <cp:revision>10</cp:revision>
  <dcterms:created xsi:type="dcterms:W3CDTF">2025-09-10T11:15:00Z</dcterms:created>
  <dcterms:modified xsi:type="dcterms:W3CDTF">2025-09-15T12:10:00Z</dcterms:modified>
</cp:coreProperties>
</file>