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A2E059" w14:textId="77777777" w:rsidR="0018239D" w:rsidRPr="004F7F5E" w:rsidRDefault="0018239D">
      <w:pPr>
        <w:spacing w:line="200" w:lineRule="exact"/>
        <w:rPr>
          <w:rFonts w:ascii="Arial" w:hAnsi="Arial" w:cs="Arial"/>
        </w:rPr>
      </w:pPr>
    </w:p>
    <w:p w14:paraId="13859FFC" w14:textId="77777777" w:rsidR="0018239D" w:rsidRPr="004F7F5E" w:rsidRDefault="0018239D">
      <w:pPr>
        <w:spacing w:line="200" w:lineRule="exact"/>
        <w:rPr>
          <w:rFonts w:ascii="Arial" w:hAnsi="Arial" w:cs="Arial"/>
        </w:rPr>
      </w:pPr>
    </w:p>
    <w:p w14:paraId="08573E5F" w14:textId="77777777" w:rsidR="0018239D" w:rsidRPr="004F7F5E" w:rsidRDefault="0018239D">
      <w:pPr>
        <w:spacing w:before="3" w:line="280" w:lineRule="exact"/>
        <w:rPr>
          <w:rFonts w:ascii="Arial" w:hAnsi="Arial" w:cs="Arial"/>
        </w:rPr>
      </w:pPr>
    </w:p>
    <w:p w14:paraId="1600825A" w14:textId="77777777" w:rsidR="0018239D" w:rsidRPr="004F7F5E" w:rsidRDefault="008465C3">
      <w:pPr>
        <w:spacing w:before="37"/>
        <w:ind w:left="192"/>
        <w:rPr>
          <w:rFonts w:ascii="Arial" w:eastAsia="Cambria" w:hAnsi="Arial" w:cs="Arial"/>
        </w:rPr>
      </w:pPr>
      <w:r w:rsidRPr="004F7F5E">
        <w:rPr>
          <w:rFonts w:ascii="Arial" w:eastAsia="Cambria" w:hAnsi="Arial" w:cs="Arial"/>
          <w:position w:val="2"/>
        </w:rPr>
        <w:t>J</w:t>
      </w:r>
      <w:r w:rsidRPr="004F7F5E">
        <w:rPr>
          <w:rFonts w:ascii="Arial" w:eastAsia="Cambria" w:hAnsi="Arial" w:cs="Arial"/>
          <w:spacing w:val="-1"/>
          <w:position w:val="2"/>
        </w:rPr>
        <w:t>ou</w:t>
      </w:r>
      <w:r w:rsidRPr="004F7F5E">
        <w:rPr>
          <w:rFonts w:ascii="Arial" w:eastAsia="Cambria" w:hAnsi="Arial" w:cs="Arial"/>
          <w:spacing w:val="-2"/>
          <w:position w:val="2"/>
        </w:rPr>
        <w:t>rn</w:t>
      </w:r>
      <w:r w:rsidRPr="004F7F5E">
        <w:rPr>
          <w:rFonts w:ascii="Arial" w:eastAsia="Cambria" w:hAnsi="Arial" w:cs="Arial"/>
          <w:spacing w:val="2"/>
          <w:position w:val="2"/>
        </w:rPr>
        <w:t>a</w:t>
      </w:r>
      <w:r w:rsidRPr="004F7F5E">
        <w:rPr>
          <w:rFonts w:ascii="Arial" w:eastAsia="Cambria" w:hAnsi="Arial" w:cs="Arial"/>
          <w:position w:val="2"/>
        </w:rPr>
        <w:t>l</w:t>
      </w:r>
      <w:r w:rsidRPr="004F7F5E">
        <w:rPr>
          <w:rFonts w:ascii="Arial" w:eastAsia="Cambria" w:hAnsi="Arial" w:cs="Arial"/>
          <w:spacing w:val="-3"/>
          <w:position w:val="2"/>
        </w:rPr>
        <w:t xml:space="preserve"> </w:t>
      </w:r>
      <w:r w:rsidRPr="004F7F5E">
        <w:rPr>
          <w:rFonts w:ascii="Arial" w:eastAsia="Cambria" w:hAnsi="Arial" w:cs="Arial"/>
          <w:spacing w:val="2"/>
          <w:position w:val="2"/>
        </w:rPr>
        <w:t>Na</w:t>
      </w:r>
      <w:r w:rsidRPr="004F7F5E">
        <w:rPr>
          <w:rFonts w:ascii="Arial" w:eastAsia="Cambria" w:hAnsi="Arial" w:cs="Arial"/>
          <w:position w:val="2"/>
        </w:rPr>
        <w:t>m</w:t>
      </w:r>
      <w:r w:rsidRPr="004F7F5E">
        <w:rPr>
          <w:rFonts w:ascii="Arial" w:eastAsia="Cambria" w:hAnsi="Arial" w:cs="Arial"/>
          <w:spacing w:val="-2"/>
          <w:position w:val="2"/>
        </w:rPr>
        <w:t>e</w:t>
      </w:r>
      <w:r w:rsidRPr="004F7F5E">
        <w:rPr>
          <w:rFonts w:ascii="Arial" w:eastAsia="Cambria" w:hAnsi="Arial" w:cs="Arial"/>
          <w:position w:val="2"/>
        </w:rPr>
        <w:t xml:space="preserve">:                     </w:t>
      </w:r>
      <w:r w:rsidRPr="004F7F5E">
        <w:rPr>
          <w:rFonts w:ascii="Arial" w:eastAsia="Cambria" w:hAnsi="Arial" w:cs="Arial"/>
          <w:spacing w:val="1"/>
          <w:position w:val="2"/>
        </w:rPr>
        <w:t xml:space="preserve"> </w:t>
      </w:r>
      <w:hyperlink r:id="rId5">
        <w:r w:rsidRPr="004F7F5E">
          <w:rPr>
            <w:rFonts w:ascii="Arial" w:eastAsia="Cambria" w:hAnsi="Arial" w:cs="Arial"/>
            <w:b/>
            <w:color w:val="0000FF"/>
            <w:spacing w:val="-2"/>
            <w:u w:val="single" w:color="0000FF"/>
          </w:rPr>
          <w:t>J</w:t>
        </w:r>
        <w:r w:rsidRPr="004F7F5E">
          <w:rPr>
            <w:rFonts w:ascii="Arial" w:eastAsia="Cambria" w:hAnsi="Arial" w:cs="Arial"/>
            <w:b/>
            <w:color w:val="0000FF"/>
            <w:u w:val="single" w:color="0000FF"/>
          </w:rPr>
          <w:t>ou</w:t>
        </w:r>
        <w:r w:rsidRPr="004F7F5E">
          <w:rPr>
            <w:rFonts w:ascii="Arial" w:eastAsia="Cambria" w:hAnsi="Arial" w:cs="Arial"/>
            <w:b/>
            <w:color w:val="0000FF"/>
            <w:spacing w:val="-2"/>
            <w:u w:val="single" w:color="0000FF"/>
          </w:rPr>
          <w:t>rna</w:t>
        </w:r>
        <w:r w:rsidRPr="004F7F5E">
          <w:rPr>
            <w:rFonts w:ascii="Arial" w:eastAsia="Cambria" w:hAnsi="Arial" w:cs="Arial"/>
            <w:b/>
            <w:color w:val="0000FF"/>
            <w:u w:val="single" w:color="0000FF"/>
          </w:rPr>
          <w:t>l of</w:t>
        </w:r>
        <w:r w:rsidRPr="004F7F5E">
          <w:rPr>
            <w:rFonts w:ascii="Arial" w:eastAsia="Cambria" w:hAnsi="Arial" w:cs="Arial"/>
            <w:b/>
            <w:color w:val="0000FF"/>
            <w:spacing w:val="1"/>
            <w:u w:val="single" w:color="0000FF"/>
          </w:rPr>
          <w:t xml:space="preserve"> </w:t>
        </w:r>
        <w:r w:rsidRPr="004F7F5E">
          <w:rPr>
            <w:rFonts w:ascii="Arial" w:eastAsia="Cambria" w:hAnsi="Arial" w:cs="Arial"/>
            <w:b/>
            <w:color w:val="0000FF"/>
            <w:spacing w:val="-1"/>
            <w:u w:val="single" w:color="0000FF"/>
          </w:rPr>
          <w:t>G</w:t>
        </w:r>
        <w:r w:rsidRPr="004F7F5E">
          <w:rPr>
            <w:rFonts w:ascii="Arial" w:eastAsia="Cambria" w:hAnsi="Arial" w:cs="Arial"/>
            <w:b/>
            <w:color w:val="0000FF"/>
            <w:u w:val="single" w:color="0000FF"/>
          </w:rPr>
          <w:t>l</w:t>
        </w:r>
        <w:r w:rsidRPr="004F7F5E">
          <w:rPr>
            <w:rFonts w:ascii="Arial" w:eastAsia="Cambria" w:hAnsi="Arial" w:cs="Arial"/>
            <w:b/>
            <w:color w:val="0000FF"/>
            <w:spacing w:val="1"/>
            <w:u w:val="single" w:color="0000FF"/>
          </w:rPr>
          <w:t>ob</w:t>
        </w:r>
        <w:r w:rsidRPr="004F7F5E">
          <w:rPr>
            <w:rFonts w:ascii="Arial" w:eastAsia="Cambria" w:hAnsi="Arial" w:cs="Arial"/>
            <w:b/>
            <w:color w:val="0000FF"/>
            <w:spacing w:val="-2"/>
            <w:u w:val="single" w:color="0000FF"/>
          </w:rPr>
          <w:t>a</w:t>
        </w:r>
        <w:r w:rsidRPr="004F7F5E">
          <w:rPr>
            <w:rFonts w:ascii="Arial" w:eastAsia="Cambria" w:hAnsi="Arial" w:cs="Arial"/>
            <w:b/>
            <w:color w:val="0000FF"/>
            <w:u w:val="single" w:color="0000FF"/>
          </w:rPr>
          <w:t>l</w:t>
        </w:r>
        <w:r w:rsidRPr="004F7F5E">
          <w:rPr>
            <w:rFonts w:ascii="Arial" w:eastAsia="Cambria" w:hAnsi="Arial" w:cs="Arial"/>
            <w:b/>
            <w:color w:val="0000FF"/>
            <w:spacing w:val="-1"/>
            <w:u w:val="single" w:color="0000FF"/>
          </w:rPr>
          <w:t xml:space="preserve"> E</w:t>
        </w:r>
        <w:r w:rsidRPr="004F7F5E">
          <w:rPr>
            <w:rFonts w:ascii="Arial" w:eastAsia="Cambria" w:hAnsi="Arial" w:cs="Arial"/>
            <w:b/>
            <w:color w:val="0000FF"/>
            <w:spacing w:val="1"/>
            <w:u w:val="single" w:color="0000FF"/>
          </w:rPr>
          <w:t>c</w:t>
        </w:r>
        <w:r w:rsidRPr="004F7F5E">
          <w:rPr>
            <w:rFonts w:ascii="Arial" w:eastAsia="Cambria" w:hAnsi="Arial" w:cs="Arial"/>
            <w:b/>
            <w:color w:val="0000FF"/>
            <w:u w:val="single" w:color="0000FF"/>
          </w:rPr>
          <w:t>o</w:t>
        </w:r>
        <w:r w:rsidRPr="004F7F5E">
          <w:rPr>
            <w:rFonts w:ascii="Arial" w:eastAsia="Cambria" w:hAnsi="Arial" w:cs="Arial"/>
            <w:b/>
            <w:color w:val="0000FF"/>
            <w:spacing w:val="-1"/>
            <w:u w:val="single" w:color="0000FF"/>
          </w:rPr>
          <w:t>n</w:t>
        </w:r>
        <w:r w:rsidRPr="004F7F5E">
          <w:rPr>
            <w:rFonts w:ascii="Arial" w:eastAsia="Cambria" w:hAnsi="Arial" w:cs="Arial"/>
            <w:b/>
            <w:color w:val="0000FF"/>
            <w:u w:val="single" w:color="0000FF"/>
          </w:rPr>
          <w:t>o</w:t>
        </w:r>
        <w:r w:rsidRPr="004F7F5E">
          <w:rPr>
            <w:rFonts w:ascii="Arial" w:eastAsia="Cambria" w:hAnsi="Arial" w:cs="Arial"/>
            <w:b/>
            <w:color w:val="0000FF"/>
            <w:spacing w:val="-2"/>
            <w:u w:val="single" w:color="0000FF"/>
          </w:rPr>
          <w:t>m</w:t>
        </w:r>
        <w:r w:rsidRPr="004F7F5E">
          <w:rPr>
            <w:rFonts w:ascii="Arial" w:eastAsia="Cambria" w:hAnsi="Arial" w:cs="Arial"/>
            <w:b/>
            <w:color w:val="0000FF"/>
            <w:spacing w:val="-6"/>
            <w:u w:val="single" w:color="0000FF"/>
          </w:rPr>
          <w:t>i</w:t>
        </w:r>
        <w:r w:rsidRPr="004F7F5E">
          <w:rPr>
            <w:rFonts w:ascii="Arial" w:eastAsia="Cambria" w:hAnsi="Arial" w:cs="Arial"/>
            <w:b/>
            <w:color w:val="0000FF"/>
            <w:spacing w:val="1"/>
            <w:u w:val="single" w:color="0000FF"/>
          </w:rPr>
          <w:t>c</w:t>
        </w:r>
        <w:r w:rsidRPr="004F7F5E">
          <w:rPr>
            <w:rFonts w:ascii="Arial" w:eastAsia="Cambria" w:hAnsi="Arial" w:cs="Arial"/>
            <w:b/>
            <w:color w:val="0000FF"/>
            <w:spacing w:val="-1"/>
            <w:u w:val="single" w:color="0000FF"/>
          </w:rPr>
          <w:t>s</w:t>
        </w:r>
        <w:r w:rsidRPr="004F7F5E">
          <w:rPr>
            <w:rFonts w:ascii="Arial" w:eastAsia="Cambria" w:hAnsi="Arial" w:cs="Arial"/>
            <w:b/>
            <w:color w:val="0000FF"/>
            <w:u w:val="single" w:color="0000FF"/>
          </w:rPr>
          <w:t>,</w:t>
        </w:r>
        <w:r w:rsidRPr="004F7F5E">
          <w:rPr>
            <w:rFonts w:ascii="Arial" w:eastAsia="Cambria" w:hAnsi="Arial" w:cs="Arial"/>
            <w:b/>
            <w:color w:val="0000FF"/>
            <w:spacing w:val="-4"/>
            <w:u w:val="single" w:color="0000FF"/>
          </w:rPr>
          <w:t xml:space="preserve"> </w:t>
        </w:r>
        <w:r w:rsidRPr="004F7F5E">
          <w:rPr>
            <w:rFonts w:ascii="Arial" w:eastAsia="Cambria" w:hAnsi="Arial" w:cs="Arial"/>
            <w:b/>
            <w:color w:val="0000FF"/>
            <w:spacing w:val="2"/>
            <w:u w:val="single" w:color="0000FF"/>
          </w:rPr>
          <w:t>M</w:t>
        </w:r>
        <w:r w:rsidRPr="004F7F5E">
          <w:rPr>
            <w:rFonts w:ascii="Arial" w:eastAsia="Cambria" w:hAnsi="Arial" w:cs="Arial"/>
            <w:b/>
            <w:color w:val="0000FF"/>
            <w:spacing w:val="-2"/>
            <w:u w:val="single" w:color="0000FF"/>
          </w:rPr>
          <w:t>ana</w:t>
        </w:r>
        <w:r w:rsidRPr="004F7F5E">
          <w:rPr>
            <w:rFonts w:ascii="Arial" w:eastAsia="Cambria" w:hAnsi="Arial" w:cs="Arial"/>
            <w:b/>
            <w:color w:val="0000FF"/>
            <w:spacing w:val="1"/>
            <w:u w:val="single" w:color="0000FF"/>
          </w:rPr>
          <w:t>g</w:t>
        </w:r>
        <w:r w:rsidRPr="004F7F5E">
          <w:rPr>
            <w:rFonts w:ascii="Arial" w:eastAsia="Cambria" w:hAnsi="Arial" w:cs="Arial"/>
            <w:b/>
            <w:color w:val="0000FF"/>
            <w:spacing w:val="-1"/>
            <w:u w:val="single" w:color="0000FF"/>
          </w:rPr>
          <w:t>e</w:t>
        </w:r>
        <w:r w:rsidRPr="004F7F5E">
          <w:rPr>
            <w:rFonts w:ascii="Arial" w:eastAsia="Cambria" w:hAnsi="Arial" w:cs="Arial"/>
            <w:b/>
            <w:color w:val="0000FF"/>
            <w:spacing w:val="-2"/>
            <w:u w:val="single" w:color="0000FF"/>
          </w:rPr>
          <w:t>m</w:t>
        </w:r>
        <w:r w:rsidRPr="004F7F5E">
          <w:rPr>
            <w:rFonts w:ascii="Arial" w:eastAsia="Cambria" w:hAnsi="Arial" w:cs="Arial"/>
            <w:b/>
            <w:color w:val="0000FF"/>
            <w:spacing w:val="-1"/>
            <w:u w:val="single" w:color="0000FF"/>
          </w:rPr>
          <w:t>e</w:t>
        </w:r>
        <w:r w:rsidRPr="004F7F5E">
          <w:rPr>
            <w:rFonts w:ascii="Arial" w:eastAsia="Cambria" w:hAnsi="Arial" w:cs="Arial"/>
            <w:b/>
            <w:color w:val="0000FF"/>
            <w:spacing w:val="-2"/>
            <w:u w:val="single" w:color="0000FF"/>
          </w:rPr>
          <w:t>n</w:t>
        </w:r>
        <w:r w:rsidRPr="004F7F5E">
          <w:rPr>
            <w:rFonts w:ascii="Arial" w:eastAsia="Cambria" w:hAnsi="Arial" w:cs="Arial"/>
            <w:b/>
            <w:color w:val="0000FF"/>
            <w:u w:val="single" w:color="0000FF"/>
          </w:rPr>
          <w:t>t</w:t>
        </w:r>
        <w:r w:rsidRPr="004F7F5E">
          <w:rPr>
            <w:rFonts w:ascii="Arial" w:eastAsia="Cambria" w:hAnsi="Arial" w:cs="Arial"/>
            <w:b/>
            <w:color w:val="0000FF"/>
            <w:spacing w:val="-3"/>
            <w:u w:val="single" w:color="0000FF"/>
          </w:rPr>
          <w:t xml:space="preserve"> </w:t>
        </w:r>
        <w:r w:rsidRPr="004F7F5E">
          <w:rPr>
            <w:rFonts w:ascii="Arial" w:eastAsia="Cambria" w:hAnsi="Arial" w:cs="Arial"/>
            <w:b/>
            <w:color w:val="0000FF"/>
            <w:spacing w:val="-2"/>
            <w:u w:val="single" w:color="0000FF"/>
          </w:rPr>
          <w:t>an</w:t>
        </w:r>
        <w:r w:rsidRPr="004F7F5E">
          <w:rPr>
            <w:rFonts w:ascii="Arial" w:eastAsia="Cambria" w:hAnsi="Arial" w:cs="Arial"/>
            <w:b/>
            <w:color w:val="0000FF"/>
            <w:u w:val="single" w:color="0000FF"/>
          </w:rPr>
          <w:t>d</w:t>
        </w:r>
        <w:r w:rsidRPr="004F7F5E">
          <w:rPr>
            <w:rFonts w:ascii="Arial" w:eastAsia="Cambria" w:hAnsi="Arial" w:cs="Arial"/>
            <w:b/>
            <w:color w:val="0000FF"/>
            <w:spacing w:val="-1"/>
            <w:u w:val="single" w:color="0000FF"/>
          </w:rPr>
          <w:t xml:space="preserve"> </w:t>
        </w:r>
        <w:r w:rsidRPr="004F7F5E">
          <w:rPr>
            <w:rFonts w:ascii="Arial" w:eastAsia="Cambria" w:hAnsi="Arial" w:cs="Arial"/>
            <w:b/>
            <w:color w:val="0000FF"/>
            <w:spacing w:val="-2"/>
            <w:u w:val="single" w:color="0000FF"/>
          </w:rPr>
          <w:t>B</w:t>
        </w:r>
        <w:r w:rsidRPr="004F7F5E">
          <w:rPr>
            <w:rFonts w:ascii="Arial" w:eastAsia="Cambria" w:hAnsi="Arial" w:cs="Arial"/>
            <w:b/>
            <w:color w:val="0000FF"/>
            <w:u w:val="single" w:color="0000FF"/>
          </w:rPr>
          <w:t>u</w:t>
        </w:r>
        <w:r w:rsidRPr="004F7F5E">
          <w:rPr>
            <w:rFonts w:ascii="Arial" w:eastAsia="Cambria" w:hAnsi="Arial" w:cs="Arial"/>
            <w:b/>
            <w:color w:val="0000FF"/>
            <w:spacing w:val="-2"/>
            <w:u w:val="single" w:color="0000FF"/>
          </w:rPr>
          <w:t>s</w:t>
        </w:r>
        <w:r w:rsidRPr="004F7F5E">
          <w:rPr>
            <w:rFonts w:ascii="Arial" w:eastAsia="Cambria" w:hAnsi="Arial" w:cs="Arial"/>
            <w:b/>
            <w:color w:val="0000FF"/>
            <w:spacing w:val="4"/>
            <w:u w:val="single" w:color="0000FF"/>
          </w:rPr>
          <w:t>i</w:t>
        </w:r>
        <w:r w:rsidRPr="004F7F5E">
          <w:rPr>
            <w:rFonts w:ascii="Arial" w:eastAsia="Cambria" w:hAnsi="Arial" w:cs="Arial"/>
            <w:b/>
            <w:color w:val="0000FF"/>
            <w:spacing w:val="3"/>
            <w:u w:val="single" w:color="0000FF"/>
          </w:rPr>
          <w:t>n</w:t>
        </w:r>
        <w:r w:rsidRPr="004F7F5E">
          <w:rPr>
            <w:rFonts w:ascii="Arial" w:eastAsia="Cambria" w:hAnsi="Arial" w:cs="Arial"/>
            <w:b/>
            <w:color w:val="0000FF"/>
            <w:spacing w:val="-1"/>
            <w:u w:val="single" w:color="0000FF"/>
          </w:rPr>
          <w:t>es</w:t>
        </w:r>
        <w:r w:rsidRPr="004F7F5E">
          <w:rPr>
            <w:rFonts w:ascii="Arial" w:eastAsia="Cambria" w:hAnsi="Arial" w:cs="Arial"/>
            <w:b/>
            <w:color w:val="0000FF"/>
            <w:u w:val="single" w:color="0000FF"/>
          </w:rPr>
          <w:t>s</w:t>
        </w:r>
        <w:r w:rsidRPr="004F7F5E">
          <w:rPr>
            <w:rFonts w:ascii="Arial" w:eastAsia="Cambria" w:hAnsi="Arial" w:cs="Arial"/>
            <w:b/>
            <w:color w:val="0000FF"/>
            <w:spacing w:val="-1"/>
            <w:u w:val="single" w:color="0000FF"/>
          </w:rPr>
          <w:t xml:space="preserve"> </w:t>
        </w:r>
        <w:r w:rsidRPr="004F7F5E">
          <w:rPr>
            <w:rFonts w:ascii="Arial" w:eastAsia="Cambria" w:hAnsi="Arial" w:cs="Arial"/>
            <w:b/>
            <w:color w:val="0000FF"/>
            <w:spacing w:val="1"/>
            <w:u w:val="single" w:color="0000FF"/>
          </w:rPr>
          <w:t>R</w:t>
        </w:r>
        <w:r w:rsidRPr="004F7F5E">
          <w:rPr>
            <w:rFonts w:ascii="Arial" w:eastAsia="Cambria" w:hAnsi="Arial" w:cs="Arial"/>
            <w:b/>
            <w:color w:val="0000FF"/>
            <w:spacing w:val="-1"/>
            <w:u w:val="single" w:color="0000FF"/>
          </w:rPr>
          <w:t>e</w:t>
        </w:r>
        <w:r w:rsidRPr="004F7F5E">
          <w:rPr>
            <w:rFonts w:ascii="Arial" w:eastAsia="Cambria" w:hAnsi="Arial" w:cs="Arial"/>
            <w:b/>
            <w:color w:val="0000FF"/>
            <w:spacing w:val="-1"/>
            <w:w w:val="101"/>
            <w:u w:val="single" w:color="0000FF"/>
          </w:rPr>
          <w:t>s</w:t>
        </w:r>
        <w:r w:rsidRPr="004F7F5E">
          <w:rPr>
            <w:rFonts w:ascii="Arial" w:eastAsia="Cambria" w:hAnsi="Arial" w:cs="Arial"/>
            <w:b/>
            <w:color w:val="0000FF"/>
            <w:spacing w:val="-1"/>
            <w:u w:val="single" w:color="0000FF"/>
          </w:rPr>
          <w:t>e</w:t>
        </w:r>
        <w:r w:rsidRPr="004F7F5E">
          <w:rPr>
            <w:rFonts w:ascii="Arial" w:eastAsia="Cambria" w:hAnsi="Arial" w:cs="Arial"/>
            <w:b/>
            <w:color w:val="0000FF"/>
            <w:spacing w:val="-2"/>
            <w:u w:val="single" w:color="0000FF"/>
          </w:rPr>
          <w:t>ar</w:t>
        </w:r>
        <w:r w:rsidRPr="004F7F5E">
          <w:rPr>
            <w:rFonts w:ascii="Arial" w:eastAsia="Cambria" w:hAnsi="Arial" w:cs="Arial"/>
            <w:b/>
            <w:color w:val="0000FF"/>
            <w:spacing w:val="1"/>
            <w:u w:val="single" w:color="0000FF"/>
          </w:rPr>
          <w:t>c</w:t>
        </w:r>
        <w:r w:rsidRPr="004F7F5E">
          <w:rPr>
            <w:rFonts w:ascii="Arial" w:eastAsia="Cambria" w:hAnsi="Arial" w:cs="Arial"/>
            <w:b/>
            <w:color w:val="0000FF"/>
            <w:u w:val="single" w:color="0000FF"/>
          </w:rPr>
          <w:t>h</w:t>
        </w:r>
      </w:hyperlink>
    </w:p>
    <w:p w14:paraId="2C95873F" w14:textId="77777777" w:rsidR="0018239D" w:rsidRPr="004F7F5E" w:rsidRDefault="008465C3">
      <w:pPr>
        <w:spacing w:before="29"/>
        <w:ind w:left="192"/>
        <w:rPr>
          <w:rFonts w:ascii="Arial" w:eastAsia="Cambria" w:hAnsi="Arial" w:cs="Arial"/>
        </w:rPr>
      </w:pPr>
      <w:r w:rsidRPr="004F7F5E">
        <w:rPr>
          <w:rFonts w:ascii="Arial" w:eastAsia="Cambria" w:hAnsi="Arial" w:cs="Arial"/>
          <w:spacing w:val="-1"/>
        </w:rPr>
        <w:t>M</w:t>
      </w:r>
      <w:r w:rsidRPr="004F7F5E">
        <w:rPr>
          <w:rFonts w:ascii="Arial" w:eastAsia="Cambria" w:hAnsi="Arial" w:cs="Arial"/>
          <w:spacing w:val="2"/>
        </w:rPr>
        <w:t>a</w:t>
      </w:r>
      <w:r w:rsidRPr="004F7F5E">
        <w:rPr>
          <w:rFonts w:ascii="Arial" w:eastAsia="Cambria" w:hAnsi="Arial" w:cs="Arial"/>
          <w:spacing w:val="-2"/>
        </w:rPr>
        <w:t>n</w:t>
      </w:r>
      <w:r w:rsidRPr="004F7F5E">
        <w:rPr>
          <w:rFonts w:ascii="Arial" w:eastAsia="Cambria" w:hAnsi="Arial" w:cs="Arial"/>
          <w:spacing w:val="-1"/>
        </w:rPr>
        <w:t>u</w:t>
      </w:r>
      <w:r w:rsidRPr="004F7F5E">
        <w:rPr>
          <w:rFonts w:ascii="Arial" w:eastAsia="Cambria" w:hAnsi="Arial" w:cs="Arial"/>
        </w:rPr>
        <w:t>s</w:t>
      </w:r>
      <w:r w:rsidRPr="004F7F5E">
        <w:rPr>
          <w:rFonts w:ascii="Arial" w:eastAsia="Cambria" w:hAnsi="Arial" w:cs="Arial"/>
          <w:spacing w:val="2"/>
        </w:rPr>
        <w:t>c</w:t>
      </w:r>
      <w:r w:rsidRPr="004F7F5E">
        <w:rPr>
          <w:rFonts w:ascii="Arial" w:eastAsia="Cambria" w:hAnsi="Arial" w:cs="Arial"/>
          <w:spacing w:val="-2"/>
        </w:rPr>
        <w:t>r</w:t>
      </w:r>
      <w:r w:rsidRPr="004F7F5E">
        <w:rPr>
          <w:rFonts w:ascii="Arial" w:eastAsia="Cambria" w:hAnsi="Arial" w:cs="Arial"/>
          <w:spacing w:val="1"/>
        </w:rPr>
        <w:t>i</w:t>
      </w:r>
      <w:r w:rsidRPr="004F7F5E">
        <w:rPr>
          <w:rFonts w:ascii="Arial" w:eastAsia="Cambria" w:hAnsi="Arial" w:cs="Arial"/>
          <w:spacing w:val="-2"/>
        </w:rPr>
        <w:t>p</w:t>
      </w:r>
      <w:r w:rsidRPr="004F7F5E">
        <w:rPr>
          <w:rFonts w:ascii="Arial" w:eastAsia="Cambria" w:hAnsi="Arial" w:cs="Arial"/>
        </w:rPr>
        <w:t>t</w:t>
      </w:r>
      <w:r w:rsidRPr="004F7F5E">
        <w:rPr>
          <w:rFonts w:ascii="Arial" w:eastAsia="Cambria" w:hAnsi="Arial" w:cs="Arial"/>
          <w:spacing w:val="-6"/>
        </w:rPr>
        <w:t xml:space="preserve"> </w:t>
      </w:r>
      <w:r w:rsidRPr="004F7F5E">
        <w:rPr>
          <w:rFonts w:ascii="Arial" w:eastAsia="Cambria" w:hAnsi="Arial" w:cs="Arial"/>
          <w:spacing w:val="2"/>
        </w:rPr>
        <w:t>N</w:t>
      </w:r>
      <w:r w:rsidRPr="004F7F5E">
        <w:rPr>
          <w:rFonts w:ascii="Arial" w:eastAsia="Cambria" w:hAnsi="Arial" w:cs="Arial"/>
          <w:spacing w:val="-1"/>
        </w:rPr>
        <w:t>u</w:t>
      </w:r>
      <w:r w:rsidRPr="004F7F5E">
        <w:rPr>
          <w:rFonts w:ascii="Arial" w:eastAsia="Cambria" w:hAnsi="Arial" w:cs="Arial"/>
        </w:rPr>
        <w:t>mb</w:t>
      </w:r>
      <w:r w:rsidRPr="004F7F5E">
        <w:rPr>
          <w:rFonts w:ascii="Arial" w:eastAsia="Cambria" w:hAnsi="Arial" w:cs="Arial"/>
          <w:spacing w:val="-2"/>
        </w:rPr>
        <w:t>er</w:t>
      </w:r>
      <w:r w:rsidRPr="004F7F5E">
        <w:rPr>
          <w:rFonts w:ascii="Arial" w:eastAsia="Cambria" w:hAnsi="Arial" w:cs="Arial"/>
        </w:rPr>
        <w:t xml:space="preserve">:        </w:t>
      </w:r>
      <w:r w:rsidRPr="004F7F5E">
        <w:rPr>
          <w:rFonts w:ascii="Arial" w:eastAsia="Cambria" w:hAnsi="Arial" w:cs="Arial"/>
          <w:spacing w:val="3"/>
        </w:rPr>
        <w:t xml:space="preserve"> </w:t>
      </w:r>
      <w:r w:rsidRPr="004F7F5E">
        <w:rPr>
          <w:rFonts w:ascii="Arial" w:eastAsia="Cambria" w:hAnsi="Arial" w:cs="Arial"/>
          <w:b/>
          <w:spacing w:val="2"/>
          <w:position w:val="-3"/>
        </w:rPr>
        <w:t>M</w:t>
      </w:r>
      <w:r w:rsidRPr="004F7F5E">
        <w:rPr>
          <w:rFonts w:ascii="Arial" w:eastAsia="Cambria" w:hAnsi="Arial" w:cs="Arial"/>
          <w:b/>
          <w:spacing w:val="-1"/>
          <w:w w:val="101"/>
          <w:position w:val="-3"/>
        </w:rPr>
        <w:t>s</w:t>
      </w:r>
      <w:r w:rsidRPr="004F7F5E">
        <w:rPr>
          <w:rFonts w:ascii="Arial" w:eastAsia="Cambria" w:hAnsi="Arial" w:cs="Arial"/>
          <w:b/>
          <w:spacing w:val="2"/>
          <w:position w:val="-3"/>
        </w:rPr>
        <w:t>_</w:t>
      </w:r>
      <w:r w:rsidRPr="004F7F5E">
        <w:rPr>
          <w:rFonts w:ascii="Arial" w:eastAsia="Cambria" w:hAnsi="Arial" w:cs="Arial"/>
          <w:b/>
          <w:spacing w:val="-2"/>
          <w:w w:val="101"/>
          <w:position w:val="-3"/>
        </w:rPr>
        <w:t>J</w:t>
      </w:r>
      <w:r w:rsidRPr="004F7F5E">
        <w:rPr>
          <w:rFonts w:ascii="Arial" w:eastAsia="Cambria" w:hAnsi="Arial" w:cs="Arial"/>
          <w:b/>
          <w:spacing w:val="-1"/>
          <w:position w:val="-3"/>
        </w:rPr>
        <w:t>G</w:t>
      </w:r>
      <w:r w:rsidRPr="004F7F5E">
        <w:rPr>
          <w:rFonts w:ascii="Arial" w:eastAsia="Cambria" w:hAnsi="Arial" w:cs="Arial"/>
          <w:b/>
          <w:spacing w:val="-6"/>
          <w:position w:val="-3"/>
        </w:rPr>
        <w:t>E</w:t>
      </w:r>
      <w:r w:rsidRPr="004F7F5E">
        <w:rPr>
          <w:rFonts w:ascii="Arial" w:eastAsia="Cambria" w:hAnsi="Arial" w:cs="Arial"/>
          <w:b/>
          <w:spacing w:val="2"/>
          <w:position w:val="-3"/>
        </w:rPr>
        <w:t>M</w:t>
      </w:r>
      <w:r w:rsidRPr="004F7F5E">
        <w:rPr>
          <w:rFonts w:ascii="Arial" w:eastAsia="Cambria" w:hAnsi="Arial" w:cs="Arial"/>
          <w:b/>
          <w:spacing w:val="-2"/>
          <w:position w:val="-3"/>
        </w:rPr>
        <w:t>B</w:t>
      </w:r>
      <w:r w:rsidRPr="004F7F5E">
        <w:rPr>
          <w:rFonts w:ascii="Arial" w:eastAsia="Cambria" w:hAnsi="Arial" w:cs="Arial"/>
          <w:b/>
          <w:spacing w:val="-4"/>
          <w:position w:val="-3"/>
        </w:rPr>
        <w:t>R</w:t>
      </w:r>
      <w:r w:rsidRPr="004F7F5E">
        <w:rPr>
          <w:rFonts w:ascii="Arial" w:eastAsia="Cambria" w:hAnsi="Arial" w:cs="Arial"/>
          <w:b/>
          <w:spacing w:val="2"/>
          <w:position w:val="-3"/>
        </w:rPr>
        <w:t>_</w:t>
      </w:r>
      <w:r w:rsidRPr="004F7F5E">
        <w:rPr>
          <w:rFonts w:ascii="Arial" w:eastAsia="Cambria" w:hAnsi="Arial" w:cs="Arial"/>
          <w:b/>
          <w:position w:val="-3"/>
        </w:rPr>
        <w:t>1</w:t>
      </w:r>
      <w:r w:rsidRPr="004F7F5E">
        <w:rPr>
          <w:rFonts w:ascii="Arial" w:eastAsia="Cambria" w:hAnsi="Arial" w:cs="Arial"/>
          <w:b/>
          <w:spacing w:val="-4"/>
          <w:position w:val="-3"/>
        </w:rPr>
        <w:t>3</w:t>
      </w:r>
      <w:r w:rsidRPr="004F7F5E">
        <w:rPr>
          <w:rFonts w:ascii="Arial" w:eastAsia="Cambria" w:hAnsi="Arial" w:cs="Arial"/>
          <w:b/>
          <w:position w:val="-3"/>
        </w:rPr>
        <w:t>636</w:t>
      </w:r>
    </w:p>
    <w:p w14:paraId="7F723979" w14:textId="77777777" w:rsidR="0018239D" w:rsidRPr="004F7F5E" w:rsidRDefault="004F7F5E">
      <w:pPr>
        <w:spacing w:before="24"/>
        <w:ind w:left="192"/>
        <w:rPr>
          <w:rFonts w:ascii="Arial" w:eastAsia="Cambria" w:hAnsi="Arial" w:cs="Arial"/>
        </w:rPr>
      </w:pPr>
      <w:r w:rsidRPr="004F7F5E">
        <w:rPr>
          <w:rFonts w:ascii="Arial" w:hAnsi="Arial" w:cs="Arial"/>
        </w:rPr>
        <w:pict w14:anchorId="3FADBFCD">
          <v:group id="_x0000_s1046" style="position:absolute;left:0;text-align:left;margin-left:179.75pt;margin-top:-28.05pt;width:.6pt;height:78.6pt;z-index:-251661824;mso-position-horizontal-relative:page" coordorigin="3595,-561" coordsize="12,1572">
            <v:shape id="_x0000_s1050" style="position:absolute;left:3601;top:-556;width:0;height:288" coordorigin="3601,-556" coordsize="0,288" path="m3601,-556r,289e" filled="f" strokeweight=".58pt">
              <v:path arrowok="t"/>
            </v:shape>
            <v:shape id="_x0000_s1049" style="position:absolute;left:3601;top:-267;width:0;height:288" coordorigin="3601,-267" coordsize="0,288" path="m3601,-267r,288e" filled="f" strokeweight=".58pt">
              <v:path arrowok="t"/>
            </v:shape>
            <v:shape id="_x0000_s1048" style="position:absolute;left:3601;top:21;width:0;height:653" coordorigin="3601,21" coordsize="0,653" path="m3601,21r,653e" filled="f" strokeweight=".58pt">
              <v:path arrowok="t"/>
            </v:shape>
            <v:shape id="_x0000_s1047" style="position:absolute;left:3601;top:674;width:0;height:332" coordorigin="3601,674" coordsize="0,332" path="m3601,674r,331e" filled="f" strokeweight=".58pt">
              <v:path arrowok="t"/>
            </v:shape>
            <w10:wrap anchorx="page"/>
          </v:group>
        </w:pict>
      </w:r>
      <w:r w:rsidR="008465C3" w:rsidRPr="004F7F5E">
        <w:rPr>
          <w:rFonts w:ascii="Arial" w:eastAsia="Cambria" w:hAnsi="Arial" w:cs="Arial"/>
          <w:position w:val="9"/>
        </w:rPr>
        <w:t>T</w:t>
      </w:r>
      <w:r w:rsidR="008465C3" w:rsidRPr="004F7F5E">
        <w:rPr>
          <w:rFonts w:ascii="Arial" w:eastAsia="Cambria" w:hAnsi="Arial" w:cs="Arial"/>
          <w:spacing w:val="2"/>
          <w:position w:val="9"/>
        </w:rPr>
        <w:t>i</w:t>
      </w:r>
      <w:r w:rsidR="008465C3" w:rsidRPr="004F7F5E">
        <w:rPr>
          <w:rFonts w:ascii="Arial" w:eastAsia="Cambria" w:hAnsi="Arial" w:cs="Arial"/>
          <w:spacing w:val="-1"/>
          <w:position w:val="9"/>
        </w:rPr>
        <w:t>t</w:t>
      </w:r>
      <w:r w:rsidR="008465C3" w:rsidRPr="004F7F5E">
        <w:rPr>
          <w:rFonts w:ascii="Arial" w:eastAsia="Cambria" w:hAnsi="Arial" w:cs="Arial"/>
          <w:spacing w:val="-2"/>
          <w:position w:val="9"/>
        </w:rPr>
        <w:t>l</w:t>
      </w:r>
      <w:r w:rsidR="008465C3" w:rsidRPr="004F7F5E">
        <w:rPr>
          <w:rFonts w:ascii="Arial" w:eastAsia="Cambria" w:hAnsi="Arial" w:cs="Arial"/>
          <w:position w:val="9"/>
        </w:rPr>
        <w:t>e</w:t>
      </w:r>
      <w:r w:rsidR="008465C3" w:rsidRPr="004F7F5E">
        <w:rPr>
          <w:rFonts w:ascii="Arial" w:eastAsia="Cambria" w:hAnsi="Arial" w:cs="Arial"/>
          <w:spacing w:val="-3"/>
          <w:position w:val="9"/>
        </w:rPr>
        <w:t xml:space="preserve"> </w:t>
      </w:r>
      <w:r w:rsidR="008465C3" w:rsidRPr="004F7F5E">
        <w:rPr>
          <w:rFonts w:ascii="Arial" w:eastAsia="Cambria" w:hAnsi="Arial" w:cs="Arial"/>
          <w:spacing w:val="-1"/>
          <w:position w:val="9"/>
        </w:rPr>
        <w:t>o</w:t>
      </w:r>
      <w:r w:rsidR="008465C3" w:rsidRPr="004F7F5E">
        <w:rPr>
          <w:rFonts w:ascii="Arial" w:eastAsia="Cambria" w:hAnsi="Arial" w:cs="Arial"/>
          <w:position w:val="9"/>
        </w:rPr>
        <w:t>f</w:t>
      </w:r>
      <w:r w:rsidR="008465C3" w:rsidRPr="004F7F5E">
        <w:rPr>
          <w:rFonts w:ascii="Arial" w:eastAsia="Cambria" w:hAnsi="Arial" w:cs="Arial"/>
          <w:spacing w:val="1"/>
          <w:position w:val="9"/>
        </w:rPr>
        <w:t xml:space="preserve"> </w:t>
      </w:r>
      <w:r w:rsidR="008465C3" w:rsidRPr="004F7F5E">
        <w:rPr>
          <w:rFonts w:ascii="Arial" w:eastAsia="Cambria" w:hAnsi="Arial" w:cs="Arial"/>
          <w:spacing w:val="-1"/>
          <w:position w:val="9"/>
        </w:rPr>
        <w:t>th</w:t>
      </w:r>
      <w:r w:rsidR="008465C3" w:rsidRPr="004F7F5E">
        <w:rPr>
          <w:rFonts w:ascii="Arial" w:eastAsia="Cambria" w:hAnsi="Arial" w:cs="Arial"/>
          <w:position w:val="9"/>
        </w:rPr>
        <w:t>e</w:t>
      </w:r>
      <w:r w:rsidR="008465C3" w:rsidRPr="004F7F5E">
        <w:rPr>
          <w:rFonts w:ascii="Arial" w:eastAsia="Cambria" w:hAnsi="Arial" w:cs="Arial"/>
          <w:spacing w:val="-3"/>
          <w:position w:val="9"/>
        </w:rPr>
        <w:t xml:space="preserve"> </w:t>
      </w:r>
      <w:r w:rsidR="008465C3" w:rsidRPr="004F7F5E">
        <w:rPr>
          <w:rFonts w:ascii="Arial" w:eastAsia="Cambria" w:hAnsi="Arial" w:cs="Arial"/>
          <w:spacing w:val="-1"/>
          <w:position w:val="9"/>
        </w:rPr>
        <w:t>M</w:t>
      </w:r>
      <w:r w:rsidR="008465C3" w:rsidRPr="004F7F5E">
        <w:rPr>
          <w:rFonts w:ascii="Arial" w:eastAsia="Cambria" w:hAnsi="Arial" w:cs="Arial"/>
          <w:spacing w:val="2"/>
          <w:position w:val="9"/>
        </w:rPr>
        <w:t>a</w:t>
      </w:r>
      <w:r w:rsidR="008465C3" w:rsidRPr="004F7F5E">
        <w:rPr>
          <w:rFonts w:ascii="Arial" w:eastAsia="Cambria" w:hAnsi="Arial" w:cs="Arial"/>
          <w:spacing w:val="-2"/>
          <w:position w:val="9"/>
        </w:rPr>
        <w:t>n</w:t>
      </w:r>
      <w:r w:rsidR="008465C3" w:rsidRPr="004F7F5E">
        <w:rPr>
          <w:rFonts w:ascii="Arial" w:eastAsia="Cambria" w:hAnsi="Arial" w:cs="Arial"/>
          <w:spacing w:val="-1"/>
          <w:position w:val="9"/>
        </w:rPr>
        <w:t>u</w:t>
      </w:r>
      <w:r w:rsidR="008465C3" w:rsidRPr="004F7F5E">
        <w:rPr>
          <w:rFonts w:ascii="Arial" w:eastAsia="Cambria" w:hAnsi="Arial" w:cs="Arial"/>
          <w:position w:val="9"/>
        </w:rPr>
        <w:t>s</w:t>
      </w:r>
      <w:r w:rsidR="008465C3" w:rsidRPr="004F7F5E">
        <w:rPr>
          <w:rFonts w:ascii="Arial" w:eastAsia="Cambria" w:hAnsi="Arial" w:cs="Arial"/>
          <w:spacing w:val="2"/>
          <w:position w:val="9"/>
        </w:rPr>
        <w:t>c</w:t>
      </w:r>
      <w:r w:rsidR="008465C3" w:rsidRPr="004F7F5E">
        <w:rPr>
          <w:rFonts w:ascii="Arial" w:eastAsia="Cambria" w:hAnsi="Arial" w:cs="Arial"/>
          <w:spacing w:val="-2"/>
          <w:position w:val="9"/>
        </w:rPr>
        <w:t>r</w:t>
      </w:r>
      <w:r w:rsidR="008465C3" w:rsidRPr="004F7F5E">
        <w:rPr>
          <w:rFonts w:ascii="Arial" w:eastAsia="Cambria" w:hAnsi="Arial" w:cs="Arial"/>
          <w:spacing w:val="1"/>
          <w:position w:val="9"/>
        </w:rPr>
        <w:t>i</w:t>
      </w:r>
      <w:r w:rsidR="008465C3" w:rsidRPr="004F7F5E">
        <w:rPr>
          <w:rFonts w:ascii="Arial" w:eastAsia="Cambria" w:hAnsi="Arial" w:cs="Arial"/>
          <w:spacing w:val="-2"/>
          <w:position w:val="9"/>
        </w:rPr>
        <w:t>p</w:t>
      </w:r>
      <w:r w:rsidR="008465C3" w:rsidRPr="004F7F5E">
        <w:rPr>
          <w:rFonts w:ascii="Arial" w:eastAsia="Cambria" w:hAnsi="Arial" w:cs="Arial"/>
          <w:spacing w:val="-1"/>
          <w:position w:val="9"/>
        </w:rPr>
        <w:t>t</w:t>
      </w:r>
      <w:r w:rsidR="008465C3" w:rsidRPr="004F7F5E">
        <w:rPr>
          <w:rFonts w:ascii="Arial" w:eastAsia="Cambria" w:hAnsi="Arial" w:cs="Arial"/>
          <w:position w:val="9"/>
        </w:rPr>
        <w:t xml:space="preserve">:   </w:t>
      </w:r>
      <w:r w:rsidR="008465C3" w:rsidRPr="004F7F5E">
        <w:rPr>
          <w:rFonts w:ascii="Arial" w:eastAsia="Cambria" w:hAnsi="Arial" w:cs="Arial"/>
          <w:spacing w:val="4"/>
          <w:position w:val="9"/>
        </w:rPr>
        <w:t xml:space="preserve"> </w:t>
      </w:r>
      <w:r w:rsidR="008465C3" w:rsidRPr="004F7F5E">
        <w:rPr>
          <w:rFonts w:ascii="Arial" w:eastAsia="Cambria" w:hAnsi="Arial" w:cs="Arial"/>
          <w:b/>
          <w:spacing w:val="-2"/>
        </w:rPr>
        <w:t>Ana</w:t>
      </w:r>
      <w:r w:rsidR="008465C3" w:rsidRPr="004F7F5E">
        <w:rPr>
          <w:rFonts w:ascii="Arial" w:eastAsia="Cambria" w:hAnsi="Arial" w:cs="Arial"/>
          <w:b/>
        </w:rPr>
        <w:t>l</w:t>
      </w:r>
      <w:r w:rsidR="008465C3" w:rsidRPr="004F7F5E">
        <w:rPr>
          <w:rFonts w:ascii="Arial" w:eastAsia="Cambria" w:hAnsi="Arial" w:cs="Arial"/>
          <w:b/>
          <w:spacing w:val="-1"/>
        </w:rPr>
        <w:t>ysi</w:t>
      </w:r>
      <w:r w:rsidR="008465C3" w:rsidRPr="004F7F5E">
        <w:rPr>
          <w:rFonts w:ascii="Arial" w:eastAsia="Cambria" w:hAnsi="Arial" w:cs="Arial"/>
          <w:b/>
        </w:rPr>
        <w:t>s of</w:t>
      </w:r>
      <w:r w:rsidR="008465C3" w:rsidRPr="004F7F5E">
        <w:rPr>
          <w:rFonts w:ascii="Arial" w:eastAsia="Cambria" w:hAnsi="Arial" w:cs="Arial"/>
          <w:b/>
          <w:spacing w:val="1"/>
        </w:rPr>
        <w:t xml:space="preserve"> </w:t>
      </w:r>
      <w:r w:rsidR="008465C3" w:rsidRPr="004F7F5E">
        <w:rPr>
          <w:rFonts w:ascii="Arial" w:eastAsia="Cambria" w:hAnsi="Arial" w:cs="Arial"/>
          <w:b/>
          <w:spacing w:val="-1"/>
        </w:rPr>
        <w:t>F</w:t>
      </w:r>
      <w:r w:rsidR="008465C3" w:rsidRPr="004F7F5E">
        <w:rPr>
          <w:rFonts w:ascii="Arial" w:eastAsia="Cambria" w:hAnsi="Arial" w:cs="Arial"/>
          <w:b/>
          <w:spacing w:val="-2"/>
        </w:rPr>
        <w:t>a</w:t>
      </w:r>
      <w:r w:rsidR="008465C3" w:rsidRPr="004F7F5E">
        <w:rPr>
          <w:rFonts w:ascii="Arial" w:eastAsia="Cambria" w:hAnsi="Arial" w:cs="Arial"/>
          <w:b/>
          <w:spacing w:val="1"/>
        </w:rPr>
        <w:t>c</w:t>
      </w:r>
      <w:r w:rsidR="008465C3" w:rsidRPr="004F7F5E">
        <w:rPr>
          <w:rFonts w:ascii="Arial" w:eastAsia="Cambria" w:hAnsi="Arial" w:cs="Arial"/>
          <w:b/>
          <w:spacing w:val="-2"/>
        </w:rPr>
        <w:t>t</w:t>
      </w:r>
      <w:r w:rsidR="008465C3" w:rsidRPr="004F7F5E">
        <w:rPr>
          <w:rFonts w:ascii="Arial" w:eastAsia="Cambria" w:hAnsi="Arial" w:cs="Arial"/>
          <w:b/>
        </w:rPr>
        <w:t>o</w:t>
      </w:r>
      <w:r w:rsidR="008465C3" w:rsidRPr="004F7F5E">
        <w:rPr>
          <w:rFonts w:ascii="Arial" w:eastAsia="Cambria" w:hAnsi="Arial" w:cs="Arial"/>
          <w:b/>
          <w:spacing w:val="-1"/>
        </w:rPr>
        <w:t>r</w:t>
      </w:r>
      <w:r w:rsidR="008465C3" w:rsidRPr="004F7F5E">
        <w:rPr>
          <w:rFonts w:ascii="Arial" w:eastAsia="Cambria" w:hAnsi="Arial" w:cs="Arial"/>
          <w:b/>
        </w:rPr>
        <w:t>s</w:t>
      </w:r>
      <w:r w:rsidR="008465C3" w:rsidRPr="004F7F5E">
        <w:rPr>
          <w:rFonts w:ascii="Arial" w:eastAsia="Cambria" w:hAnsi="Arial" w:cs="Arial"/>
          <w:b/>
          <w:spacing w:val="-1"/>
        </w:rPr>
        <w:t xml:space="preserve"> </w:t>
      </w:r>
      <w:r w:rsidR="008465C3" w:rsidRPr="004F7F5E">
        <w:rPr>
          <w:rFonts w:ascii="Arial" w:eastAsia="Cambria" w:hAnsi="Arial" w:cs="Arial"/>
          <w:b/>
        </w:rPr>
        <w:t>of</w:t>
      </w:r>
      <w:r w:rsidR="008465C3" w:rsidRPr="004F7F5E">
        <w:rPr>
          <w:rFonts w:ascii="Arial" w:eastAsia="Cambria" w:hAnsi="Arial" w:cs="Arial"/>
          <w:b/>
          <w:spacing w:val="1"/>
        </w:rPr>
        <w:t xml:space="preserve"> </w:t>
      </w:r>
      <w:r w:rsidR="008465C3" w:rsidRPr="004F7F5E">
        <w:rPr>
          <w:rFonts w:ascii="Arial" w:eastAsia="Cambria" w:hAnsi="Arial" w:cs="Arial"/>
          <w:b/>
          <w:spacing w:val="2"/>
        </w:rPr>
        <w:t>S</w:t>
      </w:r>
      <w:r w:rsidR="008465C3" w:rsidRPr="004F7F5E">
        <w:rPr>
          <w:rFonts w:ascii="Arial" w:eastAsia="Cambria" w:hAnsi="Arial" w:cs="Arial"/>
          <w:b/>
          <w:spacing w:val="-1"/>
        </w:rPr>
        <w:t>e</w:t>
      </w:r>
      <w:r w:rsidR="008465C3" w:rsidRPr="004F7F5E">
        <w:rPr>
          <w:rFonts w:ascii="Arial" w:eastAsia="Cambria" w:hAnsi="Arial" w:cs="Arial"/>
          <w:b/>
        </w:rPr>
        <w:t>l</w:t>
      </w:r>
      <w:r w:rsidR="008465C3" w:rsidRPr="004F7F5E">
        <w:rPr>
          <w:rFonts w:ascii="Arial" w:eastAsia="Cambria" w:hAnsi="Arial" w:cs="Arial"/>
          <w:b/>
          <w:spacing w:val="4"/>
        </w:rPr>
        <w:t>f</w:t>
      </w:r>
      <w:r w:rsidR="008465C3" w:rsidRPr="004F7F5E">
        <w:rPr>
          <w:rFonts w:ascii="Arial" w:eastAsia="Cambria" w:hAnsi="Arial" w:cs="Arial"/>
          <w:b/>
          <w:spacing w:val="-1"/>
        </w:rPr>
        <w:t>-Le</w:t>
      </w:r>
      <w:r w:rsidR="008465C3" w:rsidRPr="004F7F5E">
        <w:rPr>
          <w:rFonts w:ascii="Arial" w:eastAsia="Cambria" w:hAnsi="Arial" w:cs="Arial"/>
          <w:b/>
          <w:spacing w:val="-2"/>
        </w:rPr>
        <w:t>arn</w:t>
      </w:r>
      <w:r w:rsidR="008465C3" w:rsidRPr="004F7F5E">
        <w:rPr>
          <w:rFonts w:ascii="Arial" w:eastAsia="Cambria" w:hAnsi="Arial" w:cs="Arial"/>
          <w:b/>
          <w:spacing w:val="-1"/>
        </w:rPr>
        <w:t>i</w:t>
      </w:r>
      <w:r w:rsidR="008465C3" w:rsidRPr="004F7F5E">
        <w:rPr>
          <w:rFonts w:ascii="Arial" w:eastAsia="Cambria" w:hAnsi="Arial" w:cs="Arial"/>
          <w:b/>
          <w:spacing w:val="-2"/>
        </w:rPr>
        <w:t>n</w:t>
      </w:r>
      <w:r w:rsidR="008465C3" w:rsidRPr="004F7F5E">
        <w:rPr>
          <w:rFonts w:ascii="Arial" w:eastAsia="Cambria" w:hAnsi="Arial" w:cs="Arial"/>
          <w:b/>
          <w:spacing w:val="1"/>
        </w:rPr>
        <w:t>g</w:t>
      </w:r>
      <w:r w:rsidR="008465C3" w:rsidRPr="004F7F5E">
        <w:rPr>
          <w:rFonts w:ascii="Arial" w:eastAsia="Cambria" w:hAnsi="Arial" w:cs="Arial"/>
          <w:b/>
        </w:rPr>
        <w:t>,</w:t>
      </w:r>
      <w:r w:rsidR="008465C3" w:rsidRPr="004F7F5E">
        <w:rPr>
          <w:rFonts w:ascii="Arial" w:eastAsia="Cambria" w:hAnsi="Arial" w:cs="Arial"/>
          <w:b/>
          <w:spacing w:val="1"/>
        </w:rPr>
        <w:t xml:space="preserve"> </w:t>
      </w:r>
      <w:r w:rsidR="008465C3" w:rsidRPr="004F7F5E">
        <w:rPr>
          <w:rFonts w:ascii="Arial" w:eastAsia="Cambria" w:hAnsi="Arial" w:cs="Arial"/>
          <w:b/>
          <w:spacing w:val="2"/>
        </w:rPr>
        <w:t>S</w:t>
      </w:r>
      <w:r w:rsidR="008465C3" w:rsidRPr="004F7F5E">
        <w:rPr>
          <w:rFonts w:ascii="Arial" w:eastAsia="Cambria" w:hAnsi="Arial" w:cs="Arial"/>
          <w:b/>
        </w:rPr>
        <w:t>u</w:t>
      </w:r>
      <w:r w:rsidR="008465C3" w:rsidRPr="004F7F5E">
        <w:rPr>
          <w:rFonts w:ascii="Arial" w:eastAsia="Cambria" w:hAnsi="Arial" w:cs="Arial"/>
          <w:b/>
          <w:spacing w:val="-1"/>
        </w:rPr>
        <w:t>pe</w:t>
      </w:r>
      <w:r w:rsidR="008465C3" w:rsidRPr="004F7F5E">
        <w:rPr>
          <w:rFonts w:ascii="Arial" w:eastAsia="Cambria" w:hAnsi="Arial" w:cs="Arial"/>
          <w:b/>
          <w:spacing w:val="-2"/>
        </w:rPr>
        <w:t>r</w:t>
      </w:r>
      <w:r w:rsidR="008465C3" w:rsidRPr="004F7F5E">
        <w:rPr>
          <w:rFonts w:ascii="Arial" w:eastAsia="Cambria" w:hAnsi="Arial" w:cs="Arial"/>
          <w:b/>
          <w:spacing w:val="-1"/>
        </w:rPr>
        <w:t>vis</w:t>
      </w:r>
      <w:r w:rsidR="008465C3" w:rsidRPr="004F7F5E">
        <w:rPr>
          <w:rFonts w:ascii="Arial" w:eastAsia="Cambria" w:hAnsi="Arial" w:cs="Arial"/>
          <w:b/>
        </w:rPr>
        <w:t>o</w:t>
      </w:r>
      <w:r w:rsidR="008465C3" w:rsidRPr="004F7F5E">
        <w:rPr>
          <w:rFonts w:ascii="Arial" w:eastAsia="Cambria" w:hAnsi="Arial" w:cs="Arial"/>
          <w:b/>
          <w:spacing w:val="-1"/>
        </w:rPr>
        <w:t>r</w:t>
      </w:r>
      <w:r w:rsidR="008465C3" w:rsidRPr="004F7F5E">
        <w:rPr>
          <w:rFonts w:ascii="Arial" w:eastAsia="Cambria" w:hAnsi="Arial" w:cs="Arial"/>
          <w:b/>
        </w:rPr>
        <w:t>y</w:t>
      </w:r>
      <w:r w:rsidR="008465C3" w:rsidRPr="004F7F5E">
        <w:rPr>
          <w:rFonts w:ascii="Arial" w:eastAsia="Cambria" w:hAnsi="Arial" w:cs="Arial"/>
          <w:b/>
          <w:spacing w:val="-1"/>
        </w:rPr>
        <w:t xml:space="preserve"> G</w:t>
      </w:r>
      <w:r w:rsidR="008465C3" w:rsidRPr="004F7F5E">
        <w:rPr>
          <w:rFonts w:ascii="Arial" w:eastAsia="Cambria" w:hAnsi="Arial" w:cs="Arial"/>
          <w:b/>
        </w:rPr>
        <w:t>u</w:t>
      </w:r>
      <w:r w:rsidR="008465C3" w:rsidRPr="004F7F5E">
        <w:rPr>
          <w:rFonts w:ascii="Arial" w:eastAsia="Cambria" w:hAnsi="Arial" w:cs="Arial"/>
          <w:b/>
          <w:spacing w:val="-1"/>
        </w:rPr>
        <w:t>i</w:t>
      </w:r>
      <w:r w:rsidR="008465C3" w:rsidRPr="004F7F5E">
        <w:rPr>
          <w:rFonts w:ascii="Arial" w:eastAsia="Cambria" w:hAnsi="Arial" w:cs="Arial"/>
          <w:b/>
          <w:spacing w:val="-5"/>
        </w:rPr>
        <w:t>d</w:t>
      </w:r>
      <w:r w:rsidR="008465C3" w:rsidRPr="004F7F5E">
        <w:rPr>
          <w:rFonts w:ascii="Arial" w:eastAsia="Cambria" w:hAnsi="Arial" w:cs="Arial"/>
          <w:b/>
          <w:spacing w:val="-2"/>
        </w:rPr>
        <w:t>an</w:t>
      </w:r>
      <w:r w:rsidR="008465C3" w:rsidRPr="004F7F5E">
        <w:rPr>
          <w:rFonts w:ascii="Arial" w:eastAsia="Cambria" w:hAnsi="Arial" w:cs="Arial"/>
          <w:b/>
          <w:spacing w:val="1"/>
        </w:rPr>
        <w:t>c</w:t>
      </w:r>
      <w:r w:rsidR="008465C3" w:rsidRPr="004F7F5E">
        <w:rPr>
          <w:rFonts w:ascii="Arial" w:eastAsia="Cambria" w:hAnsi="Arial" w:cs="Arial"/>
          <w:b/>
          <w:spacing w:val="-1"/>
        </w:rPr>
        <w:t>e</w:t>
      </w:r>
      <w:r w:rsidR="008465C3" w:rsidRPr="004F7F5E">
        <w:rPr>
          <w:rFonts w:ascii="Arial" w:eastAsia="Cambria" w:hAnsi="Arial" w:cs="Arial"/>
          <w:b/>
        </w:rPr>
        <w:t>,</w:t>
      </w:r>
      <w:r w:rsidR="008465C3" w:rsidRPr="004F7F5E">
        <w:rPr>
          <w:rFonts w:ascii="Arial" w:eastAsia="Cambria" w:hAnsi="Arial" w:cs="Arial"/>
          <w:b/>
          <w:spacing w:val="2"/>
        </w:rPr>
        <w:t xml:space="preserve"> </w:t>
      </w:r>
      <w:r w:rsidR="008465C3" w:rsidRPr="004F7F5E">
        <w:rPr>
          <w:rFonts w:ascii="Arial" w:eastAsia="Cambria" w:hAnsi="Arial" w:cs="Arial"/>
          <w:b/>
          <w:spacing w:val="-2"/>
        </w:rPr>
        <w:t>an</w:t>
      </w:r>
      <w:r w:rsidR="008465C3" w:rsidRPr="004F7F5E">
        <w:rPr>
          <w:rFonts w:ascii="Arial" w:eastAsia="Cambria" w:hAnsi="Arial" w:cs="Arial"/>
          <w:b/>
        </w:rPr>
        <w:t>d</w:t>
      </w:r>
      <w:r w:rsidR="008465C3" w:rsidRPr="004F7F5E">
        <w:rPr>
          <w:rFonts w:ascii="Arial" w:eastAsia="Cambria" w:hAnsi="Arial" w:cs="Arial"/>
          <w:b/>
          <w:spacing w:val="-1"/>
        </w:rPr>
        <w:t xml:space="preserve"> </w:t>
      </w:r>
      <w:r w:rsidR="008465C3" w:rsidRPr="004F7F5E">
        <w:rPr>
          <w:rFonts w:ascii="Arial" w:eastAsia="Cambria" w:hAnsi="Arial" w:cs="Arial"/>
          <w:b/>
          <w:spacing w:val="-2"/>
        </w:rPr>
        <w:t>W</w:t>
      </w:r>
      <w:r w:rsidR="008465C3" w:rsidRPr="004F7F5E">
        <w:rPr>
          <w:rFonts w:ascii="Arial" w:eastAsia="Cambria" w:hAnsi="Arial" w:cs="Arial"/>
          <w:b/>
        </w:rPr>
        <w:t>o</w:t>
      </w:r>
      <w:r w:rsidR="008465C3" w:rsidRPr="004F7F5E">
        <w:rPr>
          <w:rFonts w:ascii="Arial" w:eastAsia="Cambria" w:hAnsi="Arial" w:cs="Arial"/>
          <w:b/>
          <w:spacing w:val="-1"/>
        </w:rPr>
        <w:t>r</w:t>
      </w:r>
      <w:r w:rsidR="008465C3" w:rsidRPr="004F7F5E">
        <w:rPr>
          <w:rFonts w:ascii="Arial" w:eastAsia="Cambria" w:hAnsi="Arial" w:cs="Arial"/>
          <w:b/>
        </w:rPr>
        <w:t xml:space="preserve">k </w:t>
      </w:r>
      <w:r w:rsidR="008465C3" w:rsidRPr="004F7F5E">
        <w:rPr>
          <w:rFonts w:ascii="Arial" w:eastAsia="Cambria" w:hAnsi="Arial" w:cs="Arial"/>
          <w:b/>
          <w:spacing w:val="-1"/>
        </w:rPr>
        <w:t>E</w:t>
      </w:r>
      <w:r w:rsidR="008465C3" w:rsidRPr="004F7F5E">
        <w:rPr>
          <w:rFonts w:ascii="Arial" w:eastAsia="Cambria" w:hAnsi="Arial" w:cs="Arial"/>
          <w:b/>
        </w:rPr>
        <w:t>xp</w:t>
      </w:r>
      <w:r w:rsidR="008465C3" w:rsidRPr="004F7F5E">
        <w:rPr>
          <w:rFonts w:ascii="Arial" w:eastAsia="Cambria" w:hAnsi="Arial" w:cs="Arial"/>
          <w:b/>
          <w:spacing w:val="-2"/>
        </w:rPr>
        <w:t>er</w:t>
      </w:r>
      <w:r w:rsidR="008465C3" w:rsidRPr="004F7F5E">
        <w:rPr>
          <w:rFonts w:ascii="Arial" w:eastAsia="Cambria" w:hAnsi="Arial" w:cs="Arial"/>
          <w:b/>
          <w:spacing w:val="-1"/>
        </w:rPr>
        <w:t>ie</w:t>
      </w:r>
      <w:r w:rsidR="008465C3" w:rsidRPr="004F7F5E">
        <w:rPr>
          <w:rFonts w:ascii="Arial" w:eastAsia="Cambria" w:hAnsi="Arial" w:cs="Arial"/>
          <w:b/>
          <w:spacing w:val="-2"/>
        </w:rPr>
        <w:t>n</w:t>
      </w:r>
      <w:r w:rsidR="008465C3" w:rsidRPr="004F7F5E">
        <w:rPr>
          <w:rFonts w:ascii="Arial" w:eastAsia="Cambria" w:hAnsi="Arial" w:cs="Arial"/>
          <w:b/>
          <w:spacing w:val="1"/>
        </w:rPr>
        <w:t>c</w:t>
      </w:r>
      <w:r w:rsidR="008465C3" w:rsidRPr="004F7F5E">
        <w:rPr>
          <w:rFonts w:ascii="Arial" w:eastAsia="Cambria" w:hAnsi="Arial" w:cs="Arial"/>
          <w:b/>
        </w:rPr>
        <w:t>e</w:t>
      </w:r>
      <w:r w:rsidR="008465C3" w:rsidRPr="004F7F5E">
        <w:rPr>
          <w:rFonts w:ascii="Arial" w:eastAsia="Cambria" w:hAnsi="Arial" w:cs="Arial"/>
          <w:b/>
          <w:spacing w:val="-2"/>
        </w:rPr>
        <w:t xml:space="preserve"> </w:t>
      </w:r>
      <w:r w:rsidR="008465C3" w:rsidRPr="004F7F5E">
        <w:rPr>
          <w:rFonts w:ascii="Arial" w:eastAsia="Cambria" w:hAnsi="Arial" w:cs="Arial"/>
          <w:b/>
        </w:rPr>
        <w:t>on</w:t>
      </w:r>
      <w:r w:rsidR="008465C3" w:rsidRPr="004F7F5E">
        <w:rPr>
          <w:rFonts w:ascii="Arial" w:eastAsia="Cambria" w:hAnsi="Arial" w:cs="Arial"/>
          <w:b/>
          <w:spacing w:val="-2"/>
        </w:rPr>
        <w:t xml:space="preserve"> </w:t>
      </w:r>
      <w:r w:rsidR="008465C3" w:rsidRPr="004F7F5E">
        <w:rPr>
          <w:rFonts w:ascii="Arial" w:eastAsia="Cambria" w:hAnsi="Arial" w:cs="Arial"/>
          <w:b/>
          <w:spacing w:val="-1"/>
        </w:rPr>
        <w:t>E</w:t>
      </w:r>
      <w:r w:rsidR="008465C3" w:rsidRPr="004F7F5E">
        <w:rPr>
          <w:rFonts w:ascii="Arial" w:eastAsia="Cambria" w:hAnsi="Arial" w:cs="Arial"/>
          <w:b/>
          <w:spacing w:val="-2"/>
        </w:rPr>
        <w:t>m</w:t>
      </w:r>
      <w:r w:rsidR="008465C3" w:rsidRPr="004F7F5E">
        <w:rPr>
          <w:rFonts w:ascii="Arial" w:eastAsia="Cambria" w:hAnsi="Arial" w:cs="Arial"/>
          <w:b/>
        </w:rPr>
        <w:t>plo</w:t>
      </w:r>
      <w:r w:rsidR="008465C3" w:rsidRPr="004F7F5E">
        <w:rPr>
          <w:rFonts w:ascii="Arial" w:eastAsia="Cambria" w:hAnsi="Arial" w:cs="Arial"/>
          <w:b/>
          <w:spacing w:val="-1"/>
        </w:rPr>
        <w:t>ye</w:t>
      </w:r>
      <w:r w:rsidR="008465C3" w:rsidRPr="004F7F5E">
        <w:rPr>
          <w:rFonts w:ascii="Arial" w:eastAsia="Cambria" w:hAnsi="Arial" w:cs="Arial"/>
          <w:b/>
        </w:rPr>
        <w:t>e</w:t>
      </w:r>
      <w:r w:rsidR="008465C3" w:rsidRPr="004F7F5E">
        <w:rPr>
          <w:rFonts w:ascii="Arial" w:eastAsia="Cambria" w:hAnsi="Arial" w:cs="Arial"/>
          <w:b/>
          <w:spacing w:val="-2"/>
        </w:rPr>
        <w:t xml:space="preserve"> </w:t>
      </w:r>
      <w:r w:rsidR="008465C3" w:rsidRPr="004F7F5E">
        <w:rPr>
          <w:rFonts w:ascii="Arial" w:eastAsia="Cambria" w:hAnsi="Arial" w:cs="Arial"/>
          <w:b/>
        </w:rPr>
        <w:t>Co</w:t>
      </w:r>
      <w:r w:rsidR="008465C3" w:rsidRPr="004F7F5E">
        <w:rPr>
          <w:rFonts w:ascii="Arial" w:eastAsia="Cambria" w:hAnsi="Arial" w:cs="Arial"/>
          <w:b/>
          <w:spacing w:val="-2"/>
        </w:rPr>
        <w:t>m</w:t>
      </w:r>
      <w:r w:rsidR="008465C3" w:rsidRPr="004F7F5E">
        <w:rPr>
          <w:rFonts w:ascii="Arial" w:eastAsia="Cambria" w:hAnsi="Arial" w:cs="Arial"/>
          <w:b/>
        </w:rPr>
        <w:t>p</w:t>
      </w:r>
      <w:r w:rsidR="008465C3" w:rsidRPr="004F7F5E">
        <w:rPr>
          <w:rFonts w:ascii="Arial" w:eastAsia="Cambria" w:hAnsi="Arial" w:cs="Arial"/>
          <w:b/>
          <w:spacing w:val="-2"/>
        </w:rPr>
        <w:t>et</w:t>
      </w:r>
      <w:r w:rsidR="008465C3" w:rsidRPr="004F7F5E">
        <w:rPr>
          <w:rFonts w:ascii="Arial" w:eastAsia="Cambria" w:hAnsi="Arial" w:cs="Arial"/>
          <w:b/>
          <w:spacing w:val="-1"/>
        </w:rPr>
        <w:t>e</w:t>
      </w:r>
      <w:r w:rsidR="008465C3" w:rsidRPr="004F7F5E">
        <w:rPr>
          <w:rFonts w:ascii="Arial" w:eastAsia="Cambria" w:hAnsi="Arial" w:cs="Arial"/>
          <w:b/>
          <w:spacing w:val="-2"/>
        </w:rPr>
        <w:t>n</w:t>
      </w:r>
      <w:r w:rsidR="008465C3" w:rsidRPr="004F7F5E">
        <w:rPr>
          <w:rFonts w:ascii="Arial" w:eastAsia="Cambria" w:hAnsi="Arial" w:cs="Arial"/>
          <w:b/>
          <w:spacing w:val="1"/>
        </w:rPr>
        <w:t>c</w:t>
      </w:r>
      <w:r w:rsidR="008465C3" w:rsidRPr="004F7F5E">
        <w:rPr>
          <w:rFonts w:ascii="Arial" w:eastAsia="Cambria" w:hAnsi="Arial" w:cs="Arial"/>
          <w:b/>
        </w:rPr>
        <w:t>y</w:t>
      </w:r>
      <w:r w:rsidR="008465C3" w:rsidRPr="004F7F5E">
        <w:rPr>
          <w:rFonts w:ascii="Arial" w:eastAsia="Cambria" w:hAnsi="Arial" w:cs="Arial"/>
          <w:b/>
          <w:spacing w:val="-2"/>
        </w:rPr>
        <w:t xml:space="preserve"> </w:t>
      </w:r>
      <w:r w:rsidR="008465C3" w:rsidRPr="004F7F5E">
        <w:rPr>
          <w:rFonts w:ascii="Arial" w:eastAsia="Cambria" w:hAnsi="Arial" w:cs="Arial"/>
          <w:b/>
          <w:spacing w:val="2"/>
        </w:rPr>
        <w:t>w</w:t>
      </w:r>
      <w:r w:rsidR="008465C3" w:rsidRPr="004F7F5E">
        <w:rPr>
          <w:rFonts w:ascii="Arial" w:eastAsia="Cambria" w:hAnsi="Arial" w:cs="Arial"/>
          <w:b/>
          <w:spacing w:val="-1"/>
        </w:rPr>
        <w:t>i</w:t>
      </w:r>
      <w:r w:rsidR="008465C3" w:rsidRPr="004F7F5E">
        <w:rPr>
          <w:rFonts w:ascii="Arial" w:eastAsia="Cambria" w:hAnsi="Arial" w:cs="Arial"/>
          <w:b/>
          <w:spacing w:val="-2"/>
        </w:rPr>
        <w:t>t</w:t>
      </w:r>
      <w:r w:rsidR="008465C3" w:rsidRPr="004F7F5E">
        <w:rPr>
          <w:rFonts w:ascii="Arial" w:eastAsia="Cambria" w:hAnsi="Arial" w:cs="Arial"/>
          <w:b/>
        </w:rPr>
        <w:t>h</w:t>
      </w:r>
    </w:p>
    <w:p w14:paraId="5C13E2FF" w14:textId="77777777" w:rsidR="0018239D" w:rsidRPr="004F7F5E" w:rsidRDefault="008465C3">
      <w:pPr>
        <w:spacing w:line="220" w:lineRule="exact"/>
        <w:ind w:left="2367"/>
        <w:rPr>
          <w:rFonts w:ascii="Arial" w:eastAsia="Cambria" w:hAnsi="Arial" w:cs="Arial"/>
        </w:rPr>
      </w:pPr>
      <w:r w:rsidRPr="004F7F5E">
        <w:rPr>
          <w:rFonts w:ascii="Arial" w:eastAsia="Cambria" w:hAnsi="Arial" w:cs="Arial"/>
          <w:b/>
          <w:spacing w:val="-1"/>
          <w:position w:val="-1"/>
        </w:rPr>
        <w:t>O</w:t>
      </w:r>
      <w:r w:rsidRPr="004F7F5E">
        <w:rPr>
          <w:rFonts w:ascii="Arial" w:eastAsia="Cambria" w:hAnsi="Arial" w:cs="Arial"/>
          <w:b/>
          <w:spacing w:val="-2"/>
          <w:position w:val="-1"/>
        </w:rPr>
        <w:t>r</w:t>
      </w:r>
      <w:r w:rsidRPr="004F7F5E">
        <w:rPr>
          <w:rFonts w:ascii="Arial" w:eastAsia="Cambria" w:hAnsi="Arial" w:cs="Arial"/>
          <w:b/>
          <w:spacing w:val="1"/>
          <w:position w:val="-1"/>
        </w:rPr>
        <w:t>g</w:t>
      </w:r>
      <w:r w:rsidRPr="004F7F5E">
        <w:rPr>
          <w:rFonts w:ascii="Arial" w:eastAsia="Cambria" w:hAnsi="Arial" w:cs="Arial"/>
          <w:b/>
          <w:spacing w:val="-2"/>
          <w:position w:val="-1"/>
        </w:rPr>
        <w:t>an</w:t>
      </w:r>
      <w:r w:rsidRPr="004F7F5E">
        <w:rPr>
          <w:rFonts w:ascii="Arial" w:eastAsia="Cambria" w:hAnsi="Arial" w:cs="Arial"/>
          <w:b/>
          <w:spacing w:val="-1"/>
          <w:position w:val="-1"/>
        </w:rPr>
        <w:t>i</w:t>
      </w:r>
      <w:r w:rsidRPr="004F7F5E">
        <w:rPr>
          <w:rFonts w:ascii="Arial" w:eastAsia="Cambria" w:hAnsi="Arial" w:cs="Arial"/>
          <w:b/>
          <w:position w:val="-1"/>
        </w:rPr>
        <w:t>z</w:t>
      </w:r>
      <w:r w:rsidRPr="004F7F5E">
        <w:rPr>
          <w:rFonts w:ascii="Arial" w:eastAsia="Cambria" w:hAnsi="Arial" w:cs="Arial"/>
          <w:b/>
          <w:spacing w:val="-3"/>
          <w:position w:val="-1"/>
        </w:rPr>
        <w:t>a</w:t>
      </w:r>
      <w:r w:rsidRPr="004F7F5E">
        <w:rPr>
          <w:rFonts w:ascii="Arial" w:eastAsia="Cambria" w:hAnsi="Arial" w:cs="Arial"/>
          <w:b/>
          <w:spacing w:val="-2"/>
          <w:position w:val="-1"/>
        </w:rPr>
        <w:t>t</w:t>
      </w:r>
      <w:r w:rsidRPr="004F7F5E">
        <w:rPr>
          <w:rFonts w:ascii="Arial" w:eastAsia="Cambria" w:hAnsi="Arial" w:cs="Arial"/>
          <w:b/>
          <w:spacing w:val="-1"/>
          <w:position w:val="-1"/>
        </w:rPr>
        <w:t>i</w:t>
      </w:r>
      <w:r w:rsidRPr="004F7F5E">
        <w:rPr>
          <w:rFonts w:ascii="Arial" w:eastAsia="Cambria" w:hAnsi="Arial" w:cs="Arial"/>
          <w:b/>
          <w:position w:val="-1"/>
        </w:rPr>
        <w:t>o</w:t>
      </w:r>
      <w:r w:rsidRPr="004F7F5E">
        <w:rPr>
          <w:rFonts w:ascii="Arial" w:eastAsia="Cambria" w:hAnsi="Arial" w:cs="Arial"/>
          <w:b/>
          <w:spacing w:val="-1"/>
          <w:position w:val="-1"/>
        </w:rPr>
        <w:t>n</w:t>
      </w:r>
      <w:r w:rsidRPr="004F7F5E">
        <w:rPr>
          <w:rFonts w:ascii="Arial" w:eastAsia="Cambria" w:hAnsi="Arial" w:cs="Arial"/>
          <w:b/>
          <w:spacing w:val="-2"/>
          <w:position w:val="-1"/>
        </w:rPr>
        <w:t>a</w:t>
      </w:r>
      <w:r w:rsidRPr="004F7F5E">
        <w:rPr>
          <w:rFonts w:ascii="Arial" w:eastAsia="Cambria" w:hAnsi="Arial" w:cs="Arial"/>
          <w:b/>
          <w:position w:val="-1"/>
        </w:rPr>
        <w:t xml:space="preserve">l </w:t>
      </w:r>
      <w:r w:rsidRPr="004F7F5E">
        <w:rPr>
          <w:rFonts w:ascii="Arial" w:eastAsia="Cambria" w:hAnsi="Arial" w:cs="Arial"/>
          <w:b/>
          <w:spacing w:val="2"/>
          <w:position w:val="-1"/>
        </w:rPr>
        <w:t>S</w:t>
      </w:r>
      <w:r w:rsidRPr="004F7F5E">
        <w:rPr>
          <w:rFonts w:ascii="Arial" w:eastAsia="Cambria" w:hAnsi="Arial" w:cs="Arial"/>
          <w:b/>
          <w:position w:val="-1"/>
        </w:rPr>
        <w:t>u</w:t>
      </w:r>
      <w:r w:rsidRPr="004F7F5E">
        <w:rPr>
          <w:rFonts w:ascii="Arial" w:eastAsia="Cambria" w:hAnsi="Arial" w:cs="Arial"/>
          <w:b/>
          <w:spacing w:val="-1"/>
          <w:position w:val="-1"/>
        </w:rPr>
        <w:t>p</w:t>
      </w:r>
      <w:r w:rsidRPr="004F7F5E">
        <w:rPr>
          <w:rFonts w:ascii="Arial" w:eastAsia="Cambria" w:hAnsi="Arial" w:cs="Arial"/>
          <w:b/>
          <w:position w:val="-1"/>
        </w:rPr>
        <w:t>po</w:t>
      </w:r>
      <w:r w:rsidRPr="004F7F5E">
        <w:rPr>
          <w:rFonts w:ascii="Arial" w:eastAsia="Cambria" w:hAnsi="Arial" w:cs="Arial"/>
          <w:b/>
          <w:spacing w:val="-2"/>
          <w:position w:val="-1"/>
        </w:rPr>
        <w:t>r</w:t>
      </w:r>
      <w:r w:rsidRPr="004F7F5E">
        <w:rPr>
          <w:rFonts w:ascii="Arial" w:eastAsia="Cambria" w:hAnsi="Arial" w:cs="Arial"/>
          <w:b/>
          <w:position w:val="-1"/>
        </w:rPr>
        <w:t>t</w:t>
      </w:r>
      <w:r w:rsidRPr="004F7F5E">
        <w:rPr>
          <w:rFonts w:ascii="Arial" w:eastAsia="Cambria" w:hAnsi="Arial" w:cs="Arial"/>
          <w:b/>
          <w:spacing w:val="-3"/>
          <w:position w:val="-1"/>
        </w:rPr>
        <w:t xml:space="preserve"> </w:t>
      </w:r>
      <w:r w:rsidRPr="004F7F5E">
        <w:rPr>
          <w:rFonts w:ascii="Arial" w:eastAsia="Cambria" w:hAnsi="Arial" w:cs="Arial"/>
          <w:b/>
          <w:spacing w:val="-2"/>
          <w:position w:val="-1"/>
        </w:rPr>
        <w:t>a</w:t>
      </w:r>
      <w:r w:rsidRPr="004F7F5E">
        <w:rPr>
          <w:rFonts w:ascii="Arial" w:eastAsia="Cambria" w:hAnsi="Arial" w:cs="Arial"/>
          <w:b/>
          <w:position w:val="-1"/>
        </w:rPr>
        <w:t>s</w:t>
      </w:r>
      <w:r w:rsidRPr="004F7F5E">
        <w:rPr>
          <w:rFonts w:ascii="Arial" w:eastAsia="Cambria" w:hAnsi="Arial" w:cs="Arial"/>
          <w:b/>
          <w:spacing w:val="-1"/>
          <w:position w:val="-1"/>
        </w:rPr>
        <w:t xml:space="preserve"> </w:t>
      </w:r>
      <w:r w:rsidRPr="004F7F5E">
        <w:rPr>
          <w:rFonts w:ascii="Arial" w:eastAsia="Cambria" w:hAnsi="Arial" w:cs="Arial"/>
          <w:b/>
          <w:spacing w:val="2"/>
          <w:position w:val="-1"/>
        </w:rPr>
        <w:t>M</w:t>
      </w:r>
      <w:r w:rsidRPr="004F7F5E">
        <w:rPr>
          <w:rFonts w:ascii="Arial" w:eastAsia="Cambria" w:hAnsi="Arial" w:cs="Arial"/>
          <w:b/>
          <w:position w:val="-1"/>
        </w:rPr>
        <w:t>od</w:t>
      </w:r>
      <w:r w:rsidRPr="004F7F5E">
        <w:rPr>
          <w:rFonts w:ascii="Arial" w:eastAsia="Cambria" w:hAnsi="Arial" w:cs="Arial"/>
          <w:b/>
          <w:spacing w:val="-1"/>
          <w:position w:val="-1"/>
        </w:rPr>
        <w:t>e</w:t>
      </w:r>
      <w:r w:rsidRPr="004F7F5E">
        <w:rPr>
          <w:rFonts w:ascii="Arial" w:eastAsia="Cambria" w:hAnsi="Arial" w:cs="Arial"/>
          <w:b/>
          <w:spacing w:val="-2"/>
          <w:position w:val="-1"/>
        </w:rPr>
        <w:t>rat</w:t>
      </w:r>
      <w:r w:rsidRPr="004F7F5E">
        <w:rPr>
          <w:rFonts w:ascii="Arial" w:eastAsia="Cambria" w:hAnsi="Arial" w:cs="Arial"/>
          <w:b/>
          <w:spacing w:val="-1"/>
          <w:position w:val="-1"/>
        </w:rPr>
        <w:t>i</w:t>
      </w:r>
      <w:r w:rsidRPr="004F7F5E">
        <w:rPr>
          <w:rFonts w:ascii="Arial" w:eastAsia="Cambria" w:hAnsi="Arial" w:cs="Arial"/>
          <w:b/>
          <w:position w:val="-1"/>
        </w:rPr>
        <w:t>on</w:t>
      </w:r>
      <w:r w:rsidRPr="004F7F5E">
        <w:rPr>
          <w:rFonts w:ascii="Arial" w:eastAsia="Cambria" w:hAnsi="Arial" w:cs="Arial"/>
          <w:b/>
          <w:spacing w:val="-2"/>
          <w:position w:val="-1"/>
        </w:rPr>
        <w:t xml:space="preserve"> </w:t>
      </w:r>
      <w:r w:rsidRPr="004F7F5E">
        <w:rPr>
          <w:rFonts w:ascii="Arial" w:eastAsia="Cambria" w:hAnsi="Arial" w:cs="Arial"/>
          <w:b/>
          <w:spacing w:val="2"/>
          <w:position w:val="-1"/>
        </w:rPr>
        <w:t>V</w:t>
      </w:r>
      <w:r w:rsidRPr="004F7F5E">
        <w:rPr>
          <w:rFonts w:ascii="Arial" w:eastAsia="Cambria" w:hAnsi="Arial" w:cs="Arial"/>
          <w:b/>
          <w:spacing w:val="-2"/>
          <w:position w:val="-1"/>
        </w:rPr>
        <w:t>ar</w:t>
      </w:r>
      <w:r w:rsidRPr="004F7F5E">
        <w:rPr>
          <w:rFonts w:ascii="Arial" w:eastAsia="Cambria" w:hAnsi="Arial" w:cs="Arial"/>
          <w:b/>
          <w:spacing w:val="-1"/>
          <w:position w:val="-1"/>
        </w:rPr>
        <w:t>i</w:t>
      </w:r>
      <w:r w:rsidRPr="004F7F5E">
        <w:rPr>
          <w:rFonts w:ascii="Arial" w:eastAsia="Cambria" w:hAnsi="Arial" w:cs="Arial"/>
          <w:b/>
          <w:spacing w:val="-2"/>
          <w:position w:val="-1"/>
        </w:rPr>
        <w:t>a</w:t>
      </w:r>
      <w:r w:rsidRPr="004F7F5E">
        <w:rPr>
          <w:rFonts w:ascii="Arial" w:eastAsia="Cambria" w:hAnsi="Arial" w:cs="Arial"/>
          <w:b/>
          <w:spacing w:val="1"/>
          <w:position w:val="-1"/>
        </w:rPr>
        <w:t>b</w:t>
      </w:r>
      <w:r w:rsidRPr="004F7F5E">
        <w:rPr>
          <w:rFonts w:ascii="Arial" w:eastAsia="Cambria" w:hAnsi="Arial" w:cs="Arial"/>
          <w:b/>
          <w:position w:val="-1"/>
        </w:rPr>
        <w:t>l</w:t>
      </w:r>
      <w:r w:rsidRPr="004F7F5E">
        <w:rPr>
          <w:rFonts w:ascii="Arial" w:eastAsia="Cambria" w:hAnsi="Arial" w:cs="Arial"/>
          <w:b/>
          <w:spacing w:val="-1"/>
          <w:position w:val="-1"/>
        </w:rPr>
        <w:t>e</w:t>
      </w:r>
      <w:r w:rsidRPr="004F7F5E">
        <w:rPr>
          <w:rFonts w:ascii="Arial" w:eastAsia="Cambria" w:hAnsi="Arial" w:cs="Arial"/>
          <w:b/>
          <w:w w:val="101"/>
          <w:position w:val="-1"/>
        </w:rPr>
        <w:t>s</w:t>
      </w:r>
    </w:p>
    <w:p w14:paraId="4CD5A538" w14:textId="77777777" w:rsidR="00190614" w:rsidRPr="004F7F5E" w:rsidRDefault="008465C3" w:rsidP="00190614">
      <w:pPr>
        <w:pStyle w:val="ListParagraph"/>
        <w:spacing w:before="100" w:beforeAutospacing="1" w:after="240"/>
        <w:ind w:left="0"/>
        <w:rPr>
          <w:rFonts w:ascii="Arial" w:hAnsi="Arial" w:cs="Arial"/>
          <w:noProof/>
          <w:sz w:val="20"/>
          <w:szCs w:val="20"/>
        </w:rPr>
      </w:pPr>
      <w:r w:rsidRPr="004F7F5E">
        <w:rPr>
          <w:rFonts w:ascii="Arial" w:eastAsia="Cambria" w:hAnsi="Arial" w:cs="Arial"/>
          <w:position w:val="-1"/>
          <w:sz w:val="20"/>
          <w:szCs w:val="20"/>
        </w:rPr>
        <w:t>Ty</w:t>
      </w:r>
      <w:r w:rsidRPr="004F7F5E">
        <w:rPr>
          <w:rFonts w:ascii="Arial" w:eastAsia="Cambria" w:hAnsi="Arial" w:cs="Arial"/>
          <w:spacing w:val="-2"/>
          <w:position w:val="-1"/>
          <w:sz w:val="20"/>
          <w:szCs w:val="20"/>
        </w:rPr>
        <w:t>p</w:t>
      </w:r>
      <w:r w:rsidRPr="004F7F5E">
        <w:rPr>
          <w:rFonts w:ascii="Arial" w:eastAsia="Cambria" w:hAnsi="Arial" w:cs="Arial"/>
          <w:position w:val="-1"/>
          <w:sz w:val="20"/>
          <w:szCs w:val="20"/>
        </w:rPr>
        <w:t>e</w:t>
      </w:r>
      <w:r w:rsidRPr="004F7F5E">
        <w:rPr>
          <w:rFonts w:ascii="Arial" w:eastAsia="Cambria" w:hAnsi="Arial" w:cs="Arial"/>
          <w:spacing w:val="-3"/>
          <w:position w:val="-1"/>
          <w:sz w:val="20"/>
          <w:szCs w:val="20"/>
        </w:rPr>
        <w:t xml:space="preserve"> </w:t>
      </w:r>
      <w:r w:rsidRPr="004F7F5E">
        <w:rPr>
          <w:rFonts w:ascii="Arial" w:eastAsia="Cambria" w:hAnsi="Arial" w:cs="Arial"/>
          <w:spacing w:val="-1"/>
          <w:position w:val="-1"/>
          <w:sz w:val="20"/>
          <w:szCs w:val="20"/>
        </w:rPr>
        <w:t>o</w:t>
      </w:r>
      <w:r w:rsidRPr="004F7F5E">
        <w:rPr>
          <w:rFonts w:ascii="Arial" w:eastAsia="Cambria" w:hAnsi="Arial" w:cs="Arial"/>
          <w:position w:val="-1"/>
          <w:sz w:val="20"/>
          <w:szCs w:val="20"/>
        </w:rPr>
        <w:t>f</w:t>
      </w:r>
      <w:r w:rsidRPr="004F7F5E">
        <w:rPr>
          <w:rFonts w:ascii="Arial" w:eastAsia="Cambria" w:hAnsi="Arial" w:cs="Arial"/>
          <w:spacing w:val="1"/>
          <w:position w:val="-1"/>
          <w:sz w:val="20"/>
          <w:szCs w:val="20"/>
        </w:rPr>
        <w:t xml:space="preserve"> </w:t>
      </w:r>
      <w:r w:rsidRPr="004F7F5E">
        <w:rPr>
          <w:rFonts w:ascii="Arial" w:eastAsia="Cambria" w:hAnsi="Arial" w:cs="Arial"/>
          <w:spacing w:val="-1"/>
          <w:position w:val="-1"/>
          <w:sz w:val="20"/>
          <w:szCs w:val="20"/>
        </w:rPr>
        <w:t>th</w:t>
      </w:r>
      <w:r w:rsidRPr="004F7F5E">
        <w:rPr>
          <w:rFonts w:ascii="Arial" w:eastAsia="Cambria" w:hAnsi="Arial" w:cs="Arial"/>
          <w:position w:val="-1"/>
          <w:sz w:val="20"/>
          <w:szCs w:val="20"/>
        </w:rPr>
        <w:t>e</w:t>
      </w:r>
      <w:r w:rsidRPr="004F7F5E">
        <w:rPr>
          <w:rFonts w:ascii="Arial" w:eastAsia="Cambria" w:hAnsi="Arial" w:cs="Arial"/>
          <w:spacing w:val="-3"/>
          <w:position w:val="-1"/>
          <w:sz w:val="20"/>
          <w:szCs w:val="20"/>
        </w:rPr>
        <w:t xml:space="preserve"> </w:t>
      </w:r>
      <w:r w:rsidRPr="004F7F5E">
        <w:rPr>
          <w:rFonts w:ascii="Arial" w:eastAsia="Cambria" w:hAnsi="Arial" w:cs="Arial"/>
          <w:spacing w:val="-1"/>
          <w:position w:val="-1"/>
          <w:sz w:val="20"/>
          <w:szCs w:val="20"/>
        </w:rPr>
        <w:t>A</w:t>
      </w:r>
      <w:r w:rsidRPr="004F7F5E">
        <w:rPr>
          <w:rFonts w:ascii="Arial" w:eastAsia="Cambria" w:hAnsi="Arial" w:cs="Arial"/>
          <w:spacing w:val="-2"/>
          <w:position w:val="-1"/>
          <w:sz w:val="20"/>
          <w:szCs w:val="20"/>
        </w:rPr>
        <w:t>r</w:t>
      </w:r>
      <w:r w:rsidRPr="004F7F5E">
        <w:rPr>
          <w:rFonts w:ascii="Arial" w:eastAsia="Cambria" w:hAnsi="Arial" w:cs="Arial"/>
          <w:spacing w:val="-1"/>
          <w:position w:val="-1"/>
          <w:sz w:val="20"/>
          <w:szCs w:val="20"/>
        </w:rPr>
        <w:t>t</w:t>
      </w:r>
      <w:r w:rsidRPr="004F7F5E">
        <w:rPr>
          <w:rFonts w:ascii="Arial" w:eastAsia="Cambria" w:hAnsi="Arial" w:cs="Arial"/>
          <w:spacing w:val="1"/>
          <w:w w:val="101"/>
          <w:position w:val="-1"/>
          <w:sz w:val="20"/>
          <w:szCs w:val="20"/>
        </w:rPr>
        <w:t>i</w:t>
      </w:r>
      <w:r w:rsidRPr="004F7F5E">
        <w:rPr>
          <w:rFonts w:ascii="Arial" w:eastAsia="Cambria" w:hAnsi="Arial" w:cs="Arial"/>
          <w:spacing w:val="2"/>
          <w:w w:val="101"/>
          <w:position w:val="-1"/>
          <w:sz w:val="20"/>
          <w:szCs w:val="20"/>
        </w:rPr>
        <w:t>c</w:t>
      </w:r>
      <w:r w:rsidRPr="004F7F5E">
        <w:rPr>
          <w:rFonts w:ascii="Arial" w:eastAsia="Cambria" w:hAnsi="Arial" w:cs="Arial"/>
          <w:spacing w:val="-2"/>
          <w:position w:val="-1"/>
          <w:sz w:val="20"/>
          <w:szCs w:val="20"/>
        </w:rPr>
        <w:t>l</w:t>
      </w:r>
      <w:r w:rsidRPr="004F7F5E">
        <w:rPr>
          <w:rFonts w:ascii="Arial" w:eastAsia="Cambria" w:hAnsi="Arial" w:cs="Arial"/>
          <w:position w:val="-1"/>
          <w:sz w:val="20"/>
          <w:szCs w:val="20"/>
        </w:rPr>
        <w:t>e</w:t>
      </w:r>
      <w:r w:rsidR="00190614" w:rsidRPr="004F7F5E">
        <w:rPr>
          <w:rFonts w:ascii="Arial" w:eastAsia="Cambria" w:hAnsi="Arial" w:cs="Arial"/>
          <w:position w:val="-1"/>
          <w:sz w:val="20"/>
          <w:szCs w:val="20"/>
        </w:rPr>
        <w:tab/>
      </w:r>
      <w:r w:rsidR="00190614" w:rsidRPr="004F7F5E">
        <w:rPr>
          <w:rFonts w:ascii="Arial" w:eastAsia="Cambria" w:hAnsi="Arial" w:cs="Arial"/>
          <w:position w:val="-1"/>
          <w:sz w:val="20"/>
          <w:szCs w:val="20"/>
        </w:rPr>
        <w:tab/>
      </w:r>
      <w:r w:rsidR="00190614" w:rsidRPr="004F7F5E">
        <w:rPr>
          <w:rFonts w:ascii="Arial" w:hAnsi="Arial" w:cs="Arial"/>
          <w:noProof/>
          <w:sz w:val="20"/>
          <w:szCs w:val="20"/>
        </w:rPr>
        <w:t>Original Research Article</w:t>
      </w:r>
    </w:p>
    <w:p w14:paraId="01F83D36" w14:textId="3B3024EB" w:rsidR="0018239D" w:rsidRPr="004F7F5E" w:rsidRDefault="0018239D">
      <w:pPr>
        <w:spacing w:before="98" w:line="220" w:lineRule="exact"/>
        <w:ind w:left="192"/>
        <w:rPr>
          <w:rFonts w:ascii="Arial" w:eastAsia="Cambria" w:hAnsi="Arial" w:cs="Arial"/>
        </w:rPr>
      </w:pPr>
    </w:p>
    <w:p w14:paraId="2B50FBAA" w14:textId="77777777" w:rsidR="0018239D" w:rsidRPr="004F7F5E" w:rsidRDefault="0018239D">
      <w:pPr>
        <w:spacing w:before="1" w:line="100" w:lineRule="exact"/>
        <w:rPr>
          <w:rFonts w:ascii="Arial" w:hAnsi="Arial" w:cs="Arial"/>
        </w:rPr>
      </w:pPr>
    </w:p>
    <w:p w14:paraId="5CD36154" w14:textId="77777777" w:rsidR="0018239D" w:rsidRPr="004F7F5E" w:rsidRDefault="0018239D">
      <w:pPr>
        <w:spacing w:line="200" w:lineRule="exact"/>
        <w:rPr>
          <w:rFonts w:ascii="Arial" w:hAnsi="Arial" w:cs="Arial"/>
        </w:rPr>
      </w:pPr>
    </w:p>
    <w:p w14:paraId="3DC46AA8" w14:textId="77777777" w:rsidR="0018239D" w:rsidRPr="004F7F5E" w:rsidRDefault="0018239D">
      <w:pPr>
        <w:spacing w:before="5" w:line="100" w:lineRule="exact"/>
        <w:rPr>
          <w:rFonts w:ascii="Arial" w:hAnsi="Arial" w:cs="Arial"/>
        </w:rPr>
      </w:pPr>
    </w:p>
    <w:p w14:paraId="333C9550" w14:textId="77777777" w:rsidR="0018239D" w:rsidRPr="004F7F5E" w:rsidRDefault="0018239D">
      <w:pPr>
        <w:spacing w:line="200" w:lineRule="exact"/>
        <w:rPr>
          <w:rFonts w:ascii="Arial" w:hAnsi="Arial" w:cs="Arial"/>
        </w:rPr>
      </w:pPr>
    </w:p>
    <w:p w14:paraId="3638E638" w14:textId="77777777" w:rsidR="0018239D" w:rsidRPr="004F7F5E" w:rsidRDefault="0018239D">
      <w:pPr>
        <w:spacing w:line="200" w:lineRule="exact"/>
        <w:rPr>
          <w:rFonts w:ascii="Arial" w:hAnsi="Arial" w:cs="Arial"/>
        </w:rPr>
      </w:pPr>
    </w:p>
    <w:p w14:paraId="3FE4C91C" w14:textId="77777777" w:rsidR="0018239D" w:rsidRPr="004F7F5E" w:rsidRDefault="0018239D">
      <w:pPr>
        <w:spacing w:line="200" w:lineRule="exact"/>
        <w:rPr>
          <w:rFonts w:ascii="Arial" w:hAnsi="Arial" w:cs="Arial"/>
        </w:rPr>
      </w:pPr>
    </w:p>
    <w:p w14:paraId="47041E0C" w14:textId="77777777" w:rsidR="0018239D" w:rsidRPr="004F7F5E" w:rsidRDefault="0018239D">
      <w:pPr>
        <w:spacing w:line="200" w:lineRule="exact"/>
        <w:rPr>
          <w:rFonts w:ascii="Arial" w:hAnsi="Arial" w:cs="Arial"/>
        </w:rPr>
      </w:pPr>
      <w:bookmarkStart w:id="0" w:name="_GoBack"/>
      <w:bookmarkEnd w:id="0"/>
    </w:p>
    <w:p w14:paraId="04019B43" w14:textId="77777777" w:rsidR="0018239D" w:rsidRPr="004F7F5E" w:rsidRDefault="008465C3">
      <w:pPr>
        <w:spacing w:before="35"/>
        <w:ind w:left="220"/>
        <w:rPr>
          <w:rFonts w:ascii="Arial" w:hAnsi="Arial" w:cs="Arial"/>
        </w:rPr>
      </w:pPr>
      <w:r w:rsidRPr="004F7F5E">
        <w:rPr>
          <w:rFonts w:ascii="Arial" w:hAnsi="Arial" w:cs="Arial"/>
          <w:b/>
          <w:spacing w:val="-3"/>
          <w:highlight w:val="yellow"/>
        </w:rPr>
        <w:t>P</w:t>
      </w:r>
      <w:r w:rsidRPr="004F7F5E">
        <w:rPr>
          <w:rFonts w:ascii="Arial" w:hAnsi="Arial" w:cs="Arial"/>
          <w:b/>
          <w:spacing w:val="-2"/>
          <w:highlight w:val="yellow"/>
        </w:rPr>
        <w:t>AR</w:t>
      </w:r>
      <w:r w:rsidRPr="004F7F5E">
        <w:rPr>
          <w:rFonts w:ascii="Arial" w:hAnsi="Arial" w:cs="Arial"/>
          <w:b/>
          <w:highlight w:val="yellow"/>
        </w:rPr>
        <w:t xml:space="preserve">T </w:t>
      </w:r>
      <w:r w:rsidRPr="004F7F5E">
        <w:rPr>
          <w:rFonts w:ascii="Arial" w:hAnsi="Arial" w:cs="Arial"/>
          <w:b/>
          <w:spacing w:val="5"/>
          <w:highlight w:val="yellow"/>
        </w:rPr>
        <w:t xml:space="preserve"> </w:t>
      </w:r>
      <w:r w:rsidRPr="004F7F5E">
        <w:rPr>
          <w:rFonts w:ascii="Arial" w:hAnsi="Arial" w:cs="Arial"/>
          <w:b/>
          <w:highlight w:val="yellow"/>
        </w:rPr>
        <w:t>1:</w:t>
      </w:r>
      <w:r w:rsidRPr="004F7F5E">
        <w:rPr>
          <w:rFonts w:ascii="Arial" w:hAnsi="Arial" w:cs="Arial"/>
          <w:b/>
          <w:spacing w:val="-2"/>
        </w:rPr>
        <w:t xml:space="preserve"> C</w:t>
      </w:r>
      <w:r w:rsidRPr="004F7F5E">
        <w:rPr>
          <w:rFonts w:ascii="Arial" w:hAnsi="Arial" w:cs="Arial"/>
          <w:b/>
          <w:spacing w:val="-5"/>
        </w:rPr>
        <w:t>o</w:t>
      </w:r>
      <w:r w:rsidRPr="004F7F5E">
        <w:rPr>
          <w:rFonts w:ascii="Arial" w:hAnsi="Arial" w:cs="Arial"/>
          <w:b/>
        </w:rPr>
        <w:t>m</w:t>
      </w:r>
      <w:r w:rsidRPr="004F7F5E">
        <w:rPr>
          <w:rFonts w:ascii="Arial" w:hAnsi="Arial" w:cs="Arial"/>
          <w:b/>
          <w:spacing w:val="-5"/>
        </w:rPr>
        <w:t>m</w:t>
      </w:r>
      <w:r w:rsidRPr="004F7F5E">
        <w:rPr>
          <w:rFonts w:ascii="Arial" w:hAnsi="Arial" w:cs="Arial"/>
          <w:b/>
          <w:spacing w:val="1"/>
          <w:w w:val="101"/>
        </w:rPr>
        <w:t>e</w:t>
      </w:r>
      <w:r w:rsidRPr="004F7F5E">
        <w:rPr>
          <w:rFonts w:ascii="Arial" w:hAnsi="Arial" w:cs="Arial"/>
          <w:b/>
          <w:spacing w:val="-2"/>
        </w:rPr>
        <w:t>n</w:t>
      </w:r>
      <w:r w:rsidRPr="004F7F5E">
        <w:rPr>
          <w:rFonts w:ascii="Arial" w:hAnsi="Arial" w:cs="Arial"/>
          <w:b/>
        </w:rPr>
        <w:t>ts</w:t>
      </w:r>
    </w:p>
    <w:p w14:paraId="4CAE1834" w14:textId="77777777" w:rsidR="0018239D" w:rsidRPr="004F7F5E" w:rsidRDefault="0018239D">
      <w:pPr>
        <w:spacing w:before="5" w:line="220" w:lineRule="exact"/>
        <w:rPr>
          <w:rFonts w:ascii="Arial" w:hAnsi="Arial" w:cs="Arial"/>
        </w:rPr>
      </w:pPr>
    </w:p>
    <w:tbl>
      <w:tblPr>
        <w:tblW w:w="0" w:type="auto"/>
        <w:tblInd w:w="99" w:type="dxa"/>
        <w:tblLayout w:type="fixed"/>
        <w:tblCellMar>
          <w:left w:w="0" w:type="dxa"/>
          <w:right w:w="0" w:type="dxa"/>
        </w:tblCellMar>
        <w:tblLook w:val="01E0" w:firstRow="1" w:lastRow="1" w:firstColumn="1" w:lastColumn="1" w:noHBand="0" w:noVBand="0"/>
      </w:tblPr>
      <w:tblGrid>
        <w:gridCol w:w="3335"/>
        <w:gridCol w:w="110"/>
        <w:gridCol w:w="3601"/>
        <w:gridCol w:w="1988"/>
        <w:gridCol w:w="130"/>
        <w:gridCol w:w="4019"/>
      </w:tblGrid>
      <w:tr w:rsidR="0018239D" w:rsidRPr="004F7F5E" w14:paraId="6FAD0845" w14:textId="77777777">
        <w:trPr>
          <w:trHeight w:hRule="exact" w:val="235"/>
        </w:trPr>
        <w:tc>
          <w:tcPr>
            <w:tcW w:w="3335" w:type="dxa"/>
            <w:vMerge w:val="restart"/>
            <w:tcBorders>
              <w:top w:val="single" w:sz="5" w:space="0" w:color="000000"/>
              <w:left w:val="single" w:sz="5" w:space="0" w:color="000000"/>
              <w:right w:val="single" w:sz="5" w:space="0" w:color="000000"/>
            </w:tcBorders>
          </w:tcPr>
          <w:p w14:paraId="4DE36BF1" w14:textId="77777777" w:rsidR="0018239D" w:rsidRPr="004F7F5E" w:rsidRDefault="0018239D">
            <w:pPr>
              <w:rPr>
                <w:rFonts w:ascii="Arial" w:hAnsi="Arial" w:cs="Arial"/>
              </w:rPr>
            </w:pPr>
          </w:p>
        </w:tc>
        <w:tc>
          <w:tcPr>
            <w:tcW w:w="5829" w:type="dxa"/>
            <w:gridSpan w:val="4"/>
            <w:tcBorders>
              <w:top w:val="single" w:sz="5" w:space="0" w:color="000000"/>
              <w:left w:val="single" w:sz="5" w:space="0" w:color="000000"/>
              <w:bottom w:val="nil"/>
              <w:right w:val="single" w:sz="5" w:space="0" w:color="000000"/>
            </w:tcBorders>
          </w:tcPr>
          <w:p w14:paraId="28B0C95B" w14:textId="77777777" w:rsidR="0018239D" w:rsidRPr="004F7F5E" w:rsidRDefault="008465C3">
            <w:pPr>
              <w:spacing w:line="220" w:lineRule="exact"/>
              <w:ind w:left="105"/>
              <w:rPr>
                <w:rFonts w:ascii="Arial" w:hAnsi="Arial" w:cs="Arial"/>
              </w:rPr>
            </w:pPr>
            <w:r w:rsidRPr="004F7F5E">
              <w:rPr>
                <w:rFonts w:ascii="Arial" w:hAnsi="Arial" w:cs="Arial"/>
                <w:b/>
                <w:spacing w:val="-2"/>
              </w:rPr>
              <w:t>R</w:t>
            </w:r>
            <w:r w:rsidRPr="004F7F5E">
              <w:rPr>
                <w:rFonts w:ascii="Arial" w:hAnsi="Arial" w:cs="Arial"/>
                <w:b/>
                <w:spacing w:val="1"/>
              </w:rPr>
              <w:t>e</w:t>
            </w:r>
            <w:r w:rsidRPr="004F7F5E">
              <w:rPr>
                <w:rFonts w:ascii="Arial" w:hAnsi="Arial" w:cs="Arial"/>
                <w:b/>
                <w:spacing w:val="-5"/>
              </w:rPr>
              <w:t>v</w:t>
            </w:r>
            <w:r w:rsidRPr="004F7F5E">
              <w:rPr>
                <w:rFonts w:ascii="Arial" w:hAnsi="Arial" w:cs="Arial"/>
                <w:b/>
                <w:spacing w:val="1"/>
              </w:rPr>
              <w:t>ie</w:t>
            </w:r>
            <w:r w:rsidRPr="004F7F5E">
              <w:rPr>
                <w:rFonts w:ascii="Arial" w:hAnsi="Arial" w:cs="Arial"/>
                <w:b/>
                <w:spacing w:val="-2"/>
              </w:rPr>
              <w:t>w</w:t>
            </w:r>
            <w:r w:rsidRPr="004F7F5E">
              <w:rPr>
                <w:rFonts w:ascii="Arial" w:hAnsi="Arial" w:cs="Arial"/>
                <w:b/>
                <w:spacing w:val="1"/>
              </w:rPr>
              <w:t>e</w:t>
            </w:r>
            <w:r w:rsidRPr="004F7F5E">
              <w:rPr>
                <w:rFonts w:ascii="Arial" w:hAnsi="Arial" w:cs="Arial"/>
                <w:b/>
                <w:spacing w:val="-3"/>
              </w:rPr>
              <w:t>r</w:t>
            </w:r>
            <w:r w:rsidRPr="004F7F5E">
              <w:rPr>
                <w:rFonts w:ascii="Arial" w:hAnsi="Arial" w:cs="Arial"/>
                <w:b/>
              </w:rPr>
              <w:t>’s</w:t>
            </w:r>
            <w:r w:rsidRPr="004F7F5E">
              <w:rPr>
                <w:rFonts w:ascii="Arial" w:hAnsi="Arial" w:cs="Arial"/>
                <w:b/>
                <w:spacing w:val="5"/>
              </w:rPr>
              <w:t xml:space="preserve"> </w:t>
            </w:r>
            <w:r w:rsidRPr="004F7F5E">
              <w:rPr>
                <w:rFonts w:ascii="Arial" w:hAnsi="Arial" w:cs="Arial"/>
                <w:b/>
                <w:spacing w:val="1"/>
                <w:w w:val="101"/>
              </w:rPr>
              <w:t>c</w:t>
            </w:r>
            <w:r w:rsidRPr="004F7F5E">
              <w:rPr>
                <w:rFonts w:ascii="Arial" w:hAnsi="Arial" w:cs="Arial"/>
                <w:b/>
                <w:spacing w:val="-5"/>
              </w:rPr>
              <w:t>omm</w:t>
            </w:r>
            <w:r w:rsidRPr="004F7F5E">
              <w:rPr>
                <w:rFonts w:ascii="Arial" w:hAnsi="Arial" w:cs="Arial"/>
                <w:b/>
                <w:spacing w:val="1"/>
                <w:w w:val="101"/>
              </w:rPr>
              <w:t>e</w:t>
            </w:r>
            <w:r w:rsidRPr="004F7F5E">
              <w:rPr>
                <w:rFonts w:ascii="Arial" w:hAnsi="Arial" w:cs="Arial"/>
                <w:b/>
                <w:spacing w:val="-2"/>
              </w:rPr>
              <w:t>n</w:t>
            </w:r>
            <w:r w:rsidRPr="004F7F5E">
              <w:rPr>
                <w:rFonts w:ascii="Arial" w:hAnsi="Arial" w:cs="Arial"/>
                <w:b/>
              </w:rPr>
              <w:t>t</w:t>
            </w:r>
          </w:p>
        </w:tc>
        <w:tc>
          <w:tcPr>
            <w:tcW w:w="4019" w:type="dxa"/>
            <w:vMerge w:val="restart"/>
            <w:tcBorders>
              <w:top w:val="single" w:sz="5" w:space="0" w:color="000000"/>
              <w:left w:val="single" w:sz="5" w:space="0" w:color="000000"/>
              <w:right w:val="single" w:sz="5" w:space="0" w:color="000000"/>
            </w:tcBorders>
          </w:tcPr>
          <w:p w14:paraId="21296281" w14:textId="77777777" w:rsidR="0018239D" w:rsidRPr="004F7F5E" w:rsidRDefault="008465C3">
            <w:pPr>
              <w:spacing w:line="220" w:lineRule="exact"/>
              <w:ind w:left="105"/>
              <w:rPr>
                <w:rFonts w:ascii="Arial" w:hAnsi="Arial" w:cs="Arial"/>
              </w:rPr>
            </w:pPr>
            <w:r w:rsidRPr="004F7F5E">
              <w:rPr>
                <w:rFonts w:ascii="Arial" w:hAnsi="Arial" w:cs="Arial"/>
                <w:b/>
                <w:spacing w:val="-2"/>
              </w:rPr>
              <w:t>A</w:t>
            </w:r>
            <w:r w:rsidRPr="004F7F5E">
              <w:rPr>
                <w:rFonts w:ascii="Arial" w:hAnsi="Arial" w:cs="Arial"/>
                <w:b/>
                <w:spacing w:val="-6"/>
              </w:rPr>
              <w:t>u</w:t>
            </w:r>
            <w:r w:rsidRPr="004F7F5E">
              <w:rPr>
                <w:rFonts w:ascii="Arial" w:hAnsi="Arial" w:cs="Arial"/>
                <w:b/>
              </w:rPr>
              <w:t>t</w:t>
            </w:r>
            <w:r w:rsidRPr="004F7F5E">
              <w:rPr>
                <w:rFonts w:ascii="Arial" w:hAnsi="Arial" w:cs="Arial"/>
                <w:b/>
                <w:spacing w:val="3"/>
              </w:rPr>
              <w:t>h</w:t>
            </w:r>
            <w:r w:rsidRPr="004F7F5E">
              <w:rPr>
                <w:rFonts w:ascii="Arial" w:hAnsi="Arial" w:cs="Arial"/>
                <w:b/>
                <w:spacing w:val="-5"/>
              </w:rPr>
              <w:t>o</w:t>
            </w:r>
            <w:r w:rsidRPr="004F7F5E">
              <w:rPr>
                <w:rFonts w:ascii="Arial" w:hAnsi="Arial" w:cs="Arial"/>
                <w:b/>
                <w:spacing w:val="1"/>
              </w:rPr>
              <w:t>r</w:t>
            </w:r>
            <w:r w:rsidRPr="004F7F5E">
              <w:rPr>
                <w:rFonts w:ascii="Arial" w:hAnsi="Arial" w:cs="Arial"/>
                <w:b/>
              </w:rPr>
              <w:t>’s</w:t>
            </w:r>
            <w:r w:rsidRPr="004F7F5E">
              <w:rPr>
                <w:rFonts w:ascii="Arial" w:hAnsi="Arial" w:cs="Arial"/>
                <w:b/>
                <w:spacing w:val="2"/>
              </w:rPr>
              <w:t xml:space="preserve"> </w:t>
            </w:r>
            <w:r w:rsidRPr="004F7F5E">
              <w:rPr>
                <w:rFonts w:ascii="Arial" w:hAnsi="Arial" w:cs="Arial"/>
                <w:b/>
                <w:spacing w:val="-3"/>
              </w:rPr>
              <w:t>F</w:t>
            </w:r>
            <w:r w:rsidRPr="004F7F5E">
              <w:rPr>
                <w:rFonts w:ascii="Arial" w:hAnsi="Arial" w:cs="Arial"/>
                <w:b/>
                <w:spacing w:val="1"/>
              </w:rPr>
              <w:t>ee</w:t>
            </w:r>
            <w:r w:rsidRPr="004F7F5E">
              <w:rPr>
                <w:rFonts w:ascii="Arial" w:hAnsi="Arial" w:cs="Arial"/>
                <w:b/>
                <w:spacing w:val="-2"/>
              </w:rPr>
              <w:t>db</w:t>
            </w:r>
            <w:r w:rsidRPr="004F7F5E">
              <w:rPr>
                <w:rFonts w:ascii="Arial" w:hAnsi="Arial" w:cs="Arial"/>
                <w:b/>
              </w:rPr>
              <w:t>a</w:t>
            </w:r>
            <w:r w:rsidRPr="004F7F5E">
              <w:rPr>
                <w:rFonts w:ascii="Arial" w:hAnsi="Arial" w:cs="Arial"/>
                <w:b/>
                <w:spacing w:val="-3"/>
              </w:rPr>
              <w:t>c</w:t>
            </w:r>
            <w:r w:rsidRPr="004F7F5E">
              <w:rPr>
                <w:rFonts w:ascii="Arial" w:hAnsi="Arial" w:cs="Arial"/>
                <w:b/>
              </w:rPr>
              <w:t>k</w:t>
            </w:r>
            <w:r w:rsidRPr="004F7F5E">
              <w:rPr>
                <w:rFonts w:ascii="Arial" w:hAnsi="Arial" w:cs="Arial"/>
                <w:b/>
                <w:spacing w:val="10"/>
              </w:rPr>
              <w:t xml:space="preserve"> </w:t>
            </w:r>
            <w:r w:rsidRPr="004F7F5E">
              <w:rPr>
                <w:rFonts w:ascii="Arial" w:hAnsi="Arial" w:cs="Arial"/>
              </w:rPr>
              <w:t>(</w:t>
            </w:r>
            <w:r w:rsidRPr="004F7F5E">
              <w:rPr>
                <w:rFonts w:ascii="Arial" w:hAnsi="Arial" w:cs="Arial"/>
                <w:spacing w:val="-5"/>
              </w:rPr>
              <w:t>I</w:t>
            </w:r>
            <w:r w:rsidRPr="004F7F5E">
              <w:rPr>
                <w:rFonts w:ascii="Arial" w:hAnsi="Arial" w:cs="Arial"/>
              </w:rPr>
              <w:t xml:space="preserve">t </w:t>
            </w:r>
            <w:r w:rsidRPr="004F7F5E">
              <w:rPr>
                <w:rFonts w:ascii="Arial" w:hAnsi="Arial" w:cs="Arial"/>
                <w:spacing w:val="1"/>
              </w:rPr>
              <w:t>i</w:t>
            </w:r>
            <w:r w:rsidRPr="004F7F5E">
              <w:rPr>
                <w:rFonts w:ascii="Arial" w:hAnsi="Arial" w:cs="Arial"/>
              </w:rPr>
              <w:t>s</w:t>
            </w:r>
            <w:r w:rsidRPr="004F7F5E">
              <w:rPr>
                <w:rFonts w:ascii="Arial" w:hAnsi="Arial" w:cs="Arial"/>
                <w:spacing w:val="-3"/>
              </w:rPr>
              <w:t xml:space="preserve"> </w:t>
            </w:r>
            <w:r w:rsidRPr="004F7F5E">
              <w:rPr>
                <w:rFonts w:ascii="Arial" w:hAnsi="Arial" w:cs="Arial"/>
                <w:spacing w:val="1"/>
              </w:rPr>
              <w:t>m</w:t>
            </w:r>
            <w:r w:rsidRPr="004F7F5E">
              <w:rPr>
                <w:rFonts w:ascii="Arial" w:hAnsi="Arial" w:cs="Arial"/>
                <w:spacing w:val="-3"/>
              </w:rPr>
              <w:t>a</w:t>
            </w:r>
            <w:r w:rsidRPr="004F7F5E">
              <w:rPr>
                <w:rFonts w:ascii="Arial" w:hAnsi="Arial" w:cs="Arial"/>
              </w:rPr>
              <w:t>nd</w:t>
            </w:r>
            <w:r w:rsidRPr="004F7F5E">
              <w:rPr>
                <w:rFonts w:ascii="Arial" w:hAnsi="Arial" w:cs="Arial"/>
                <w:spacing w:val="-3"/>
              </w:rPr>
              <w:t>a</w:t>
            </w:r>
            <w:r w:rsidRPr="004F7F5E">
              <w:rPr>
                <w:rFonts w:ascii="Arial" w:hAnsi="Arial" w:cs="Arial"/>
                <w:spacing w:val="1"/>
              </w:rPr>
              <w:t>t</w:t>
            </w:r>
            <w:r w:rsidRPr="004F7F5E">
              <w:rPr>
                <w:rFonts w:ascii="Arial" w:hAnsi="Arial" w:cs="Arial"/>
                <w:spacing w:val="-5"/>
              </w:rPr>
              <w:t>o</w:t>
            </w:r>
            <w:r w:rsidRPr="004F7F5E">
              <w:rPr>
                <w:rFonts w:ascii="Arial" w:hAnsi="Arial" w:cs="Arial"/>
                <w:spacing w:val="5"/>
              </w:rPr>
              <w:t>r</w:t>
            </w:r>
            <w:r w:rsidRPr="004F7F5E">
              <w:rPr>
                <w:rFonts w:ascii="Arial" w:hAnsi="Arial" w:cs="Arial"/>
              </w:rPr>
              <w:t>y</w:t>
            </w:r>
            <w:r w:rsidRPr="004F7F5E">
              <w:rPr>
                <w:rFonts w:ascii="Arial" w:hAnsi="Arial" w:cs="Arial"/>
                <w:spacing w:val="-6"/>
              </w:rPr>
              <w:t xml:space="preserve"> </w:t>
            </w:r>
            <w:r w:rsidRPr="004F7F5E">
              <w:rPr>
                <w:rFonts w:ascii="Arial" w:hAnsi="Arial" w:cs="Arial"/>
                <w:spacing w:val="1"/>
                <w:w w:val="101"/>
              </w:rPr>
              <w:t>t</w:t>
            </w:r>
            <w:r w:rsidRPr="004F7F5E">
              <w:rPr>
                <w:rFonts w:ascii="Arial" w:hAnsi="Arial" w:cs="Arial"/>
              </w:rPr>
              <w:t>h</w:t>
            </w:r>
            <w:r w:rsidRPr="004F7F5E">
              <w:rPr>
                <w:rFonts w:ascii="Arial" w:hAnsi="Arial" w:cs="Arial"/>
                <w:spacing w:val="1"/>
              </w:rPr>
              <w:t>a</w:t>
            </w:r>
            <w:r w:rsidRPr="004F7F5E">
              <w:rPr>
                <w:rFonts w:ascii="Arial" w:hAnsi="Arial" w:cs="Arial"/>
                <w:w w:val="101"/>
              </w:rPr>
              <w:t>t</w:t>
            </w:r>
          </w:p>
          <w:p w14:paraId="4BB4BC6A" w14:textId="77777777" w:rsidR="0018239D" w:rsidRPr="004F7F5E" w:rsidRDefault="008465C3">
            <w:pPr>
              <w:ind w:left="105"/>
              <w:rPr>
                <w:rFonts w:ascii="Arial" w:hAnsi="Arial" w:cs="Arial"/>
              </w:rPr>
            </w:pPr>
            <w:r w:rsidRPr="004F7F5E">
              <w:rPr>
                <w:rFonts w:ascii="Arial" w:hAnsi="Arial" w:cs="Arial"/>
                <w:spacing w:val="1"/>
              </w:rPr>
              <w:t>a</w:t>
            </w:r>
            <w:r w:rsidRPr="004F7F5E">
              <w:rPr>
                <w:rFonts w:ascii="Arial" w:hAnsi="Arial" w:cs="Arial"/>
              </w:rPr>
              <w:t>u</w:t>
            </w:r>
            <w:r w:rsidRPr="004F7F5E">
              <w:rPr>
                <w:rFonts w:ascii="Arial" w:hAnsi="Arial" w:cs="Arial"/>
                <w:spacing w:val="-3"/>
              </w:rPr>
              <w:t>t</w:t>
            </w:r>
            <w:r w:rsidRPr="004F7F5E">
              <w:rPr>
                <w:rFonts w:ascii="Arial" w:hAnsi="Arial" w:cs="Arial"/>
                <w:spacing w:val="5"/>
              </w:rPr>
              <w:t>h</w:t>
            </w:r>
            <w:r w:rsidRPr="004F7F5E">
              <w:rPr>
                <w:rFonts w:ascii="Arial" w:hAnsi="Arial" w:cs="Arial"/>
                <w:spacing w:val="-10"/>
              </w:rPr>
              <w:t>o</w:t>
            </w:r>
            <w:r w:rsidRPr="004F7F5E">
              <w:rPr>
                <w:rFonts w:ascii="Arial" w:hAnsi="Arial" w:cs="Arial"/>
                <w:spacing w:val="5"/>
              </w:rPr>
              <w:t>r</w:t>
            </w:r>
            <w:r w:rsidRPr="004F7F5E">
              <w:rPr>
                <w:rFonts w:ascii="Arial" w:hAnsi="Arial" w:cs="Arial"/>
              </w:rPr>
              <w:t>s</w:t>
            </w:r>
            <w:r w:rsidRPr="004F7F5E">
              <w:rPr>
                <w:rFonts w:ascii="Arial" w:hAnsi="Arial" w:cs="Arial"/>
                <w:spacing w:val="2"/>
              </w:rPr>
              <w:t xml:space="preserve"> </w:t>
            </w:r>
            <w:r w:rsidRPr="004F7F5E">
              <w:rPr>
                <w:rFonts w:ascii="Arial" w:hAnsi="Arial" w:cs="Arial"/>
                <w:spacing w:val="-6"/>
              </w:rPr>
              <w:t>s</w:t>
            </w:r>
            <w:r w:rsidRPr="004F7F5E">
              <w:rPr>
                <w:rFonts w:ascii="Arial" w:hAnsi="Arial" w:cs="Arial"/>
                <w:spacing w:val="5"/>
              </w:rPr>
              <w:t>h</w:t>
            </w:r>
            <w:r w:rsidRPr="004F7F5E">
              <w:rPr>
                <w:rFonts w:ascii="Arial" w:hAnsi="Arial" w:cs="Arial"/>
                <w:spacing w:val="-5"/>
              </w:rPr>
              <w:t>o</w:t>
            </w:r>
            <w:r w:rsidRPr="004F7F5E">
              <w:rPr>
                <w:rFonts w:ascii="Arial" w:hAnsi="Arial" w:cs="Arial"/>
              </w:rPr>
              <w:t>u</w:t>
            </w:r>
            <w:r w:rsidRPr="004F7F5E">
              <w:rPr>
                <w:rFonts w:ascii="Arial" w:hAnsi="Arial" w:cs="Arial"/>
                <w:spacing w:val="1"/>
              </w:rPr>
              <w:t>l</w:t>
            </w:r>
            <w:r w:rsidRPr="004F7F5E">
              <w:rPr>
                <w:rFonts w:ascii="Arial" w:hAnsi="Arial" w:cs="Arial"/>
              </w:rPr>
              <w:t>d</w:t>
            </w:r>
            <w:r w:rsidRPr="004F7F5E">
              <w:rPr>
                <w:rFonts w:ascii="Arial" w:hAnsi="Arial" w:cs="Arial"/>
                <w:spacing w:val="3"/>
              </w:rPr>
              <w:t xml:space="preserve"> </w:t>
            </w:r>
            <w:r w:rsidRPr="004F7F5E">
              <w:rPr>
                <w:rFonts w:ascii="Arial" w:hAnsi="Arial" w:cs="Arial"/>
                <w:spacing w:val="-6"/>
              </w:rPr>
              <w:t>w</w:t>
            </w:r>
            <w:r w:rsidRPr="004F7F5E">
              <w:rPr>
                <w:rFonts w:ascii="Arial" w:hAnsi="Arial" w:cs="Arial"/>
                <w:spacing w:val="2"/>
              </w:rPr>
              <w:t>r</w:t>
            </w:r>
            <w:r w:rsidRPr="004F7F5E">
              <w:rPr>
                <w:rFonts w:ascii="Arial" w:hAnsi="Arial" w:cs="Arial"/>
                <w:spacing w:val="1"/>
              </w:rPr>
              <w:t>it</w:t>
            </w:r>
            <w:r w:rsidRPr="004F7F5E">
              <w:rPr>
                <w:rFonts w:ascii="Arial" w:hAnsi="Arial" w:cs="Arial"/>
              </w:rPr>
              <w:t>e</w:t>
            </w:r>
            <w:r w:rsidRPr="004F7F5E">
              <w:rPr>
                <w:rFonts w:ascii="Arial" w:hAnsi="Arial" w:cs="Arial"/>
                <w:spacing w:val="-3"/>
              </w:rPr>
              <w:t xml:space="preserve"> </w:t>
            </w:r>
            <w:r w:rsidRPr="004F7F5E">
              <w:rPr>
                <w:rFonts w:ascii="Arial" w:hAnsi="Arial" w:cs="Arial"/>
              </w:rPr>
              <w:t>h</w:t>
            </w:r>
            <w:r w:rsidRPr="004F7F5E">
              <w:rPr>
                <w:rFonts w:ascii="Arial" w:hAnsi="Arial" w:cs="Arial"/>
                <w:spacing w:val="1"/>
              </w:rPr>
              <w:t>i</w:t>
            </w:r>
            <w:r w:rsidRPr="004F7F5E">
              <w:rPr>
                <w:rFonts w:ascii="Arial" w:hAnsi="Arial" w:cs="Arial"/>
                <w:spacing w:val="-2"/>
              </w:rPr>
              <w:t>s</w:t>
            </w:r>
            <w:r w:rsidRPr="004F7F5E">
              <w:rPr>
                <w:rFonts w:ascii="Arial" w:hAnsi="Arial" w:cs="Arial"/>
                <w:spacing w:val="-3"/>
              </w:rPr>
              <w:t>/</w:t>
            </w:r>
            <w:r w:rsidRPr="004F7F5E">
              <w:rPr>
                <w:rFonts w:ascii="Arial" w:hAnsi="Arial" w:cs="Arial"/>
                <w:spacing w:val="5"/>
              </w:rPr>
              <w:t>h</w:t>
            </w:r>
            <w:r w:rsidRPr="004F7F5E">
              <w:rPr>
                <w:rFonts w:ascii="Arial" w:hAnsi="Arial" w:cs="Arial"/>
                <w:spacing w:val="-8"/>
              </w:rPr>
              <w:t>e</w:t>
            </w:r>
            <w:r w:rsidRPr="004F7F5E">
              <w:rPr>
                <w:rFonts w:ascii="Arial" w:hAnsi="Arial" w:cs="Arial"/>
              </w:rPr>
              <w:t>r</w:t>
            </w:r>
            <w:r w:rsidRPr="004F7F5E">
              <w:rPr>
                <w:rFonts w:ascii="Arial" w:hAnsi="Arial" w:cs="Arial"/>
                <w:spacing w:val="4"/>
              </w:rPr>
              <w:t xml:space="preserve"> </w:t>
            </w:r>
            <w:r w:rsidRPr="004F7F5E">
              <w:rPr>
                <w:rFonts w:ascii="Arial" w:hAnsi="Arial" w:cs="Arial"/>
                <w:spacing w:val="-5"/>
              </w:rPr>
              <w:t>f</w:t>
            </w:r>
            <w:r w:rsidRPr="004F7F5E">
              <w:rPr>
                <w:rFonts w:ascii="Arial" w:hAnsi="Arial" w:cs="Arial"/>
                <w:spacing w:val="-3"/>
              </w:rPr>
              <w:t>ee</w:t>
            </w:r>
            <w:r w:rsidRPr="004F7F5E">
              <w:rPr>
                <w:rFonts w:ascii="Arial" w:hAnsi="Arial" w:cs="Arial"/>
                <w:spacing w:val="5"/>
              </w:rPr>
              <w:t>d</w:t>
            </w:r>
            <w:r w:rsidRPr="004F7F5E">
              <w:rPr>
                <w:rFonts w:ascii="Arial" w:hAnsi="Arial" w:cs="Arial"/>
                <w:spacing w:val="-5"/>
              </w:rPr>
              <w:t>b</w:t>
            </w:r>
            <w:r w:rsidRPr="004F7F5E">
              <w:rPr>
                <w:rFonts w:ascii="Arial" w:hAnsi="Arial" w:cs="Arial"/>
                <w:spacing w:val="1"/>
              </w:rPr>
              <w:t>a</w:t>
            </w:r>
            <w:r w:rsidRPr="004F7F5E">
              <w:rPr>
                <w:rFonts w:ascii="Arial" w:hAnsi="Arial" w:cs="Arial"/>
                <w:spacing w:val="-3"/>
              </w:rPr>
              <w:t>c</w:t>
            </w:r>
            <w:r w:rsidRPr="004F7F5E">
              <w:rPr>
                <w:rFonts w:ascii="Arial" w:hAnsi="Arial" w:cs="Arial"/>
              </w:rPr>
              <w:t>k</w:t>
            </w:r>
            <w:r w:rsidRPr="004F7F5E">
              <w:rPr>
                <w:rFonts w:ascii="Arial" w:hAnsi="Arial" w:cs="Arial"/>
                <w:spacing w:val="7"/>
              </w:rPr>
              <w:t xml:space="preserve"> </w:t>
            </w:r>
            <w:r w:rsidRPr="004F7F5E">
              <w:rPr>
                <w:rFonts w:ascii="Arial" w:hAnsi="Arial" w:cs="Arial"/>
                <w:spacing w:val="5"/>
              </w:rPr>
              <w:t>h</w:t>
            </w:r>
            <w:r w:rsidRPr="004F7F5E">
              <w:rPr>
                <w:rFonts w:ascii="Arial" w:hAnsi="Arial" w:cs="Arial"/>
                <w:spacing w:val="-8"/>
                <w:w w:val="101"/>
              </w:rPr>
              <w:t>e</w:t>
            </w:r>
            <w:r w:rsidRPr="004F7F5E">
              <w:rPr>
                <w:rFonts w:ascii="Arial" w:hAnsi="Arial" w:cs="Arial"/>
                <w:spacing w:val="5"/>
              </w:rPr>
              <w:t>r</w:t>
            </w:r>
            <w:r w:rsidRPr="004F7F5E">
              <w:rPr>
                <w:rFonts w:ascii="Arial" w:hAnsi="Arial" w:cs="Arial"/>
                <w:spacing w:val="-3"/>
                <w:w w:val="101"/>
              </w:rPr>
              <w:t>e</w:t>
            </w:r>
            <w:r w:rsidRPr="004F7F5E">
              <w:rPr>
                <w:rFonts w:ascii="Arial" w:hAnsi="Arial" w:cs="Arial"/>
              </w:rPr>
              <w:t>)</w:t>
            </w:r>
          </w:p>
        </w:tc>
      </w:tr>
      <w:tr w:rsidR="0018239D" w:rsidRPr="004F7F5E" w14:paraId="784A4026" w14:textId="77777777">
        <w:trPr>
          <w:trHeight w:hRule="exact" w:val="230"/>
        </w:trPr>
        <w:tc>
          <w:tcPr>
            <w:tcW w:w="3335" w:type="dxa"/>
            <w:vMerge/>
            <w:tcBorders>
              <w:left w:val="single" w:sz="5" w:space="0" w:color="000000"/>
              <w:right w:val="single" w:sz="5" w:space="0" w:color="000000"/>
            </w:tcBorders>
          </w:tcPr>
          <w:p w14:paraId="5C233022" w14:textId="77777777" w:rsidR="0018239D" w:rsidRPr="004F7F5E" w:rsidRDefault="0018239D">
            <w:pPr>
              <w:rPr>
                <w:rFonts w:ascii="Arial" w:hAnsi="Arial" w:cs="Arial"/>
              </w:rPr>
            </w:pPr>
          </w:p>
        </w:tc>
        <w:tc>
          <w:tcPr>
            <w:tcW w:w="110" w:type="dxa"/>
            <w:vMerge w:val="restart"/>
            <w:tcBorders>
              <w:top w:val="nil"/>
              <w:left w:val="single" w:sz="5" w:space="0" w:color="000000"/>
              <w:right w:val="nil"/>
            </w:tcBorders>
          </w:tcPr>
          <w:p w14:paraId="4CFA65F0" w14:textId="77777777" w:rsidR="0018239D" w:rsidRPr="004F7F5E" w:rsidRDefault="0018239D">
            <w:pPr>
              <w:rPr>
                <w:rFonts w:ascii="Arial" w:hAnsi="Arial" w:cs="Arial"/>
              </w:rPr>
            </w:pPr>
          </w:p>
        </w:tc>
        <w:tc>
          <w:tcPr>
            <w:tcW w:w="5589" w:type="dxa"/>
            <w:gridSpan w:val="2"/>
            <w:tcBorders>
              <w:top w:val="nil"/>
              <w:left w:val="nil"/>
              <w:bottom w:val="nil"/>
              <w:right w:val="nil"/>
            </w:tcBorders>
            <w:shd w:val="clear" w:color="auto" w:fill="FFFF00"/>
          </w:tcPr>
          <w:p w14:paraId="3D257D02" w14:textId="77777777" w:rsidR="0018239D" w:rsidRPr="004F7F5E" w:rsidRDefault="008465C3">
            <w:pPr>
              <w:ind w:right="-47"/>
              <w:rPr>
                <w:rFonts w:ascii="Arial" w:hAnsi="Arial" w:cs="Arial"/>
              </w:rPr>
            </w:pPr>
            <w:r w:rsidRPr="004F7F5E">
              <w:rPr>
                <w:rFonts w:ascii="Arial" w:hAnsi="Arial" w:cs="Arial"/>
                <w:b/>
                <w:spacing w:val="-2"/>
              </w:rPr>
              <w:t>A</w:t>
            </w:r>
            <w:r w:rsidRPr="004F7F5E">
              <w:rPr>
                <w:rFonts w:ascii="Arial" w:hAnsi="Arial" w:cs="Arial"/>
                <w:b/>
                <w:spacing w:val="1"/>
              </w:rPr>
              <w:t>r</w:t>
            </w:r>
            <w:r w:rsidRPr="004F7F5E">
              <w:rPr>
                <w:rFonts w:ascii="Arial" w:hAnsi="Arial" w:cs="Arial"/>
                <w:b/>
              </w:rPr>
              <w:t>t</w:t>
            </w:r>
            <w:r w:rsidRPr="004F7F5E">
              <w:rPr>
                <w:rFonts w:ascii="Arial" w:hAnsi="Arial" w:cs="Arial"/>
                <w:b/>
                <w:spacing w:val="1"/>
              </w:rPr>
              <w:t>i</w:t>
            </w:r>
            <w:r w:rsidRPr="004F7F5E">
              <w:rPr>
                <w:rFonts w:ascii="Arial" w:hAnsi="Arial" w:cs="Arial"/>
                <w:b/>
                <w:spacing w:val="-5"/>
              </w:rPr>
              <w:t>f</w:t>
            </w:r>
            <w:r w:rsidRPr="004F7F5E">
              <w:rPr>
                <w:rFonts w:ascii="Arial" w:hAnsi="Arial" w:cs="Arial"/>
                <w:b/>
                <w:spacing w:val="1"/>
              </w:rPr>
              <w:t>ic</w:t>
            </w:r>
            <w:r w:rsidRPr="004F7F5E">
              <w:rPr>
                <w:rFonts w:ascii="Arial" w:hAnsi="Arial" w:cs="Arial"/>
                <w:b/>
                <w:spacing w:val="-3"/>
              </w:rPr>
              <w:t>i</w:t>
            </w:r>
            <w:r w:rsidRPr="004F7F5E">
              <w:rPr>
                <w:rFonts w:ascii="Arial" w:hAnsi="Arial" w:cs="Arial"/>
                <w:b/>
              </w:rPr>
              <w:t>al</w:t>
            </w:r>
            <w:r w:rsidRPr="004F7F5E">
              <w:rPr>
                <w:rFonts w:ascii="Arial" w:hAnsi="Arial" w:cs="Arial"/>
                <w:b/>
                <w:spacing w:val="2"/>
              </w:rPr>
              <w:t xml:space="preserve"> </w:t>
            </w:r>
            <w:r w:rsidRPr="004F7F5E">
              <w:rPr>
                <w:rFonts w:ascii="Arial" w:hAnsi="Arial" w:cs="Arial"/>
                <w:b/>
                <w:spacing w:val="-2"/>
              </w:rPr>
              <w:t>In</w:t>
            </w:r>
            <w:r w:rsidRPr="004F7F5E">
              <w:rPr>
                <w:rFonts w:ascii="Arial" w:hAnsi="Arial" w:cs="Arial"/>
                <w:b/>
              </w:rPr>
              <w:t>t</w:t>
            </w:r>
            <w:r w:rsidRPr="004F7F5E">
              <w:rPr>
                <w:rFonts w:ascii="Arial" w:hAnsi="Arial" w:cs="Arial"/>
                <w:b/>
                <w:spacing w:val="2"/>
              </w:rPr>
              <w:t>e</w:t>
            </w:r>
            <w:r w:rsidRPr="004F7F5E">
              <w:rPr>
                <w:rFonts w:ascii="Arial" w:hAnsi="Arial" w:cs="Arial"/>
                <w:b/>
                <w:spacing w:val="-3"/>
              </w:rPr>
              <w:t>l</w:t>
            </w:r>
            <w:r w:rsidRPr="004F7F5E">
              <w:rPr>
                <w:rFonts w:ascii="Arial" w:hAnsi="Arial" w:cs="Arial"/>
                <w:b/>
                <w:spacing w:val="1"/>
              </w:rPr>
              <w:t>li</w:t>
            </w:r>
            <w:r w:rsidRPr="004F7F5E">
              <w:rPr>
                <w:rFonts w:ascii="Arial" w:hAnsi="Arial" w:cs="Arial"/>
                <w:b/>
                <w:spacing w:val="-5"/>
              </w:rPr>
              <w:t>g</w:t>
            </w:r>
            <w:r w:rsidRPr="004F7F5E">
              <w:rPr>
                <w:rFonts w:ascii="Arial" w:hAnsi="Arial" w:cs="Arial"/>
                <w:b/>
                <w:spacing w:val="1"/>
              </w:rPr>
              <w:t>e</w:t>
            </w:r>
            <w:r w:rsidRPr="004F7F5E">
              <w:rPr>
                <w:rFonts w:ascii="Arial" w:hAnsi="Arial" w:cs="Arial"/>
                <w:b/>
                <w:spacing w:val="-2"/>
              </w:rPr>
              <w:t>n</w:t>
            </w:r>
            <w:r w:rsidRPr="004F7F5E">
              <w:rPr>
                <w:rFonts w:ascii="Arial" w:hAnsi="Arial" w:cs="Arial"/>
                <w:b/>
                <w:spacing w:val="-3"/>
              </w:rPr>
              <w:t>c</w:t>
            </w:r>
            <w:r w:rsidRPr="004F7F5E">
              <w:rPr>
                <w:rFonts w:ascii="Arial" w:hAnsi="Arial" w:cs="Arial"/>
                <w:b/>
              </w:rPr>
              <w:t>e</w:t>
            </w:r>
            <w:r w:rsidRPr="004F7F5E">
              <w:rPr>
                <w:rFonts w:ascii="Arial" w:hAnsi="Arial" w:cs="Arial"/>
                <w:b/>
                <w:spacing w:val="8"/>
              </w:rPr>
              <w:t xml:space="preserve"> </w:t>
            </w:r>
            <w:r w:rsidRPr="004F7F5E">
              <w:rPr>
                <w:rFonts w:ascii="Arial" w:hAnsi="Arial" w:cs="Arial"/>
                <w:b/>
              </w:rPr>
              <w:t>(</w:t>
            </w:r>
            <w:r w:rsidRPr="004F7F5E">
              <w:rPr>
                <w:rFonts w:ascii="Arial" w:hAnsi="Arial" w:cs="Arial"/>
                <w:b/>
                <w:spacing w:val="-1"/>
              </w:rPr>
              <w:t>A</w:t>
            </w:r>
            <w:r w:rsidRPr="004F7F5E">
              <w:rPr>
                <w:rFonts w:ascii="Arial" w:hAnsi="Arial" w:cs="Arial"/>
                <w:b/>
                <w:spacing w:val="-2"/>
              </w:rPr>
              <w:t>I</w:t>
            </w:r>
            <w:r w:rsidRPr="004F7F5E">
              <w:rPr>
                <w:rFonts w:ascii="Arial" w:hAnsi="Arial" w:cs="Arial"/>
                <w:b/>
              </w:rPr>
              <w:t>)</w:t>
            </w:r>
            <w:r w:rsidRPr="004F7F5E">
              <w:rPr>
                <w:rFonts w:ascii="Arial" w:hAnsi="Arial" w:cs="Arial"/>
                <w:b/>
                <w:spacing w:val="-2"/>
              </w:rPr>
              <w:t xml:space="preserve"> </w:t>
            </w:r>
            <w:r w:rsidRPr="004F7F5E">
              <w:rPr>
                <w:rFonts w:ascii="Arial" w:hAnsi="Arial" w:cs="Arial"/>
                <w:b/>
                <w:spacing w:val="-5"/>
              </w:rPr>
              <w:t>g</w:t>
            </w:r>
            <w:r w:rsidRPr="004F7F5E">
              <w:rPr>
                <w:rFonts w:ascii="Arial" w:hAnsi="Arial" w:cs="Arial"/>
                <w:b/>
                <w:spacing w:val="1"/>
              </w:rPr>
              <w:t>e</w:t>
            </w:r>
            <w:r w:rsidRPr="004F7F5E">
              <w:rPr>
                <w:rFonts w:ascii="Arial" w:hAnsi="Arial" w:cs="Arial"/>
                <w:b/>
                <w:spacing w:val="-2"/>
              </w:rPr>
              <w:t>n</w:t>
            </w:r>
            <w:r w:rsidRPr="004F7F5E">
              <w:rPr>
                <w:rFonts w:ascii="Arial" w:hAnsi="Arial" w:cs="Arial"/>
                <w:b/>
                <w:spacing w:val="1"/>
              </w:rPr>
              <w:t>e</w:t>
            </w:r>
            <w:r w:rsidRPr="004F7F5E">
              <w:rPr>
                <w:rFonts w:ascii="Arial" w:hAnsi="Arial" w:cs="Arial"/>
                <w:b/>
                <w:spacing w:val="-3"/>
              </w:rPr>
              <w:t>r</w:t>
            </w:r>
            <w:r w:rsidRPr="004F7F5E">
              <w:rPr>
                <w:rFonts w:ascii="Arial" w:hAnsi="Arial" w:cs="Arial"/>
                <w:b/>
              </w:rPr>
              <w:t>at</w:t>
            </w:r>
            <w:r w:rsidRPr="004F7F5E">
              <w:rPr>
                <w:rFonts w:ascii="Arial" w:hAnsi="Arial" w:cs="Arial"/>
                <w:b/>
                <w:spacing w:val="2"/>
              </w:rPr>
              <w:t>e</w:t>
            </w:r>
            <w:r w:rsidRPr="004F7F5E">
              <w:rPr>
                <w:rFonts w:ascii="Arial" w:hAnsi="Arial" w:cs="Arial"/>
                <w:b/>
              </w:rPr>
              <w:t>d</w:t>
            </w:r>
            <w:r w:rsidRPr="004F7F5E">
              <w:rPr>
                <w:rFonts w:ascii="Arial" w:hAnsi="Arial" w:cs="Arial"/>
                <w:b/>
                <w:spacing w:val="-1"/>
              </w:rPr>
              <w:t xml:space="preserve"> </w:t>
            </w:r>
            <w:r w:rsidRPr="004F7F5E">
              <w:rPr>
                <w:rFonts w:ascii="Arial" w:hAnsi="Arial" w:cs="Arial"/>
                <w:b/>
                <w:spacing w:val="-5"/>
              </w:rPr>
              <w:t>o</w:t>
            </w:r>
            <w:r w:rsidRPr="004F7F5E">
              <w:rPr>
                <w:rFonts w:ascii="Arial" w:hAnsi="Arial" w:cs="Arial"/>
                <w:b/>
              </w:rPr>
              <w:t>r</w:t>
            </w:r>
            <w:r w:rsidRPr="004F7F5E">
              <w:rPr>
                <w:rFonts w:ascii="Arial" w:hAnsi="Arial" w:cs="Arial"/>
                <w:b/>
                <w:spacing w:val="5"/>
              </w:rPr>
              <w:t xml:space="preserve"> </w:t>
            </w:r>
            <w:r w:rsidRPr="004F7F5E">
              <w:rPr>
                <w:rFonts w:ascii="Arial" w:hAnsi="Arial" w:cs="Arial"/>
                <w:b/>
              </w:rPr>
              <w:t>a</w:t>
            </w:r>
            <w:r w:rsidRPr="004F7F5E">
              <w:rPr>
                <w:rFonts w:ascii="Arial" w:hAnsi="Arial" w:cs="Arial"/>
                <w:b/>
                <w:spacing w:val="-2"/>
              </w:rPr>
              <w:t>ss</w:t>
            </w:r>
            <w:r w:rsidRPr="004F7F5E">
              <w:rPr>
                <w:rFonts w:ascii="Arial" w:hAnsi="Arial" w:cs="Arial"/>
                <w:b/>
                <w:spacing w:val="1"/>
              </w:rPr>
              <w:t>i</w:t>
            </w:r>
            <w:r w:rsidRPr="004F7F5E">
              <w:rPr>
                <w:rFonts w:ascii="Arial" w:hAnsi="Arial" w:cs="Arial"/>
                <w:b/>
                <w:spacing w:val="-2"/>
              </w:rPr>
              <w:t>s</w:t>
            </w:r>
            <w:r w:rsidRPr="004F7F5E">
              <w:rPr>
                <w:rFonts w:ascii="Arial" w:hAnsi="Arial" w:cs="Arial"/>
                <w:b/>
              </w:rPr>
              <w:t>t</w:t>
            </w:r>
            <w:r w:rsidRPr="004F7F5E">
              <w:rPr>
                <w:rFonts w:ascii="Arial" w:hAnsi="Arial" w:cs="Arial"/>
                <w:b/>
                <w:spacing w:val="2"/>
              </w:rPr>
              <w:t>e</w:t>
            </w:r>
            <w:r w:rsidRPr="004F7F5E">
              <w:rPr>
                <w:rFonts w:ascii="Arial" w:hAnsi="Arial" w:cs="Arial"/>
                <w:b/>
              </w:rPr>
              <w:t>d</w:t>
            </w:r>
            <w:r w:rsidRPr="004F7F5E">
              <w:rPr>
                <w:rFonts w:ascii="Arial" w:hAnsi="Arial" w:cs="Arial"/>
                <w:b/>
                <w:spacing w:val="-3"/>
              </w:rPr>
              <w:t xml:space="preserve"> r</w:t>
            </w:r>
            <w:r w:rsidRPr="004F7F5E">
              <w:rPr>
                <w:rFonts w:ascii="Arial" w:hAnsi="Arial" w:cs="Arial"/>
                <w:b/>
                <w:spacing w:val="1"/>
              </w:rPr>
              <w:t>e</w:t>
            </w:r>
            <w:r w:rsidRPr="004F7F5E">
              <w:rPr>
                <w:rFonts w:ascii="Arial" w:hAnsi="Arial" w:cs="Arial"/>
                <w:b/>
                <w:spacing w:val="-5"/>
              </w:rPr>
              <w:t>v</w:t>
            </w:r>
            <w:r w:rsidRPr="004F7F5E">
              <w:rPr>
                <w:rFonts w:ascii="Arial" w:hAnsi="Arial" w:cs="Arial"/>
                <w:b/>
                <w:spacing w:val="1"/>
              </w:rPr>
              <w:t>ie</w:t>
            </w:r>
            <w:r w:rsidRPr="004F7F5E">
              <w:rPr>
                <w:rFonts w:ascii="Arial" w:hAnsi="Arial" w:cs="Arial"/>
                <w:b/>
              </w:rPr>
              <w:t>w</w:t>
            </w:r>
            <w:r w:rsidRPr="004F7F5E">
              <w:rPr>
                <w:rFonts w:ascii="Arial" w:hAnsi="Arial" w:cs="Arial"/>
                <w:b/>
                <w:spacing w:val="-1"/>
              </w:rPr>
              <w:t xml:space="preserve"> </w:t>
            </w:r>
            <w:r w:rsidRPr="004F7F5E">
              <w:rPr>
                <w:rFonts w:ascii="Arial" w:hAnsi="Arial" w:cs="Arial"/>
                <w:b/>
                <w:spacing w:val="-3"/>
                <w:w w:val="101"/>
              </w:rPr>
              <w:t>c</w:t>
            </w:r>
            <w:r w:rsidRPr="004F7F5E">
              <w:rPr>
                <w:rFonts w:ascii="Arial" w:hAnsi="Arial" w:cs="Arial"/>
                <w:b/>
              </w:rPr>
              <w:t>o</w:t>
            </w:r>
            <w:r w:rsidRPr="004F7F5E">
              <w:rPr>
                <w:rFonts w:ascii="Arial" w:hAnsi="Arial" w:cs="Arial"/>
                <w:b/>
                <w:spacing w:val="-5"/>
              </w:rPr>
              <w:t>mm</w:t>
            </w:r>
            <w:r w:rsidRPr="004F7F5E">
              <w:rPr>
                <w:rFonts w:ascii="Arial" w:hAnsi="Arial" w:cs="Arial"/>
                <w:b/>
                <w:spacing w:val="1"/>
                <w:w w:val="101"/>
              </w:rPr>
              <w:t>e</w:t>
            </w:r>
            <w:r w:rsidRPr="004F7F5E">
              <w:rPr>
                <w:rFonts w:ascii="Arial" w:hAnsi="Arial" w:cs="Arial"/>
                <w:b/>
                <w:spacing w:val="-2"/>
              </w:rPr>
              <w:t>n</w:t>
            </w:r>
            <w:r w:rsidRPr="004F7F5E">
              <w:rPr>
                <w:rFonts w:ascii="Arial" w:hAnsi="Arial" w:cs="Arial"/>
                <w:b/>
              </w:rPr>
              <w:t>ts</w:t>
            </w:r>
          </w:p>
        </w:tc>
        <w:tc>
          <w:tcPr>
            <w:tcW w:w="130" w:type="dxa"/>
            <w:tcBorders>
              <w:top w:val="nil"/>
              <w:left w:val="nil"/>
              <w:bottom w:val="nil"/>
              <w:right w:val="single" w:sz="5" w:space="0" w:color="000000"/>
            </w:tcBorders>
          </w:tcPr>
          <w:p w14:paraId="623980E1" w14:textId="77777777" w:rsidR="0018239D" w:rsidRPr="004F7F5E" w:rsidRDefault="0018239D">
            <w:pPr>
              <w:rPr>
                <w:rFonts w:ascii="Arial" w:hAnsi="Arial" w:cs="Arial"/>
              </w:rPr>
            </w:pPr>
          </w:p>
        </w:tc>
        <w:tc>
          <w:tcPr>
            <w:tcW w:w="4019" w:type="dxa"/>
            <w:vMerge/>
            <w:tcBorders>
              <w:left w:val="single" w:sz="5" w:space="0" w:color="000000"/>
              <w:right w:val="single" w:sz="5" w:space="0" w:color="000000"/>
            </w:tcBorders>
          </w:tcPr>
          <w:p w14:paraId="531218B2" w14:textId="77777777" w:rsidR="0018239D" w:rsidRPr="004F7F5E" w:rsidRDefault="0018239D">
            <w:pPr>
              <w:rPr>
                <w:rFonts w:ascii="Arial" w:hAnsi="Arial" w:cs="Arial"/>
              </w:rPr>
            </w:pPr>
          </w:p>
        </w:tc>
      </w:tr>
      <w:tr w:rsidR="0018239D" w:rsidRPr="004F7F5E" w14:paraId="16A9763E" w14:textId="77777777">
        <w:trPr>
          <w:trHeight w:hRule="exact" w:val="236"/>
        </w:trPr>
        <w:tc>
          <w:tcPr>
            <w:tcW w:w="3335" w:type="dxa"/>
            <w:vMerge/>
            <w:tcBorders>
              <w:left w:val="single" w:sz="5" w:space="0" w:color="000000"/>
              <w:bottom w:val="single" w:sz="5" w:space="0" w:color="000000"/>
              <w:right w:val="single" w:sz="5" w:space="0" w:color="000000"/>
            </w:tcBorders>
          </w:tcPr>
          <w:p w14:paraId="538BE9B0" w14:textId="77777777" w:rsidR="0018239D" w:rsidRPr="004F7F5E" w:rsidRDefault="0018239D">
            <w:pPr>
              <w:rPr>
                <w:rFonts w:ascii="Arial" w:hAnsi="Arial" w:cs="Arial"/>
              </w:rPr>
            </w:pPr>
          </w:p>
        </w:tc>
        <w:tc>
          <w:tcPr>
            <w:tcW w:w="110" w:type="dxa"/>
            <w:vMerge/>
            <w:tcBorders>
              <w:left w:val="single" w:sz="5" w:space="0" w:color="000000"/>
              <w:bottom w:val="single" w:sz="5" w:space="0" w:color="000000"/>
              <w:right w:val="nil"/>
            </w:tcBorders>
          </w:tcPr>
          <w:p w14:paraId="3990F6C1" w14:textId="77777777" w:rsidR="0018239D" w:rsidRPr="004F7F5E" w:rsidRDefault="0018239D">
            <w:pPr>
              <w:rPr>
                <w:rFonts w:ascii="Arial" w:hAnsi="Arial" w:cs="Arial"/>
              </w:rPr>
            </w:pPr>
          </w:p>
        </w:tc>
        <w:tc>
          <w:tcPr>
            <w:tcW w:w="3601" w:type="dxa"/>
            <w:tcBorders>
              <w:top w:val="nil"/>
              <w:left w:val="nil"/>
              <w:bottom w:val="single" w:sz="5" w:space="0" w:color="000000"/>
              <w:right w:val="nil"/>
            </w:tcBorders>
            <w:shd w:val="clear" w:color="auto" w:fill="FFFF00"/>
          </w:tcPr>
          <w:p w14:paraId="09572096" w14:textId="77777777" w:rsidR="0018239D" w:rsidRPr="004F7F5E" w:rsidRDefault="008465C3">
            <w:pPr>
              <w:spacing w:line="220" w:lineRule="exact"/>
              <w:ind w:right="-49"/>
              <w:rPr>
                <w:rFonts w:ascii="Arial" w:hAnsi="Arial" w:cs="Arial"/>
              </w:rPr>
            </w:pPr>
            <w:r w:rsidRPr="004F7F5E">
              <w:rPr>
                <w:rFonts w:ascii="Arial" w:hAnsi="Arial" w:cs="Arial"/>
                <w:b/>
              </w:rPr>
              <w:t>a</w:t>
            </w:r>
            <w:r w:rsidRPr="004F7F5E">
              <w:rPr>
                <w:rFonts w:ascii="Arial" w:hAnsi="Arial" w:cs="Arial"/>
                <w:b/>
                <w:spacing w:val="1"/>
              </w:rPr>
              <w:t>r</w:t>
            </w:r>
            <w:r w:rsidRPr="004F7F5E">
              <w:rPr>
                <w:rFonts w:ascii="Arial" w:hAnsi="Arial" w:cs="Arial"/>
                <w:b/>
              </w:rPr>
              <w:t>e</w:t>
            </w:r>
            <w:r w:rsidRPr="004F7F5E">
              <w:rPr>
                <w:rFonts w:ascii="Arial" w:hAnsi="Arial" w:cs="Arial"/>
                <w:b/>
                <w:spacing w:val="1"/>
              </w:rPr>
              <w:t xml:space="preserve"> </w:t>
            </w:r>
            <w:r w:rsidRPr="004F7F5E">
              <w:rPr>
                <w:rFonts w:ascii="Arial" w:hAnsi="Arial" w:cs="Arial"/>
                <w:b/>
                <w:spacing w:val="-2"/>
              </w:rPr>
              <w:t>s</w:t>
            </w:r>
            <w:r w:rsidRPr="004F7F5E">
              <w:rPr>
                <w:rFonts w:ascii="Arial" w:hAnsi="Arial" w:cs="Arial"/>
                <w:b/>
              </w:rPr>
              <w:t>t</w:t>
            </w:r>
            <w:r w:rsidRPr="004F7F5E">
              <w:rPr>
                <w:rFonts w:ascii="Arial" w:hAnsi="Arial" w:cs="Arial"/>
                <w:b/>
                <w:spacing w:val="-3"/>
              </w:rPr>
              <w:t>r</w:t>
            </w:r>
            <w:r w:rsidRPr="004F7F5E">
              <w:rPr>
                <w:rFonts w:ascii="Arial" w:hAnsi="Arial" w:cs="Arial"/>
                <w:b/>
                <w:spacing w:val="1"/>
              </w:rPr>
              <w:t>ic</w:t>
            </w:r>
            <w:r w:rsidRPr="004F7F5E">
              <w:rPr>
                <w:rFonts w:ascii="Arial" w:hAnsi="Arial" w:cs="Arial"/>
                <w:b/>
                <w:spacing w:val="-5"/>
              </w:rPr>
              <w:t>t</w:t>
            </w:r>
            <w:r w:rsidRPr="004F7F5E">
              <w:rPr>
                <w:rFonts w:ascii="Arial" w:hAnsi="Arial" w:cs="Arial"/>
                <w:b/>
                <w:spacing w:val="1"/>
              </w:rPr>
              <w:t>l</w:t>
            </w:r>
            <w:r w:rsidRPr="004F7F5E">
              <w:rPr>
                <w:rFonts w:ascii="Arial" w:hAnsi="Arial" w:cs="Arial"/>
                <w:b/>
              </w:rPr>
              <w:t>y</w:t>
            </w:r>
            <w:r w:rsidRPr="004F7F5E">
              <w:rPr>
                <w:rFonts w:ascii="Arial" w:hAnsi="Arial" w:cs="Arial"/>
                <w:b/>
                <w:spacing w:val="5"/>
              </w:rPr>
              <w:t xml:space="preserve"> </w:t>
            </w:r>
            <w:r w:rsidRPr="004F7F5E">
              <w:rPr>
                <w:rFonts w:ascii="Arial" w:hAnsi="Arial" w:cs="Arial"/>
                <w:b/>
                <w:spacing w:val="-6"/>
              </w:rPr>
              <w:t>p</w:t>
            </w:r>
            <w:r w:rsidRPr="004F7F5E">
              <w:rPr>
                <w:rFonts w:ascii="Arial" w:hAnsi="Arial" w:cs="Arial"/>
                <w:b/>
                <w:spacing w:val="1"/>
              </w:rPr>
              <w:t>r</w:t>
            </w:r>
            <w:r w:rsidRPr="004F7F5E">
              <w:rPr>
                <w:rFonts w:ascii="Arial" w:hAnsi="Arial" w:cs="Arial"/>
                <w:b/>
                <w:spacing w:val="-5"/>
              </w:rPr>
              <w:t>o</w:t>
            </w:r>
            <w:r w:rsidRPr="004F7F5E">
              <w:rPr>
                <w:rFonts w:ascii="Arial" w:hAnsi="Arial" w:cs="Arial"/>
                <w:b/>
                <w:spacing w:val="-2"/>
              </w:rPr>
              <w:t>h</w:t>
            </w:r>
            <w:r w:rsidRPr="004F7F5E">
              <w:rPr>
                <w:rFonts w:ascii="Arial" w:hAnsi="Arial" w:cs="Arial"/>
                <w:b/>
                <w:spacing w:val="1"/>
              </w:rPr>
              <w:t>i</w:t>
            </w:r>
            <w:r w:rsidRPr="004F7F5E">
              <w:rPr>
                <w:rFonts w:ascii="Arial" w:hAnsi="Arial" w:cs="Arial"/>
                <w:b/>
                <w:spacing w:val="-2"/>
              </w:rPr>
              <w:t>b</w:t>
            </w:r>
            <w:r w:rsidRPr="004F7F5E">
              <w:rPr>
                <w:rFonts w:ascii="Arial" w:hAnsi="Arial" w:cs="Arial"/>
                <w:b/>
                <w:spacing w:val="1"/>
              </w:rPr>
              <w:t>i</w:t>
            </w:r>
            <w:r w:rsidRPr="004F7F5E">
              <w:rPr>
                <w:rFonts w:ascii="Arial" w:hAnsi="Arial" w:cs="Arial"/>
                <w:b/>
              </w:rPr>
              <w:t>t</w:t>
            </w:r>
            <w:r w:rsidRPr="004F7F5E">
              <w:rPr>
                <w:rFonts w:ascii="Arial" w:hAnsi="Arial" w:cs="Arial"/>
                <w:b/>
                <w:spacing w:val="2"/>
              </w:rPr>
              <w:t>e</w:t>
            </w:r>
            <w:r w:rsidRPr="004F7F5E">
              <w:rPr>
                <w:rFonts w:ascii="Arial" w:hAnsi="Arial" w:cs="Arial"/>
                <w:b/>
              </w:rPr>
              <w:t>d</w:t>
            </w:r>
            <w:r w:rsidRPr="004F7F5E">
              <w:rPr>
                <w:rFonts w:ascii="Arial" w:hAnsi="Arial" w:cs="Arial"/>
                <w:b/>
                <w:spacing w:val="-2"/>
              </w:rPr>
              <w:t xml:space="preserve"> d</w:t>
            </w:r>
            <w:r w:rsidRPr="004F7F5E">
              <w:rPr>
                <w:rFonts w:ascii="Arial" w:hAnsi="Arial" w:cs="Arial"/>
                <w:b/>
                <w:spacing w:val="-6"/>
              </w:rPr>
              <w:t>u</w:t>
            </w:r>
            <w:r w:rsidRPr="004F7F5E">
              <w:rPr>
                <w:rFonts w:ascii="Arial" w:hAnsi="Arial" w:cs="Arial"/>
                <w:b/>
                <w:spacing w:val="1"/>
              </w:rPr>
              <w:t>ri</w:t>
            </w:r>
            <w:r w:rsidRPr="004F7F5E">
              <w:rPr>
                <w:rFonts w:ascii="Arial" w:hAnsi="Arial" w:cs="Arial"/>
                <w:b/>
                <w:spacing w:val="-2"/>
              </w:rPr>
              <w:t>n</w:t>
            </w:r>
            <w:r w:rsidRPr="004F7F5E">
              <w:rPr>
                <w:rFonts w:ascii="Arial" w:hAnsi="Arial" w:cs="Arial"/>
                <w:b/>
              </w:rPr>
              <w:t>g</w:t>
            </w:r>
            <w:r w:rsidRPr="004F7F5E">
              <w:rPr>
                <w:rFonts w:ascii="Arial" w:hAnsi="Arial" w:cs="Arial"/>
                <w:b/>
                <w:spacing w:val="4"/>
              </w:rPr>
              <w:t xml:space="preserve"> </w:t>
            </w:r>
            <w:r w:rsidRPr="004F7F5E">
              <w:rPr>
                <w:rFonts w:ascii="Arial" w:hAnsi="Arial" w:cs="Arial"/>
                <w:b/>
                <w:spacing w:val="-2"/>
              </w:rPr>
              <w:t>p</w:t>
            </w:r>
            <w:r w:rsidRPr="004F7F5E">
              <w:rPr>
                <w:rFonts w:ascii="Arial" w:hAnsi="Arial" w:cs="Arial"/>
                <w:b/>
                <w:spacing w:val="-3"/>
              </w:rPr>
              <w:t>e</w:t>
            </w:r>
            <w:r w:rsidRPr="004F7F5E">
              <w:rPr>
                <w:rFonts w:ascii="Arial" w:hAnsi="Arial" w:cs="Arial"/>
                <w:b/>
                <w:spacing w:val="1"/>
              </w:rPr>
              <w:t>e</w:t>
            </w:r>
            <w:r w:rsidRPr="004F7F5E">
              <w:rPr>
                <w:rFonts w:ascii="Arial" w:hAnsi="Arial" w:cs="Arial"/>
                <w:b/>
              </w:rPr>
              <w:t>r</w:t>
            </w:r>
            <w:r w:rsidRPr="004F7F5E">
              <w:rPr>
                <w:rFonts w:ascii="Arial" w:hAnsi="Arial" w:cs="Arial"/>
                <w:b/>
                <w:spacing w:val="3"/>
              </w:rPr>
              <w:t xml:space="preserve"> </w:t>
            </w:r>
            <w:r w:rsidRPr="004F7F5E">
              <w:rPr>
                <w:rFonts w:ascii="Arial" w:hAnsi="Arial" w:cs="Arial"/>
                <w:b/>
                <w:spacing w:val="-3"/>
                <w:w w:val="101"/>
              </w:rPr>
              <w:t>r</w:t>
            </w:r>
            <w:r w:rsidRPr="004F7F5E">
              <w:rPr>
                <w:rFonts w:ascii="Arial" w:hAnsi="Arial" w:cs="Arial"/>
                <w:b/>
                <w:spacing w:val="1"/>
                <w:w w:val="101"/>
              </w:rPr>
              <w:t>e</w:t>
            </w:r>
            <w:r w:rsidRPr="004F7F5E">
              <w:rPr>
                <w:rFonts w:ascii="Arial" w:hAnsi="Arial" w:cs="Arial"/>
                <w:b/>
                <w:spacing w:val="-5"/>
              </w:rPr>
              <w:t>v</w:t>
            </w:r>
            <w:r w:rsidRPr="004F7F5E">
              <w:rPr>
                <w:rFonts w:ascii="Arial" w:hAnsi="Arial" w:cs="Arial"/>
                <w:b/>
                <w:spacing w:val="1"/>
                <w:w w:val="101"/>
              </w:rPr>
              <w:t>ie</w:t>
            </w:r>
            <w:r w:rsidRPr="004F7F5E">
              <w:rPr>
                <w:rFonts w:ascii="Arial" w:hAnsi="Arial" w:cs="Arial"/>
                <w:b/>
                <w:spacing w:val="-2"/>
              </w:rPr>
              <w:t>w</w:t>
            </w:r>
            <w:r w:rsidRPr="004F7F5E">
              <w:rPr>
                <w:rFonts w:ascii="Arial" w:hAnsi="Arial" w:cs="Arial"/>
                <w:b/>
              </w:rPr>
              <w:t>.</w:t>
            </w:r>
          </w:p>
        </w:tc>
        <w:tc>
          <w:tcPr>
            <w:tcW w:w="2117" w:type="dxa"/>
            <w:gridSpan w:val="2"/>
            <w:tcBorders>
              <w:top w:val="nil"/>
              <w:left w:val="nil"/>
              <w:bottom w:val="single" w:sz="5" w:space="0" w:color="000000"/>
              <w:right w:val="single" w:sz="5" w:space="0" w:color="000000"/>
            </w:tcBorders>
          </w:tcPr>
          <w:p w14:paraId="6E89BF21" w14:textId="77777777" w:rsidR="0018239D" w:rsidRPr="004F7F5E" w:rsidRDefault="0018239D">
            <w:pPr>
              <w:rPr>
                <w:rFonts w:ascii="Arial" w:hAnsi="Arial" w:cs="Arial"/>
              </w:rPr>
            </w:pPr>
          </w:p>
        </w:tc>
        <w:tc>
          <w:tcPr>
            <w:tcW w:w="4019" w:type="dxa"/>
            <w:vMerge/>
            <w:tcBorders>
              <w:left w:val="single" w:sz="5" w:space="0" w:color="000000"/>
              <w:bottom w:val="single" w:sz="5" w:space="0" w:color="000000"/>
              <w:right w:val="single" w:sz="5" w:space="0" w:color="000000"/>
            </w:tcBorders>
          </w:tcPr>
          <w:p w14:paraId="35764E60" w14:textId="77777777" w:rsidR="0018239D" w:rsidRPr="004F7F5E" w:rsidRDefault="0018239D">
            <w:pPr>
              <w:rPr>
                <w:rFonts w:ascii="Arial" w:hAnsi="Arial" w:cs="Arial"/>
              </w:rPr>
            </w:pPr>
          </w:p>
        </w:tc>
      </w:tr>
      <w:tr w:rsidR="0018239D" w:rsidRPr="004F7F5E" w14:paraId="072921A1" w14:textId="77777777">
        <w:trPr>
          <w:trHeight w:hRule="exact" w:val="1623"/>
        </w:trPr>
        <w:tc>
          <w:tcPr>
            <w:tcW w:w="3335" w:type="dxa"/>
            <w:tcBorders>
              <w:top w:val="single" w:sz="5" w:space="0" w:color="000000"/>
              <w:left w:val="single" w:sz="5" w:space="0" w:color="000000"/>
              <w:bottom w:val="single" w:sz="5" w:space="0" w:color="000000"/>
              <w:right w:val="single" w:sz="5" w:space="0" w:color="000000"/>
            </w:tcBorders>
          </w:tcPr>
          <w:p w14:paraId="7E29F94B" w14:textId="77777777" w:rsidR="0018239D" w:rsidRPr="004F7F5E" w:rsidRDefault="008465C3">
            <w:pPr>
              <w:spacing w:before="2" w:line="220" w:lineRule="exact"/>
              <w:ind w:left="463" w:right="191"/>
              <w:rPr>
                <w:rFonts w:ascii="Arial" w:hAnsi="Arial" w:cs="Arial"/>
              </w:rPr>
            </w:pPr>
            <w:r w:rsidRPr="004F7F5E">
              <w:rPr>
                <w:rFonts w:ascii="Arial" w:hAnsi="Arial" w:cs="Arial"/>
                <w:b/>
                <w:spacing w:val="-3"/>
              </w:rPr>
              <w:t>P</w:t>
            </w:r>
            <w:r w:rsidRPr="004F7F5E">
              <w:rPr>
                <w:rFonts w:ascii="Arial" w:hAnsi="Arial" w:cs="Arial"/>
                <w:b/>
                <w:spacing w:val="1"/>
              </w:rPr>
              <w:t>le</w:t>
            </w:r>
            <w:r w:rsidRPr="004F7F5E">
              <w:rPr>
                <w:rFonts w:ascii="Arial" w:hAnsi="Arial" w:cs="Arial"/>
                <w:b/>
              </w:rPr>
              <w:t>a</w:t>
            </w:r>
            <w:r w:rsidRPr="004F7F5E">
              <w:rPr>
                <w:rFonts w:ascii="Arial" w:hAnsi="Arial" w:cs="Arial"/>
                <w:b/>
                <w:spacing w:val="-2"/>
              </w:rPr>
              <w:t>s</w:t>
            </w:r>
            <w:r w:rsidRPr="004F7F5E">
              <w:rPr>
                <w:rFonts w:ascii="Arial" w:hAnsi="Arial" w:cs="Arial"/>
                <w:b/>
              </w:rPr>
              <w:t>e</w:t>
            </w:r>
            <w:r w:rsidRPr="004F7F5E">
              <w:rPr>
                <w:rFonts w:ascii="Arial" w:hAnsi="Arial" w:cs="Arial"/>
                <w:b/>
                <w:spacing w:val="2"/>
              </w:rPr>
              <w:t xml:space="preserve"> </w:t>
            </w:r>
            <w:r w:rsidRPr="004F7F5E">
              <w:rPr>
                <w:rFonts w:ascii="Arial" w:hAnsi="Arial" w:cs="Arial"/>
                <w:b/>
                <w:spacing w:val="-2"/>
              </w:rPr>
              <w:t>w</w:t>
            </w:r>
            <w:r w:rsidRPr="004F7F5E">
              <w:rPr>
                <w:rFonts w:ascii="Arial" w:hAnsi="Arial" w:cs="Arial"/>
                <w:b/>
                <w:spacing w:val="1"/>
              </w:rPr>
              <w:t>r</w:t>
            </w:r>
            <w:r w:rsidRPr="004F7F5E">
              <w:rPr>
                <w:rFonts w:ascii="Arial" w:hAnsi="Arial" w:cs="Arial"/>
                <w:b/>
                <w:spacing w:val="-3"/>
              </w:rPr>
              <w:t>i</w:t>
            </w:r>
            <w:r w:rsidRPr="004F7F5E">
              <w:rPr>
                <w:rFonts w:ascii="Arial" w:hAnsi="Arial" w:cs="Arial"/>
                <w:b/>
              </w:rPr>
              <w:t>te</w:t>
            </w:r>
            <w:r w:rsidRPr="004F7F5E">
              <w:rPr>
                <w:rFonts w:ascii="Arial" w:hAnsi="Arial" w:cs="Arial"/>
                <w:b/>
                <w:spacing w:val="1"/>
              </w:rPr>
              <w:t xml:space="preserve"> </w:t>
            </w:r>
            <w:r w:rsidRPr="004F7F5E">
              <w:rPr>
                <w:rFonts w:ascii="Arial" w:hAnsi="Arial" w:cs="Arial"/>
                <w:b/>
              </w:rPr>
              <w:t>a</w:t>
            </w:r>
            <w:r w:rsidRPr="004F7F5E">
              <w:rPr>
                <w:rFonts w:ascii="Arial" w:hAnsi="Arial" w:cs="Arial"/>
                <w:b/>
                <w:spacing w:val="3"/>
              </w:rPr>
              <w:t xml:space="preserve"> </w:t>
            </w:r>
            <w:r w:rsidRPr="004F7F5E">
              <w:rPr>
                <w:rFonts w:ascii="Arial" w:hAnsi="Arial" w:cs="Arial"/>
                <w:b/>
                <w:spacing w:val="-5"/>
              </w:rPr>
              <w:t>f</w:t>
            </w:r>
            <w:r w:rsidRPr="004F7F5E">
              <w:rPr>
                <w:rFonts w:ascii="Arial" w:hAnsi="Arial" w:cs="Arial"/>
                <w:b/>
                <w:spacing w:val="1"/>
              </w:rPr>
              <w:t>e</w:t>
            </w:r>
            <w:r w:rsidRPr="004F7F5E">
              <w:rPr>
                <w:rFonts w:ascii="Arial" w:hAnsi="Arial" w:cs="Arial"/>
                <w:b/>
              </w:rPr>
              <w:t>w</w:t>
            </w:r>
            <w:r w:rsidRPr="004F7F5E">
              <w:rPr>
                <w:rFonts w:ascii="Arial" w:hAnsi="Arial" w:cs="Arial"/>
                <w:b/>
                <w:spacing w:val="2"/>
              </w:rPr>
              <w:t xml:space="preserve"> </w:t>
            </w:r>
            <w:r w:rsidRPr="004F7F5E">
              <w:rPr>
                <w:rFonts w:ascii="Arial" w:hAnsi="Arial" w:cs="Arial"/>
                <w:b/>
                <w:spacing w:val="-6"/>
              </w:rPr>
              <w:t>s</w:t>
            </w:r>
            <w:r w:rsidRPr="004F7F5E">
              <w:rPr>
                <w:rFonts w:ascii="Arial" w:hAnsi="Arial" w:cs="Arial"/>
                <w:b/>
                <w:spacing w:val="1"/>
                <w:w w:val="101"/>
              </w:rPr>
              <w:t>e</w:t>
            </w:r>
            <w:r w:rsidRPr="004F7F5E">
              <w:rPr>
                <w:rFonts w:ascii="Arial" w:hAnsi="Arial" w:cs="Arial"/>
                <w:b/>
                <w:spacing w:val="-2"/>
              </w:rPr>
              <w:t>n</w:t>
            </w:r>
            <w:r w:rsidRPr="004F7F5E">
              <w:rPr>
                <w:rFonts w:ascii="Arial" w:hAnsi="Arial" w:cs="Arial"/>
                <w:b/>
              </w:rPr>
              <w:t>t</w:t>
            </w:r>
            <w:r w:rsidRPr="004F7F5E">
              <w:rPr>
                <w:rFonts w:ascii="Arial" w:hAnsi="Arial" w:cs="Arial"/>
                <w:b/>
                <w:spacing w:val="2"/>
              </w:rPr>
              <w:t>e</w:t>
            </w:r>
            <w:r w:rsidRPr="004F7F5E">
              <w:rPr>
                <w:rFonts w:ascii="Arial" w:hAnsi="Arial" w:cs="Arial"/>
                <w:b/>
                <w:spacing w:val="-6"/>
              </w:rPr>
              <w:t>n</w:t>
            </w:r>
            <w:r w:rsidRPr="004F7F5E">
              <w:rPr>
                <w:rFonts w:ascii="Arial" w:hAnsi="Arial" w:cs="Arial"/>
                <w:b/>
                <w:spacing w:val="1"/>
                <w:w w:val="101"/>
              </w:rPr>
              <w:t>ce</w:t>
            </w:r>
            <w:r w:rsidRPr="004F7F5E">
              <w:rPr>
                <w:rFonts w:ascii="Arial" w:hAnsi="Arial" w:cs="Arial"/>
                <w:b/>
              </w:rPr>
              <w:t xml:space="preserve">s </w:t>
            </w:r>
            <w:r w:rsidRPr="004F7F5E">
              <w:rPr>
                <w:rFonts w:ascii="Arial" w:hAnsi="Arial" w:cs="Arial"/>
                <w:b/>
                <w:spacing w:val="1"/>
              </w:rPr>
              <w:t>re</w:t>
            </w:r>
            <w:r w:rsidRPr="004F7F5E">
              <w:rPr>
                <w:rFonts w:ascii="Arial" w:hAnsi="Arial" w:cs="Arial"/>
                <w:b/>
              </w:rPr>
              <w:t>g</w:t>
            </w:r>
            <w:r w:rsidRPr="004F7F5E">
              <w:rPr>
                <w:rFonts w:ascii="Arial" w:hAnsi="Arial" w:cs="Arial"/>
                <w:b/>
                <w:spacing w:val="-5"/>
              </w:rPr>
              <w:t>a</w:t>
            </w:r>
            <w:r w:rsidRPr="004F7F5E">
              <w:rPr>
                <w:rFonts w:ascii="Arial" w:hAnsi="Arial" w:cs="Arial"/>
                <w:b/>
                <w:spacing w:val="1"/>
              </w:rPr>
              <w:t>r</w:t>
            </w:r>
            <w:r w:rsidRPr="004F7F5E">
              <w:rPr>
                <w:rFonts w:ascii="Arial" w:hAnsi="Arial" w:cs="Arial"/>
                <w:b/>
                <w:spacing w:val="-2"/>
              </w:rPr>
              <w:t>d</w:t>
            </w:r>
            <w:r w:rsidRPr="004F7F5E">
              <w:rPr>
                <w:rFonts w:ascii="Arial" w:hAnsi="Arial" w:cs="Arial"/>
                <w:b/>
                <w:spacing w:val="1"/>
              </w:rPr>
              <w:t>i</w:t>
            </w:r>
            <w:r w:rsidRPr="004F7F5E">
              <w:rPr>
                <w:rFonts w:ascii="Arial" w:hAnsi="Arial" w:cs="Arial"/>
                <w:b/>
                <w:spacing w:val="-2"/>
              </w:rPr>
              <w:t>n</w:t>
            </w:r>
            <w:r w:rsidRPr="004F7F5E">
              <w:rPr>
                <w:rFonts w:ascii="Arial" w:hAnsi="Arial" w:cs="Arial"/>
                <w:b/>
              </w:rPr>
              <w:t>g</w:t>
            </w:r>
            <w:r w:rsidRPr="004F7F5E">
              <w:rPr>
                <w:rFonts w:ascii="Arial" w:hAnsi="Arial" w:cs="Arial"/>
                <w:b/>
                <w:spacing w:val="1"/>
              </w:rPr>
              <w:t xml:space="preserve"> </w:t>
            </w:r>
            <w:r w:rsidRPr="004F7F5E">
              <w:rPr>
                <w:rFonts w:ascii="Arial" w:hAnsi="Arial" w:cs="Arial"/>
                <w:b/>
              </w:rPr>
              <w:t>t</w:t>
            </w:r>
            <w:r w:rsidRPr="004F7F5E">
              <w:rPr>
                <w:rFonts w:ascii="Arial" w:hAnsi="Arial" w:cs="Arial"/>
                <w:b/>
                <w:spacing w:val="-2"/>
              </w:rPr>
              <w:t>h</w:t>
            </w:r>
            <w:r w:rsidRPr="004F7F5E">
              <w:rPr>
                <w:rFonts w:ascii="Arial" w:hAnsi="Arial" w:cs="Arial"/>
                <w:b/>
              </w:rPr>
              <w:t>e</w:t>
            </w:r>
            <w:r w:rsidRPr="004F7F5E">
              <w:rPr>
                <w:rFonts w:ascii="Arial" w:hAnsi="Arial" w:cs="Arial"/>
                <w:b/>
                <w:spacing w:val="1"/>
              </w:rPr>
              <w:t xml:space="preserve"> i</w:t>
            </w:r>
            <w:r w:rsidRPr="004F7F5E">
              <w:rPr>
                <w:rFonts w:ascii="Arial" w:hAnsi="Arial" w:cs="Arial"/>
                <w:b/>
                <w:spacing w:val="-5"/>
              </w:rPr>
              <w:t>m</w:t>
            </w:r>
            <w:r w:rsidRPr="004F7F5E">
              <w:rPr>
                <w:rFonts w:ascii="Arial" w:hAnsi="Arial" w:cs="Arial"/>
                <w:b/>
                <w:spacing w:val="-2"/>
              </w:rPr>
              <w:t>p</w:t>
            </w:r>
            <w:r w:rsidRPr="004F7F5E">
              <w:rPr>
                <w:rFonts w:ascii="Arial" w:hAnsi="Arial" w:cs="Arial"/>
                <w:b/>
                <w:spacing w:val="-5"/>
              </w:rPr>
              <w:t>o</w:t>
            </w:r>
            <w:r w:rsidRPr="004F7F5E">
              <w:rPr>
                <w:rFonts w:ascii="Arial" w:hAnsi="Arial" w:cs="Arial"/>
                <w:b/>
                <w:spacing w:val="1"/>
              </w:rPr>
              <w:t>r</w:t>
            </w:r>
            <w:r w:rsidRPr="004F7F5E">
              <w:rPr>
                <w:rFonts w:ascii="Arial" w:hAnsi="Arial" w:cs="Arial"/>
                <w:b/>
              </w:rPr>
              <w:t>ta</w:t>
            </w:r>
            <w:r w:rsidRPr="004F7F5E">
              <w:rPr>
                <w:rFonts w:ascii="Arial" w:hAnsi="Arial" w:cs="Arial"/>
                <w:b/>
                <w:spacing w:val="-2"/>
              </w:rPr>
              <w:t>n</w:t>
            </w:r>
            <w:r w:rsidRPr="004F7F5E">
              <w:rPr>
                <w:rFonts w:ascii="Arial" w:hAnsi="Arial" w:cs="Arial"/>
                <w:b/>
                <w:spacing w:val="1"/>
              </w:rPr>
              <w:t>c</w:t>
            </w:r>
            <w:r w:rsidRPr="004F7F5E">
              <w:rPr>
                <w:rFonts w:ascii="Arial" w:hAnsi="Arial" w:cs="Arial"/>
                <w:b/>
              </w:rPr>
              <w:t>e</w:t>
            </w:r>
            <w:r w:rsidRPr="004F7F5E">
              <w:rPr>
                <w:rFonts w:ascii="Arial" w:hAnsi="Arial" w:cs="Arial"/>
                <w:b/>
                <w:spacing w:val="3"/>
              </w:rPr>
              <w:t xml:space="preserve"> </w:t>
            </w:r>
            <w:r w:rsidRPr="004F7F5E">
              <w:rPr>
                <w:rFonts w:ascii="Arial" w:hAnsi="Arial" w:cs="Arial"/>
                <w:b/>
                <w:spacing w:val="-5"/>
              </w:rPr>
              <w:t>o</w:t>
            </w:r>
            <w:r w:rsidRPr="004F7F5E">
              <w:rPr>
                <w:rFonts w:ascii="Arial" w:hAnsi="Arial" w:cs="Arial"/>
                <w:b/>
              </w:rPr>
              <w:t>f t</w:t>
            </w:r>
            <w:r w:rsidRPr="004F7F5E">
              <w:rPr>
                <w:rFonts w:ascii="Arial" w:hAnsi="Arial" w:cs="Arial"/>
                <w:b/>
                <w:spacing w:val="-2"/>
              </w:rPr>
              <w:t>h</w:t>
            </w:r>
            <w:r w:rsidRPr="004F7F5E">
              <w:rPr>
                <w:rFonts w:ascii="Arial" w:hAnsi="Arial" w:cs="Arial"/>
                <w:b/>
                <w:spacing w:val="1"/>
              </w:rPr>
              <w:t>i</w:t>
            </w:r>
            <w:r w:rsidRPr="004F7F5E">
              <w:rPr>
                <w:rFonts w:ascii="Arial" w:hAnsi="Arial" w:cs="Arial"/>
                <w:b/>
              </w:rPr>
              <w:t>s</w:t>
            </w:r>
            <w:r w:rsidRPr="004F7F5E">
              <w:rPr>
                <w:rFonts w:ascii="Arial" w:hAnsi="Arial" w:cs="Arial"/>
                <w:b/>
                <w:spacing w:val="2"/>
              </w:rPr>
              <w:t xml:space="preserve"> </w:t>
            </w:r>
            <w:r w:rsidRPr="004F7F5E">
              <w:rPr>
                <w:rFonts w:ascii="Arial" w:hAnsi="Arial" w:cs="Arial"/>
                <w:b/>
                <w:spacing w:val="-5"/>
              </w:rPr>
              <w:t>m</w:t>
            </w:r>
            <w:r w:rsidRPr="004F7F5E">
              <w:rPr>
                <w:rFonts w:ascii="Arial" w:hAnsi="Arial" w:cs="Arial"/>
                <w:b/>
              </w:rPr>
              <w:t>a</w:t>
            </w:r>
            <w:r w:rsidRPr="004F7F5E">
              <w:rPr>
                <w:rFonts w:ascii="Arial" w:hAnsi="Arial" w:cs="Arial"/>
                <w:b/>
                <w:spacing w:val="-2"/>
              </w:rPr>
              <w:t>n</w:t>
            </w:r>
            <w:r w:rsidRPr="004F7F5E">
              <w:rPr>
                <w:rFonts w:ascii="Arial" w:hAnsi="Arial" w:cs="Arial"/>
                <w:b/>
                <w:spacing w:val="-6"/>
              </w:rPr>
              <w:t>u</w:t>
            </w:r>
            <w:r w:rsidRPr="004F7F5E">
              <w:rPr>
                <w:rFonts w:ascii="Arial" w:hAnsi="Arial" w:cs="Arial"/>
                <w:b/>
                <w:spacing w:val="-2"/>
              </w:rPr>
              <w:t>s</w:t>
            </w:r>
            <w:r w:rsidRPr="004F7F5E">
              <w:rPr>
                <w:rFonts w:ascii="Arial" w:hAnsi="Arial" w:cs="Arial"/>
                <w:b/>
                <w:spacing w:val="1"/>
              </w:rPr>
              <w:t>cri</w:t>
            </w:r>
            <w:r w:rsidRPr="004F7F5E">
              <w:rPr>
                <w:rFonts w:ascii="Arial" w:hAnsi="Arial" w:cs="Arial"/>
                <w:b/>
                <w:spacing w:val="-2"/>
              </w:rPr>
              <w:t>p</w:t>
            </w:r>
            <w:r w:rsidRPr="004F7F5E">
              <w:rPr>
                <w:rFonts w:ascii="Arial" w:hAnsi="Arial" w:cs="Arial"/>
                <w:b/>
              </w:rPr>
              <w:t>t</w:t>
            </w:r>
            <w:r w:rsidRPr="004F7F5E">
              <w:rPr>
                <w:rFonts w:ascii="Arial" w:hAnsi="Arial" w:cs="Arial"/>
                <w:b/>
                <w:spacing w:val="5"/>
              </w:rPr>
              <w:t xml:space="preserve"> </w:t>
            </w:r>
            <w:r w:rsidRPr="004F7F5E">
              <w:rPr>
                <w:rFonts w:ascii="Arial" w:hAnsi="Arial" w:cs="Arial"/>
                <w:b/>
              </w:rPr>
              <w:t>f</w:t>
            </w:r>
            <w:r w:rsidRPr="004F7F5E">
              <w:rPr>
                <w:rFonts w:ascii="Arial" w:hAnsi="Arial" w:cs="Arial"/>
                <w:b/>
                <w:spacing w:val="-5"/>
              </w:rPr>
              <w:t>o</w:t>
            </w:r>
            <w:r w:rsidRPr="004F7F5E">
              <w:rPr>
                <w:rFonts w:ascii="Arial" w:hAnsi="Arial" w:cs="Arial"/>
                <w:b/>
              </w:rPr>
              <w:t>r</w:t>
            </w:r>
            <w:r w:rsidRPr="004F7F5E">
              <w:rPr>
                <w:rFonts w:ascii="Arial" w:hAnsi="Arial" w:cs="Arial"/>
                <w:b/>
                <w:spacing w:val="5"/>
              </w:rPr>
              <w:t xml:space="preserve"> </w:t>
            </w:r>
            <w:r w:rsidRPr="004F7F5E">
              <w:rPr>
                <w:rFonts w:ascii="Arial" w:hAnsi="Arial" w:cs="Arial"/>
                <w:b/>
              </w:rPr>
              <w:t>t</w:t>
            </w:r>
            <w:r w:rsidRPr="004F7F5E">
              <w:rPr>
                <w:rFonts w:ascii="Arial" w:hAnsi="Arial" w:cs="Arial"/>
                <w:b/>
                <w:spacing w:val="-6"/>
              </w:rPr>
              <w:t>h</w:t>
            </w:r>
            <w:r w:rsidRPr="004F7F5E">
              <w:rPr>
                <w:rFonts w:ascii="Arial" w:hAnsi="Arial" w:cs="Arial"/>
                <w:b/>
                <w:w w:val="101"/>
              </w:rPr>
              <w:t xml:space="preserve">e </w:t>
            </w:r>
            <w:r w:rsidRPr="004F7F5E">
              <w:rPr>
                <w:rFonts w:ascii="Arial" w:hAnsi="Arial" w:cs="Arial"/>
                <w:b/>
                <w:spacing w:val="-2"/>
              </w:rPr>
              <w:t>s</w:t>
            </w:r>
            <w:r w:rsidRPr="004F7F5E">
              <w:rPr>
                <w:rFonts w:ascii="Arial" w:hAnsi="Arial" w:cs="Arial"/>
                <w:b/>
                <w:spacing w:val="1"/>
              </w:rPr>
              <w:t>cie</w:t>
            </w:r>
            <w:r w:rsidRPr="004F7F5E">
              <w:rPr>
                <w:rFonts w:ascii="Arial" w:hAnsi="Arial" w:cs="Arial"/>
                <w:b/>
                <w:spacing w:val="-2"/>
              </w:rPr>
              <w:t>n</w:t>
            </w:r>
            <w:r w:rsidRPr="004F7F5E">
              <w:rPr>
                <w:rFonts w:ascii="Arial" w:hAnsi="Arial" w:cs="Arial"/>
                <w:b/>
                <w:spacing w:val="-5"/>
              </w:rPr>
              <w:t>t</w:t>
            </w:r>
            <w:r w:rsidRPr="004F7F5E">
              <w:rPr>
                <w:rFonts w:ascii="Arial" w:hAnsi="Arial" w:cs="Arial"/>
                <w:b/>
                <w:spacing w:val="1"/>
              </w:rPr>
              <w:t>i</w:t>
            </w:r>
            <w:r w:rsidRPr="004F7F5E">
              <w:rPr>
                <w:rFonts w:ascii="Arial" w:hAnsi="Arial" w:cs="Arial"/>
                <w:b/>
              </w:rPr>
              <w:t>f</w:t>
            </w:r>
            <w:r w:rsidRPr="004F7F5E">
              <w:rPr>
                <w:rFonts w:ascii="Arial" w:hAnsi="Arial" w:cs="Arial"/>
                <w:b/>
                <w:spacing w:val="-3"/>
              </w:rPr>
              <w:t>i</w:t>
            </w:r>
            <w:r w:rsidRPr="004F7F5E">
              <w:rPr>
                <w:rFonts w:ascii="Arial" w:hAnsi="Arial" w:cs="Arial"/>
                <w:b/>
              </w:rPr>
              <w:t>c</w:t>
            </w:r>
            <w:r w:rsidRPr="004F7F5E">
              <w:rPr>
                <w:rFonts w:ascii="Arial" w:hAnsi="Arial" w:cs="Arial"/>
                <w:b/>
                <w:spacing w:val="3"/>
              </w:rPr>
              <w:t xml:space="preserve"> </w:t>
            </w:r>
            <w:r w:rsidRPr="004F7F5E">
              <w:rPr>
                <w:rFonts w:ascii="Arial" w:hAnsi="Arial" w:cs="Arial"/>
                <w:b/>
                <w:spacing w:val="1"/>
              </w:rPr>
              <w:t>c</w:t>
            </w:r>
            <w:r w:rsidRPr="004F7F5E">
              <w:rPr>
                <w:rFonts w:ascii="Arial" w:hAnsi="Arial" w:cs="Arial"/>
                <w:b/>
                <w:spacing w:val="-5"/>
              </w:rPr>
              <w:t>om</w:t>
            </w:r>
            <w:r w:rsidRPr="004F7F5E">
              <w:rPr>
                <w:rFonts w:ascii="Arial" w:hAnsi="Arial" w:cs="Arial"/>
                <w:b/>
              </w:rPr>
              <w:t>m</w:t>
            </w:r>
            <w:r w:rsidRPr="004F7F5E">
              <w:rPr>
                <w:rFonts w:ascii="Arial" w:hAnsi="Arial" w:cs="Arial"/>
                <w:b/>
                <w:spacing w:val="-2"/>
              </w:rPr>
              <w:t>un</w:t>
            </w:r>
            <w:r w:rsidRPr="004F7F5E">
              <w:rPr>
                <w:rFonts w:ascii="Arial" w:hAnsi="Arial" w:cs="Arial"/>
                <w:b/>
                <w:spacing w:val="1"/>
              </w:rPr>
              <w:t>i</w:t>
            </w:r>
            <w:r w:rsidRPr="004F7F5E">
              <w:rPr>
                <w:rFonts w:ascii="Arial" w:hAnsi="Arial" w:cs="Arial"/>
                <w:b/>
              </w:rPr>
              <w:t>ty.</w:t>
            </w:r>
            <w:r w:rsidRPr="004F7F5E">
              <w:rPr>
                <w:rFonts w:ascii="Arial" w:hAnsi="Arial" w:cs="Arial"/>
                <w:b/>
                <w:spacing w:val="6"/>
              </w:rPr>
              <w:t xml:space="preserve"> </w:t>
            </w:r>
            <w:r w:rsidRPr="004F7F5E">
              <w:rPr>
                <w:rFonts w:ascii="Arial" w:hAnsi="Arial" w:cs="Arial"/>
                <w:b/>
              </w:rPr>
              <w:t xml:space="preserve">A </w:t>
            </w:r>
            <w:r w:rsidRPr="004F7F5E">
              <w:rPr>
                <w:rFonts w:ascii="Arial" w:hAnsi="Arial" w:cs="Arial"/>
                <w:b/>
                <w:spacing w:val="-5"/>
              </w:rPr>
              <w:t>m</w:t>
            </w:r>
            <w:r w:rsidRPr="004F7F5E">
              <w:rPr>
                <w:rFonts w:ascii="Arial" w:hAnsi="Arial" w:cs="Arial"/>
                <w:b/>
                <w:spacing w:val="1"/>
              </w:rPr>
              <w:t>i</w:t>
            </w:r>
            <w:r w:rsidRPr="004F7F5E">
              <w:rPr>
                <w:rFonts w:ascii="Arial" w:hAnsi="Arial" w:cs="Arial"/>
                <w:b/>
                <w:spacing w:val="-2"/>
              </w:rPr>
              <w:t>n</w:t>
            </w:r>
            <w:r w:rsidRPr="004F7F5E">
              <w:rPr>
                <w:rFonts w:ascii="Arial" w:hAnsi="Arial" w:cs="Arial"/>
                <w:b/>
                <w:spacing w:val="1"/>
              </w:rPr>
              <w:t>i</w:t>
            </w:r>
            <w:r w:rsidRPr="004F7F5E">
              <w:rPr>
                <w:rFonts w:ascii="Arial" w:hAnsi="Arial" w:cs="Arial"/>
                <w:b/>
              </w:rPr>
              <w:t>m</w:t>
            </w:r>
            <w:r w:rsidRPr="004F7F5E">
              <w:rPr>
                <w:rFonts w:ascii="Arial" w:hAnsi="Arial" w:cs="Arial"/>
                <w:b/>
                <w:spacing w:val="-2"/>
              </w:rPr>
              <w:t>u</w:t>
            </w:r>
            <w:r w:rsidRPr="004F7F5E">
              <w:rPr>
                <w:rFonts w:ascii="Arial" w:hAnsi="Arial" w:cs="Arial"/>
                <w:b/>
              </w:rPr>
              <w:t>m</w:t>
            </w:r>
            <w:r w:rsidRPr="004F7F5E">
              <w:rPr>
                <w:rFonts w:ascii="Arial" w:hAnsi="Arial" w:cs="Arial"/>
                <w:b/>
                <w:spacing w:val="-1"/>
              </w:rPr>
              <w:t xml:space="preserve"> </w:t>
            </w:r>
            <w:r w:rsidRPr="004F7F5E">
              <w:rPr>
                <w:rFonts w:ascii="Arial" w:hAnsi="Arial" w:cs="Arial"/>
                <w:b/>
                <w:spacing w:val="-5"/>
              </w:rPr>
              <w:t>o</w:t>
            </w:r>
            <w:r w:rsidRPr="004F7F5E">
              <w:rPr>
                <w:rFonts w:ascii="Arial" w:hAnsi="Arial" w:cs="Arial"/>
                <w:b/>
              </w:rPr>
              <w:t>f</w:t>
            </w:r>
            <w:r w:rsidRPr="004F7F5E">
              <w:rPr>
                <w:rFonts w:ascii="Arial" w:hAnsi="Arial" w:cs="Arial"/>
                <w:b/>
                <w:spacing w:val="3"/>
              </w:rPr>
              <w:t xml:space="preserve"> </w:t>
            </w:r>
            <w:r w:rsidRPr="004F7F5E">
              <w:rPr>
                <w:rFonts w:ascii="Arial" w:hAnsi="Arial" w:cs="Arial"/>
                <w:b/>
                <w:spacing w:val="1"/>
              </w:rPr>
              <w:t>3</w:t>
            </w:r>
            <w:r w:rsidRPr="004F7F5E">
              <w:rPr>
                <w:rFonts w:ascii="Arial" w:hAnsi="Arial" w:cs="Arial"/>
                <w:b/>
              </w:rPr>
              <w:t>-4</w:t>
            </w:r>
            <w:r w:rsidRPr="004F7F5E">
              <w:rPr>
                <w:rFonts w:ascii="Arial" w:hAnsi="Arial" w:cs="Arial"/>
                <w:b/>
                <w:spacing w:val="3"/>
              </w:rPr>
              <w:t xml:space="preserve"> </w:t>
            </w:r>
            <w:r w:rsidRPr="004F7F5E">
              <w:rPr>
                <w:rFonts w:ascii="Arial" w:hAnsi="Arial" w:cs="Arial"/>
                <w:b/>
                <w:spacing w:val="-2"/>
              </w:rPr>
              <w:t>s</w:t>
            </w:r>
            <w:r w:rsidRPr="004F7F5E">
              <w:rPr>
                <w:rFonts w:ascii="Arial" w:hAnsi="Arial" w:cs="Arial"/>
                <w:b/>
                <w:spacing w:val="1"/>
              </w:rPr>
              <w:t>e</w:t>
            </w:r>
            <w:r w:rsidRPr="004F7F5E">
              <w:rPr>
                <w:rFonts w:ascii="Arial" w:hAnsi="Arial" w:cs="Arial"/>
                <w:b/>
                <w:spacing w:val="-2"/>
              </w:rPr>
              <w:t>n</w:t>
            </w:r>
            <w:r w:rsidRPr="004F7F5E">
              <w:rPr>
                <w:rFonts w:ascii="Arial" w:hAnsi="Arial" w:cs="Arial"/>
                <w:b/>
                <w:spacing w:val="-5"/>
              </w:rPr>
              <w:t>t</w:t>
            </w:r>
            <w:r w:rsidRPr="004F7F5E">
              <w:rPr>
                <w:rFonts w:ascii="Arial" w:hAnsi="Arial" w:cs="Arial"/>
                <w:b/>
                <w:spacing w:val="1"/>
              </w:rPr>
              <w:t>e</w:t>
            </w:r>
            <w:r w:rsidRPr="004F7F5E">
              <w:rPr>
                <w:rFonts w:ascii="Arial" w:hAnsi="Arial" w:cs="Arial"/>
                <w:b/>
                <w:spacing w:val="-2"/>
              </w:rPr>
              <w:t>n</w:t>
            </w:r>
            <w:r w:rsidRPr="004F7F5E">
              <w:rPr>
                <w:rFonts w:ascii="Arial" w:hAnsi="Arial" w:cs="Arial"/>
                <w:b/>
                <w:spacing w:val="-3"/>
              </w:rPr>
              <w:t>c</w:t>
            </w:r>
            <w:r w:rsidRPr="004F7F5E">
              <w:rPr>
                <w:rFonts w:ascii="Arial" w:hAnsi="Arial" w:cs="Arial"/>
                <w:b/>
                <w:spacing w:val="1"/>
              </w:rPr>
              <w:t>e</w:t>
            </w:r>
            <w:r w:rsidRPr="004F7F5E">
              <w:rPr>
                <w:rFonts w:ascii="Arial" w:hAnsi="Arial" w:cs="Arial"/>
                <w:b/>
              </w:rPr>
              <w:t>s</w:t>
            </w:r>
            <w:r w:rsidRPr="004F7F5E">
              <w:rPr>
                <w:rFonts w:ascii="Arial" w:hAnsi="Arial" w:cs="Arial"/>
                <w:b/>
                <w:spacing w:val="5"/>
              </w:rPr>
              <w:t xml:space="preserve"> </w:t>
            </w:r>
            <w:r w:rsidRPr="004F7F5E">
              <w:rPr>
                <w:rFonts w:ascii="Arial" w:hAnsi="Arial" w:cs="Arial"/>
                <w:b/>
                <w:spacing w:val="-5"/>
              </w:rPr>
              <w:t>m</w:t>
            </w:r>
            <w:r w:rsidRPr="004F7F5E">
              <w:rPr>
                <w:rFonts w:ascii="Arial" w:hAnsi="Arial" w:cs="Arial"/>
                <w:b/>
              </w:rPr>
              <w:t>ay</w:t>
            </w:r>
          </w:p>
          <w:p w14:paraId="2B4DAB1B" w14:textId="77777777" w:rsidR="0018239D" w:rsidRPr="004F7F5E" w:rsidRDefault="008465C3">
            <w:pPr>
              <w:spacing w:line="220" w:lineRule="exact"/>
              <w:ind w:left="463"/>
              <w:rPr>
                <w:rFonts w:ascii="Arial" w:hAnsi="Arial" w:cs="Arial"/>
              </w:rPr>
            </w:pPr>
            <w:r w:rsidRPr="004F7F5E">
              <w:rPr>
                <w:rFonts w:ascii="Arial" w:hAnsi="Arial" w:cs="Arial"/>
                <w:b/>
                <w:spacing w:val="-2"/>
              </w:rPr>
              <w:t>b</w:t>
            </w:r>
            <w:r w:rsidRPr="004F7F5E">
              <w:rPr>
                <w:rFonts w:ascii="Arial" w:hAnsi="Arial" w:cs="Arial"/>
                <w:b/>
              </w:rPr>
              <w:t>e</w:t>
            </w:r>
            <w:r w:rsidRPr="004F7F5E">
              <w:rPr>
                <w:rFonts w:ascii="Arial" w:hAnsi="Arial" w:cs="Arial"/>
                <w:b/>
                <w:spacing w:val="5"/>
              </w:rPr>
              <w:t xml:space="preserve"> </w:t>
            </w:r>
            <w:r w:rsidRPr="004F7F5E">
              <w:rPr>
                <w:rFonts w:ascii="Arial" w:hAnsi="Arial" w:cs="Arial"/>
                <w:b/>
                <w:spacing w:val="-3"/>
              </w:rPr>
              <w:t>r</w:t>
            </w:r>
            <w:r w:rsidRPr="004F7F5E">
              <w:rPr>
                <w:rFonts w:ascii="Arial" w:hAnsi="Arial" w:cs="Arial"/>
                <w:b/>
                <w:spacing w:val="1"/>
              </w:rPr>
              <w:t>e</w:t>
            </w:r>
            <w:r w:rsidRPr="004F7F5E">
              <w:rPr>
                <w:rFonts w:ascii="Arial" w:hAnsi="Arial" w:cs="Arial"/>
                <w:b/>
                <w:spacing w:val="-2"/>
              </w:rPr>
              <w:t>q</w:t>
            </w:r>
            <w:r w:rsidRPr="004F7F5E">
              <w:rPr>
                <w:rFonts w:ascii="Arial" w:hAnsi="Arial" w:cs="Arial"/>
                <w:b/>
                <w:spacing w:val="-6"/>
              </w:rPr>
              <w:t>u</w:t>
            </w:r>
            <w:r w:rsidRPr="004F7F5E">
              <w:rPr>
                <w:rFonts w:ascii="Arial" w:hAnsi="Arial" w:cs="Arial"/>
                <w:b/>
                <w:spacing w:val="1"/>
              </w:rPr>
              <w:t>ire</w:t>
            </w:r>
            <w:r w:rsidRPr="004F7F5E">
              <w:rPr>
                <w:rFonts w:ascii="Arial" w:hAnsi="Arial" w:cs="Arial"/>
                <w:b/>
              </w:rPr>
              <w:t>d f</w:t>
            </w:r>
            <w:r w:rsidRPr="004F7F5E">
              <w:rPr>
                <w:rFonts w:ascii="Arial" w:hAnsi="Arial" w:cs="Arial"/>
                <w:b/>
                <w:spacing w:val="-5"/>
              </w:rPr>
              <w:t>o</w:t>
            </w:r>
            <w:r w:rsidRPr="004F7F5E">
              <w:rPr>
                <w:rFonts w:ascii="Arial" w:hAnsi="Arial" w:cs="Arial"/>
                <w:b/>
              </w:rPr>
              <w:t>r</w:t>
            </w:r>
            <w:r w:rsidRPr="004F7F5E">
              <w:rPr>
                <w:rFonts w:ascii="Arial" w:hAnsi="Arial" w:cs="Arial"/>
                <w:b/>
                <w:spacing w:val="5"/>
              </w:rPr>
              <w:t xml:space="preserve"> </w:t>
            </w:r>
            <w:r w:rsidRPr="004F7F5E">
              <w:rPr>
                <w:rFonts w:ascii="Arial" w:hAnsi="Arial" w:cs="Arial"/>
                <w:b/>
              </w:rPr>
              <w:t>t</w:t>
            </w:r>
            <w:r w:rsidRPr="004F7F5E">
              <w:rPr>
                <w:rFonts w:ascii="Arial" w:hAnsi="Arial" w:cs="Arial"/>
                <w:b/>
                <w:spacing w:val="-2"/>
              </w:rPr>
              <w:t>h</w:t>
            </w:r>
            <w:r w:rsidRPr="004F7F5E">
              <w:rPr>
                <w:rFonts w:ascii="Arial" w:hAnsi="Arial" w:cs="Arial"/>
                <w:b/>
                <w:spacing w:val="1"/>
              </w:rPr>
              <w:t>i</w:t>
            </w:r>
            <w:r w:rsidRPr="004F7F5E">
              <w:rPr>
                <w:rFonts w:ascii="Arial" w:hAnsi="Arial" w:cs="Arial"/>
                <w:b/>
              </w:rPr>
              <w:t>s</w:t>
            </w:r>
            <w:r w:rsidRPr="004F7F5E">
              <w:rPr>
                <w:rFonts w:ascii="Arial" w:hAnsi="Arial" w:cs="Arial"/>
                <w:b/>
                <w:spacing w:val="-3"/>
              </w:rPr>
              <w:t xml:space="preserve"> </w:t>
            </w:r>
            <w:r w:rsidRPr="004F7F5E">
              <w:rPr>
                <w:rFonts w:ascii="Arial" w:hAnsi="Arial" w:cs="Arial"/>
                <w:b/>
                <w:spacing w:val="-2"/>
              </w:rPr>
              <w:t>p</w:t>
            </w:r>
            <w:r w:rsidRPr="004F7F5E">
              <w:rPr>
                <w:rFonts w:ascii="Arial" w:hAnsi="Arial" w:cs="Arial"/>
                <w:b/>
              </w:rPr>
              <w:t>a</w:t>
            </w:r>
            <w:r w:rsidRPr="004F7F5E">
              <w:rPr>
                <w:rFonts w:ascii="Arial" w:hAnsi="Arial" w:cs="Arial"/>
                <w:b/>
                <w:spacing w:val="1"/>
              </w:rPr>
              <w:t>r</w:t>
            </w:r>
            <w:r w:rsidRPr="004F7F5E">
              <w:rPr>
                <w:rFonts w:ascii="Arial" w:hAnsi="Arial" w:cs="Arial"/>
                <w:b/>
                <w:spacing w:val="-5"/>
              </w:rPr>
              <w:t>t</w:t>
            </w:r>
            <w:r w:rsidRPr="004F7F5E">
              <w:rPr>
                <w:rFonts w:ascii="Arial" w:hAnsi="Arial" w:cs="Arial"/>
                <w:b/>
              </w:rPr>
              <w:t>.</w:t>
            </w:r>
          </w:p>
        </w:tc>
        <w:tc>
          <w:tcPr>
            <w:tcW w:w="5829" w:type="dxa"/>
            <w:gridSpan w:val="4"/>
            <w:tcBorders>
              <w:top w:val="single" w:sz="5" w:space="0" w:color="000000"/>
              <w:left w:val="single" w:sz="5" w:space="0" w:color="000000"/>
              <w:bottom w:val="single" w:sz="5" w:space="0" w:color="000000"/>
              <w:right w:val="single" w:sz="5" w:space="0" w:color="000000"/>
            </w:tcBorders>
          </w:tcPr>
          <w:p w14:paraId="5DAA0432" w14:textId="77777777" w:rsidR="0018239D" w:rsidRPr="004F7F5E" w:rsidRDefault="008465C3">
            <w:pPr>
              <w:spacing w:line="260" w:lineRule="exact"/>
              <w:ind w:left="105"/>
              <w:rPr>
                <w:rFonts w:ascii="Arial" w:eastAsia="Arial" w:hAnsi="Arial" w:cs="Arial"/>
              </w:rPr>
            </w:pPr>
            <w:proofErr w:type="gramStart"/>
            <w:r w:rsidRPr="004F7F5E">
              <w:rPr>
                <w:rFonts w:ascii="Arial" w:eastAsia="Arial" w:hAnsi="Arial" w:cs="Arial"/>
                <w:spacing w:val="2"/>
              </w:rPr>
              <w:t>T</w:t>
            </w:r>
            <w:r w:rsidRPr="004F7F5E">
              <w:rPr>
                <w:rFonts w:ascii="Arial" w:eastAsia="Arial" w:hAnsi="Arial" w:cs="Arial"/>
                <w:spacing w:val="1"/>
              </w:rPr>
              <w:t>h</w:t>
            </w:r>
            <w:r w:rsidRPr="004F7F5E">
              <w:rPr>
                <w:rFonts w:ascii="Arial" w:eastAsia="Arial" w:hAnsi="Arial" w:cs="Arial"/>
              </w:rPr>
              <w:t xml:space="preserve">e </w:t>
            </w:r>
            <w:r w:rsidRPr="004F7F5E">
              <w:rPr>
                <w:rFonts w:ascii="Arial" w:eastAsia="Arial" w:hAnsi="Arial" w:cs="Arial"/>
                <w:spacing w:val="35"/>
              </w:rPr>
              <w:t xml:space="preserve"> </w:t>
            </w:r>
            <w:r w:rsidRPr="004F7F5E">
              <w:rPr>
                <w:rFonts w:ascii="Arial" w:eastAsia="Arial" w:hAnsi="Arial" w:cs="Arial"/>
                <w:spacing w:val="1"/>
              </w:rPr>
              <w:t>ar</w:t>
            </w:r>
            <w:r w:rsidRPr="004F7F5E">
              <w:rPr>
                <w:rFonts w:ascii="Arial" w:eastAsia="Arial" w:hAnsi="Arial" w:cs="Arial"/>
                <w:spacing w:val="-4"/>
              </w:rPr>
              <w:t>t</w:t>
            </w:r>
            <w:r w:rsidRPr="004F7F5E">
              <w:rPr>
                <w:rFonts w:ascii="Arial" w:eastAsia="Arial" w:hAnsi="Arial" w:cs="Arial"/>
                <w:spacing w:val="4"/>
              </w:rPr>
              <w:t>i</w:t>
            </w:r>
            <w:r w:rsidRPr="004F7F5E">
              <w:rPr>
                <w:rFonts w:ascii="Arial" w:eastAsia="Arial" w:hAnsi="Arial" w:cs="Arial"/>
                <w:spacing w:val="-5"/>
              </w:rPr>
              <w:t>c</w:t>
            </w:r>
            <w:r w:rsidRPr="004F7F5E">
              <w:rPr>
                <w:rFonts w:ascii="Arial" w:eastAsia="Arial" w:hAnsi="Arial" w:cs="Arial"/>
                <w:spacing w:val="4"/>
              </w:rPr>
              <w:t>l</w:t>
            </w:r>
            <w:r w:rsidRPr="004F7F5E">
              <w:rPr>
                <w:rFonts w:ascii="Arial" w:eastAsia="Arial" w:hAnsi="Arial" w:cs="Arial"/>
              </w:rPr>
              <w:t>e</w:t>
            </w:r>
            <w:proofErr w:type="gramEnd"/>
            <w:r w:rsidRPr="004F7F5E">
              <w:rPr>
                <w:rFonts w:ascii="Arial" w:eastAsia="Arial" w:hAnsi="Arial" w:cs="Arial"/>
              </w:rPr>
              <w:t xml:space="preserve"> </w:t>
            </w:r>
            <w:r w:rsidRPr="004F7F5E">
              <w:rPr>
                <w:rFonts w:ascii="Arial" w:eastAsia="Arial" w:hAnsi="Arial" w:cs="Arial"/>
                <w:spacing w:val="35"/>
              </w:rPr>
              <w:t xml:space="preserve"> </w:t>
            </w:r>
            <w:r w:rsidRPr="004F7F5E">
              <w:rPr>
                <w:rFonts w:ascii="Arial" w:eastAsia="Arial" w:hAnsi="Arial" w:cs="Arial"/>
                <w:spacing w:val="-4"/>
              </w:rPr>
              <w:t>d</w:t>
            </w:r>
            <w:r w:rsidRPr="004F7F5E">
              <w:rPr>
                <w:rFonts w:ascii="Arial" w:eastAsia="Arial" w:hAnsi="Arial" w:cs="Arial"/>
                <w:spacing w:val="4"/>
              </w:rPr>
              <w:t>i</w:t>
            </w:r>
            <w:r w:rsidRPr="004F7F5E">
              <w:rPr>
                <w:rFonts w:ascii="Arial" w:eastAsia="Arial" w:hAnsi="Arial" w:cs="Arial"/>
              </w:rPr>
              <w:t>sc</w:t>
            </w:r>
            <w:r w:rsidRPr="004F7F5E">
              <w:rPr>
                <w:rFonts w:ascii="Arial" w:eastAsia="Arial" w:hAnsi="Arial" w:cs="Arial"/>
                <w:spacing w:val="1"/>
              </w:rPr>
              <w:t>u</w:t>
            </w:r>
            <w:r w:rsidRPr="004F7F5E">
              <w:rPr>
                <w:rFonts w:ascii="Arial" w:eastAsia="Arial" w:hAnsi="Arial" w:cs="Arial"/>
              </w:rPr>
              <w:t xml:space="preserve">ss </w:t>
            </w:r>
            <w:r w:rsidRPr="004F7F5E">
              <w:rPr>
                <w:rFonts w:ascii="Arial" w:eastAsia="Arial" w:hAnsi="Arial" w:cs="Arial"/>
                <w:spacing w:val="34"/>
              </w:rPr>
              <w:t xml:space="preserve"> </w:t>
            </w:r>
            <w:r w:rsidRPr="004F7F5E">
              <w:rPr>
                <w:rFonts w:ascii="Arial" w:eastAsia="Arial" w:hAnsi="Arial" w:cs="Arial"/>
                <w:spacing w:val="1"/>
              </w:rPr>
              <w:t>a</w:t>
            </w:r>
            <w:r w:rsidRPr="004F7F5E">
              <w:rPr>
                <w:rFonts w:ascii="Arial" w:eastAsia="Arial" w:hAnsi="Arial" w:cs="Arial"/>
                <w:spacing w:val="-4"/>
              </w:rPr>
              <w:t>b</w:t>
            </w:r>
            <w:r w:rsidRPr="004F7F5E">
              <w:rPr>
                <w:rFonts w:ascii="Arial" w:eastAsia="Arial" w:hAnsi="Arial" w:cs="Arial"/>
                <w:spacing w:val="1"/>
              </w:rPr>
              <w:t>ou</w:t>
            </w:r>
            <w:r w:rsidRPr="004F7F5E">
              <w:rPr>
                <w:rFonts w:ascii="Arial" w:eastAsia="Arial" w:hAnsi="Arial" w:cs="Arial"/>
              </w:rPr>
              <w:t xml:space="preserve">t </w:t>
            </w:r>
            <w:r w:rsidRPr="004F7F5E">
              <w:rPr>
                <w:rFonts w:ascii="Arial" w:eastAsia="Arial" w:hAnsi="Arial" w:cs="Arial"/>
                <w:spacing w:val="35"/>
              </w:rPr>
              <w:t xml:space="preserve"> </w:t>
            </w:r>
            <w:r w:rsidRPr="004F7F5E">
              <w:rPr>
                <w:rFonts w:ascii="Arial" w:eastAsia="Arial" w:hAnsi="Arial" w:cs="Arial"/>
              </w:rPr>
              <w:t>t</w:t>
            </w:r>
            <w:r w:rsidRPr="004F7F5E">
              <w:rPr>
                <w:rFonts w:ascii="Arial" w:eastAsia="Arial" w:hAnsi="Arial" w:cs="Arial"/>
                <w:spacing w:val="1"/>
              </w:rPr>
              <w:t>h</w:t>
            </w:r>
            <w:r w:rsidRPr="004F7F5E">
              <w:rPr>
                <w:rFonts w:ascii="Arial" w:eastAsia="Arial" w:hAnsi="Arial" w:cs="Arial"/>
              </w:rPr>
              <w:t xml:space="preserve">e </w:t>
            </w:r>
            <w:r w:rsidRPr="004F7F5E">
              <w:rPr>
                <w:rFonts w:ascii="Arial" w:eastAsia="Arial" w:hAnsi="Arial" w:cs="Arial"/>
                <w:spacing w:val="41"/>
              </w:rPr>
              <w:t xml:space="preserve"> </w:t>
            </w:r>
            <w:r w:rsidRPr="004F7F5E">
              <w:rPr>
                <w:rFonts w:ascii="Arial" w:eastAsia="Arial" w:hAnsi="Arial" w:cs="Arial"/>
              </w:rPr>
              <w:t>f</w:t>
            </w:r>
            <w:r w:rsidRPr="004F7F5E">
              <w:rPr>
                <w:rFonts w:ascii="Arial" w:eastAsia="Arial" w:hAnsi="Arial" w:cs="Arial"/>
                <w:spacing w:val="1"/>
              </w:rPr>
              <w:t>a</w:t>
            </w:r>
            <w:r w:rsidRPr="004F7F5E">
              <w:rPr>
                <w:rFonts w:ascii="Arial" w:eastAsia="Arial" w:hAnsi="Arial" w:cs="Arial"/>
              </w:rPr>
              <w:t>c</w:t>
            </w:r>
            <w:r w:rsidRPr="004F7F5E">
              <w:rPr>
                <w:rFonts w:ascii="Arial" w:eastAsia="Arial" w:hAnsi="Arial" w:cs="Arial"/>
                <w:spacing w:val="-4"/>
              </w:rPr>
              <w:t>t</w:t>
            </w:r>
            <w:r w:rsidRPr="004F7F5E">
              <w:rPr>
                <w:rFonts w:ascii="Arial" w:eastAsia="Arial" w:hAnsi="Arial" w:cs="Arial"/>
                <w:spacing w:val="1"/>
              </w:rPr>
              <w:t>or</w:t>
            </w:r>
            <w:r w:rsidRPr="004F7F5E">
              <w:rPr>
                <w:rFonts w:ascii="Arial" w:eastAsia="Arial" w:hAnsi="Arial" w:cs="Arial"/>
              </w:rPr>
              <w:t xml:space="preserve">s </w:t>
            </w:r>
            <w:r w:rsidRPr="004F7F5E">
              <w:rPr>
                <w:rFonts w:ascii="Arial" w:eastAsia="Arial" w:hAnsi="Arial" w:cs="Arial"/>
                <w:spacing w:val="34"/>
              </w:rPr>
              <w:t xml:space="preserve"> </w:t>
            </w:r>
            <w:r w:rsidRPr="004F7F5E">
              <w:rPr>
                <w:rFonts w:ascii="Arial" w:eastAsia="Arial" w:hAnsi="Arial" w:cs="Arial"/>
                <w:spacing w:val="1"/>
              </w:rPr>
              <w:t>o</w:t>
            </w:r>
            <w:r w:rsidRPr="004F7F5E">
              <w:rPr>
                <w:rFonts w:ascii="Arial" w:eastAsia="Arial" w:hAnsi="Arial" w:cs="Arial"/>
              </w:rPr>
              <w:t>v</w:t>
            </w:r>
            <w:r w:rsidRPr="004F7F5E">
              <w:rPr>
                <w:rFonts w:ascii="Arial" w:eastAsia="Arial" w:hAnsi="Arial" w:cs="Arial"/>
                <w:spacing w:val="-4"/>
              </w:rPr>
              <w:t>e</w:t>
            </w:r>
            <w:r w:rsidRPr="004F7F5E">
              <w:rPr>
                <w:rFonts w:ascii="Arial" w:eastAsia="Arial" w:hAnsi="Arial" w:cs="Arial"/>
              </w:rPr>
              <w:t xml:space="preserve">r </w:t>
            </w:r>
            <w:r w:rsidRPr="004F7F5E">
              <w:rPr>
                <w:rFonts w:ascii="Arial" w:eastAsia="Arial" w:hAnsi="Arial" w:cs="Arial"/>
                <w:spacing w:val="38"/>
              </w:rPr>
              <w:t xml:space="preserve"> </w:t>
            </w:r>
            <w:r w:rsidRPr="004F7F5E">
              <w:rPr>
                <w:rFonts w:ascii="Arial" w:eastAsia="Arial" w:hAnsi="Arial" w:cs="Arial"/>
              </w:rPr>
              <w:t>s</w:t>
            </w:r>
            <w:r w:rsidRPr="004F7F5E">
              <w:rPr>
                <w:rFonts w:ascii="Arial" w:eastAsia="Arial" w:hAnsi="Arial" w:cs="Arial"/>
                <w:spacing w:val="1"/>
              </w:rPr>
              <w:t>e</w:t>
            </w:r>
            <w:r w:rsidRPr="004F7F5E">
              <w:rPr>
                <w:rFonts w:ascii="Arial" w:eastAsia="Arial" w:hAnsi="Arial" w:cs="Arial"/>
                <w:spacing w:val="4"/>
              </w:rPr>
              <w:t>l</w:t>
            </w:r>
            <w:r w:rsidRPr="004F7F5E">
              <w:rPr>
                <w:rFonts w:ascii="Arial" w:eastAsia="Arial" w:hAnsi="Arial" w:cs="Arial"/>
                <w:spacing w:val="-4"/>
              </w:rPr>
              <w:t>f</w:t>
            </w:r>
            <w:r w:rsidRPr="004F7F5E">
              <w:rPr>
                <w:rFonts w:ascii="Arial" w:eastAsia="Arial" w:hAnsi="Arial" w:cs="Arial"/>
              </w:rPr>
              <w:t>-</w:t>
            </w:r>
          </w:p>
          <w:p w14:paraId="5E6FE6C0" w14:textId="77777777" w:rsidR="0018239D" w:rsidRPr="004F7F5E" w:rsidRDefault="008465C3">
            <w:pPr>
              <w:spacing w:before="2"/>
              <w:ind w:left="105"/>
              <w:rPr>
                <w:rFonts w:ascii="Arial" w:eastAsia="Arial" w:hAnsi="Arial" w:cs="Arial"/>
              </w:rPr>
            </w:pPr>
            <w:r w:rsidRPr="004F7F5E">
              <w:rPr>
                <w:rFonts w:ascii="Arial" w:eastAsia="Arial" w:hAnsi="Arial" w:cs="Arial"/>
                <w:spacing w:val="4"/>
              </w:rPr>
              <w:t>l</w:t>
            </w:r>
            <w:r w:rsidRPr="004F7F5E">
              <w:rPr>
                <w:rFonts w:ascii="Arial" w:eastAsia="Arial" w:hAnsi="Arial" w:cs="Arial"/>
                <w:spacing w:val="1"/>
              </w:rPr>
              <w:t>e</w:t>
            </w:r>
            <w:r w:rsidRPr="004F7F5E">
              <w:rPr>
                <w:rFonts w:ascii="Arial" w:eastAsia="Arial" w:hAnsi="Arial" w:cs="Arial"/>
                <w:spacing w:val="-4"/>
              </w:rPr>
              <w:t>a</w:t>
            </w:r>
            <w:r w:rsidRPr="004F7F5E">
              <w:rPr>
                <w:rFonts w:ascii="Arial" w:eastAsia="Arial" w:hAnsi="Arial" w:cs="Arial"/>
                <w:spacing w:val="1"/>
              </w:rPr>
              <w:t>r</w:t>
            </w:r>
            <w:r w:rsidRPr="004F7F5E">
              <w:rPr>
                <w:rFonts w:ascii="Arial" w:eastAsia="Arial" w:hAnsi="Arial" w:cs="Arial"/>
                <w:spacing w:val="-4"/>
              </w:rPr>
              <w:t>n</w:t>
            </w:r>
            <w:r w:rsidRPr="004F7F5E">
              <w:rPr>
                <w:rFonts w:ascii="Arial" w:eastAsia="Arial" w:hAnsi="Arial" w:cs="Arial"/>
                <w:spacing w:val="4"/>
              </w:rPr>
              <w:t>i</w:t>
            </w:r>
            <w:r w:rsidRPr="004F7F5E">
              <w:rPr>
                <w:rFonts w:ascii="Arial" w:eastAsia="Arial" w:hAnsi="Arial" w:cs="Arial"/>
                <w:spacing w:val="1"/>
              </w:rPr>
              <w:t>ng</w:t>
            </w:r>
            <w:r w:rsidRPr="004F7F5E">
              <w:rPr>
                <w:rFonts w:ascii="Arial" w:eastAsia="Arial" w:hAnsi="Arial" w:cs="Arial"/>
              </w:rPr>
              <w:t>,</w:t>
            </w:r>
            <w:r w:rsidRPr="004F7F5E">
              <w:rPr>
                <w:rFonts w:ascii="Arial" w:eastAsia="Arial" w:hAnsi="Arial" w:cs="Arial"/>
                <w:spacing w:val="2"/>
              </w:rPr>
              <w:t xml:space="preserve"> </w:t>
            </w:r>
            <w:r w:rsidRPr="004F7F5E">
              <w:rPr>
                <w:rFonts w:ascii="Arial" w:eastAsia="Arial" w:hAnsi="Arial" w:cs="Arial"/>
                <w:spacing w:val="-4"/>
              </w:rPr>
              <w:t>s</w:t>
            </w:r>
            <w:r w:rsidRPr="004F7F5E">
              <w:rPr>
                <w:rFonts w:ascii="Arial" w:eastAsia="Arial" w:hAnsi="Arial" w:cs="Arial"/>
                <w:spacing w:val="1"/>
              </w:rPr>
              <w:t>uper</w:t>
            </w:r>
            <w:r w:rsidRPr="004F7F5E">
              <w:rPr>
                <w:rFonts w:ascii="Arial" w:eastAsia="Arial" w:hAnsi="Arial" w:cs="Arial"/>
                <w:spacing w:val="-5"/>
              </w:rPr>
              <w:t>v</w:t>
            </w:r>
            <w:r w:rsidRPr="004F7F5E">
              <w:rPr>
                <w:rFonts w:ascii="Arial" w:eastAsia="Arial" w:hAnsi="Arial" w:cs="Arial"/>
                <w:spacing w:val="5"/>
              </w:rPr>
              <w:t>i</w:t>
            </w:r>
            <w:r w:rsidRPr="004F7F5E">
              <w:rPr>
                <w:rFonts w:ascii="Arial" w:eastAsia="Arial" w:hAnsi="Arial" w:cs="Arial"/>
              </w:rPr>
              <w:t>s</w:t>
            </w:r>
            <w:r w:rsidRPr="004F7F5E">
              <w:rPr>
                <w:rFonts w:ascii="Arial" w:eastAsia="Arial" w:hAnsi="Arial" w:cs="Arial"/>
                <w:spacing w:val="-4"/>
              </w:rPr>
              <w:t>o</w:t>
            </w:r>
            <w:r w:rsidRPr="004F7F5E">
              <w:rPr>
                <w:rFonts w:ascii="Arial" w:eastAsia="Arial" w:hAnsi="Arial" w:cs="Arial"/>
                <w:spacing w:val="1"/>
              </w:rPr>
              <w:t>r</w:t>
            </w:r>
            <w:r w:rsidRPr="004F7F5E">
              <w:rPr>
                <w:rFonts w:ascii="Arial" w:eastAsia="Arial" w:hAnsi="Arial" w:cs="Arial"/>
              </w:rPr>
              <w:t>y</w:t>
            </w:r>
            <w:r w:rsidRPr="004F7F5E">
              <w:rPr>
                <w:rFonts w:ascii="Arial" w:eastAsia="Arial" w:hAnsi="Arial" w:cs="Arial"/>
                <w:spacing w:val="1"/>
              </w:rPr>
              <w:t xml:space="preserve"> g</w:t>
            </w:r>
            <w:r w:rsidRPr="004F7F5E">
              <w:rPr>
                <w:rFonts w:ascii="Arial" w:eastAsia="Arial" w:hAnsi="Arial" w:cs="Arial"/>
                <w:spacing w:val="-4"/>
              </w:rPr>
              <w:t>u</w:t>
            </w:r>
            <w:r w:rsidRPr="004F7F5E">
              <w:rPr>
                <w:rFonts w:ascii="Arial" w:eastAsia="Arial" w:hAnsi="Arial" w:cs="Arial"/>
                <w:spacing w:val="4"/>
              </w:rPr>
              <w:t>i</w:t>
            </w:r>
            <w:r w:rsidRPr="004F7F5E">
              <w:rPr>
                <w:rFonts w:ascii="Arial" w:eastAsia="Arial" w:hAnsi="Arial" w:cs="Arial"/>
                <w:spacing w:val="-4"/>
              </w:rPr>
              <w:t>d</w:t>
            </w:r>
            <w:r w:rsidRPr="004F7F5E">
              <w:rPr>
                <w:rFonts w:ascii="Arial" w:eastAsia="Arial" w:hAnsi="Arial" w:cs="Arial"/>
                <w:spacing w:val="1"/>
              </w:rPr>
              <w:t>an</w:t>
            </w:r>
            <w:r w:rsidRPr="004F7F5E">
              <w:rPr>
                <w:rFonts w:ascii="Arial" w:eastAsia="Arial" w:hAnsi="Arial" w:cs="Arial"/>
              </w:rPr>
              <w:t>ce</w:t>
            </w:r>
            <w:r w:rsidRPr="004F7F5E">
              <w:rPr>
                <w:rFonts w:ascii="Arial" w:eastAsia="Arial" w:hAnsi="Arial" w:cs="Arial"/>
                <w:spacing w:val="1"/>
              </w:rPr>
              <w:t xml:space="preserve"> a</w:t>
            </w:r>
            <w:r w:rsidRPr="004F7F5E">
              <w:rPr>
                <w:rFonts w:ascii="Arial" w:eastAsia="Arial" w:hAnsi="Arial" w:cs="Arial"/>
                <w:spacing w:val="-4"/>
              </w:rPr>
              <w:t>n</w:t>
            </w:r>
            <w:r w:rsidRPr="004F7F5E">
              <w:rPr>
                <w:rFonts w:ascii="Arial" w:eastAsia="Arial" w:hAnsi="Arial" w:cs="Arial"/>
              </w:rPr>
              <w:t>d</w:t>
            </w:r>
            <w:r w:rsidRPr="004F7F5E">
              <w:rPr>
                <w:rFonts w:ascii="Arial" w:eastAsia="Arial" w:hAnsi="Arial" w:cs="Arial"/>
                <w:spacing w:val="3"/>
              </w:rPr>
              <w:t xml:space="preserve"> </w:t>
            </w:r>
            <w:r w:rsidRPr="004F7F5E">
              <w:rPr>
                <w:rFonts w:ascii="Arial" w:eastAsia="Arial" w:hAnsi="Arial" w:cs="Arial"/>
                <w:spacing w:val="-5"/>
              </w:rPr>
              <w:t>w</w:t>
            </w:r>
            <w:r w:rsidRPr="004F7F5E">
              <w:rPr>
                <w:rFonts w:ascii="Arial" w:eastAsia="Arial" w:hAnsi="Arial" w:cs="Arial"/>
                <w:spacing w:val="1"/>
              </w:rPr>
              <w:t>or</w:t>
            </w:r>
            <w:r w:rsidRPr="004F7F5E">
              <w:rPr>
                <w:rFonts w:ascii="Arial" w:eastAsia="Arial" w:hAnsi="Arial" w:cs="Arial"/>
              </w:rPr>
              <w:t>k</w:t>
            </w:r>
            <w:r w:rsidRPr="004F7F5E">
              <w:rPr>
                <w:rFonts w:ascii="Arial" w:eastAsia="Arial" w:hAnsi="Arial" w:cs="Arial"/>
                <w:spacing w:val="1"/>
              </w:rPr>
              <w:t xml:space="preserve"> e</w:t>
            </w:r>
            <w:r w:rsidRPr="004F7F5E">
              <w:rPr>
                <w:rFonts w:ascii="Arial" w:eastAsia="Arial" w:hAnsi="Arial" w:cs="Arial"/>
                <w:spacing w:val="-5"/>
              </w:rPr>
              <w:t>x</w:t>
            </w:r>
            <w:r w:rsidRPr="004F7F5E">
              <w:rPr>
                <w:rFonts w:ascii="Arial" w:eastAsia="Arial" w:hAnsi="Arial" w:cs="Arial"/>
                <w:spacing w:val="1"/>
              </w:rPr>
              <w:t>per</w:t>
            </w:r>
            <w:r w:rsidRPr="004F7F5E">
              <w:rPr>
                <w:rFonts w:ascii="Arial" w:eastAsia="Arial" w:hAnsi="Arial" w:cs="Arial"/>
                <w:spacing w:val="4"/>
              </w:rPr>
              <w:t>i</w:t>
            </w:r>
            <w:r w:rsidRPr="004F7F5E">
              <w:rPr>
                <w:rFonts w:ascii="Arial" w:eastAsia="Arial" w:hAnsi="Arial" w:cs="Arial"/>
                <w:spacing w:val="-4"/>
              </w:rPr>
              <w:t>e</w:t>
            </w:r>
            <w:r w:rsidRPr="004F7F5E">
              <w:rPr>
                <w:rFonts w:ascii="Arial" w:eastAsia="Arial" w:hAnsi="Arial" w:cs="Arial"/>
                <w:spacing w:val="1"/>
              </w:rPr>
              <w:t>n</w:t>
            </w:r>
            <w:r w:rsidRPr="004F7F5E">
              <w:rPr>
                <w:rFonts w:ascii="Arial" w:eastAsia="Arial" w:hAnsi="Arial" w:cs="Arial"/>
              </w:rPr>
              <w:t>c</w:t>
            </w:r>
            <w:r w:rsidRPr="004F7F5E">
              <w:rPr>
                <w:rFonts w:ascii="Arial" w:eastAsia="Arial" w:hAnsi="Arial" w:cs="Arial"/>
                <w:spacing w:val="2"/>
              </w:rPr>
              <w:t>e</w:t>
            </w:r>
            <w:r w:rsidRPr="004F7F5E">
              <w:rPr>
                <w:rFonts w:ascii="Arial" w:eastAsia="Arial" w:hAnsi="Arial" w:cs="Arial"/>
              </w:rPr>
              <w:t>.</w:t>
            </w:r>
          </w:p>
        </w:tc>
        <w:tc>
          <w:tcPr>
            <w:tcW w:w="4019" w:type="dxa"/>
            <w:tcBorders>
              <w:top w:val="single" w:sz="5" w:space="0" w:color="000000"/>
              <w:left w:val="single" w:sz="5" w:space="0" w:color="000000"/>
              <w:bottom w:val="single" w:sz="5" w:space="0" w:color="000000"/>
              <w:right w:val="single" w:sz="5" w:space="0" w:color="000000"/>
            </w:tcBorders>
          </w:tcPr>
          <w:p w14:paraId="05F445DF" w14:textId="7CA65766" w:rsidR="0018239D" w:rsidRPr="004F7F5E" w:rsidRDefault="00037A7E">
            <w:pPr>
              <w:rPr>
                <w:rFonts w:ascii="Arial" w:hAnsi="Arial" w:cs="Arial"/>
                <w:lang w:val="en-ID"/>
              </w:rPr>
            </w:pPr>
            <w:r w:rsidRPr="004F7F5E">
              <w:rPr>
                <w:rFonts w:ascii="Arial" w:hAnsi="Arial" w:cs="Arial"/>
              </w:rPr>
              <w:t xml:space="preserve">Thank you for your comment. Yes, the article indeed examines the roles of self-learning, supervisory guidance, and work experience as key factors influencing the outcomes. By analyzing these dimensions, the study provides valuable insights into how individual initiative, managerial support, and practical exposure collectively shape performance and professional </w:t>
            </w:r>
            <w:proofErr w:type="gramStart"/>
            <w:r w:rsidRPr="004F7F5E">
              <w:rPr>
                <w:rFonts w:ascii="Arial" w:hAnsi="Arial" w:cs="Arial"/>
              </w:rPr>
              <w:t>growth.</w:t>
            </w:r>
            <w:proofErr w:type="spellStart"/>
            <w:r w:rsidR="00190614" w:rsidRPr="004F7F5E">
              <w:rPr>
                <w:rFonts w:ascii="Arial" w:hAnsi="Arial" w:cs="Arial"/>
                <w:lang w:val="en-ID"/>
              </w:rPr>
              <w:t>manajerial</w:t>
            </w:r>
            <w:proofErr w:type="spellEnd"/>
            <w:proofErr w:type="gramEnd"/>
            <w:r w:rsidR="00190614" w:rsidRPr="004F7F5E">
              <w:rPr>
                <w:rFonts w:ascii="Arial" w:hAnsi="Arial" w:cs="Arial"/>
                <w:lang w:val="en-ID"/>
              </w:rPr>
              <w:t xml:space="preserve">, dan </w:t>
            </w:r>
            <w:proofErr w:type="spellStart"/>
            <w:r w:rsidR="00190614" w:rsidRPr="004F7F5E">
              <w:rPr>
                <w:rFonts w:ascii="Arial" w:hAnsi="Arial" w:cs="Arial"/>
                <w:lang w:val="en-ID"/>
              </w:rPr>
              <w:t>pengalaman</w:t>
            </w:r>
            <w:proofErr w:type="spellEnd"/>
            <w:r w:rsidR="00190614" w:rsidRPr="004F7F5E">
              <w:rPr>
                <w:rFonts w:ascii="Arial" w:hAnsi="Arial" w:cs="Arial"/>
                <w:lang w:val="en-ID"/>
              </w:rPr>
              <w:t xml:space="preserve"> </w:t>
            </w:r>
            <w:proofErr w:type="spellStart"/>
            <w:r w:rsidR="00190614" w:rsidRPr="004F7F5E">
              <w:rPr>
                <w:rFonts w:ascii="Arial" w:hAnsi="Arial" w:cs="Arial"/>
                <w:lang w:val="en-ID"/>
              </w:rPr>
              <w:t>praktis</w:t>
            </w:r>
            <w:proofErr w:type="spellEnd"/>
            <w:r w:rsidR="00190614" w:rsidRPr="004F7F5E">
              <w:rPr>
                <w:rFonts w:ascii="Arial" w:hAnsi="Arial" w:cs="Arial"/>
                <w:lang w:val="en-ID"/>
              </w:rPr>
              <w:t xml:space="preserve"> </w:t>
            </w:r>
            <w:proofErr w:type="spellStart"/>
            <w:r w:rsidR="00190614" w:rsidRPr="004F7F5E">
              <w:rPr>
                <w:rFonts w:ascii="Arial" w:hAnsi="Arial" w:cs="Arial"/>
                <w:lang w:val="en-ID"/>
              </w:rPr>
              <w:t>secara</w:t>
            </w:r>
            <w:proofErr w:type="spellEnd"/>
            <w:r w:rsidR="00190614" w:rsidRPr="004F7F5E">
              <w:rPr>
                <w:rFonts w:ascii="Arial" w:hAnsi="Arial" w:cs="Arial"/>
                <w:lang w:val="en-ID"/>
              </w:rPr>
              <w:t xml:space="preserve"> </w:t>
            </w:r>
            <w:proofErr w:type="spellStart"/>
            <w:r w:rsidR="00190614" w:rsidRPr="004F7F5E">
              <w:rPr>
                <w:rFonts w:ascii="Arial" w:hAnsi="Arial" w:cs="Arial"/>
                <w:lang w:val="en-ID"/>
              </w:rPr>
              <w:t>kolektif</w:t>
            </w:r>
            <w:proofErr w:type="spellEnd"/>
            <w:r w:rsidR="00190614" w:rsidRPr="004F7F5E">
              <w:rPr>
                <w:rFonts w:ascii="Arial" w:hAnsi="Arial" w:cs="Arial"/>
                <w:lang w:val="en-ID"/>
              </w:rPr>
              <w:t xml:space="preserve"> </w:t>
            </w:r>
            <w:proofErr w:type="spellStart"/>
            <w:r w:rsidR="00190614" w:rsidRPr="004F7F5E">
              <w:rPr>
                <w:rFonts w:ascii="Arial" w:hAnsi="Arial" w:cs="Arial"/>
                <w:lang w:val="en-ID"/>
              </w:rPr>
              <w:t>membentuk</w:t>
            </w:r>
            <w:proofErr w:type="spellEnd"/>
            <w:r w:rsidR="00190614" w:rsidRPr="004F7F5E">
              <w:rPr>
                <w:rFonts w:ascii="Arial" w:hAnsi="Arial" w:cs="Arial"/>
                <w:lang w:val="en-ID"/>
              </w:rPr>
              <w:t xml:space="preserve"> </w:t>
            </w:r>
            <w:proofErr w:type="spellStart"/>
            <w:r w:rsidR="00190614" w:rsidRPr="004F7F5E">
              <w:rPr>
                <w:rFonts w:ascii="Arial" w:hAnsi="Arial" w:cs="Arial"/>
                <w:lang w:val="en-ID"/>
              </w:rPr>
              <w:t>kinerja</w:t>
            </w:r>
            <w:proofErr w:type="spellEnd"/>
            <w:r w:rsidR="00190614" w:rsidRPr="004F7F5E">
              <w:rPr>
                <w:rFonts w:ascii="Arial" w:hAnsi="Arial" w:cs="Arial"/>
                <w:lang w:val="en-ID"/>
              </w:rPr>
              <w:t xml:space="preserve"> dan </w:t>
            </w:r>
            <w:proofErr w:type="spellStart"/>
            <w:r w:rsidR="00190614" w:rsidRPr="004F7F5E">
              <w:rPr>
                <w:rFonts w:ascii="Arial" w:hAnsi="Arial" w:cs="Arial"/>
                <w:lang w:val="en-ID"/>
              </w:rPr>
              <w:t>pertumbuhan</w:t>
            </w:r>
            <w:proofErr w:type="spellEnd"/>
            <w:r w:rsidR="00190614" w:rsidRPr="004F7F5E">
              <w:rPr>
                <w:rFonts w:ascii="Arial" w:hAnsi="Arial" w:cs="Arial"/>
                <w:lang w:val="en-ID"/>
              </w:rPr>
              <w:t xml:space="preserve"> </w:t>
            </w:r>
            <w:proofErr w:type="spellStart"/>
            <w:r w:rsidR="00190614" w:rsidRPr="004F7F5E">
              <w:rPr>
                <w:rFonts w:ascii="Arial" w:hAnsi="Arial" w:cs="Arial"/>
                <w:lang w:val="en-ID"/>
              </w:rPr>
              <w:t>profesional</w:t>
            </w:r>
            <w:proofErr w:type="spellEnd"/>
            <w:r w:rsidR="00190614" w:rsidRPr="004F7F5E">
              <w:rPr>
                <w:rFonts w:ascii="Arial" w:hAnsi="Arial" w:cs="Arial"/>
                <w:lang w:val="en-ID"/>
              </w:rPr>
              <w:t>.</w:t>
            </w:r>
          </w:p>
        </w:tc>
      </w:tr>
      <w:tr w:rsidR="0018239D" w:rsidRPr="004F7F5E" w14:paraId="6F6C5E08" w14:textId="77777777">
        <w:trPr>
          <w:trHeight w:hRule="exact" w:val="1272"/>
        </w:trPr>
        <w:tc>
          <w:tcPr>
            <w:tcW w:w="3335" w:type="dxa"/>
            <w:tcBorders>
              <w:top w:val="single" w:sz="5" w:space="0" w:color="000000"/>
              <w:left w:val="single" w:sz="5" w:space="0" w:color="000000"/>
              <w:bottom w:val="single" w:sz="5" w:space="0" w:color="000000"/>
              <w:right w:val="single" w:sz="5" w:space="0" w:color="000000"/>
            </w:tcBorders>
          </w:tcPr>
          <w:p w14:paraId="4FFBD802" w14:textId="77777777" w:rsidR="0018239D" w:rsidRPr="004F7F5E" w:rsidRDefault="008465C3">
            <w:pPr>
              <w:spacing w:before="2" w:line="220" w:lineRule="exact"/>
              <w:ind w:left="463" w:right="843"/>
              <w:rPr>
                <w:rFonts w:ascii="Arial" w:hAnsi="Arial" w:cs="Arial"/>
              </w:rPr>
            </w:pPr>
            <w:r w:rsidRPr="004F7F5E">
              <w:rPr>
                <w:rFonts w:ascii="Arial" w:hAnsi="Arial" w:cs="Arial"/>
                <w:b/>
                <w:spacing w:val="-2"/>
              </w:rPr>
              <w:t>I</w:t>
            </w:r>
            <w:r w:rsidRPr="004F7F5E">
              <w:rPr>
                <w:rFonts w:ascii="Arial" w:hAnsi="Arial" w:cs="Arial"/>
                <w:b/>
              </w:rPr>
              <w:t>s</w:t>
            </w:r>
            <w:r w:rsidRPr="004F7F5E">
              <w:rPr>
                <w:rFonts w:ascii="Arial" w:hAnsi="Arial" w:cs="Arial"/>
                <w:b/>
                <w:spacing w:val="1"/>
              </w:rPr>
              <w:t xml:space="preserve"> </w:t>
            </w:r>
            <w:r w:rsidRPr="004F7F5E">
              <w:rPr>
                <w:rFonts w:ascii="Arial" w:hAnsi="Arial" w:cs="Arial"/>
                <w:b/>
              </w:rPr>
              <w:t>t</w:t>
            </w:r>
            <w:r w:rsidRPr="004F7F5E">
              <w:rPr>
                <w:rFonts w:ascii="Arial" w:hAnsi="Arial" w:cs="Arial"/>
                <w:b/>
                <w:spacing w:val="-2"/>
              </w:rPr>
              <w:t>h</w:t>
            </w:r>
            <w:r w:rsidRPr="004F7F5E">
              <w:rPr>
                <w:rFonts w:ascii="Arial" w:hAnsi="Arial" w:cs="Arial"/>
                <w:b/>
              </w:rPr>
              <w:t>e</w:t>
            </w:r>
            <w:r w:rsidRPr="004F7F5E">
              <w:rPr>
                <w:rFonts w:ascii="Arial" w:hAnsi="Arial" w:cs="Arial"/>
                <w:b/>
                <w:spacing w:val="5"/>
              </w:rPr>
              <w:t xml:space="preserve"> </w:t>
            </w:r>
            <w:r w:rsidRPr="004F7F5E">
              <w:rPr>
                <w:rFonts w:ascii="Arial" w:hAnsi="Arial" w:cs="Arial"/>
                <w:b/>
                <w:spacing w:val="-5"/>
              </w:rPr>
              <w:t>t</w:t>
            </w:r>
            <w:r w:rsidRPr="004F7F5E">
              <w:rPr>
                <w:rFonts w:ascii="Arial" w:hAnsi="Arial" w:cs="Arial"/>
                <w:b/>
                <w:spacing w:val="1"/>
              </w:rPr>
              <w:t>i</w:t>
            </w:r>
            <w:r w:rsidRPr="004F7F5E">
              <w:rPr>
                <w:rFonts w:ascii="Arial" w:hAnsi="Arial" w:cs="Arial"/>
                <w:b/>
              </w:rPr>
              <w:t>t</w:t>
            </w:r>
            <w:r w:rsidRPr="004F7F5E">
              <w:rPr>
                <w:rFonts w:ascii="Arial" w:hAnsi="Arial" w:cs="Arial"/>
                <w:b/>
                <w:spacing w:val="-3"/>
              </w:rPr>
              <w:t>l</w:t>
            </w:r>
            <w:r w:rsidRPr="004F7F5E">
              <w:rPr>
                <w:rFonts w:ascii="Arial" w:hAnsi="Arial" w:cs="Arial"/>
                <w:b/>
              </w:rPr>
              <w:t>e</w:t>
            </w:r>
            <w:r w:rsidRPr="004F7F5E">
              <w:rPr>
                <w:rFonts w:ascii="Arial" w:hAnsi="Arial" w:cs="Arial"/>
                <w:b/>
                <w:spacing w:val="5"/>
              </w:rPr>
              <w:t xml:space="preserve"> </w:t>
            </w:r>
            <w:r w:rsidRPr="004F7F5E">
              <w:rPr>
                <w:rFonts w:ascii="Arial" w:hAnsi="Arial" w:cs="Arial"/>
                <w:b/>
                <w:spacing w:val="-5"/>
              </w:rPr>
              <w:t>o</w:t>
            </w:r>
            <w:r w:rsidRPr="004F7F5E">
              <w:rPr>
                <w:rFonts w:ascii="Arial" w:hAnsi="Arial" w:cs="Arial"/>
                <w:b/>
              </w:rPr>
              <w:t>f</w:t>
            </w:r>
            <w:r w:rsidRPr="004F7F5E">
              <w:rPr>
                <w:rFonts w:ascii="Arial" w:hAnsi="Arial" w:cs="Arial"/>
                <w:b/>
                <w:spacing w:val="3"/>
              </w:rPr>
              <w:t xml:space="preserve"> </w:t>
            </w:r>
            <w:r w:rsidRPr="004F7F5E">
              <w:rPr>
                <w:rFonts w:ascii="Arial" w:hAnsi="Arial" w:cs="Arial"/>
                <w:b/>
              </w:rPr>
              <w:t>t</w:t>
            </w:r>
            <w:r w:rsidRPr="004F7F5E">
              <w:rPr>
                <w:rFonts w:ascii="Arial" w:hAnsi="Arial" w:cs="Arial"/>
                <w:b/>
                <w:spacing w:val="-6"/>
              </w:rPr>
              <w:t>h</w:t>
            </w:r>
            <w:r w:rsidRPr="004F7F5E">
              <w:rPr>
                <w:rFonts w:ascii="Arial" w:hAnsi="Arial" w:cs="Arial"/>
                <w:b/>
              </w:rPr>
              <w:t>e a</w:t>
            </w:r>
            <w:r w:rsidRPr="004F7F5E">
              <w:rPr>
                <w:rFonts w:ascii="Arial" w:hAnsi="Arial" w:cs="Arial"/>
                <w:b/>
                <w:spacing w:val="1"/>
              </w:rPr>
              <w:t>r</w:t>
            </w:r>
            <w:r w:rsidRPr="004F7F5E">
              <w:rPr>
                <w:rFonts w:ascii="Arial" w:hAnsi="Arial" w:cs="Arial"/>
                <w:b/>
                <w:spacing w:val="-5"/>
              </w:rPr>
              <w:t>t</w:t>
            </w:r>
            <w:r w:rsidRPr="004F7F5E">
              <w:rPr>
                <w:rFonts w:ascii="Arial" w:hAnsi="Arial" w:cs="Arial"/>
                <w:b/>
                <w:spacing w:val="1"/>
                <w:w w:val="101"/>
              </w:rPr>
              <w:t>i</w:t>
            </w:r>
            <w:r w:rsidRPr="004F7F5E">
              <w:rPr>
                <w:rFonts w:ascii="Arial" w:hAnsi="Arial" w:cs="Arial"/>
                <w:b/>
                <w:spacing w:val="-3"/>
                <w:w w:val="101"/>
              </w:rPr>
              <w:t>c</w:t>
            </w:r>
            <w:r w:rsidRPr="004F7F5E">
              <w:rPr>
                <w:rFonts w:ascii="Arial" w:hAnsi="Arial" w:cs="Arial"/>
                <w:b/>
                <w:spacing w:val="1"/>
                <w:w w:val="101"/>
              </w:rPr>
              <w:t>l</w:t>
            </w:r>
            <w:r w:rsidRPr="004F7F5E">
              <w:rPr>
                <w:rFonts w:ascii="Arial" w:hAnsi="Arial" w:cs="Arial"/>
                <w:b/>
                <w:w w:val="101"/>
              </w:rPr>
              <w:t xml:space="preserve">e </w:t>
            </w:r>
            <w:r w:rsidRPr="004F7F5E">
              <w:rPr>
                <w:rFonts w:ascii="Arial" w:hAnsi="Arial" w:cs="Arial"/>
                <w:b/>
                <w:spacing w:val="-2"/>
              </w:rPr>
              <w:t>s</w:t>
            </w:r>
            <w:r w:rsidRPr="004F7F5E">
              <w:rPr>
                <w:rFonts w:ascii="Arial" w:hAnsi="Arial" w:cs="Arial"/>
                <w:b/>
                <w:spacing w:val="-6"/>
              </w:rPr>
              <w:t>u</w:t>
            </w:r>
            <w:r w:rsidRPr="004F7F5E">
              <w:rPr>
                <w:rFonts w:ascii="Arial" w:hAnsi="Arial" w:cs="Arial"/>
                <w:b/>
                <w:spacing w:val="1"/>
                <w:w w:val="101"/>
              </w:rPr>
              <w:t>i</w:t>
            </w:r>
            <w:r w:rsidRPr="004F7F5E">
              <w:rPr>
                <w:rFonts w:ascii="Arial" w:hAnsi="Arial" w:cs="Arial"/>
                <w:b/>
              </w:rPr>
              <w:t>ta</w:t>
            </w:r>
            <w:r w:rsidRPr="004F7F5E">
              <w:rPr>
                <w:rFonts w:ascii="Arial" w:hAnsi="Arial" w:cs="Arial"/>
                <w:b/>
                <w:spacing w:val="-2"/>
              </w:rPr>
              <w:t>b</w:t>
            </w:r>
            <w:r w:rsidRPr="004F7F5E">
              <w:rPr>
                <w:rFonts w:ascii="Arial" w:hAnsi="Arial" w:cs="Arial"/>
                <w:b/>
                <w:spacing w:val="1"/>
                <w:w w:val="101"/>
              </w:rPr>
              <w:t>le</w:t>
            </w:r>
            <w:r w:rsidRPr="004F7F5E">
              <w:rPr>
                <w:rFonts w:ascii="Arial" w:hAnsi="Arial" w:cs="Arial"/>
                <w:b/>
              </w:rPr>
              <w:t>?</w:t>
            </w:r>
          </w:p>
          <w:p w14:paraId="0B9A9940" w14:textId="77777777" w:rsidR="0018239D" w:rsidRPr="004F7F5E" w:rsidRDefault="008465C3">
            <w:pPr>
              <w:spacing w:before="3" w:line="220" w:lineRule="exact"/>
              <w:ind w:left="463" w:right="777"/>
              <w:rPr>
                <w:rFonts w:ascii="Arial" w:hAnsi="Arial" w:cs="Arial"/>
              </w:rPr>
            </w:pPr>
            <w:r w:rsidRPr="004F7F5E">
              <w:rPr>
                <w:rFonts w:ascii="Arial" w:hAnsi="Arial" w:cs="Arial"/>
                <w:b/>
              </w:rPr>
              <w:t>(</w:t>
            </w:r>
            <w:r w:rsidRPr="004F7F5E">
              <w:rPr>
                <w:rFonts w:ascii="Arial" w:hAnsi="Arial" w:cs="Arial"/>
                <w:b/>
                <w:spacing w:val="-2"/>
              </w:rPr>
              <w:t>I</w:t>
            </w:r>
            <w:r w:rsidRPr="004F7F5E">
              <w:rPr>
                <w:rFonts w:ascii="Arial" w:hAnsi="Arial" w:cs="Arial"/>
                <w:b/>
              </w:rPr>
              <w:t>f</w:t>
            </w:r>
            <w:r w:rsidRPr="004F7F5E">
              <w:rPr>
                <w:rFonts w:ascii="Arial" w:hAnsi="Arial" w:cs="Arial"/>
                <w:b/>
                <w:spacing w:val="3"/>
              </w:rPr>
              <w:t xml:space="preserve"> </w:t>
            </w:r>
            <w:r w:rsidRPr="004F7F5E">
              <w:rPr>
                <w:rFonts w:ascii="Arial" w:hAnsi="Arial" w:cs="Arial"/>
                <w:b/>
                <w:spacing w:val="-2"/>
              </w:rPr>
              <w:t>n</w:t>
            </w:r>
            <w:r w:rsidRPr="004F7F5E">
              <w:rPr>
                <w:rFonts w:ascii="Arial" w:hAnsi="Arial" w:cs="Arial"/>
                <w:b/>
                <w:spacing w:val="-5"/>
              </w:rPr>
              <w:t>o</w:t>
            </w:r>
            <w:r w:rsidRPr="004F7F5E">
              <w:rPr>
                <w:rFonts w:ascii="Arial" w:hAnsi="Arial" w:cs="Arial"/>
                <w:b/>
              </w:rPr>
              <w:t>t</w:t>
            </w:r>
            <w:r w:rsidRPr="004F7F5E">
              <w:rPr>
                <w:rFonts w:ascii="Arial" w:hAnsi="Arial" w:cs="Arial"/>
                <w:b/>
                <w:spacing w:val="3"/>
              </w:rPr>
              <w:t xml:space="preserve"> </w:t>
            </w:r>
            <w:r w:rsidRPr="004F7F5E">
              <w:rPr>
                <w:rFonts w:ascii="Arial" w:hAnsi="Arial" w:cs="Arial"/>
                <w:b/>
                <w:spacing w:val="-2"/>
              </w:rPr>
              <w:t>p</w:t>
            </w:r>
            <w:r w:rsidRPr="004F7F5E">
              <w:rPr>
                <w:rFonts w:ascii="Arial" w:hAnsi="Arial" w:cs="Arial"/>
                <w:b/>
                <w:spacing w:val="1"/>
              </w:rPr>
              <w:t>le</w:t>
            </w:r>
            <w:r w:rsidRPr="004F7F5E">
              <w:rPr>
                <w:rFonts w:ascii="Arial" w:hAnsi="Arial" w:cs="Arial"/>
                <w:b/>
              </w:rPr>
              <w:t>a</w:t>
            </w:r>
            <w:r w:rsidRPr="004F7F5E">
              <w:rPr>
                <w:rFonts w:ascii="Arial" w:hAnsi="Arial" w:cs="Arial"/>
                <w:b/>
                <w:spacing w:val="-6"/>
              </w:rPr>
              <w:t>s</w:t>
            </w:r>
            <w:r w:rsidRPr="004F7F5E">
              <w:rPr>
                <w:rFonts w:ascii="Arial" w:hAnsi="Arial" w:cs="Arial"/>
                <w:b/>
              </w:rPr>
              <w:t>e</w:t>
            </w:r>
            <w:r w:rsidRPr="004F7F5E">
              <w:rPr>
                <w:rFonts w:ascii="Arial" w:hAnsi="Arial" w:cs="Arial"/>
                <w:b/>
                <w:spacing w:val="6"/>
              </w:rPr>
              <w:t xml:space="preserve"> </w:t>
            </w:r>
            <w:r w:rsidRPr="004F7F5E">
              <w:rPr>
                <w:rFonts w:ascii="Arial" w:hAnsi="Arial" w:cs="Arial"/>
                <w:b/>
                <w:spacing w:val="-2"/>
              </w:rPr>
              <w:t>s</w:t>
            </w:r>
            <w:r w:rsidRPr="004F7F5E">
              <w:rPr>
                <w:rFonts w:ascii="Arial" w:hAnsi="Arial" w:cs="Arial"/>
                <w:b/>
                <w:spacing w:val="-6"/>
              </w:rPr>
              <w:t>u</w:t>
            </w:r>
            <w:r w:rsidRPr="004F7F5E">
              <w:rPr>
                <w:rFonts w:ascii="Arial" w:hAnsi="Arial" w:cs="Arial"/>
                <w:b/>
              </w:rPr>
              <w:t>gg</w:t>
            </w:r>
            <w:r w:rsidRPr="004F7F5E">
              <w:rPr>
                <w:rFonts w:ascii="Arial" w:hAnsi="Arial" w:cs="Arial"/>
                <w:b/>
                <w:spacing w:val="1"/>
              </w:rPr>
              <w:t>e</w:t>
            </w:r>
            <w:r w:rsidRPr="004F7F5E">
              <w:rPr>
                <w:rFonts w:ascii="Arial" w:hAnsi="Arial" w:cs="Arial"/>
                <w:b/>
                <w:spacing w:val="-2"/>
              </w:rPr>
              <w:t>s</w:t>
            </w:r>
            <w:r w:rsidRPr="004F7F5E">
              <w:rPr>
                <w:rFonts w:ascii="Arial" w:hAnsi="Arial" w:cs="Arial"/>
                <w:b/>
              </w:rPr>
              <w:t>t</w:t>
            </w:r>
            <w:r w:rsidRPr="004F7F5E">
              <w:rPr>
                <w:rFonts w:ascii="Arial" w:hAnsi="Arial" w:cs="Arial"/>
                <w:b/>
                <w:spacing w:val="3"/>
              </w:rPr>
              <w:t xml:space="preserve"> </w:t>
            </w:r>
            <w:r w:rsidRPr="004F7F5E">
              <w:rPr>
                <w:rFonts w:ascii="Arial" w:hAnsi="Arial" w:cs="Arial"/>
                <w:b/>
              </w:rPr>
              <w:t>an a</w:t>
            </w:r>
            <w:r w:rsidRPr="004F7F5E">
              <w:rPr>
                <w:rFonts w:ascii="Arial" w:hAnsi="Arial" w:cs="Arial"/>
                <w:b/>
                <w:spacing w:val="1"/>
              </w:rPr>
              <w:t>l</w:t>
            </w:r>
            <w:r w:rsidRPr="004F7F5E">
              <w:rPr>
                <w:rFonts w:ascii="Arial" w:hAnsi="Arial" w:cs="Arial"/>
                <w:b/>
              </w:rPr>
              <w:t>t</w:t>
            </w:r>
            <w:r w:rsidRPr="004F7F5E">
              <w:rPr>
                <w:rFonts w:ascii="Arial" w:hAnsi="Arial" w:cs="Arial"/>
                <w:b/>
                <w:spacing w:val="-3"/>
              </w:rPr>
              <w:t>e</w:t>
            </w:r>
            <w:r w:rsidRPr="004F7F5E">
              <w:rPr>
                <w:rFonts w:ascii="Arial" w:hAnsi="Arial" w:cs="Arial"/>
                <w:b/>
                <w:spacing w:val="1"/>
              </w:rPr>
              <w:t>r</w:t>
            </w:r>
            <w:r w:rsidRPr="004F7F5E">
              <w:rPr>
                <w:rFonts w:ascii="Arial" w:hAnsi="Arial" w:cs="Arial"/>
                <w:b/>
                <w:spacing w:val="-2"/>
              </w:rPr>
              <w:t>n</w:t>
            </w:r>
            <w:r w:rsidRPr="004F7F5E">
              <w:rPr>
                <w:rFonts w:ascii="Arial" w:hAnsi="Arial" w:cs="Arial"/>
                <w:b/>
              </w:rPr>
              <w:t>at</w:t>
            </w:r>
            <w:r w:rsidRPr="004F7F5E">
              <w:rPr>
                <w:rFonts w:ascii="Arial" w:hAnsi="Arial" w:cs="Arial"/>
                <w:b/>
                <w:spacing w:val="1"/>
              </w:rPr>
              <w:t>i</w:t>
            </w:r>
            <w:r w:rsidRPr="004F7F5E">
              <w:rPr>
                <w:rFonts w:ascii="Arial" w:hAnsi="Arial" w:cs="Arial"/>
                <w:b/>
                <w:spacing w:val="-5"/>
              </w:rPr>
              <w:t>v</w:t>
            </w:r>
            <w:r w:rsidRPr="004F7F5E">
              <w:rPr>
                <w:rFonts w:ascii="Arial" w:hAnsi="Arial" w:cs="Arial"/>
                <w:b/>
              </w:rPr>
              <w:t>e</w:t>
            </w:r>
            <w:r w:rsidRPr="004F7F5E">
              <w:rPr>
                <w:rFonts w:ascii="Arial" w:hAnsi="Arial" w:cs="Arial"/>
                <w:b/>
                <w:spacing w:val="2"/>
              </w:rPr>
              <w:t xml:space="preserve"> </w:t>
            </w:r>
            <w:r w:rsidRPr="004F7F5E">
              <w:rPr>
                <w:rFonts w:ascii="Arial" w:hAnsi="Arial" w:cs="Arial"/>
                <w:b/>
              </w:rPr>
              <w:t>t</w:t>
            </w:r>
            <w:r w:rsidRPr="004F7F5E">
              <w:rPr>
                <w:rFonts w:ascii="Arial" w:hAnsi="Arial" w:cs="Arial"/>
                <w:b/>
                <w:spacing w:val="1"/>
              </w:rPr>
              <w:t>i</w:t>
            </w:r>
            <w:r w:rsidRPr="004F7F5E">
              <w:rPr>
                <w:rFonts w:ascii="Arial" w:hAnsi="Arial" w:cs="Arial"/>
                <w:b/>
                <w:spacing w:val="-5"/>
              </w:rPr>
              <w:t>t</w:t>
            </w:r>
            <w:r w:rsidRPr="004F7F5E">
              <w:rPr>
                <w:rFonts w:ascii="Arial" w:hAnsi="Arial" w:cs="Arial"/>
                <w:b/>
                <w:spacing w:val="1"/>
                <w:w w:val="101"/>
              </w:rPr>
              <w:t>le</w:t>
            </w:r>
            <w:r w:rsidRPr="004F7F5E">
              <w:rPr>
                <w:rFonts w:ascii="Arial" w:hAnsi="Arial" w:cs="Arial"/>
                <w:b/>
              </w:rPr>
              <w:t>)</w:t>
            </w:r>
          </w:p>
        </w:tc>
        <w:tc>
          <w:tcPr>
            <w:tcW w:w="5829" w:type="dxa"/>
            <w:gridSpan w:val="4"/>
            <w:tcBorders>
              <w:top w:val="single" w:sz="5" w:space="0" w:color="000000"/>
              <w:left w:val="single" w:sz="5" w:space="0" w:color="000000"/>
              <w:bottom w:val="single" w:sz="5" w:space="0" w:color="000000"/>
              <w:right w:val="single" w:sz="5" w:space="0" w:color="000000"/>
            </w:tcBorders>
          </w:tcPr>
          <w:p w14:paraId="44F5DB88" w14:textId="77777777" w:rsidR="0018239D" w:rsidRPr="004F7F5E" w:rsidRDefault="008465C3">
            <w:pPr>
              <w:spacing w:line="260" w:lineRule="exact"/>
              <w:ind w:left="105"/>
              <w:rPr>
                <w:rFonts w:ascii="Arial" w:eastAsia="Arial" w:hAnsi="Arial" w:cs="Arial"/>
              </w:rPr>
            </w:pPr>
            <w:r w:rsidRPr="004F7F5E">
              <w:rPr>
                <w:rFonts w:ascii="Arial" w:eastAsia="Arial" w:hAnsi="Arial" w:cs="Arial"/>
                <w:spacing w:val="-2"/>
              </w:rPr>
              <w:t>Y</w:t>
            </w:r>
            <w:r w:rsidRPr="004F7F5E">
              <w:rPr>
                <w:rFonts w:ascii="Arial" w:eastAsia="Arial" w:hAnsi="Arial" w:cs="Arial"/>
                <w:spacing w:val="1"/>
              </w:rPr>
              <w:t>e</w:t>
            </w:r>
            <w:r w:rsidRPr="004F7F5E">
              <w:rPr>
                <w:rFonts w:ascii="Arial" w:eastAsia="Arial" w:hAnsi="Arial" w:cs="Arial"/>
              </w:rPr>
              <w:t>s.</w:t>
            </w:r>
            <w:r w:rsidRPr="004F7F5E">
              <w:rPr>
                <w:rFonts w:ascii="Arial" w:eastAsia="Arial" w:hAnsi="Arial" w:cs="Arial"/>
                <w:spacing w:val="1"/>
              </w:rPr>
              <w:t xml:space="preserve"> </w:t>
            </w:r>
            <w:r w:rsidRPr="004F7F5E">
              <w:rPr>
                <w:rFonts w:ascii="Arial" w:eastAsia="Arial" w:hAnsi="Arial" w:cs="Arial"/>
                <w:spacing w:val="-2"/>
              </w:rPr>
              <w:t>S</w:t>
            </w:r>
            <w:r w:rsidRPr="004F7F5E">
              <w:rPr>
                <w:rFonts w:ascii="Arial" w:eastAsia="Arial" w:hAnsi="Arial" w:cs="Arial"/>
                <w:spacing w:val="1"/>
              </w:rPr>
              <w:t>u</w:t>
            </w:r>
            <w:r w:rsidRPr="004F7F5E">
              <w:rPr>
                <w:rFonts w:ascii="Arial" w:eastAsia="Arial" w:hAnsi="Arial" w:cs="Arial"/>
                <w:spacing w:val="4"/>
              </w:rPr>
              <w:t>i</w:t>
            </w:r>
            <w:r w:rsidRPr="004F7F5E">
              <w:rPr>
                <w:rFonts w:ascii="Arial" w:eastAsia="Arial" w:hAnsi="Arial" w:cs="Arial"/>
              </w:rPr>
              <w:t>t</w:t>
            </w:r>
            <w:r w:rsidRPr="004F7F5E">
              <w:rPr>
                <w:rFonts w:ascii="Arial" w:eastAsia="Arial" w:hAnsi="Arial" w:cs="Arial"/>
                <w:spacing w:val="1"/>
              </w:rPr>
              <w:t>a</w:t>
            </w:r>
            <w:r w:rsidRPr="004F7F5E">
              <w:rPr>
                <w:rFonts w:ascii="Arial" w:eastAsia="Arial" w:hAnsi="Arial" w:cs="Arial"/>
                <w:spacing w:val="-4"/>
              </w:rPr>
              <w:t>b</w:t>
            </w:r>
            <w:r w:rsidRPr="004F7F5E">
              <w:rPr>
                <w:rFonts w:ascii="Arial" w:eastAsia="Arial" w:hAnsi="Arial" w:cs="Arial"/>
                <w:spacing w:val="4"/>
              </w:rPr>
              <w:t>l</w:t>
            </w:r>
            <w:r w:rsidRPr="004F7F5E">
              <w:rPr>
                <w:rFonts w:ascii="Arial" w:eastAsia="Arial" w:hAnsi="Arial" w:cs="Arial"/>
              </w:rPr>
              <w:t>e</w:t>
            </w:r>
          </w:p>
        </w:tc>
        <w:tc>
          <w:tcPr>
            <w:tcW w:w="4019" w:type="dxa"/>
            <w:tcBorders>
              <w:top w:val="single" w:sz="5" w:space="0" w:color="000000"/>
              <w:left w:val="single" w:sz="5" w:space="0" w:color="000000"/>
              <w:bottom w:val="single" w:sz="5" w:space="0" w:color="000000"/>
              <w:right w:val="single" w:sz="5" w:space="0" w:color="000000"/>
            </w:tcBorders>
          </w:tcPr>
          <w:p w14:paraId="26F3BB7C" w14:textId="25844418" w:rsidR="0018239D" w:rsidRPr="004F7F5E" w:rsidRDefault="00190614">
            <w:pPr>
              <w:rPr>
                <w:rFonts w:ascii="Arial" w:hAnsi="Arial" w:cs="Arial"/>
              </w:rPr>
            </w:pPr>
            <w:r w:rsidRPr="004F7F5E">
              <w:rPr>
                <w:rFonts w:ascii="Arial" w:hAnsi="Arial" w:cs="Arial"/>
              </w:rPr>
              <w:t>Thank you for your feedback. We are glad to know that you find the study and its focus suitable to the research objectives. Your confirmation reinforces the relevance of the manuscript’s scope.</w:t>
            </w:r>
          </w:p>
        </w:tc>
      </w:tr>
      <w:tr w:rsidR="0018239D" w:rsidRPr="004F7F5E" w14:paraId="1DB819F9" w14:textId="77777777">
        <w:trPr>
          <w:trHeight w:hRule="exact" w:val="1618"/>
        </w:trPr>
        <w:tc>
          <w:tcPr>
            <w:tcW w:w="3335" w:type="dxa"/>
            <w:tcBorders>
              <w:top w:val="single" w:sz="5" w:space="0" w:color="000000"/>
              <w:left w:val="single" w:sz="5" w:space="0" w:color="000000"/>
              <w:bottom w:val="single" w:sz="5" w:space="0" w:color="000000"/>
              <w:right w:val="single" w:sz="5" w:space="0" w:color="000000"/>
            </w:tcBorders>
          </w:tcPr>
          <w:p w14:paraId="2B605EE1" w14:textId="77777777" w:rsidR="0018239D" w:rsidRPr="004F7F5E" w:rsidRDefault="008465C3">
            <w:pPr>
              <w:ind w:left="463" w:right="126"/>
              <w:rPr>
                <w:rFonts w:ascii="Arial" w:hAnsi="Arial" w:cs="Arial"/>
              </w:rPr>
            </w:pPr>
            <w:r w:rsidRPr="004F7F5E">
              <w:rPr>
                <w:rFonts w:ascii="Arial" w:hAnsi="Arial" w:cs="Arial"/>
                <w:b/>
                <w:spacing w:val="-2"/>
              </w:rPr>
              <w:t>I</w:t>
            </w:r>
            <w:r w:rsidRPr="004F7F5E">
              <w:rPr>
                <w:rFonts w:ascii="Arial" w:hAnsi="Arial" w:cs="Arial"/>
                <w:b/>
              </w:rPr>
              <w:t>s</w:t>
            </w:r>
            <w:r w:rsidRPr="004F7F5E">
              <w:rPr>
                <w:rFonts w:ascii="Arial" w:hAnsi="Arial" w:cs="Arial"/>
                <w:b/>
                <w:spacing w:val="1"/>
              </w:rPr>
              <w:t xml:space="preserve"> </w:t>
            </w:r>
            <w:r w:rsidRPr="004F7F5E">
              <w:rPr>
                <w:rFonts w:ascii="Arial" w:hAnsi="Arial" w:cs="Arial"/>
                <w:b/>
              </w:rPr>
              <w:t>t</w:t>
            </w:r>
            <w:r w:rsidRPr="004F7F5E">
              <w:rPr>
                <w:rFonts w:ascii="Arial" w:hAnsi="Arial" w:cs="Arial"/>
                <w:b/>
                <w:spacing w:val="-2"/>
              </w:rPr>
              <w:t>h</w:t>
            </w:r>
            <w:r w:rsidRPr="004F7F5E">
              <w:rPr>
                <w:rFonts w:ascii="Arial" w:hAnsi="Arial" w:cs="Arial"/>
                <w:b/>
              </w:rPr>
              <w:t>e</w:t>
            </w:r>
            <w:r w:rsidRPr="004F7F5E">
              <w:rPr>
                <w:rFonts w:ascii="Arial" w:hAnsi="Arial" w:cs="Arial"/>
                <w:b/>
                <w:spacing w:val="5"/>
              </w:rPr>
              <w:t xml:space="preserve"> </w:t>
            </w:r>
            <w:r w:rsidRPr="004F7F5E">
              <w:rPr>
                <w:rFonts w:ascii="Arial" w:hAnsi="Arial" w:cs="Arial"/>
                <w:b/>
              </w:rPr>
              <w:t>a</w:t>
            </w:r>
            <w:r w:rsidRPr="004F7F5E">
              <w:rPr>
                <w:rFonts w:ascii="Arial" w:hAnsi="Arial" w:cs="Arial"/>
                <w:b/>
                <w:spacing w:val="-2"/>
              </w:rPr>
              <w:t>bs</w:t>
            </w:r>
            <w:r w:rsidRPr="004F7F5E">
              <w:rPr>
                <w:rFonts w:ascii="Arial" w:hAnsi="Arial" w:cs="Arial"/>
                <w:b/>
                <w:spacing w:val="-5"/>
              </w:rPr>
              <w:t>t</w:t>
            </w:r>
            <w:r w:rsidRPr="004F7F5E">
              <w:rPr>
                <w:rFonts w:ascii="Arial" w:hAnsi="Arial" w:cs="Arial"/>
                <w:b/>
                <w:spacing w:val="1"/>
              </w:rPr>
              <w:t>r</w:t>
            </w:r>
            <w:r w:rsidRPr="004F7F5E">
              <w:rPr>
                <w:rFonts w:ascii="Arial" w:hAnsi="Arial" w:cs="Arial"/>
                <w:b/>
              </w:rPr>
              <w:t>a</w:t>
            </w:r>
            <w:r w:rsidRPr="004F7F5E">
              <w:rPr>
                <w:rFonts w:ascii="Arial" w:hAnsi="Arial" w:cs="Arial"/>
                <w:b/>
                <w:spacing w:val="1"/>
              </w:rPr>
              <w:t>c</w:t>
            </w:r>
            <w:r w:rsidRPr="004F7F5E">
              <w:rPr>
                <w:rFonts w:ascii="Arial" w:hAnsi="Arial" w:cs="Arial"/>
                <w:b/>
              </w:rPr>
              <w:t>t</w:t>
            </w:r>
            <w:r w:rsidRPr="004F7F5E">
              <w:rPr>
                <w:rFonts w:ascii="Arial" w:hAnsi="Arial" w:cs="Arial"/>
                <w:b/>
                <w:spacing w:val="-1"/>
              </w:rPr>
              <w:t xml:space="preserve"> </w:t>
            </w:r>
            <w:r w:rsidRPr="004F7F5E">
              <w:rPr>
                <w:rFonts w:ascii="Arial" w:hAnsi="Arial" w:cs="Arial"/>
                <w:b/>
                <w:spacing w:val="-5"/>
              </w:rPr>
              <w:t>o</w:t>
            </w:r>
            <w:r w:rsidRPr="004F7F5E">
              <w:rPr>
                <w:rFonts w:ascii="Arial" w:hAnsi="Arial" w:cs="Arial"/>
                <w:b/>
              </w:rPr>
              <w:t>f</w:t>
            </w:r>
            <w:r w:rsidRPr="004F7F5E">
              <w:rPr>
                <w:rFonts w:ascii="Arial" w:hAnsi="Arial" w:cs="Arial"/>
                <w:b/>
                <w:spacing w:val="3"/>
              </w:rPr>
              <w:t xml:space="preserve"> </w:t>
            </w:r>
            <w:r w:rsidRPr="004F7F5E">
              <w:rPr>
                <w:rFonts w:ascii="Arial" w:hAnsi="Arial" w:cs="Arial"/>
                <w:b/>
              </w:rPr>
              <w:t>t</w:t>
            </w:r>
            <w:r w:rsidRPr="004F7F5E">
              <w:rPr>
                <w:rFonts w:ascii="Arial" w:hAnsi="Arial" w:cs="Arial"/>
                <w:b/>
                <w:spacing w:val="-2"/>
              </w:rPr>
              <w:t>h</w:t>
            </w:r>
            <w:r w:rsidRPr="004F7F5E">
              <w:rPr>
                <w:rFonts w:ascii="Arial" w:hAnsi="Arial" w:cs="Arial"/>
                <w:b/>
              </w:rPr>
              <w:t>e</w:t>
            </w:r>
            <w:r w:rsidRPr="004F7F5E">
              <w:rPr>
                <w:rFonts w:ascii="Arial" w:hAnsi="Arial" w:cs="Arial"/>
                <w:b/>
                <w:spacing w:val="1"/>
              </w:rPr>
              <w:t xml:space="preserve"> </w:t>
            </w:r>
            <w:r w:rsidRPr="004F7F5E">
              <w:rPr>
                <w:rFonts w:ascii="Arial" w:hAnsi="Arial" w:cs="Arial"/>
                <w:b/>
                <w:spacing w:val="-5"/>
              </w:rPr>
              <w:t>a</w:t>
            </w:r>
            <w:r w:rsidRPr="004F7F5E">
              <w:rPr>
                <w:rFonts w:ascii="Arial" w:hAnsi="Arial" w:cs="Arial"/>
                <w:b/>
                <w:spacing w:val="1"/>
                <w:w w:val="101"/>
              </w:rPr>
              <w:t>r</w:t>
            </w:r>
            <w:r w:rsidRPr="004F7F5E">
              <w:rPr>
                <w:rFonts w:ascii="Arial" w:hAnsi="Arial" w:cs="Arial"/>
                <w:b/>
              </w:rPr>
              <w:t>t</w:t>
            </w:r>
            <w:r w:rsidRPr="004F7F5E">
              <w:rPr>
                <w:rFonts w:ascii="Arial" w:hAnsi="Arial" w:cs="Arial"/>
                <w:b/>
                <w:spacing w:val="-3"/>
              </w:rPr>
              <w:t>i</w:t>
            </w:r>
            <w:r w:rsidRPr="004F7F5E">
              <w:rPr>
                <w:rFonts w:ascii="Arial" w:hAnsi="Arial" w:cs="Arial"/>
                <w:b/>
                <w:spacing w:val="1"/>
                <w:w w:val="101"/>
              </w:rPr>
              <w:t>c</w:t>
            </w:r>
            <w:r w:rsidRPr="004F7F5E">
              <w:rPr>
                <w:rFonts w:ascii="Arial" w:hAnsi="Arial" w:cs="Arial"/>
                <w:b/>
                <w:spacing w:val="-3"/>
                <w:w w:val="101"/>
              </w:rPr>
              <w:t>l</w:t>
            </w:r>
            <w:r w:rsidRPr="004F7F5E">
              <w:rPr>
                <w:rFonts w:ascii="Arial" w:hAnsi="Arial" w:cs="Arial"/>
                <w:b/>
                <w:w w:val="101"/>
              </w:rPr>
              <w:t xml:space="preserve">e </w:t>
            </w:r>
            <w:r w:rsidRPr="004F7F5E">
              <w:rPr>
                <w:rFonts w:ascii="Arial" w:hAnsi="Arial" w:cs="Arial"/>
                <w:b/>
                <w:spacing w:val="1"/>
              </w:rPr>
              <w:t>c</w:t>
            </w:r>
            <w:r w:rsidRPr="004F7F5E">
              <w:rPr>
                <w:rFonts w:ascii="Arial" w:hAnsi="Arial" w:cs="Arial"/>
                <w:b/>
                <w:spacing w:val="-5"/>
              </w:rPr>
              <w:t>om</w:t>
            </w:r>
            <w:r w:rsidRPr="004F7F5E">
              <w:rPr>
                <w:rFonts w:ascii="Arial" w:hAnsi="Arial" w:cs="Arial"/>
                <w:b/>
                <w:spacing w:val="-2"/>
              </w:rPr>
              <w:t>p</w:t>
            </w:r>
            <w:r w:rsidRPr="004F7F5E">
              <w:rPr>
                <w:rFonts w:ascii="Arial" w:hAnsi="Arial" w:cs="Arial"/>
                <w:b/>
                <w:spacing w:val="1"/>
              </w:rPr>
              <w:t>re</w:t>
            </w:r>
            <w:r w:rsidRPr="004F7F5E">
              <w:rPr>
                <w:rFonts w:ascii="Arial" w:hAnsi="Arial" w:cs="Arial"/>
                <w:b/>
                <w:spacing w:val="-2"/>
              </w:rPr>
              <w:t>h</w:t>
            </w:r>
            <w:r w:rsidRPr="004F7F5E">
              <w:rPr>
                <w:rFonts w:ascii="Arial" w:hAnsi="Arial" w:cs="Arial"/>
                <w:b/>
                <w:spacing w:val="1"/>
              </w:rPr>
              <w:t>e</w:t>
            </w:r>
            <w:r w:rsidRPr="004F7F5E">
              <w:rPr>
                <w:rFonts w:ascii="Arial" w:hAnsi="Arial" w:cs="Arial"/>
                <w:b/>
                <w:spacing w:val="-2"/>
              </w:rPr>
              <w:t>ns</w:t>
            </w:r>
            <w:r w:rsidRPr="004F7F5E">
              <w:rPr>
                <w:rFonts w:ascii="Arial" w:hAnsi="Arial" w:cs="Arial"/>
                <w:b/>
                <w:spacing w:val="1"/>
              </w:rPr>
              <w:t>i</w:t>
            </w:r>
            <w:r w:rsidRPr="004F7F5E">
              <w:rPr>
                <w:rFonts w:ascii="Arial" w:hAnsi="Arial" w:cs="Arial"/>
                <w:b/>
                <w:spacing w:val="-5"/>
              </w:rPr>
              <w:t>v</w:t>
            </w:r>
            <w:r w:rsidRPr="004F7F5E">
              <w:rPr>
                <w:rFonts w:ascii="Arial" w:hAnsi="Arial" w:cs="Arial"/>
                <w:b/>
                <w:spacing w:val="1"/>
              </w:rPr>
              <w:t>e</w:t>
            </w:r>
            <w:r w:rsidRPr="004F7F5E">
              <w:rPr>
                <w:rFonts w:ascii="Arial" w:hAnsi="Arial" w:cs="Arial"/>
                <w:b/>
              </w:rPr>
              <w:t>?</w:t>
            </w:r>
            <w:r w:rsidRPr="004F7F5E">
              <w:rPr>
                <w:rFonts w:ascii="Arial" w:hAnsi="Arial" w:cs="Arial"/>
                <w:b/>
                <w:spacing w:val="8"/>
              </w:rPr>
              <w:t xml:space="preserve"> </w:t>
            </w:r>
            <w:r w:rsidRPr="004F7F5E">
              <w:rPr>
                <w:rFonts w:ascii="Arial" w:hAnsi="Arial" w:cs="Arial"/>
                <w:b/>
                <w:spacing w:val="-2"/>
              </w:rPr>
              <w:t>D</w:t>
            </w:r>
            <w:r w:rsidRPr="004F7F5E">
              <w:rPr>
                <w:rFonts w:ascii="Arial" w:hAnsi="Arial" w:cs="Arial"/>
                <w:b/>
              </w:rPr>
              <w:t>o</w:t>
            </w:r>
            <w:r w:rsidRPr="004F7F5E">
              <w:rPr>
                <w:rFonts w:ascii="Arial" w:hAnsi="Arial" w:cs="Arial"/>
                <w:b/>
                <w:spacing w:val="-2"/>
              </w:rPr>
              <w:t xml:space="preserve"> </w:t>
            </w:r>
            <w:r w:rsidRPr="004F7F5E">
              <w:rPr>
                <w:rFonts w:ascii="Arial" w:hAnsi="Arial" w:cs="Arial"/>
                <w:b/>
              </w:rPr>
              <w:t>you</w:t>
            </w:r>
            <w:r w:rsidRPr="004F7F5E">
              <w:rPr>
                <w:rFonts w:ascii="Arial" w:hAnsi="Arial" w:cs="Arial"/>
                <w:b/>
                <w:spacing w:val="-4"/>
              </w:rPr>
              <w:t xml:space="preserve"> </w:t>
            </w:r>
            <w:r w:rsidRPr="004F7F5E">
              <w:rPr>
                <w:rFonts w:ascii="Arial" w:hAnsi="Arial" w:cs="Arial"/>
                <w:b/>
                <w:spacing w:val="-2"/>
              </w:rPr>
              <w:t>s</w:t>
            </w:r>
            <w:r w:rsidRPr="004F7F5E">
              <w:rPr>
                <w:rFonts w:ascii="Arial" w:hAnsi="Arial" w:cs="Arial"/>
                <w:b/>
                <w:spacing w:val="-6"/>
              </w:rPr>
              <w:t>u</w:t>
            </w:r>
            <w:r w:rsidRPr="004F7F5E">
              <w:rPr>
                <w:rFonts w:ascii="Arial" w:hAnsi="Arial" w:cs="Arial"/>
                <w:b/>
              </w:rPr>
              <w:t>gg</w:t>
            </w:r>
            <w:r w:rsidRPr="004F7F5E">
              <w:rPr>
                <w:rFonts w:ascii="Arial" w:hAnsi="Arial" w:cs="Arial"/>
                <w:b/>
                <w:spacing w:val="1"/>
              </w:rPr>
              <w:t>e</w:t>
            </w:r>
            <w:r w:rsidRPr="004F7F5E">
              <w:rPr>
                <w:rFonts w:ascii="Arial" w:hAnsi="Arial" w:cs="Arial"/>
                <w:b/>
                <w:spacing w:val="-2"/>
              </w:rPr>
              <w:t>s</w:t>
            </w:r>
            <w:r w:rsidRPr="004F7F5E">
              <w:rPr>
                <w:rFonts w:ascii="Arial" w:hAnsi="Arial" w:cs="Arial"/>
                <w:b/>
              </w:rPr>
              <w:t>t t</w:t>
            </w:r>
            <w:r w:rsidRPr="004F7F5E">
              <w:rPr>
                <w:rFonts w:ascii="Arial" w:hAnsi="Arial" w:cs="Arial"/>
                <w:b/>
                <w:spacing w:val="-2"/>
              </w:rPr>
              <w:t>h</w:t>
            </w:r>
            <w:r w:rsidRPr="004F7F5E">
              <w:rPr>
                <w:rFonts w:ascii="Arial" w:hAnsi="Arial" w:cs="Arial"/>
                <w:b/>
              </w:rPr>
              <w:t>e</w:t>
            </w:r>
            <w:r w:rsidRPr="004F7F5E">
              <w:rPr>
                <w:rFonts w:ascii="Arial" w:hAnsi="Arial" w:cs="Arial"/>
                <w:b/>
                <w:spacing w:val="5"/>
              </w:rPr>
              <w:t xml:space="preserve"> </w:t>
            </w:r>
            <w:r w:rsidRPr="004F7F5E">
              <w:rPr>
                <w:rFonts w:ascii="Arial" w:hAnsi="Arial" w:cs="Arial"/>
                <w:b/>
              </w:rPr>
              <w:t>a</w:t>
            </w:r>
            <w:r w:rsidRPr="004F7F5E">
              <w:rPr>
                <w:rFonts w:ascii="Arial" w:hAnsi="Arial" w:cs="Arial"/>
                <w:b/>
                <w:spacing w:val="-2"/>
              </w:rPr>
              <w:t>dd</w:t>
            </w:r>
            <w:r w:rsidRPr="004F7F5E">
              <w:rPr>
                <w:rFonts w:ascii="Arial" w:hAnsi="Arial" w:cs="Arial"/>
                <w:b/>
                <w:spacing w:val="1"/>
              </w:rPr>
              <w:t>i</w:t>
            </w:r>
            <w:r w:rsidRPr="004F7F5E">
              <w:rPr>
                <w:rFonts w:ascii="Arial" w:hAnsi="Arial" w:cs="Arial"/>
                <w:b/>
                <w:spacing w:val="-5"/>
              </w:rPr>
              <w:t>t</w:t>
            </w:r>
            <w:r w:rsidRPr="004F7F5E">
              <w:rPr>
                <w:rFonts w:ascii="Arial" w:hAnsi="Arial" w:cs="Arial"/>
                <w:b/>
                <w:spacing w:val="1"/>
              </w:rPr>
              <w:t>i</w:t>
            </w:r>
            <w:r w:rsidRPr="004F7F5E">
              <w:rPr>
                <w:rFonts w:ascii="Arial" w:hAnsi="Arial" w:cs="Arial"/>
                <w:b/>
                <w:spacing w:val="-5"/>
              </w:rPr>
              <w:t>o</w:t>
            </w:r>
            <w:r w:rsidRPr="004F7F5E">
              <w:rPr>
                <w:rFonts w:ascii="Arial" w:hAnsi="Arial" w:cs="Arial"/>
                <w:b/>
              </w:rPr>
              <w:t>n</w:t>
            </w:r>
            <w:r w:rsidRPr="004F7F5E">
              <w:rPr>
                <w:rFonts w:ascii="Arial" w:hAnsi="Arial" w:cs="Arial"/>
                <w:b/>
                <w:spacing w:val="2"/>
              </w:rPr>
              <w:t xml:space="preserve"> </w:t>
            </w:r>
            <w:r w:rsidRPr="004F7F5E">
              <w:rPr>
                <w:rFonts w:ascii="Arial" w:hAnsi="Arial" w:cs="Arial"/>
                <w:b/>
              </w:rPr>
              <w:t>(</w:t>
            </w:r>
            <w:r w:rsidRPr="004F7F5E">
              <w:rPr>
                <w:rFonts w:ascii="Arial" w:hAnsi="Arial" w:cs="Arial"/>
                <w:b/>
                <w:spacing w:val="-5"/>
              </w:rPr>
              <w:t>o</w:t>
            </w:r>
            <w:r w:rsidRPr="004F7F5E">
              <w:rPr>
                <w:rFonts w:ascii="Arial" w:hAnsi="Arial" w:cs="Arial"/>
                <w:b/>
              </w:rPr>
              <w:t>r</w:t>
            </w:r>
            <w:r w:rsidRPr="004F7F5E">
              <w:rPr>
                <w:rFonts w:ascii="Arial" w:hAnsi="Arial" w:cs="Arial"/>
                <w:b/>
                <w:spacing w:val="5"/>
              </w:rPr>
              <w:t xml:space="preserve"> </w:t>
            </w:r>
            <w:r w:rsidRPr="004F7F5E">
              <w:rPr>
                <w:rFonts w:ascii="Arial" w:hAnsi="Arial" w:cs="Arial"/>
                <w:b/>
                <w:spacing w:val="-2"/>
              </w:rPr>
              <w:t>d</w:t>
            </w:r>
            <w:r w:rsidRPr="004F7F5E">
              <w:rPr>
                <w:rFonts w:ascii="Arial" w:hAnsi="Arial" w:cs="Arial"/>
                <w:b/>
                <w:spacing w:val="-3"/>
              </w:rPr>
              <w:t>e</w:t>
            </w:r>
            <w:r w:rsidRPr="004F7F5E">
              <w:rPr>
                <w:rFonts w:ascii="Arial" w:hAnsi="Arial" w:cs="Arial"/>
                <w:b/>
                <w:spacing w:val="1"/>
              </w:rPr>
              <w:t>le</w:t>
            </w:r>
            <w:r w:rsidRPr="004F7F5E">
              <w:rPr>
                <w:rFonts w:ascii="Arial" w:hAnsi="Arial" w:cs="Arial"/>
                <w:b/>
                <w:spacing w:val="-5"/>
              </w:rPr>
              <w:t>t</w:t>
            </w:r>
            <w:r w:rsidRPr="004F7F5E">
              <w:rPr>
                <w:rFonts w:ascii="Arial" w:hAnsi="Arial" w:cs="Arial"/>
                <w:b/>
                <w:spacing w:val="1"/>
              </w:rPr>
              <w:t>i</w:t>
            </w:r>
            <w:r w:rsidRPr="004F7F5E">
              <w:rPr>
                <w:rFonts w:ascii="Arial" w:hAnsi="Arial" w:cs="Arial"/>
                <w:b/>
                <w:spacing w:val="-5"/>
              </w:rPr>
              <w:t>o</w:t>
            </w:r>
            <w:r w:rsidRPr="004F7F5E">
              <w:rPr>
                <w:rFonts w:ascii="Arial" w:hAnsi="Arial" w:cs="Arial"/>
                <w:b/>
                <w:spacing w:val="-2"/>
              </w:rPr>
              <w:t>n</w:t>
            </w:r>
            <w:r w:rsidRPr="004F7F5E">
              <w:rPr>
                <w:rFonts w:ascii="Arial" w:hAnsi="Arial" w:cs="Arial"/>
                <w:b/>
              </w:rPr>
              <w:t>)</w:t>
            </w:r>
            <w:r w:rsidRPr="004F7F5E">
              <w:rPr>
                <w:rFonts w:ascii="Arial" w:hAnsi="Arial" w:cs="Arial"/>
                <w:b/>
                <w:spacing w:val="6"/>
              </w:rPr>
              <w:t xml:space="preserve"> </w:t>
            </w:r>
            <w:r w:rsidRPr="004F7F5E">
              <w:rPr>
                <w:rFonts w:ascii="Arial" w:hAnsi="Arial" w:cs="Arial"/>
                <w:b/>
                <w:spacing w:val="-5"/>
              </w:rPr>
              <w:t>o</w:t>
            </w:r>
            <w:r w:rsidRPr="004F7F5E">
              <w:rPr>
                <w:rFonts w:ascii="Arial" w:hAnsi="Arial" w:cs="Arial"/>
                <w:b/>
              </w:rPr>
              <w:t xml:space="preserve">f </w:t>
            </w:r>
            <w:r w:rsidRPr="004F7F5E">
              <w:rPr>
                <w:rFonts w:ascii="Arial" w:hAnsi="Arial" w:cs="Arial"/>
                <w:b/>
                <w:spacing w:val="-2"/>
              </w:rPr>
              <w:t>s</w:t>
            </w:r>
            <w:r w:rsidRPr="004F7F5E">
              <w:rPr>
                <w:rFonts w:ascii="Arial" w:hAnsi="Arial" w:cs="Arial"/>
                <w:b/>
              </w:rPr>
              <w:t>o</w:t>
            </w:r>
            <w:r w:rsidRPr="004F7F5E">
              <w:rPr>
                <w:rFonts w:ascii="Arial" w:hAnsi="Arial" w:cs="Arial"/>
                <w:b/>
                <w:spacing w:val="-5"/>
              </w:rPr>
              <w:t>m</w:t>
            </w:r>
            <w:r w:rsidRPr="004F7F5E">
              <w:rPr>
                <w:rFonts w:ascii="Arial" w:hAnsi="Arial" w:cs="Arial"/>
                <w:b/>
              </w:rPr>
              <w:t>e</w:t>
            </w:r>
            <w:r w:rsidRPr="004F7F5E">
              <w:rPr>
                <w:rFonts w:ascii="Arial" w:hAnsi="Arial" w:cs="Arial"/>
                <w:b/>
                <w:spacing w:val="5"/>
              </w:rPr>
              <w:t xml:space="preserve"> </w:t>
            </w:r>
            <w:r w:rsidRPr="004F7F5E">
              <w:rPr>
                <w:rFonts w:ascii="Arial" w:hAnsi="Arial" w:cs="Arial"/>
                <w:b/>
                <w:spacing w:val="-2"/>
              </w:rPr>
              <w:t>p</w:t>
            </w:r>
            <w:r w:rsidRPr="004F7F5E">
              <w:rPr>
                <w:rFonts w:ascii="Arial" w:hAnsi="Arial" w:cs="Arial"/>
                <w:b/>
                <w:spacing w:val="-5"/>
              </w:rPr>
              <w:t>o</w:t>
            </w:r>
            <w:r w:rsidRPr="004F7F5E">
              <w:rPr>
                <w:rFonts w:ascii="Arial" w:hAnsi="Arial" w:cs="Arial"/>
                <w:b/>
                <w:spacing w:val="1"/>
              </w:rPr>
              <w:t>i</w:t>
            </w:r>
            <w:r w:rsidRPr="004F7F5E">
              <w:rPr>
                <w:rFonts w:ascii="Arial" w:hAnsi="Arial" w:cs="Arial"/>
                <w:b/>
                <w:spacing w:val="-2"/>
              </w:rPr>
              <w:t>n</w:t>
            </w:r>
            <w:r w:rsidRPr="004F7F5E">
              <w:rPr>
                <w:rFonts w:ascii="Arial" w:hAnsi="Arial" w:cs="Arial"/>
                <w:b/>
              </w:rPr>
              <w:t>ts</w:t>
            </w:r>
            <w:r w:rsidRPr="004F7F5E">
              <w:rPr>
                <w:rFonts w:ascii="Arial" w:hAnsi="Arial" w:cs="Arial"/>
                <w:b/>
                <w:spacing w:val="2"/>
              </w:rPr>
              <w:t xml:space="preserve"> </w:t>
            </w:r>
            <w:r w:rsidRPr="004F7F5E">
              <w:rPr>
                <w:rFonts w:ascii="Arial" w:hAnsi="Arial" w:cs="Arial"/>
                <w:b/>
                <w:spacing w:val="1"/>
              </w:rPr>
              <w:t>i</w:t>
            </w:r>
            <w:r w:rsidRPr="004F7F5E">
              <w:rPr>
                <w:rFonts w:ascii="Arial" w:hAnsi="Arial" w:cs="Arial"/>
                <w:b/>
              </w:rPr>
              <w:t>n</w:t>
            </w:r>
            <w:r w:rsidRPr="004F7F5E">
              <w:rPr>
                <w:rFonts w:ascii="Arial" w:hAnsi="Arial" w:cs="Arial"/>
                <w:b/>
                <w:spacing w:val="2"/>
              </w:rPr>
              <w:t xml:space="preserve"> </w:t>
            </w:r>
            <w:r w:rsidRPr="004F7F5E">
              <w:rPr>
                <w:rFonts w:ascii="Arial" w:hAnsi="Arial" w:cs="Arial"/>
                <w:b/>
              </w:rPr>
              <w:t>t</w:t>
            </w:r>
            <w:r w:rsidRPr="004F7F5E">
              <w:rPr>
                <w:rFonts w:ascii="Arial" w:hAnsi="Arial" w:cs="Arial"/>
                <w:b/>
                <w:spacing w:val="-2"/>
              </w:rPr>
              <w:t>h</w:t>
            </w:r>
            <w:r w:rsidRPr="004F7F5E">
              <w:rPr>
                <w:rFonts w:ascii="Arial" w:hAnsi="Arial" w:cs="Arial"/>
                <w:b/>
                <w:spacing w:val="1"/>
              </w:rPr>
              <w:t>i</w:t>
            </w:r>
            <w:r w:rsidRPr="004F7F5E">
              <w:rPr>
                <w:rFonts w:ascii="Arial" w:hAnsi="Arial" w:cs="Arial"/>
                <w:b/>
              </w:rPr>
              <w:t>s</w:t>
            </w:r>
            <w:r w:rsidRPr="004F7F5E">
              <w:rPr>
                <w:rFonts w:ascii="Arial" w:hAnsi="Arial" w:cs="Arial"/>
                <w:b/>
                <w:spacing w:val="-3"/>
              </w:rPr>
              <w:t xml:space="preserve"> </w:t>
            </w:r>
            <w:r w:rsidRPr="004F7F5E">
              <w:rPr>
                <w:rFonts w:ascii="Arial" w:hAnsi="Arial" w:cs="Arial"/>
                <w:b/>
                <w:spacing w:val="-2"/>
              </w:rPr>
              <w:t>s</w:t>
            </w:r>
            <w:r w:rsidRPr="004F7F5E">
              <w:rPr>
                <w:rFonts w:ascii="Arial" w:hAnsi="Arial" w:cs="Arial"/>
                <w:b/>
                <w:spacing w:val="-3"/>
                <w:w w:val="101"/>
              </w:rPr>
              <w:t>e</w:t>
            </w:r>
            <w:r w:rsidRPr="004F7F5E">
              <w:rPr>
                <w:rFonts w:ascii="Arial" w:hAnsi="Arial" w:cs="Arial"/>
                <w:b/>
                <w:spacing w:val="1"/>
                <w:w w:val="101"/>
              </w:rPr>
              <w:t>c</w:t>
            </w:r>
            <w:r w:rsidRPr="004F7F5E">
              <w:rPr>
                <w:rFonts w:ascii="Arial" w:hAnsi="Arial" w:cs="Arial"/>
                <w:b/>
              </w:rPr>
              <w:t>t</w:t>
            </w:r>
            <w:r w:rsidRPr="004F7F5E">
              <w:rPr>
                <w:rFonts w:ascii="Arial" w:hAnsi="Arial" w:cs="Arial"/>
                <w:b/>
                <w:spacing w:val="1"/>
              </w:rPr>
              <w:t>i</w:t>
            </w:r>
            <w:r w:rsidRPr="004F7F5E">
              <w:rPr>
                <w:rFonts w:ascii="Arial" w:hAnsi="Arial" w:cs="Arial"/>
                <w:b/>
                <w:spacing w:val="-5"/>
              </w:rPr>
              <w:t>o</w:t>
            </w:r>
            <w:r w:rsidRPr="004F7F5E">
              <w:rPr>
                <w:rFonts w:ascii="Arial" w:hAnsi="Arial" w:cs="Arial"/>
                <w:b/>
              </w:rPr>
              <w:t xml:space="preserve">n? </w:t>
            </w:r>
            <w:r w:rsidRPr="004F7F5E">
              <w:rPr>
                <w:rFonts w:ascii="Arial" w:hAnsi="Arial" w:cs="Arial"/>
                <w:b/>
                <w:spacing w:val="-3"/>
              </w:rPr>
              <w:t>P</w:t>
            </w:r>
            <w:r w:rsidRPr="004F7F5E">
              <w:rPr>
                <w:rFonts w:ascii="Arial" w:hAnsi="Arial" w:cs="Arial"/>
                <w:b/>
                <w:spacing w:val="1"/>
              </w:rPr>
              <w:t>le</w:t>
            </w:r>
            <w:r w:rsidRPr="004F7F5E">
              <w:rPr>
                <w:rFonts w:ascii="Arial" w:hAnsi="Arial" w:cs="Arial"/>
                <w:b/>
              </w:rPr>
              <w:t>a</w:t>
            </w:r>
            <w:r w:rsidRPr="004F7F5E">
              <w:rPr>
                <w:rFonts w:ascii="Arial" w:hAnsi="Arial" w:cs="Arial"/>
                <w:b/>
                <w:spacing w:val="-2"/>
              </w:rPr>
              <w:t>s</w:t>
            </w:r>
            <w:r w:rsidRPr="004F7F5E">
              <w:rPr>
                <w:rFonts w:ascii="Arial" w:hAnsi="Arial" w:cs="Arial"/>
                <w:b/>
              </w:rPr>
              <w:t>e</w:t>
            </w:r>
            <w:r w:rsidRPr="004F7F5E">
              <w:rPr>
                <w:rFonts w:ascii="Arial" w:hAnsi="Arial" w:cs="Arial"/>
                <w:b/>
                <w:spacing w:val="2"/>
              </w:rPr>
              <w:t xml:space="preserve"> </w:t>
            </w:r>
            <w:r w:rsidRPr="004F7F5E">
              <w:rPr>
                <w:rFonts w:ascii="Arial" w:hAnsi="Arial" w:cs="Arial"/>
                <w:b/>
                <w:spacing w:val="-2"/>
              </w:rPr>
              <w:t>w</w:t>
            </w:r>
            <w:r w:rsidRPr="004F7F5E">
              <w:rPr>
                <w:rFonts w:ascii="Arial" w:hAnsi="Arial" w:cs="Arial"/>
                <w:b/>
                <w:spacing w:val="1"/>
              </w:rPr>
              <w:t>r</w:t>
            </w:r>
            <w:r w:rsidRPr="004F7F5E">
              <w:rPr>
                <w:rFonts w:ascii="Arial" w:hAnsi="Arial" w:cs="Arial"/>
                <w:b/>
                <w:spacing w:val="-3"/>
              </w:rPr>
              <w:t>i</w:t>
            </w:r>
            <w:r w:rsidRPr="004F7F5E">
              <w:rPr>
                <w:rFonts w:ascii="Arial" w:hAnsi="Arial" w:cs="Arial"/>
                <w:b/>
              </w:rPr>
              <w:t>te</w:t>
            </w:r>
            <w:r w:rsidRPr="004F7F5E">
              <w:rPr>
                <w:rFonts w:ascii="Arial" w:hAnsi="Arial" w:cs="Arial"/>
                <w:b/>
                <w:spacing w:val="1"/>
              </w:rPr>
              <w:t xml:space="preserve"> </w:t>
            </w:r>
            <w:r w:rsidRPr="004F7F5E">
              <w:rPr>
                <w:rFonts w:ascii="Arial" w:hAnsi="Arial" w:cs="Arial"/>
                <w:b/>
              </w:rPr>
              <w:t>y</w:t>
            </w:r>
            <w:r w:rsidRPr="004F7F5E">
              <w:rPr>
                <w:rFonts w:ascii="Arial" w:hAnsi="Arial" w:cs="Arial"/>
                <w:b/>
                <w:spacing w:val="-5"/>
              </w:rPr>
              <w:t>o</w:t>
            </w:r>
            <w:r w:rsidRPr="004F7F5E">
              <w:rPr>
                <w:rFonts w:ascii="Arial" w:hAnsi="Arial" w:cs="Arial"/>
                <w:b/>
                <w:spacing w:val="-6"/>
              </w:rPr>
              <w:t>u</w:t>
            </w:r>
            <w:r w:rsidRPr="004F7F5E">
              <w:rPr>
                <w:rFonts w:ascii="Arial" w:hAnsi="Arial" w:cs="Arial"/>
                <w:b/>
              </w:rPr>
              <w:t>r</w:t>
            </w:r>
            <w:r w:rsidRPr="004F7F5E">
              <w:rPr>
                <w:rFonts w:ascii="Arial" w:hAnsi="Arial" w:cs="Arial"/>
                <w:b/>
                <w:spacing w:val="5"/>
              </w:rPr>
              <w:t xml:space="preserve"> </w:t>
            </w:r>
            <w:r w:rsidRPr="004F7F5E">
              <w:rPr>
                <w:rFonts w:ascii="Arial" w:hAnsi="Arial" w:cs="Arial"/>
                <w:b/>
                <w:spacing w:val="3"/>
              </w:rPr>
              <w:t>s</w:t>
            </w:r>
            <w:r w:rsidRPr="004F7F5E">
              <w:rPr>
                <w:rFonts w:ascii="Arial" w:hAnsi="Arial" w:cs="Arial"/>
                <w:b/>
                <w:spacing w:val="-6"/>
              </w:rPr>
              <w:t>u</w:t>
            </w:r>
            <w:r w:rsidRPr="004F7F5E">
              <w:rPr>
                <w:rFonts w:ascii="Arial" w:hAnsi="Arial" w:cs="Arial"/>
                <w:b/>
              </w:rPr>
              <w:t>gg</w:t>
            </w:r>
            <w:r w:rsidRPr="004F7F5E">
              <w:rPr>
                <w:rFonts w:ascii="Arial" w:hAnsi="Arial" w:cs="Arial"/>
                <w:b/>
                <w:spacing w:val="1"/>
              </w:rPr>
              <w:t>e</w:t>
            </w:r>
            <w:r w:rsidRPr="004F7F5E">
              <w:rPr>
                <w:rFonts w:ascii="Arial" w:hAnsi="Arial" w:cs="Arial"/>
                <w:b/>
                <w:spacing w:val="-2"/>
              </w:rPr>
              <w:t>s</w:t>
            </w:r>
            <w:r w:rsidRPr="004F7F5E">
              <w:rPr>
                <w:rFonts w:ascii="Arial" w:hAnsi="Arial" w:cs="Arial"/>
                <w:b/>
              </w:rPr>
              <w:t>t</w:t>
            </w:r>
            <w:r w:rsidRPr="004F7F5E">
              <w:rPr>
                <w:rFonts w:ascii="Arial" w:hAnsi="Arial" w:cs="Arial"/>
                <w:b/>
                <w:spacing w:val="1"/>
              </w:rPr>
              <w:t>i</w:t>
            </w:r>
            <w:r w:rsidRPr="004F7F5E">
              <w:rPr>
                <w:rFonts w:ascii="Arial" w:hAnsi="Arial" w:cs="Arial"/>
                <w:b/>
                <w:spacing w:val="-5"/>
              </w:rPr>
              <w:t>o</w:t>
            </w:r>
            <w:r w:rsidRPr="004F7F5E">
              <w:rPr>
                <w:rFonts w:ascii="Arial" w:hAnsi="Arial" w:cs="Arial"/>
                <w:b/>
                <w:spacing w:val="-2"/>
              </w:rPr>
              <w:t>n</w:t>
            </w:r>
            <w:r w:rsidRPr="004F7F5E">
              <w:rPr>
                <w:rFonts w:ascii="Arial" w:hAnsi="Arial" w:cs="Arial"/>
                <w:b/>
              </w:rPr>
              <w:t xml:space="preserve">s </w:t>
            </w:r>
            <w:r w:rsidRPr="004F7F5E">
              <w:rPr>
                <w:rFonts w:ascii="Arial" w:hAnsi="Arial" w:cs="Arial"/>
                <w:b/>
                <w:spacing w:val="-2"/>
              </w:rPr>
              <w:t>h</w:t>
            </w:r>
            <w:r w:rsidRPr="004F7F5E">
              <w:rPr>
                <w:rFonts w:ascii="Arial" w:hAnsi="Arial" w:cs="Arial"/>
                <w:b/>
                <w:spacing w:val="1"/>
                <w:w w:val="101"/>
              </w:rPr>
              <w:t>er</w:t>
            </w:r>
            <w:r w:rsidRPr="004F7F5E">
              <w:rPr>
                <w:rFonts w:ascii="Arial" w:hAnsi="Arial" w:cs="Arial"/>
                <w:b/>
                <w:spacing w:val="-3"/>
                <w:w w:val="101"/>
              </w:rPr>
              <w:t>e</w:t>
            </w:r>
            <w:r w:rsidRPr="004F7F5E">
              <w:rPr>
                <w:rFonts w:ascii="Arial" w:hAnsi="Arial" w:cs="Arial"/>
                <w:b/>
              </w:rPr>
              <w:t>.</w:t>
            </w:r>
          </w:p>
        </w:tc>
        <w:tc>
          <w:tcPr>
            <w:tcW w:w="5829" w:type="dxa"/>
            <w:gridSpan w:val="4"/>
            <w:tcBorders>
              <w:top w:val="single" w:sz="5" w:space="0" w:color="000000"/>
              <w:left w:val="single" w:sz="5" w:space="0" w:color="000000"/>
              <w:bottom w:val="single" w:sz="5" w:space="0" w:color="000000"/>
              <w:right w:val="single" w:sz="5" w:space="0" w:color="000000"/>
            </w:tcBorders>
          </w:tcPr>
          <w:p w14:paraId="2B24AEE3" w14:textId="77777777" w:rsidR="0018239D" w:rsidRPr="004F7F5E" w:rsidRDefault="008465C3">
            <w:pPr>
              <w:spacing w:line="260" w:lineRule="exact"/>
              <w:ind w:left="105" w:right="55"/>
              <w:rPr>
                <w:rFonts w:ascii="Arial" w:eastAsia="Arial" w:hAnsi="Arial" w:cs="Arial"/>
              </w:rPr>
            </w:pPr>
            <w:r w:rsidRPr="004F7F5E">
              <w:rPr>
                <w:rFonts w:ascii="Arial" w:eastAsia="Arial" w:hAnsi="Arial" w:cs="Arial"/>
                <w:spacing w:val="-2"/>
              </w:rPr>
              <w:t>Y</w:t>
            </w:r>
            <w:r w:rsidRPr="004F7F5E">
              <w:rPr>
                <w:rFonts w:ascii="Arial" w:eastAsia="Arial" w:hAnsi="Arial" w:cs="Arial"/>
                <w:spacing w:val="1"/>
              </w:rPr>
              <w:t>e</w:t>
            </w:r>
            <w:r w:rsidRPr="004F7F5E">
              <w:rPr>
                <w:rFonts w:ascii="Arial" w:eastAsia="Arial" w:hAnsi="Arial" w:cs="Arial"/>
              </w:rPr>
              <w:t xml:space="preserve">s. </w:t>
            </w:r>
            <w:r w:rsidRPr="004F7F5E">
              <w:rPr>
                <w:rFonts w:ascii="Arial" w:eastAsia="Arial" w:hAnsi="Arial" w:cs="Arial"/>
                <w:spacing w:val="59"/>
              </w:rPr>
              <w:t xml:space="preserve"> </w:t>
            </w:r>
            <w:proofErr w:type="gramStart"/>
            <w:r w:rsidRPr="004F7F5E">
              <w:rPr>
                <w:rFonts w:ascii="Arial" w:eastAsia="Arial" w:hAnsi="Arial" w:cs="Arial"/>
              </w:rPr>
              <w:t>Ho</w:t>
            </w:r>
            <w:r w:rsidRPr="004F7F5E">
              <w:rPr>
                <w:rFonts w:ascii="Arial" w:eastAsia="Arial" w:hAnsi="Arial" w:cs="Arial"/>
                <w:spacing w:val="-5"/>
              </w:rPr>
              <w:t>w</w:t>
            </w:r>
            <w:r w:rsidRPr="004F7F5E">
              <w:rPr>
                <w:rFonts w:ascii="Arial" w:eastAsia="Arial" w:hAnsi="Arial" w:cs="Arial"/>
                <w:spacing w:val="1"/>
              </w:rPr>
              <w:t>e</w:t>
            </w:r>
            <w:r w:rsidRPr="004F7F5E">
              <w:rPr>
                <w:rFonts w:ascii="Arial" w:eastAsia="Arial" w:hAnsi="Arial" w:cs="Arial"/>
              </w:rPr>
              <w:t>v</w:t>
            </w:r>
            <w:r w:rsidRPr="004F7F5E">
              <w:rPr>
                <w:rFonts w:ascii="Arial" w:eastAsia="Arial" w:hAnsi="Arial" w:cs="Arial"/>
                <w:spacing w:val="1"/>
              </w:rPr>
              <w:t>er</w:t>
            </w:r>
            <w:r w:rsidRPr="004F7F5E">
              <w:rPr>
                <w:rFonts w:ascii="Arial" w:eastAsia="Arial" w:hAnsi="Arial" w:cs="Arial"/>
              </w:rPr>
              <w:t xml:space="preserve">, </w:t>
            </w:r>
            <w:r w:rsidRPr="004F7F5E">
              <w:rPr>
                <w:rFonts w:ascii="Arial" w:eastAsia="Arial" w:hAnsi="Arial" w:cs="Arial"/>
                <w:spacing w:val="59"/>
              </w:rPr>
              <w:t xml:space="preserve"> </w:t>
            </w:r>
            <w:r w:rsidRPr="004F7F5E">
              <w:rPr>
                <w:rFonts w:ascii="Arial" w:eastAsia="Arial" w:hAnsi="Arial" w:cs="Arial"/>
              </w:rPr>
              <w:t>t</w:t>
            </w:r>
            <w:r w:rsidRPr="004F7F5E">
              <w:rPr>
                <w:rFonts w:ascii="Arial" w:eastAsia="Arial" w:hAnsi="Arial" w:cs="Arial"/>
                <w:spacing w:val="1"/>
              </w:rPr>
              <w:t>h</w:t>
            </w:r>
            <w:r w:rsidRPr="004F7F5E">
              <w:rPr>
                <w:rFonts w:ascii="Arial" w:eastAsia="Arial" w:hAnsi="Arial" w:cs="Arial"/>
              </w:rPr>
              <w:t>e</w:t>
            </w:r>
            <w:proofErr w:type="gramEnd"/>
            <w:r w:rsidRPr="004F7F5E">
              <w:rPr>
                <w:rFonts w:ascii="Arial" w:eastAsia="Arial" w:hAnsi="Arial" w:cs="Arial"/>
              </w:rPr>
              <w:t xml:space="preserve"> </w:t>
            </w:r>
            <w:r w:rsidRPr="004F7F5E">
              <w:rPr>
                <w:rFonts w:ascii="Arial" w:eastAsia="Arial" w:hAnsi="Arial" w:cs="Arial"/>
                <w:spacing w:val="59"/>
              </w:rPr>
              <w:t xml:space="preserve"> </w:t>
            </w:r>
            <w:r w:rsidRPr="004F7F5E">
              <w:rPr>
                <w:rFonts w:ascii="Arial" w:eastAsia="Arial" w:hAnsi="Arial" w:cs="Arial"/>
                <w:spacing w:val="-5"/>
              </w:rPr>
              <w:t>w</w:t>
            </w:r>
            <w:r w:rsidRPr="004F7F5E">
              <w:rPr>
                <w:rFonts w:ascii="Arial" w:eastAsia="Arial" w:hAnsi="Arial" w:cs="Arial"/>
                <w:spacing w:val="-3"/>
              </w:rPr>
              <w:t>r</w:t>
            </w:r>
            <w:r w:rsidRPr="004F7F5E">
              <w:rPr>
                <w:rFonts w:ascii="Arial" w:eastAsia="Arial" w:hAnsi="Arial" w:cs="Arial"/>
                <w:spacing w:val="4"/>
              </w:rPr>
              <w:t>i</w:t>
            </w:r>
            <w:r w:rsidRPr="004F7F5E">
              <w:rPr>
                <w:rFonts w:ascii="Arial" w:eastAsia="Arial" w:hAnsi="Arial" w:cs="Arial"/>
              </w:rPr>
              <w:t>t</w:t>
            </w:r>
            <w:r w:rsidRPr="004F7F5E">
              <w:rPr>
                <w:rFonts w:ascii="Arial" w:eastAsia="Arial" w:hAnsi="Arial" w:cs="Arial"/>
                <w:spacing w:val="1"/>
              </w:rPr>
              <w:t>e</w:t>
            </w:r>
            <w:r w:rsidRPr="004F7F5E">
              <w:rPr>
                <w:rFonts w:ascii="Arial" w:eastAsia="Arial" w:hAnsi="Arial" w:cs="Arial"/>
              </w:rPr>
              <w:t xml:space="preserve">r </w:t>
            </w:r>
            <w:r w:rsidRPr="004F7F5E">
              <w:rPr>
                <w:rFonts w:ascii="Arial" w:eastAsia="Arial" w:hAnsi="Arial" w:cs="Arial"/>
                <w:spacing w:val="55"/>
              </w:rPr>
              <w:t xml:space="preserve"> </w:t>
            </w:r>
            <w:r w:rsidRPr="004F7F5E">
              <w:rPr>
                <w:rFonts w:ascii="Arial" w:eastAsia="Arial" w:hAnsi="Arial" w:cs="Arial"/>
                <w:spacing w:val="1"/>
              </w:rPr>
              <w:t>nee</w:t>
            </w:r>
            <w:r w:rsidRPr="004F7F5E">
              <w:rPr>
                <w:rFonts w:ascii="Arial" w:eastAsia="Arial" w:hAnsi="Arial" w:cs="Arial"/>
              </w:rPr>
              <w:t xml:space="preserve">d </w:t>
            </w:r>
            <w:r w:rsidRPr="004F7F5E">
              <w:rPr>
                <w:rFonts w:ascii="Arial" w:eastAsia="Arial" w:hAnsi="Arial" w:cs="Arial"/>
                <w:spacing w:val="54"/>
              </w:rPr>
              <w:t xml:space="preserve"> </w:t>
            </w:r>
            <w:r w:rsidRPr="004F7F5E">
              <w:rPr>
                <w:rFonts w:ascii="Arial" w:eastAsia="Arial" w:hAnsi="Arial" w:cs="Arial"/>
              </w:rPr>
              <w:t xml:space="preserve">to </w:t>
            </w:r>
            <w:r w:rsidRPr="004F7F5E">
              <w:rPr>
                <w:rFonts w:ascii="Arial" w:eastAsia="Arial" w:hAnsi="Arial" w:cs="Arial"/>
                <w:spacing w:val="55"/>
              </w:rPr>
              <w:t xml:space="preserve"> </w:t>
            </w:r>
            <w:r w:rsidRPr="004F7F5E">
              <w:rPr>
                <w:rFonts w:ascii="Arial" w:eastAsia="Arial" w:hAnsi="Arial" w:cs="Arial"/>
                <w:spacing w:val="1"/>
              </w:rPr>
              <w:t>r</w:t>
            </w:r>
            <w:r w:rsidRPr="004F7F5E">
              <w:rPr>
                <w:rFonts w:ascii="Arial" w:eastAsia="Arial" w:hAnsi="Arial" w:cs="Arial"/>
                <w:spacing w:val="7"/>
              </w:rPr>
              <w:t>e</w:t>
            </w:r>
            <w:r w:rsidRPr="004F7F5E">
              <w:rPr>
                <w:rFonts w:ascii="Arial" w:eastAsia="Arial" w:hAnsi="Arial" w:cs="Arial"/>
                <w:spacing w:val="2"/>
              </w:rPr>
              <w:t>-</w:t>
            </w:r>
            <w:r w:rsidRPr="004F7F5E">
              <w:rPr>
                <w:rFonts w:ascii="Arial" w:eastAsia="Arial" w:hAnsi="Arial" w:cs="Arial"/>
                <w:spacing w:val="-5"/>
              </w:rPr>
              <w:t>w</w:t>
            </w:r>
            <w:r w:rsidRPr="004F7F5E">
              <w:rPr>
                <w:rFonts w:ascii="Arial" w:eastAsia="Arial" w:hAnsi="Arial" w:cs="Arial"/>
                <w:spacing w:val="-3"/>
              </w:rPr>
              <w:t>r</w:t>
            </w:r>
            <w:r w:rsidRPr="004F7F5E">
              <w:rPr>
                <w:rFonts w:ascii="Arial" w:eastAsia="Arial" w:hAnsi="Arial" w:cs="Arial"/>
              </w:rPr>
              <w:t xml:space="preserve">ite </w:t>
            </w:r>
            <w:r w:rsidRPr="004F7F5E">
              <w:rPr>
                <w:rFonts w:ascii="Arial" w:eastAsia="Arial" w:hAnsi="Arial" w:cs="Arial"/>
                <w:spacing w:val="59"/>
              </w:rPr>
              <w:t xml:space="preserve"> </w:t>
            </w:r>
            <w:r w:rsidRPr="004F7F5E">
              <w:rPr>
                <w:rFonts w:ascii="Arial" w:eastAsia="Arial" w:hAnsi="Arial" w:cs="Arial"/>
              </w:rPr>
              <w:t>t</w:t>
            </w:r>
            <w:r w:rsidRPr="004F7F5E">
              <w:rPr>
                <w:rFonts w:ascii="Arial" w:eastAsia="Arial" w:hAnsi="Arial" w:cs="Arial"/>
                <w:spacing w:val="1"/>
              </w:rPr>
              <w:t>h</w:t>
            </w:r>
            <w:r w:rsidRPr="004F7F5E">
              <w:rPr>
                <w:rFonts w:ascii="Arial" w:eastAsia="Arial" w:hAnsi="Arial" w:cs="Arial"/>
              </w:rPr>
              <w:t xml:space="preserve">e </w:t>
            </w:r>
            <w:r w:rsidRPr="004F7F5E">
              <w:rPr>
                <w:rFonts w:ascii="Arial" w:eastAsia="Arial" w:hAnsi="Arial" w:cs="Arial"/>
                <w:spacing w:val="1"/>
              </w:rPr>
              <w:t>ab</w:t>
            </w:r>
            <w:r w:rsidRPr="004F7F5E">
              <w:rPr>
                <w:rFonts w:ascii="Arial" w:eastAsia="Arial" w:hAnsi="Arial" w:cs="Arial"/>
              </w:rPr>
              <w:t>st</w:t>
            </w:r>
            <w:r w:rsidRPr="004F7F5E">
              <w:rPr>
                <w:rFonts w:ascii="Arial" w:eastAsia="Arial" w:hAnsi="Arial" w:cs="Arial"/>
                <w:spacing w:val="2"/>
              </w:rPr>
              <w:t>r</w:t>
            </w:r>
            <w:r w:rsidRPr="004F7F5E">
              <w:rPr>
                <w:rFonts w:ascii="Arial" w:eastAsia="Arial" w:hAnsi="Arial" w:cs="Arial"/>
                <w:spacing w:val="1"/>
              </w:rPr>
              <w:t>a</w:t>
            </w:r>
            <w:r w:rsidRPr="004F7F5E">
              <w:rPr>
                <w:rFonts w:ascii="Arial" w:eastAsia="Arial" w:hAnsi="Arial" w:cs="Arial"/>
              </w:rPr>
              <w:t>ct</w:t>
            </w:r>
            <w:r w:rsidRPr="004F7F5E">
              <w:rPr>
                <w:rFonts w:ascii="Arial" w:eastAsia="Arial" w:hAnsi="Arial" w:cs="Arial"/>
                <w:spacing w:val="39"/>
              </w:rPr>
              <w:t xml:space="preserve"> </w:t>
            </w:r>
            <w:r w:rsidRPr="004F7F5E">
              <w:rPr>
                <w:rFonts w:ascii="Arial" w:eastAsia="Arial" w:hAnsi="Arial" w:cs="Arial"/>
              </w:rPr>
              <w:t>so</w:t>
            </w:r>
            <w:r w:rsidRPr="004F7F5E">
              <w:rPr>
                <w:rFonts w:ascii="Arial" w:eastAsia="Arial" w:hAnsi="Arial" w:cs="Arial"/>
                <w:spacing w:val="35"/>
              </w:rPr>
              <w:t xml:space="preserve"> </w:t>
            </w:r>
            <w:r w:rsidRPr="004F7F5E">
              <w:rPr>
                <w:rFonts w:ascii="Arial" w:eastAsia="Arial" w:hAnsi="Arial" w:cs="Arial"/>
              </w:rPr>
              <w:t>t</w:t>
            </w:r>
            <w:r w:rsidRPr="004F7F5E">
              <w:rPr>
                <w:rFonts w:ascii="Arial" w:eastAsia="Arial" w:hAnsi="Arial" w:cs="Arial"/>
                <w:spacing w:val="1"/>
              </w:rPr>
              <w:t>ha</w:t>
            </w:r>
            <w:r w:rsidRPr="004F7F5E">
              <w:rPr>
                <w:rFonts w:ascii="Arial" w:eastAsia="Arial" w:hAnsi="Arial" w:cs="Arial"/>
              </w:rPr>
              <w:t>t</w:t>
            </w:r>
            <w:r w:rsidRPr="004F7F5E">
              <w:rPr>
                <w:rFonts w:ascii="Arial" w:eastAsia="Arial" w:hAnsi="Arial" w:cs="Arial"/>
                <w:spacing w:val="34"/>
              </w:rPr>
              <w:t xml:space="preserve"> </w:t>
            </w:r>
            <w:r w:rsidRPr="004F7F5E">
              <w:rPr>
                <w:rFonts w:ascii="Arial" w:eastAsia="Arial" w:hAnsi="Arial" w:cs="Arial"/>
                <w:spacing w:val="4"/>
              </w:rPr>
              <w:t>i</w:t>
            </w:r>
            <w:r w:rsidRPr="004F7F5E">
              <w:rPr>
                <w:rFonts w:ascii="Arial" w:eastAsia="Arial" w:hAnsi="Arial" w:cs="Arial"/>
              </w:rPr>
              <w:t>t</w:t>
            </w:r>
            <w:r w:rsidRPr="004F7F5E">
              <w:rPr>
                <w:rFonts w:ascii="Arial" w:eastAsia="Arial" w:hAnsi="Arial" w:cs="Arial"/>
                <w:spacing w:val="34"/>
              </w:rPr>
              <w:t xml:space="preserve"> </w:t>
            </w:r>
            <w:r w:rsidRPr="004F7F5E">
              <w:rPr>
                <w:rFonts w:ascii="Arial" w:eastAsia="Arial" w:hAnsi="Arial" w:cs="Arial"/>
              </w:rPr>
              <w:t>lo</w:t>
            </w:r>
            <w:r w:rsidRPr="004F7F5E">
              <w:rPr>
                <w:rFonts w:ascii="Arial" w:eastAsia="Arial" w:hAnsi="Arial" w:cs="Arial"/>
                <w:spacing w:val="1"/>
              </w:rPr>
              <w:t>o</w:t>
            </w:r>
            <w:r w:rsidRPr="004F7F5E">
              <w:rPr>
                <w:rFonts w:ascii="Arial" w:eastAsia="Arial" w:hAnsi="Arial" w:cs="Arial"/>
              </w:rPr>
              <w:t>k</w:t>
            </w:r>
            <w:r w:rsidRPr="004F7F5E">
              <w:rPr>
                <w:rFonts w:ascii="Arial" w:eastAsia="Arial" w:hAnsi="Arial" w:cs="Arial"/>
                <w:spacing w:val="38"/>
              </w:rPr>
              <w:t xml:space="preserve"> </w:t>
            </w:r>
            <w:r w:rsidRPr="004F7F5E">
              <w:rPr>
                <w:rFonts w:ascii="Arial" w:eastAsia="Arial" w:hAnsi="Arial" w:cs="Arial"/>
                <w:spacing w:val="-8"/>
              </w:rPr>
              <w:t>m</w:t>
            </w:r>
            <w:r w:rsidRPr="004F7F5E">
              <w:rPr>
                <w:rFonts w:ascii="Arial" w:eastAsia="Arial" w:hAnsi="Arial" w:cs="Arial"/>
                <w:spacing w:val="1"/>
              </w:rPr>
              <w:t>or</w:t>
            </w:r>
            <w:r w:rsidRPr="004F7F5E">
              <w:rPr>
                <w:rFonts w:ascii="Arial" w:eastAsia="Arial" w:hAnsi="Arial" w:cs="Arial"/>
              </w:rPr>
              <w:t>e</w:t>
            </w:r>
            <w:r w:rsidRPr="004F7F5E">
              <w:rPr>
                <w:rFonts w:ascii="Arial" w:eastAsia="Arial" w:hAnsi="Arial" w:cs="Arial"/>
                <w:spacing w:val="39"/>
              </w:rPr>
              <w:t xml:space="preserve"> </w:t>
            </w:r>
            <w:r w:rsidRPr="004F7F5E">
              <w:rPr>
                <w:rFonts w:ascii="Arial" w:eastAsia="Arial" w:hAnsi="Arial" w:cs="Arial"/>
              </w:rPr>
              <w:t>l</w:t>
            </w:r>
            <w:r w:rsidRPr="004F7F5E">
              <w:rPr>
                <w:rFonts w:ascii="Arial" w:eastAsia="Arial" w:hAnsi="Arial" w:cs="Arial"/>
                <w:spacing w:val="4"/>
              </w:rPr>
              <w:t>i</w:t>
            </w:r>
            <w:r w:rsidRPr="004F7F5E">
              <w:rPr>
                <w:rFonts w:ascii="Arial" w:eastAsia="Arial" w:hAnsi="Arial" w:cs="Arial"/>
              </w:rPr>
              <w:t>ke</w:t>
            </w:r>
            <w:r w:rsidRPr="004F7F5E">
              <w:rPr>
                <w:rFonts w:ascii="Arial" w:eastAsia="Arial" w:hAnsi="Arial" w:cs="Arial"/>
                <w:spacing w:val="39"/>
              </w:rPr>
              <w:t xml:space="preserve"> </w:t>
            </w:r>
            <w:r w:rsidRPr="004F7F5E">
              <w:rPr>
                <w:rFonts w:ascii="Arial" w:eastAsia="Arial" w:hAnsi="Arial" w:cs="Arial"/>
                <w:spacing w:val="-4"/>
              </w:rPr>
              <w:t>a</w:t>
            </w:r>
            <w:r w:rsidRPr="004F7F5E">
              <w:rPr>
                <w:rFonts w:ascii="Arial" w:eastAsia="Arial" w:hAnsi="Arial" w:cs="Arial"/>
              </w:rPr>
              <w:t>n</w:t>
            </w:r>
            <w:r w:rsidRPr="004F7F5E">
              <w:rPr>
                <w:rFonts w:ascii="Arial" w:eastAsia="Arial" w:hAnsi="Arial" w:cs="Arial"/>
                <w:spacing w:val="39"/>
              </w:rPr>
              <w:t xml:space="preserve"> </w:t>
            </w:r>
            <w:r w:rsidRPr="004F7F5E">
              <w:rPr>
                <w:rFonts w:ascii="Arial" w:eastAsia="Arial" w:hAnsi="Arial" w:cs="Arial"/>
                <w:spacing w:val="1"/>
              </w:rPr>
              <w:t>ab</w:t>
            </w:r>
            <w:r w:rsidRPr="004F7F5E">
              <w:rPr>
                <w:rFonts w:ascii="Arial" w:eastAsia="Arial" w:hAnsi="Arial" w:cs="Arial"/>
              </w:rPr>
              <w:t>s</w:t>
            </w:r>
            <w:r w:rsidRPr="004F7F5E">
              <w:rPr>
                <w:rFonts w:ascii="Arial" w:eastAsia="Arial" w:hAnsi="Arial" w:cs="Arial"/>
                <w:spacing w:val="-4"/>
              </w:rPr>
              <w:t>t</w:t>
            </w:r>
            <w:r w:rsidRPr="004F7F5E">
              <w:rPr>
                <w:rFonts w:ascii="Arial" w:eastAsia="Arial" w:hAnsi="Arial" w:cs="Arial"/>
                <w:spacing w:val="1"/>
              </w:rPr>
              <w:t>ra</w:t>
            </w:r>
            <w:r w:rsidRPr="004F7F5E">
              <w:rPr>
                <w:rFonts w:ascii="Arial" w:eastAsia="Arial" w:hAnsi="Arial" w:cs="Arial"/>
                <w:spacing w:val="-5"/>
              </w:rPr>
              <w:t>c</w:t>
            </w:r>
            <w:r w:rsidRPr="004F7F5E">
              <w:rPr>
                <w:rFonts w:ascii="Arial" w:eastAsia="Arial" w:hAnsi="Arial" w:cs="Arial"/>
              </w:rPr>
              <w:t>t</w:t>
            </w:r>
            <w:r w:rsidRPr="004F7F5E">
              <w:rPr>
                <w:rFonts w:ascii="Arial" w:eastAsia="Arial" w:hAnsi="Arial" w:cs="Arial"/>
                <w:spacing w:val="39"/>
              </w:rPr>
              <w:t xml:space="preserve"> </w:t>
            </w:r>
            <w:r w:rsidRPr="004F7F5E">
              <w:rPr>
                <w:rFonts w:ascii="Arial" w:eastAsia="Arial" w:hAnsi="Arial" w:cs="Arial"/>
              </w:rPr>
              <w:t>to</w:t>
            </w:r>
            <w:r w:rsidRPr="004F7F5E">
              <w:rPr>
                <w:rFonts w:ascii="Arial" w:eastAsia="Arial" w:hAnsi="Arial" w:cs="Arial"/>
                <w:spacing w:val="40"/>
              </w:rPr>
              <w:t xml:space="preserve"> </w:t>
            </w:r>
            <w:r w:rsidRPr="004F7F5E">
              <w:rPr>
                <w:rFonts w:ascii="Arial" w:eastAsia="Arial" w:hAnsi="Arial" w:cs="Arial"/>
                <w:spacing w:val="1"/>
              </w:rPr>
              <w:t>a</w:t>
            </w:r>
            <w:r w:rsidRPr="004F7F5E">
              <w:rPr>
                <w:rFonts w:ascii="Arial" w:eastAsia="Arial" w:hAnsi="Arial" w:cs="Arial"/>
              </w:rPr>
              <w:t>n</w:t>
            </w:r>
          </w:p>
          <w:p w14:paraId="39560971" w14:textId="77777777" w:rsidR="0018239D" w:rsidRPr="004F7F5E" w:rsidRDefault="008465C3">
            <w:pPr>
              <w:spacing w:line="260" w:lineRule="exact"/>
              <w:ind w:left="105"/>
              <w:rPr>
                <w:rFonts w:ascii="Arial" w:eastAsia="Arial" w:hAnsi="Arial" w:cs="Arial"/>
              </w:rPr>
            </w:pPr>
            <w:r w:rsidRPr="004F7F5E">
              <w:rPr>
                <w:rFonts w:ascii="Arial" w:eastAsia="Arial" w:hAnsi="Arial" w:cs="Arial"/>
                <w:spacing w:val="1"/>
              </w:rPr>
              <w:t>ar</w:t>
            </w:r>
            <w:r w:rsidRPr="004F7F5E">
              <w:rPr>
                <w:rFonts w:ascii="Arial" w:eastAsia="Arial" w:hAnsi="Arial" w:cs="Arial"/>
                <w:spacing w:val="-4"/>
              </w:rPr>
              <w:t>t</w:t>
            </w:r>
            <w:r w:rsidRPr="004F7F5E">
              <w:rPr>
                <w:rFonts w:ascii="Arial" w:eastAsia="Arial" w:hAnsi="Arial" w:cs="Arial"/>
                <w:spacing w:val="4"/>
              </w:rPr>
              <w:t>i</w:t>
            </w:r>
            <w:r w:rsidRPr="004F7F5E">
              <w:rPr>
                <w:rFonts w:ascii="Arial" w:eastAsia="Arial" w:hAnsi="Arial" w:cs="Arial"/>
              </w:rPr>
              <w:t>cle.</w:t>
            </w:r>
            <w:r w:rsidRPr="004F7F5E">
              <w:rPr>
                <w:rFonts w:ascii="Arial" w:eastAsia="Arial" w:hAnsi="Arial" w:cs="Arial"/>
                <w:spacing w:val="1"/>
              </w:rPr>
              <w:t xml:space="preserve"> </w:t>
            </w:r>
            <w:r w:rsidRPr="004F7F5E">
              <w:rPr>
                <w:rFonts w:ascii="Arial" w:eastAsia="Arial" w:hAnsi="Arial" w:cs="Arial"/>
                <w:spacing w:val="-1"/>
              </w:rPr>
              <w:t>A</w:t>
            </w:r>
            <w:r w:rsidRPr="004F7F5E">
              <w:rPr>
                <w:rFonts w:ascii="Arial" w:eastAsia="Arial" w:hAnsi="Arial" w:cs="Arial"/>
              </w:rPr>
              <w:t>v</w:t>
            </w:r>
            <w:r w:rsidRPr="004F7F5E">
              <w:rPr>
                <w:rFonts w:ascii="Arial" w:eastAsia="Arial" w:hAnsi="Arial" w:cs="Arial"/>
                <w:spacing w:val="-4"/>
              </w:rPr>
              <w:t>o</w:t>
            </w:r>
            <w:r w:rsidRPr="004F7F5E">
              <w:rPr>
                <w:rFonts w:ascii="Arial" w:eastAsia="Arial" w:hAnsi="Arial" w:cs="Arial"/>
                <w:spacing w:val="4"/>
              </w:rPr>
              <w:t>i</w:t>
            </w:r>
            <w:r w:rsidRPr="004F7F5E">
              <w:rPr>
                <w:rFonts w:ascii="Arial" w:eastAsia="Arial" w:hAnsi="Arial" w:cs="Arial"/>
              </w:rPr>
              <w:t>d</w:t>
            </w:r>
            <w:r w:rsidRPr="004F7F5E">
              <w:rPr>
                <w:rFonts w:ascii="Arial" w:eastAsia="Arial" w:hAnsi="Arial" w:cs="Arial"/>
                <w:spacing w:val="1"/>
              </w:rPr>
              <w:t xml:space="preserve"> p</w:t>
            </w:r>
            <w:r w:rsidRPr="004F7F5E">
              <w:rPr>
                <w:rFonts w:ascii="Arial" w:eastAsia="Arial" w:hAnsi="Arial" w:cs="Arial"/>
                <w:spacing w:val="-4"/>
              </w:rPr>
              <w:t>o</w:t>
            </w:r>
            <w:r w:rsidRPr="004F7F5E">
              <w:rPr>
                <w:rFonts w:ascii="Arial" w:eastAsia="Arial" w:hAnsi="Arial" w:cs="Arial"/>
                <w:spacing w:val="4"/>
              </w:rPr>
              <w:t>i</w:t>
            </w:r>
            <w:r w:rsidRPr="004F7F5E">
              <w:rPr>
                <w:rFonts w:ascii="Arial" w:eastAsia="Arial" w:hAnsi="Arial" w:cs="Arial"/>
                <w:spacing w:val="-4"/>
              </w:rPr>
              <w:t>n</w:t>
            </w:r>
            <w:r w:rsidRPr="004F7F5E">
              <w:rPr>
                <w:rFonts w:ascii="Arial" w:eastAsia="Arial" w:hAnsi="Arial" w:cs="Arial"/>
              </w:rPr>
              <w:t>t</w:t>
            </w:r>
            <w:r w:rsidRPr="004F7F5E">
              <w:rPr>
                <w:rFonts w:ascii="Arial" w:eastAsia="Arial" w:hAnsi="Arial" w:cs="Arial"/>
                <w:spacing w:val="1"/>
              </w:rPr>
              <w:t xml:space="preserve"> </w:t>
            </w:r>
            <w:r w:rsidRPr="004F7F5E">
              <w:rPr>
                <w:rFonts w:ascii="Arial" w:eastAsia="Arial" w:hAnsi="Arial" w:cs="Arial"/>
              </w:rPr>
              <w:t>f</w:t>
            </w:r>
            <w:r w:rsidRPr="004F7F5E">
              <w:rPr>
                <w:rFonts w:ascii="Arial" w:eastAsia="Arial" w:hAnsi="Arial" w:cs="Arial"/>
                <w:spacing w:val="1"/>
              </w:rPr>
              <w:t>or</w:t>
            </w:r>
            <w:r w:rsidRPr="004F7F5E">
              <w:rPr>
                <w:rFonts w:ascii="Arial" w:eastAsia="Arial" w:hAnsi="Arial" w:cs="Arial"/>
                <w:spacing w:val="-8"/>
              </w:rPr>
              <w:t>m</w:t>
            </w:r>
            <w:r w:rsidRPr="004F7F5E">
              <w:rPr>
                <w:rFonts w:ascii="Arial" w:eastAsia="Arial" w:hAnsi="Arial" w:cs="Arial"/>
              </w:rPr>
              <w:t>.</w:t>
            </w:r>
          </w:p>
        </w:tc>
        <w:tc>
          <w:tcPr>
            <w:tcW w:w="4019" w:type="dxa"/>
            <w:tcBorders>
              <w:top w:val="single" w:sz="5" w:space="0" w:color="000000"/>
              <w:left w:val="single" w:sz="5" w:space="0" w:color="000000"/>
              <w:bottom w:val="single" w:sz="5" w:space="0" w:color="000000"/>
              <w:right w:val="single" w:sz="5" w:space="0" w:color="000000"/>
            </w:tcBorders>
          </w:tcPr>
          <w:p w14:paraId="34B4F8C3" w14:textId="72023FE2" w:rsidR="0018239D" w:rsidRPr="004F7F5E" w:rsidRDefault="00190614">
            <w:pPr>
              <w:rPr>
                <w:rFonts w:ascii="Arial" w:hAnsi="Arial" w:cs="Arial"/>
              </w:rPr>
            </w:pPr>
            <w:r w:rsidRPr="004F7F5E">
              <w:rPr>
                <w:rFonts w:ascii="Arial" w:hAnsi="Arial" w:cs="Arial"/>
              </w:rPr>
              <w:t>Thank you for the helpful suggestion. We will revise the abstract into a continuous narrative format, ensuring it flows as a proper scholarly abstract rather than point form. This adjustment will enhance its readability and alignment with academic standards.</w:t>
            </w:r>
          </w:p>
        </w:tc>
      </w:tr>
      <w:tr w:rsidR="0018239D" w:rsidRPr="004F7F5E" w14:paraId="337F8D78" w14:textId="77777777">
        <w:trPr>
          <w:trHeight w:hRule="exact" w:val="716"/>
        </w:trPr>
        <w:tc>
          <w:tcPr>
            <w:tcW w:w="3335" w:type="dxa"/>
            <w:tcBorders>
              <w:top w:val="single" w:sz="5" w:space="0" w:color="000000"/>
              <w:left w:val="single" w:sz="5" w:space="0" w:color="000000"/>
              <w:bottom w:val="single" w:sz="5" w:space="0" w:color="000000"/>
              <w:right w:val="single" w:sz="5" w:space="0" w:color="000000"/>
            </w:tcBorders>
          </w:tcPr>
          <w:p w14:paraId="3AC923B9" w14:textId="77777777" w:rsidR="0018239D" w:rsidRPr="004F7F5E" w:rsidRDefault="008465C3">
            <w:pPr>
              <w:spacing w:before="2" w:line="220" w:lineRule="exact"/>
              <w:ind w:left="463" w:right="162"/>
              <w:rPr>
                <w:rFonts w:ascii="Arial" w:hAnsi="Arial" w:cs="Arial"/>
              </w:rPr>
            </w:pPr>
            <w:r w:rsidRPr="004F7F5E">
              <w:rPr>
                <w:rFonts w:ascii="Arial" w:hAnsi="Arial" w:cs="Arial"/>
                <w:b/>
                <w:spacing w:val="-2"/>
              </w:rPr>
              <w:t>I</w:t>
            </w:r>
            <w:r w:rsidRPr="004F7F5E">
              <w:rPr>
                <w:rFonts w:ascii="Arial" w:hAnsi="Arial" w:cs="Arial"/>
                <w:b/>
              </w:rPr>
              <w:t>s</w:t>
            </w:r>
            <w:r w:rsidRPr="004F7F5E">
              <w:rPr>
                <w:rFonts w:ascii="Arial" w:hAnsi="Arial" w:cs="Arial"/>
                <w:b/>
                <w:spacing w:val="1"/>
              </w:rPr>
              <w:t xml:space="preserve"> </w:t>
            </w:r>
            <w:r w:rsidRPr="004F7F5E">
              <w:rPr>
                <w:rFonts w:ascii="Arial" w:hAnsi="Arial" w:cs="Arial"/>
                <w:b/>
              </w:rPr>
              <w:t>t</w:t>
            </w:r>
            <w:r w:rsidRPr="004F7F5E">
              <w:rPr>
                <w:rFonts w:ascii="Arial" w:hAnsi="Arial" w:cs="Arial"/>
                <w:b/>
                <w:spacing w:val="-2"/>
              </w:rPr>
              <w:t>h</w:t>
            </w:r>
            <w:r w:rsidRPr="004F7F5E">
              <w:rPr>
                <w:rFonts w:ascii="Arial" w:hAnsi="Arial" w:cs="Arial"/>
                <w:b/>
              </w:rPr>
              <w:t>e</w:t>
            </w:r>
            <w:r w:rsidRPr="004F7F5E">
              <w:rPr>
                <w:rFonts w:ascii="Arial" w:hAnsi="Arial" w:cs="Arial"/>
                <w:b/>
                <w:spacing w:val="5"/>
              </w:rPr>
              <w:t xml:space="preserve"> </w:t>
            </w:r>
            <w:r w:rsidRPr="004F7F5E">
              <w:rPr>
                <w:rFonts w:ascii="Arial" w:hAnsi="Arial" w:cs="Arial"/>
                <w:b/>
                <w:spacing w:val="-5"/>
              </w:rPr>
              <w:t>m</w:t>
            </w:r>
            <w:r w:rsidRPr="004F7F5E">
              <w:rPr>
                <w:rFonts w:ascii="Arial" w:hAnsi="Arial" w:cs="Arial"/>
                <w:b/>
              </w:rPr>
              <w:t>a</w:t>
            </w:r>
            <w:r w:rsidRPr="004F7F5E">
              <w:rPr>
                <w:rFonts w:ascii="Arial" w:hAnsi="Arial" w:cs="Arial"/>
                <w:b/>
                <w:spacing w:val="-2"/>
              </w:rPr>
              <w:t>n</w:t>
            </w:r>
            <w:r w:rsidRPr="004F7F5E">
              <w:rPr>
                <w:rFonts w:ascii="Arial" w:hAnsi="Arial" w:cs="Arial"/>
                <w:b/>
                <w:spacing w:val="-6"/>
              </w:rPr>
              <w:t>u</w:t>
            </w:r>
            <w:r w:rsidRPr="004F7F5E">
              <w:rPr>
                <w:rFonts w:ascii="Arial" w:hAnsi="Arial" w:cs="Arial"/>
                <w:b/>
                <w:spacing w:val="-2"/>
              </w:rPr>
              <w:t>s</w:t>
            </w:r>
            <w:r w:rsidRPr="004F7F5E">
              <w:rPr>
                <w:rFonts w:ascii="Arial" w:hAnsi="Arial" w:cs="Arial"/>
                <w:b/>
                <w:spacing w:val="1"/>
              </w:rPr>
              <w:t>cri</w:t>
            </w:r>
            <w:r w:rsidRPr="004F7F5E">
              <w:rPr>
                <w:rFonts w:ascii="Arial" w:hAnsi="Arial" w:cs="Arial"/>
                <w:b/>
                <w:spacing w:val="-2"/>
              </w:rPr>
              <w:t>p</w:t>
            </w:r>
            <w:r w:rsidRPr="004F7F5E">
              <w:rPr>
                <w:rFonts w:ascii="Arial" w:hAnsi="Arial" w:cs="Arial"/>
                <w:b/>
              </w:rPr>
              <w:t>t</w:t>
            </w:r>
            <w:r w:rsidRPr="004F7F5E">
              <w:rPr>
                <w:rFonts w:ascii="Arial" w:hAnsi="Arial" w:cs="Arial"/>
                <w:b/>
                <w:spacing w:val="5"/>
              </w:rPr>
              <w:t xml:space="preserve"> </w:t>
            </w:r>
            <w:r w:rsidRPr="004F7F5E">
              <w:rPr>
                <w:rFonts w:ascii="Arial" w:hAnsi="Arial" w:cs="Arial"/>
                <w:b/>
                <w:spacing w:val="-2"/>
              </w:rPr>
              <w:t>s</w:t>
            </w:r>
            <w:r w:rsidRPr="004F7F5E">
              <w:rPr>
                <w:rFonts w:ascii="Arial" w:hAnsi="Arial" w:cs="Arial"/>
                <w:b/>
                <w:spacing w:val="-3"/>
                <w:w w:val="101"/>
              </w:rPr>
              <w:t>c</w:t>
            </w:r>
            <w:r w:rsidRPr="004F7F5E">
              <w:rPr>
                <w:rFonts w:ascii="Arial" w:hAnsi="Arial" w:cs="Arial"/>
                <w:b/>
                <w:spacing w:val="1"/>
                <w:w w:val="101"/>
              </w:rPr>
              <w:t>ie</w:t>
            </w:r>
            <w:r w:rsidRPr="004F7F5E">
              <w:rPr>
                <w:rFonts w:ascii="Arial" w:hAnsi="Arial" w:cs="Arial"/>
                <w:b/>
                <w:spacing w:val="-2"/>
              </w:rPr>
              <w:t>n</w:t>
            </w:r>
            <w:r w:rsidRPr="004F7F5E">
              <w:rPr>
                <w:rFonts w:ascii="Arial" w:hAnsi="Arial" w:cs="Arial"/>
                <w:b/>
                <w:spacing w:val="-5"/>
              </w:rPr>
              <w:t>t</w:t>
            </w:r>
            <w:r w:rsidRPr="004F7F5E">
              <w:rPr>
                <w:rFonts w:ascii="Arial" w:hAnsi="Arial" w:cs="Arial"/>
                <w:b/>
                <w:spacing w:val="1"/>
                <w:w w:val="101"/>
              </w:rPr>
              <w:t>i</w:t>
            </w:r>
            <w:r w:rsidRPr="004F7F5E">
              <w:rPr>
                <w:rFonts w:ascii="Arial" w:hAnsi="Arial" w:cs="Arial"/>
                <w:b/>
              </w:rPr>
              <w:t>f</w:t>
            </w:r>
            <w:r w:rsidRPr="004F7F5E">
              <w:rPr>
                <w:rFonts w:ascii="Arial" w:hAnsi="Arial" w:cs="Arial"/>
                <w:b/>
                <w:spacing w:val="-3"/>
              </w:rPr>
              <w:t>i</w:t>
            </w:r>
            <w:r w:rsidRPr="004F7F5E">
              <w:rPr>
                <w:rFonts w:ascii="Arial" w:hAnsi="Arial" w:cs="Arial"/>
                <w:b/>
                <w:spacing w:val="1"/>
                <w:w w:val="101"/>
              </w:rPr>
              <w:t>c</w:t>
            </w:r>
            <w:r w:rsidRPr="004F7F5E">
              <w:rPr>
                <w:rFonts w:ascii="Arial" w:hAnsi="Arial" w:cs="Arial"/>
                <w:b/>
              </w:rPr>
              <w:t>a</w:t>
            </w:r>
            <w:r w:rsidRPr="004F7F5E">
              <w:rPr>
                <w:rFonts w:ascii="Arial" w:hAnsi="Arial" w:cs="Arial"/>
                <w:b/>
                <w:spacing w:val="-3"/>
              </w:rPr>
              <w:t>l</w:t>
            </w:r>
            <w:r w:rsidRPr="004F7F5E">
              <w:rPr>
                <w:rFonts w:ascii="Arial" w:hAnsi="Arial" w:cs="Arial"/>
                <w:b/>
                <w:spacing w:val="1"/>
                <w:w w:val="101"/>
              </w:rPr>
              <w:t>l</w:t>
            </w:r>
            <w:r w:rsidRPr="004F7F5E">
              <w:rPr>
                <w:rFonts w:ascii="Arial" w:hAnsi="Arial" w:cs="Arial"/>
                <w:b/>
                <w:spacing w:val="-5"/>
              </w:rPr>
              <w:t>y</w:t>
            </w:r>
            <w:r w:rsidRPr="004F7F5E">
              <w:rPr>
                <w:rFonts w:ascii="Arial" w:hAnsi="Arial" w:cs="Arial"/>
                <w:b/>
              </w:rPr>
              <w:t xml:space="preserve">, </w:t>
            </w:r>
            <w:r w:rsidRPr="004F7F5E">
              <w:rPr>
                <w:rFonts w:ascii="Arial" w:hAnsi="Arial" w:cs="Arial"/>
                <w:b/>
                <w:spacing w:val="1"/>
              </w:rPr>
              <w:t>c</w:t>
            </w:r>
            <w:r w:rsidRPr="004F7F5E">
              <w:rPr>
                <w:rFonts w:ascii="Arial" w:hAnsi="Arial" w:cs="Arial"/>
                <w:b/>
                <w:spacing w:val="-5"/>
              </w:rPr>
              <w:t>o</w:t>
            </w:r>
            <w:r w:rsidRPr="004F7F5E">
              <w:rPr>
                <w:rFonts w:ascii="Arial" w:hAnsi="Arial" w:cs="Arial"/>
                <w:b/>
                <w:spacing w:val="1"/>
              </w:rPr>
              <w:t>rr</w:t>
            </w:r>
            <w:r w:rsidRPr="004F7F5E">
              <w:rPr>
                <w:rFonts w:ascii="Arial" w:hAnsi="Arial" w:cs="Arial"/>
                <w:b/>
                <w:spacing w:val="-3"/>
              </w:rPr>
              <w:t>e</w:t>
            </w:r>
            <w:r w:rsidRPr="004F7F5E">
              <w:rPr>
                <w:rFonts w:ascii="Arial" w:hAnsi="Arial" w:cs="Arial"/>
                <w:b/>
                <w:spacing w:val="1"/>
              </w:rPr>
              <w:t>c</w:t>
            </w:r>
            <w:r w:rsidRPr="004F7F5E">
              <w:rPr>
                <w:rFonts w:ascii="Arial" w:hAnsi="Arial" w:cs="Arial"/>
                <w:b/>
              </w:rPr>
              <w:t>t?</w:t>
            </w:r>
            <w:r w:rsidRPr="004F7F5E">
              <w:rPr>
                <w:rFonts w:ascii="Arial" w:hAnsi="Arial" w:cs="Arial"/>
                <w:b/>
                <w:spacing w:val="2"/>
              </w:rPr>
              <w:t xml:space="preserve"> </w:t>
            </w:r>
            <w:r w:rsidRPr="004F7F5E">
              <w:rPr>
                <w:rFonts w:ascii="Arial" w:hAnsi="Arial" w:cs="Arial"/>
                <w:b/>
                <w:spacing w:val="-3"/>
              </w:rPr>
              <w:t>P</w:t>
            </w:r>
            <w:r w:rsidRPr="004F7F5E">
              <w:rPr>
                <w:rFonts w:ascii="Arial" w:hAnsi="Arial" w:cs="Arial"/>
                <w:b/>
                <w:spacing w:val="1"/>
              </w:rPr>
              <w:t>le</w:t>
            </w:r>
            <w:r w:rsidRPr="004F7F5E">
              <w:rPr>
                <w:rFonts w:ascii="Arial" w:hAnsi="Arial" w:cs="Arial"/>
                <w:b/>
              </w:rPr>
              <w:t>a</w:t>
            </w:r>
            <w:r w:rsidRPr="004F7F5E">
              <w:rPr>
                <w:rFonts w:ascii="Arial" w:hAnsi="Arial" w:cs="Arial"/>
                <w:b/>
                <w:spacing w:val="-6"/>
              </w:rPr>
              <w:t>s</w:t>
            </w:r>
            <w:r w:rsidRPr="004F7F5E">
              <w:rPr>
                <w:rFonts w:ascii="Arial" w:hAnsi="Arial" w:cs="Arial"/>
                <w:b/>
              </w:rPr>
              <w:t>e</w:t>
            </w:r>
            <w:r w:rsidRPr="004F7F5E">
              <w:rPr>
                <w:rFonts w:ascii="Arial" w:hAnsi="Arial" w:cs="Arial"/>
                <w:b/>
                <w:spacing w:val="6"/>
              </w:rPr>
              <w:t xml:space="preserve"> </w:t>
            </w:r>
            <w:r w:rsidRPr="004F7F5E">
              <w:rPr>
                <w:rFonts w:ascii="Arial" w:hAnsi="Arial" w:cs="Arial"/>
                <w:b/>
                <w:spacing w:val="-6"/>
              </w:rPr>
              <w:t>w</w:t>
            </w:r>
            <w:r w:rsidRPr="004F7F5E">
              <w:rPr>
                <w:rFonts w:ascii="Arial" w:hAnsi="Arial" w:cs="Arial"/>
                <w:b/>
                <w:spacing w:val="1"/>
              </w:rPr>
              <w:t>ri</w:t>
            </w:r>
            <w:r w:rsidRPr="004F7F5E">
              <w:rPr>
                <w:rFonts w:ascii="Arial" w:hAnsi="Arial" w:cs="Arial"/>
                <w:b/>
                <w:spacing w:val="-5"/>
              </w:rPr>
              <w:t>t</w:t>
            </w:r>
            <w:r w:rsidRPr="004F7F5E">
              <w:rPr>
                <w:rFonts w:ascii="Arial" w:hAnsi="Arial" w:cs="Arial"/>
                <w:b/>
              </w:rPr>
              <w:t>e</w:t>
            </w:r>
            <w:r w:rsidRPr="004F7F5E">
              <w:rPr>
                <w:rFonts w:ascii="Arial" w:hAnsi="Arial" w:cs="Arial"/>
                <w:b/>
                <w:spacing w:val="6"/>
              </w:rPr>
              <w:t xml:space="preserve"> </w:t>
            </w:r>
            <w:r w:rsidRPr="004F7F5E">
              <w:rPr>
                <w:rFonts w:ascii="Arial" w:hAnsi="Arial" w:cs="Arial"/>
                <w:b/>
                <w:spacing w:val="-6"/>
              </w:rPr>
              <w:t>h</w:t>
            </w:r>
            <w:r w:rsidRPr="004F7F5E">
              <w:rPr>
                <w:rFonts w:ascii="Arial" w:hAnsi="Arial" w:cs="Arial"/>
                <w:b/>
                <w:spacing w:val="1"/>
                <w:w w:val="101"/>
              </w:rPr>
              <w:t>e</w:t>
            </w:r>
            <w:r w:rsidRPr="004F7F5E">
              <w:rPr>
                <w:rFonts w:ascii="Arial" w:hAnsi="Arial" w:cs="Arial"/>
                <w:b/>
                <w:spacing w:val="-3"/>
                <w:w w:val="101"/>
              </w:rPr>
              <w:t>r</w:t>
            </w:r>
            <w:r w:rsidRPr="004F7F5E">
              <w:rPr>
                <w:rFonts w:ascii="Arial" w:hAnsi="Arial" w:cs="Arial"/>
                <w:b/>
                <w:spacing w:val="1"/>
                <w:w w:val="101"/>
              </w:rPr>
              <w:t>e</w:t>
            </w:r>
            <w:r w:rsidRPr="004F7F5E">
              <w:rPr>
                <w:rFonts w:ascii="Arial" w:hAnsi="Arial" w:cs="Arial"/>
                <w:b/>
              </w:rPr>
              <w:t>.</w:t>
            </w:r>
          </w:p>
        </w:tc>
        <w:tc>
          <w:tcPr>
            <w:tcW w:w="5829" w:type="dxa"/>
            <w:gridSpan w:val="4"/>
            <w:tcBorders>
              <w:top w:val="single" w:sz="5" w:space="0" w:color="000000"/>
              <w:left w:val="single" w:sz="5" w:space="0" w:color="000000"/>
              <w:bottom w:val="single" w:sz="5" w:space="0" w:color="000000"/>
              <w:right w:val="single" w:sz="5" w:space="0" w:color="000000"/>
            </w:tcBorders>
          </w:tcPr>
          <w:p w14:paraId="516C47DF" w14:textId="77777777" w:rsidR="0018239D" w:rsidRPr="004F7F5E" w:rsidRDefault="008465C3">
            <w:pPr>
              <w:spacing w:line="260" w:lineRule="exact"/>
              <w:ind w:left="105"/>
              <w:rPr>
                <w:rFonts w:ascii="Arial" w:eastAsia="Arial" w:hAnsi="Arial" w:cs="Arial"/>
              </w:rPr>
            </w:pPr>
            <w:r w:rsidRPr="004F7F5E">
              <w:rPr>
                <w:rFonts w:ascii="Arial" w:eastAsia="Arial" w:hAnsi="Arial" w:cs="Arial"/>
                <w:spacing w:val="-2"/>
              </w:rPr>
              <w:t>Y</w:t>
            </w:r>
            <w:r w:rsidRPr="004F7F5E">
              <w:rPr>
                <w:rFonts w:ascii="Arial" w:eastAsia="Arial" w:hAnsi="Arial" w:cs="Arial"/>
                <w:spacing w:val="1"/>
              </w:rPr>
              <w:t>e</w:t>
            </w:r>
            <w:r w:rsidRPr="004F7F5E">
              <w:rPr>
                <w:rFonts w:ascii="Arial" w:eastAsia="Arial" w:hAnsi="Arial" w:cs="Arial"/>
              </w:rPr>
              <w:t>s.</w:t>
            </w:r>
          </w:p>
        </w:tc>
        <w:tc>
          <w:tcPr>
            <w:tcW w:w="4019" w:type="dxa"/>
            <w:tcBorders>
              <w:top w:val="single" w:sz="5" w:space="0" w:color="000000"/>
              <w:left w:val="single" w:sz="5" w:space="0" w:color="000000"/>
              <w:bottom w:val="single" w:sz="5" w:space="0" w:color="000000"/>
              <w:right w:val="single" w:sz="5" w:space="0" w:color="000000"/>
            </w:tcBorders>
          </w:tcPr>
          <w:p w14:paraId="420E23C8" w14:textId="4E0CDDD4" w:rsidR="0018239D" w:rsidRPr="004F7F5E" w:rsidRDefault="00190614">
            <w:pPr>
              <w:rPr>
                <w:rFonts w:ascii="Arial" w:hAnsi="Arial" w:cs="Arial"/>
              </w:rPr>
            </w:pPr>
            <w:r w:rsidRPr="004F7F5E">
              <w:rPr>
                <w:rFonts w:ascii="Arial" w:hAnsi="Arial" w:cs="Arial"/>
              </w:rPr>
              <w:t>Thank you so much reviewer</w:t>
            </w:r>
          </w:p>
        </w:tc>
      </w:tr>
      <w:tr w:rsidR="0018239D" w:rsidRPr="004F7F5E" w14:paraId="32723EF0" w14:textId="77777777">
        <w:trPr>
          <w:trHeight w:hRule="exact" w:val="1162"/>
        </w:trPr>
        <w:tc>
          <w:tcPr>
            <w:tcW w:w="3335" w:type="dxa"/>
            <w:tcBorders>
              <w:top w:val="single" w:sz="5" w:space="0" w:color="000000"/>
              <w:left w:val="single" w:sz="5" w:space="0" w:color="000000"/>
              <w:bottom w:val="single" w:sz="5" w:space="0" w:color="000000"/>
              <w:right w:val="single" w:sz="5" w:space="0" w:color="000000"/>
            </w:tcBorders>
          </w:tcPr>
          <w:p w14:paraId="3F62F7F4" w14:textId="77777777" w:rsidR="0018239D" w:rsidRPr="004F7F5E" w:rsidRDefault="008465C3">
            <w:pPr>
              <w:spacing w:before="2" w:line="220" w:lineRule="exact"/>
              <w:ind w:left="463" w:right="93"/>
              <w:rPr>
                <w:rFonts w:ascii="Arial" w:hAnsi="Arial" w:cs="Arial"/>
              </w:rPr>
            </w:pPr>
            <w:r w:rsidRPr="004F7F5E">
              <w:rPr>
                <w:rFonts w:ascii="Arial" w:hAnsi="Arial" w:cs="Arial"/>
                <w:b/>
                <w:spacing w:val="-2"/>
              </w:rPr>
              <w:lastRenderedPageBreak/>
              <w:t>A</w:t>
            </w:r>
            <w:r w:rsidRPr="004F7F5E">
              <w:rPr>
                <w:rFonts w:ascii="Arial" w:hAnsi="Arial" w:cs="Arial"/>
                <w:b/>
                <w:spacing w:val="1"/>
              </w:rPr>
              <w:t>r</w:t>
            </w:r>
            <w:r w:rsidRPr="004F7F5E">
              <w:rPr>
                <w:rFonts w:ascii="Arial" w:hAnsi="Arial" w:cs="Arial"/>
                <w:b/>
              </w:rPr>
              <w:t>e</w:t>
            </w:r>
            <w:r w:rsidRPr="004F7F5E">
              <w:rPr>
                <w:rFonts w:ascii="Arial" w:hAnsi="Arial" w:cs="Arial"/>
                <w:b/>
                <w:spacing w:val="2"/>
              </w:rPr>
              <w:t xml:space="preserve"> </w:t>
            </w:r>
            <w:r w:rsidRPr="004F7F5E">
              <w:rPr>
                <w:rFonts w:ascii="Arial" w:hAnsi="Arial" w:cs="Arial"/>
                <w:b/>
              </w:rPr>
              <w:t>t</w:t>
            </w:r>
            <w:r w:rsidRPr="004F7F5E">
              <w:rPr>
                <w:rFonts w:ascii="Arial" w:hAnsi="Arial" w:cs="Arial"/>
                <w:b/>
                <w:spacing w:val="-2"/>
              </w:rPr>
              <w:t>h</w:t>
            </w:r>
            <w:r w:rsidRPr="004F7F5E">
              <w:rPr>
                <w:rFonts w:ascii="Arial" w:hAnsi="Arial" w:cs="Arial"/>
                <w:b/>
              </w:rPr>
              <w:t>e</w:t>
            </w:r>
            <w:r w:rsidRPr="004F7F5E">
              <w:rPr>
                <w:rFonts w:ascii="Arial" w:hAnsi="Arial" w:cs="Arial"/>
                <w:b/>
                <w:spacing w:val="1"/>
              </w:rPr>
              <w:t xml:space="preserve"> </w:t>
            </w:r>
            <w:r w:rsidRPr="004F7F5E">
              <w:rPr>
                <w:rFonts w:ascii="Arial" w:hAnsi="Arial" w:cs="Arial"/>
                <w:b/>
                <w:spacing w:val="-3"/>
              </w:rPr>
              <w:t>r</w:t>
            </w:r>
            <w:r w:rsidRPr="004F7F5E">
              <w:rPr>
                <w:rFonts w:ascii="Arial" w:hAnsi="Arial" w:cs="Arial"/>
                <w:b/>
                <w:spacing w:val="1"/>
              </w:rPr>
              <w:t>e</w:t>
            </w:r>
            <w:r w:rsidRPr="004F7F5E">
              <w:rPr>
                <w:rFonts w:ascii="Arial" w:hAnsi="Arial" w:cs="Arial"/>
                <w:b/>
              </w:rPr>
              <w:t>f</w:t>
            </w:r>
            <w:r w:rsidRPr="004F7F5E">
              <w:rPr>
                <w:rFonts w:ascii="Arial" w:hAnsi="Arial" w:cs="Arial"/>
                <w:b/>
                <w:spacing w:val="-3"/>
              </w:rPr>
              <w:t>e</w:t>
            </w:r>
            <w:r w:rsidRPr="004F7F5E">
              <w:rPr>
                <w:rFonts w:ascii="Arial" w:hAnsi="Arial" w:cs="Arial"/>
                <w:b/>
                <w:spacing w:val="1"/>
              </w:rPr>
              <w:t>re</w:t>
            </w:r>
            <w:r w:rsidRPr="004F7F5E">
              <w:rPr>
                <w:rFonts w:ascii="Arial" w:hAnsi="Arial" w:cs="Arial"/>
                <w:b/>
                <w:spacing w:val="-6"/>
              </w:rPr>
              <w:t>n</w:t>
            </w:r>
            <w:r w:rsidRPr="004F7F5E">
              <w:rPr>
                <w:rFonts w:ascii="Arial" w:hAnsi="Arial" w:cs="Arial"/>
                <w:b/>
                <w:spacing w:val="1"/>
              </w:rPr>
              <w:t>ce</w:t>
            </w:r>
            <w:r w:rsidRPr="004F7F5E">
              <w:rPr>
                <w:rFonts w:ascii="Arial" w:hAnsi="Arial" w:cs="Arial"/>
                <w:b/>
              </w:rPr>
              <w:t>s</w:t>
            </w:r>
            <w:r w:rsidRPr="004F7F5E">
              <w:rPr>
                <w:rFonts w:ascii="Arial" w:hAnsi="Arial" w:cs="Arial"/>
                <w:b/>
                <w:spacing w:val="8"/>
              </w:rPr>
              <w:t xml:space="preserve"> </w:t>
            </w:r>
            <w:r w:rsidRPr="004F7F5E">
              <w:rPr>
                <w:rFonts w:ascii="Arial" w:hAnsi="Arial" w:cs="Arial"/>
                <w:b/>
                <w:spacing w:val="-2"/>
              </w:rPr>
              <w:t>s</w:t>
            </w:r>
            <w:r w:rsidRPr="004F7F5E">
              <w:rPr>
                <w:rFonts w:ascii="Arial" w:hAnsi="Arial" w:cs="Arial"/>
                <w:b/>
                <w:spacing w:val="-6"/>
              </w:rPr>
              <w:t>u</w:t>
            </w:r>
            <w:r w:rsidRPr="004F7F5E">
              <w:rPr>
                <w:rFonts w:ascii="Arial" w:hAnsi="Arial" w:cs="Arial"/>
                <w:b/>
              </w:rPr>
              <w:t>ff</w:t>
            </w:r>
            <w:r w:rsidRPr="004F7F5E">
              <w:rPr>
                <w:rFonts w:ascii="Arial" w:hAnsi="Arial" w:cs="Arial"/>
                <w:b/>
                <w:spacing w:val="1"/>
              </w:rPr>
              <w:t>i</w:t>
            </w:r>
            <w:r w:rsidRPr="004F7F5E">
              <w:rPr>
                <w:rFonts w:ascii="Arial" w:hAnsi="Arial" w:cs="Arial"/>
                <w:b/>
                <w:spacing w:val="-3"/>
              </w:rPr>
              <w:t>c</w:t>
            </w:r>
            <w:r w:rsidRPr="004F7F5E">
              <w:rPr>
                <w:rFonts w:ascii="Arial" w:hAnsi="Arial" w:cs="Arial"/>
                <w:b/>
                <w:spacing w:val="1"/>
              </w:rPr>
              <w:t>ie</w:t>
            </w:r>
            <w:r w:rsidRPr="004F7F5E">
              <w:rPr>
                <w:rFonts w:ascii="Arial" w:hAnsi="Arial" w:cs="Arial"/>
                <w:b/>
                <w:spacing w:val="-2"/>
              </w:rPr>
              <w:t>n</w:t>
            </w:r>
            <w:r w:rsidRPr="004F7F5E">
              <w:rPr>
                <w:rFonts w:ascii="Arial" w:hAnsi="Arial" w:cs="Arial"/>
                <w:b/>
              </w:rPr>
              <w:t>t</w:t>
            </w:r>
            <w:r w:rsidRPr="004F7F5E">
              <w:rPr>
                <w:rFonts w:ascii="Arial" w:hAnsi="Arial" w:cs="Arial"/>
                <w:b/>
                <w:spacing w:val="2"/>
              </w:rPr>
              <w:t xml:space="preserve"> </w:t>
            </w:r>
            <w:r w:rsidRPr="004F7F5E">
              <w:rPr>
                <w:rFonts w:ascii="Arial" w:hAnsi="Arial" w:cs="Arial"/>
                <w:b/>
              </w:rPr>
              <w:t>a</w:t>
            </w:r>
            <w:r w:rsidRPr="004F7F5E">
              <w:rPr>
                <w:rFonts w:ascii="Arial" w:hAnsi="Arial" w:cs="Arial"/>
                <w:b/>
                <w:spacing w:val="-2"/>
              </w:rPr>
              <w:t>n</w:t>
            </w:r>
            <w:r w:rsidRPr="004F7F5E">
              <w:rPr>
                <w:rFonts w:ascii="Arial" w:hAnsi="Arial" w:cs="Arial"/>
                <w:b/>
              </w:rPr>
              <w:t>d</w:t>
            </w:r>
            <w:r w:rsidRPr="004F7F5E">
              <w:rPr>
                <w:rFonts w:ascii="Arial" w:hAnsi="Arial" w:cs="Arial"/>
                <w:b/>
                <w:spacing w:val="1"/>
              </w:rPr>
              <w:t xml:space="preserve"> r</w:t>
            </w:r>
            <w:r w:rsidRPr="004F7F5E">
              <w:rPr>
                <w:rFonts w:ascii="Arial" w:hAnsi="Arial" w:cs="Arial"/>
                <w:b/>
                <w:spacing w:val="-3"/>
              </w:rPr>
              <w:t>e</w:t>
            </w:r>
            <w:r w:rsidRPr="004F7F5E">
              <w:rPr>
                <w:rFonts w:ascii="Arial" w:hAnsi="Arial" w:cs="Arial"/>
                <w:b/>
                <w:spacing w:val="1"/>
              </w:rPr>
              <w:t>ce</w:t>
            </w:r>
            <w:r w:rsidRPr="004F7F5E">
              <w:rPr>
                <w:rFonts w:ascii="Arial" w:hAnsi="Arial" w:cs="Arial"/>
                <w:b/>
                <w:spacing w:val="-2"/>
              </w:rPr>
              <w:t>n</w:t>
            </w:r>
            <w:r w:rsidRPr="004F7F5E">
              <w:rPr>
                <w:rFonts w:ascii="Arial" w:hAnsi="Arial" w:cs="Arial"/>
                <w:b/>
                <w:spacing w:val="-5"/>
              </w:rPr>
              <w:t>t</w:t>
            </w:r>
            <w:r w:rsidRPr="004F7F5E">
              <w:rPr>
                <w:rFonts w:ascii="Arial" w:hAnsi="Arial" w:cs="Arial"/>
                <w:b/>
              </w:rPr>
              <w:t>?</w:t>
            </w:r>
            <w:r w:rsidRPr="004F7F5E">
              <w:rPr>
                <w:rFonts w:ascii="Arial" w:hAnsi="Arial" w:cs="Arial"/>
                <w:b/>
                <w:spacing w:val="7"/>
              </w:rPr>
              <w:t xml:space="preserve"> </w:t>
            </w:r>
            <w:r w:rsidRPr="004F7F5E">
              <w:rPr>
                <w:rFonts w:ascii="Arial" w:hAnsi="Arial" w:cs="Arial"/>
                <w:b/>
                <w:spacing w:val="-2"/>
              </w:rPr>
              <w:t>I</w:t>
            </w:r>
            <w:r w:rsidRPr="004F7F5E">
              <w:rPr>
                <w:rFonts w:ascii="Arial" w:hAnsi="Arial" w:cs="Arial"/>
                <w:b/>
              </w:rPr>
              <w:t>f</w:t>
            </w:r>
            <w:r w:rsidRPr="004F7F5E">
              <w:rPr>
                <w:rFonts w:ascii="Arial" w:hAnsi="Arial" w:cs="Arial"/>
                <w:b/>
                <w:spacing w:val="-2"/>
              </w:rPr>
              <w:t xml:space="preserve"> </w:t>
            </w:r>
            <w:r w:rsidRPr="004F7F5E">
              <w:rPr>
                <w:rFonts w:ascii="Arial" w:hAnsi="Arial" w:cs="Arial"/>
                <w:b/>
              </w:rPr>
              <w:t>y</w:t>
            </w:r>
            <w:r w:rsidRPr="004F7F5E">
              <w:rPr>
                <w:rFonts w:ascii="Arial" w:hAnsi="Arial" w:cs="Arial"/>
                <w:b/>
                <w:spacing w:val="-5"/>
              </w:rPr>
              <w:t>o</w:t>
            </w:r>
            <w:r w:rsidRPr="004F7F5E">
              <w:rPr>
                <w:rFonts w:ascii="Arial" w:hAnsi="Arial" w:cs="Arial"/>
                <w:b/>
              </w:rPr>
              <w:t>u</w:t>
            </w:r>
            <w:r w:rsidRPr="004F7F5E">
              <w:rPr>
                <w:rFonts w:ascii="Arial" w:hAnsi="Arial" w:cs="Arial"/>
                <w:b/>
                <w:spacing w:val="-4"/>
              </w:rPr>
              <w:t xml:space="preserve"> </w:t>
            </w:r>
            <w:r w:rsidRPr="004F7F5E">
              <w:rPr>
                <w:rFonts w:ascii="Arial" w:hAnsi="Arial" w:cs="Arial"/>
                <w:b/>
                <w:spacing w:val="-2"/>
              </w:rPr>
              <w:t>h</w:t>
            </w:r>
            <w:r w:rsidRPr="004F7F5E">
              <w:rPr>
                <w:rFonts w:ascii="Arial" w:hAnsi="Arial" w:cs="Arial"/>
                <w:b/>
              </w:rPr>
              <w:t>a</w:t>
            </w:r>
            <w:r w:rsidRPr="004F7F5E">
              <w:rPr>
                <w:rFonts w:ascii="Arial" w:hAnsi="Arial" w:cs="Arial"/>
                <w:b/>
                <w:spacing w:val="-5"/>
              </w:rPr>
              <w:t>v</w:t>
            </w:r>
            <w:r w:rsidRPr="004F7F5E">
              <w:rPr>
                <w:rFonts w:ascii="Arial" w:hAnsi="Arial" w:cs="Arial"/>
                <w:b/>
              </w:rPr>
              <w:t>e</w:t>
            </w:r>
            <w:r w:rsidRPr="004F7F5E">
              <w:rPr>
                <w:rFonts w:ascii="Arial" w:hAnsi="Arial" w:cs="Arial"/>
                <w:b/>
                <w:spacing w:val="1"/>
              </w:rPr>
              <w:t xml:space="preserve"> </w:t>
            </w:r>
            <w:r w:rsidRPr="004F7F5E">
              <w:rPr>
                <w:rFonts w:ascii="Arial" w:hAnsi="Arial" w:cs="Arial"/>
                <w:b/>
                <w:spacing w:val="-2"/>
              </w:rPr>
              <w:t>s</w:t>
            </w:r>
            <w:r w:rsidRPr="004F7F5E">
              <w:rPr>
                <w:rFonts w:ascii="Arial" w:hAnsi="Arial" w:cs="Arial"/>
                <w:b/>
                <w:spacing w:val="-6"/>
              </w:rPr>
              <w:t>u</w:t>
            </w:r>
            <w:r w:rsidRPr="004F7F5E">
              <w:rPr>
                <w:rFonts w:ascii="Arial" w:hAnsi="Arial" w:cs="Arial"/>
                <w:b/>
              </w:rPr>
              <w:t>gg</w:t>
            </w:r>
            <w:r w:rsidRPr="004F7F5E">
              <w:rPr>
                <w:rFonts w:ascii="Arial" w:hAnsi="Arial" w:cs="Arial"/>
                <w:b/>
                <w:spacing w:val="1"/>
              </w:rPr>
              <w:t>e</w:t>
            </w:r>
            <w:r w:rsidRPr="004F7F5E">
              <w:rPr>
                <w:rFonts w:ascii="Arial" w:hAnsi="Arial" w:cs="Arial"/>
                <w:b/>
                <w:spacing w:val="-2"/>
              </w:rPr>
              <w:t>s</w:t>
            </w:r>
            <w:r w:rsidRPr="004F7F5E">
              <w:rPr>
                <w:rFonts w:ascii="Arial" w:hAnsi="Arial" w:cs="Arial"/>
                <w:b/>
              </w:rPr>
              <w:t>t</w:t>
            </w:r>
            <w:r w:rsidRPr="004F7F5E">
              <w:rPr>
                <w:rFonts w:ascii="Arial" w:hAnsi="Arial" w:cs="Arial"/>
                <w:b/>
                <w:spacing w:val="1"/>
              </w:rPr>
              <w:t>i</w:t>
            </w:r>
            <w:r w:rsidRPr="004F7F5E">
              <w:rPr>
                <w:rFonts w:ascii="Arial" w:hAnsi="Arial" w:cs="Arial"/>
                <w:b/>
                <w:spacing w:val="-5"/>
              </w:rPr>
              <w:t>o</w:t>
            </w:r>
            <w:r w:rsidRPr="004F7F5E">
              <w:rPr>
                <w:rFonts w:ascii="Arial" w:hAnsi="Arial" w:cs="Arial"/>
                <w:b/>
                <w:spacing w:val="-2"/>
              </w:rPr>
              <w:t>n</w:t>
            </w:r>
            <w:r w:rsidRPr="004F7F5E">
              <w:rPr>
                <w:rFonts w:ascii="Arial" w:hAnsi="Arial" w:cs="Arial"/>
                <w:b/>
              </w:rPr>
              <w:t>s</w:t>
            </w:r>
            <w:r w:rsidRPr="004F7F5E">
              <w:rPr>
                <w:rFonts w:ascii="Arial" w:hAnsi="Arial" w:cs="Arial"/>
                <w:b/>
                <w:spacing w:val="6"/>
              </w:rPr>
              <w:t xml:space="preserve"> </w:t>
            </w:r>
            <w:r w:rsidRPr="004F7F5E">
              <w:rPr>
                <w:rFonts w:ascii="Arial" w:hAnsi="Arial" w:cs="Arial"/>
                <w:b/>
                <w:spacing w:val="-5"/>
              </w:rPr>
              <w:t>o</w:t>
            </w:r>
            <w:r w:rsidRPr="004F7F5E">
              <w:rPr>
                <w:rFonts w:ascii="Arial" w:hAnsi="Arial" w:cs="Arial"/>
                <w:b/>
              </w:rPr>
              <w:t>f</w:t>
            </w:r>
            <w:r w:rsidRPr="004F7F5E">
              <w:rPr>
                <w:rFonts w:ascii="Arial" w:hAnsi="Arial" w:cs="Arial"/>
                <w:b/>
                <w:spacing w:val="3"/>
              </w:rPr>
              <w:t xml:space="preserve"> </w:t>
            </w:r>
            <w:r w:rsidRPr="004F7F5E">
              <w:rPr>
                <w:rFonts w:ascii="Arial" w:hAnsi="Arial" w:cs="Arial"/>
                <w:b/>
              </w:rPr>
              <w:t>a</w:t>
            </w:r>
            <w:r w:rsidRPr="004F7F5E">
              <w:rPr>
                <w:rFonts w:ascii="Arial" w:hAnsi="Arial" w:cs="Arial"/>
                <w:b/>
                <w:spacing w:val="-2"/>
              </w:rPr>
              <w:t>dd</w:t>
            </w:r>
            <w:r w:rsidRPr="004F7F5E">
              <w:rPr>
                <w:rFonts w:ascii="Arial" w:hAnsi="Arial" w:cs="Arial"/>
                <w:b/>
                <w:spacing w:val="1"/>
              </w:rPr>
              <w:t>i</w:t>
            </w:r>
            <w:r w:rsidRPr="004F7F5E">
              <w:rPr>
                <w:rFonts w:ascii="Arial" w:hAnsi="Arial" w:cs="Arial"/>
                <w:b/>
              </w:rPr>
              <w:t>t</w:t>
            </w:r>
            <w:r w:rsidRPr="004F7F5E">
              <w:rPr>
                <w:rFonts w:ascii="Arial" w:hAnsi="Arial" w:cs="Arial"/>
                <w:b/>
                <w:spacing w:val="1"/>
              </w:rPr>
              <w:t>i</w:t>
            </w:r>
            <w:r w:rsidRPr="004F7F5E">
              <w:rPr>
                <w:rFonts w:ascii="Arial" w:hAnsi="Arial" w:cs="Arial"/>
                <w:b/>
                <w:spacing w:val="-5"/>
              </w:rPr>
              <w:t>o</w:t>
            </w:r>
            <w:r w:rsidRPr="004F7F5E">
              <w:rPr>
                <w:rFonts w:ascii="Arial" w:hAnsi="Arial" w:cs="Arial"/>
                <w:b/>
                <w:spacing w:val="-2"/>
              </w:rPr>
              <w:t>n</w:t>
            </w:r>
            <w:r w:rsidRPr="004F7F5E">
              <w:rPr>
                <w:rFonts w:ascii="Arial" w:hAnsi="Arial" w:cs="Arial"/>
                <w:b/>
              </w:rPr>
              <w:t>al</w:t>
            </w:r>
            <w:r w:rsidRPr="004F7F5E">
              <w:rPr>
                <w:rFonts w:ascii="Arial" w:hAnsi="Arial" w:cs="Arial"/>
                <w:b/>
                <w:spacing w:val="1"/>
              </w:rPr>
              <w:t xml:space="preserve"> re</w:t>
            </w:r>
            <w:r w:rsidRPr="004F7F5E">
              <w:rPr>
                <w:rFonts w:ascii="Arial" w:hAnsi="Arial" w:cs="Arial"/>
                <w:b/>
                <w:spacing w:val="-5"/>
              </w:rPr>
              <w:t>f</w:t>
            </w:r>
            <w:r w:rsidRPr="004F7F5E">
              <w:rPr>
                <w:rFonts w:ascii="Arial" w:hAnsi="Arial" w:cs="Arial"/>
                <w:b/>
                <w:spacing w:val="1"/>
              </w:rPr>
              <w:t>e</w:t>
            </w:r>
            <w:r w:rsidRPr="004F7F5E">
              <w:rPr>
                <w:rFonts w:ascii="Arial" w:hAnsi="Arial" w:cs="Arial"/>
                <w:b/>
                <w:spacing w:val="-3"/>
              </w:rPr>
              <w:t>r</w:t>
            </w:r>
            <w:r w:rsidRPr="004F7F5E">
              <w:rPr>
                <w:rFonts w:ascii="Arial" w:hAnsi="Arial" w:cs="Arial"/>
                <w:b/>
                <w:spacing w:val="1"/>
              </w:rPr>
              <w:t>e</w:t>
            </w:r>
            <w:r w:rsidRPr="004F7F5E">
              <w:rPr>
                <w:rFonts w:ascii="Arial" w:hAnsi="Arial" w:cs="Arial"/>
                <w:b/>
                <w:spacing w:val="-2"/>
              </w:rPr>
              <w:t>n</w:t>
            </w:r>
            <w:r w:rsidRPr="004F7F5E">
              <w:rPr>
                <w:rFonts w:ascii="Arial" w:hAnsi="Arial" w:cs="Arial"/>
                <w:b/>
                <w:spacing w:val="-3"/>
              </w:rPr>
              <w:t>c</w:t>
            </w:r>
            <w:r w:rsidRPr="004F7F5E">
              <w:rPr>
                <w:rFonts w:ascii="Arial" w:hAnsi="Arial" w:cs="Arial"/>
                <w:b/>
                <w:spacing w:val="1"/>
              </w:rPr>
              <w:t>e</w:t>
            </w:r>
            <w:r w:rsidRPr="004F7F5E">
              <w:rPr>
                <w:rFonts w:ascii="Arial" w:hAnsi="Arial" w:cs="Arial"/>
                <w:b/>
                <w:spacing w:val="-2"/>
              </w:rPr>
              <w:t>s</w:t>
            </w:r>
            <w:r w:rsidRPr="004F7F5E">
              <w:rPr>
                <w:rFonts w:ascii="Arial" w:hAnsi="Arial" w:cs="Arial"/>
                <w:b/>
              </w:rPr>
              <w:t>,</w:t>
            </w:r>
            <w:r w:rsidRPr="004F7F5E">
              <w:rPr>
                <w:rFonts w:ascii="Arial" w:hAnsi="Arial" w:cs="Arial"/>
                <w:b/>
                <w:spacing w:val="11"/>
              </w:rPr>
              <w:t xml:space="preserve"> </w:t>
            </w:r>
            <w:r w:rsidRPr="004F7F5E">
              <w:rPr>
                <w:rFonts w:ascii="Arial" w:hAnsi="Arial" w:cs="Arial"/>
                <w:b/>
                <w:spacing w:val="-6"/>
              </w:rPr>
              <w:t>p</w:t>
            </w:r>
            <w:r w:rsidRPr="004F7F5E">
              <w:rPr>
                <w:rFonts w:ascii="Arial" w:hAnsi="Arial" w:cs="Arial"/>
                <w:b/>
                <w:spacing w:val="1"/>
                <w:w w:val="101"/>
              </w:rPr>
              <w:t>le</w:t>
            </w:r>
            <w:r w:rsidRPr="004F7F5E">
              <w:rPr>
                <w:rFonts w:ascii="Arial" w:hAnsi="Arial" w:cs="Arial"/>
                <w:b/>
              </w:rPr>
              <w:t>a</w:t>
            </w:r>
            <w:r w:rsidRPr="004F7F5E">
              <w:rPr>
                <w:rFonts w:ascii="Arial" w:hAnsi="Arial" w:cs="Arial"/>
                <w:b/>
                <w:spacing w:val="-6"/>
              </w:rPr>
              <w:t>s</w:t>
            </w:r>
            <w:r w:rsidRPr="004F7F5E">
              <w:rPr>
                <w:rFonts w:ascii="Arial" w:hAnsi="Arial" w:cs="Arial"/>
                <w:b/>
                <w:w w:val="101"/>
              </w:rPr>
              <w:t>e</w:t>
            </w:r>
            <w:r w:rsidRPr="004F7F5E">
              <w:rPr>
                <w:rFonts w:ascii="Arial" w:hAnsi="Arial" w:cs="Arial"/>
                <w:b/>
                <w:spacing w:val="4"/>
              </w:rPr>
              <w:t xml:space="preserve"> </w:t>
            </w:r>
            <w:r w:rsidRPr="004F7F5E">
              <w:rPr>
                <w:rFonts w:ascii="Arial" w:hAnsi="Arial" w:cs="Arial"/>
                <w:b/>
                <w:spacing w:val="-5"/>
              </w:rPr>
              <w:t>m</w:t>
            </w:r>
            <w:r w:rsidRPr="004F7F5E">
              <w:rPr>
                <w:rFonts w:ascii="Arial" w:hAnsi="Arial" w:cs="Arial"/>
                <w:b/>
                <w:spacing w:val="1"/>
              </w:rPr>
              <w:t>e</w:t>
            </w:r>
            <w:r w:rsidRPr="004F7F5E">
              <w:rPr>
                <w:rFonts w:ascii="Arial" w:hAnsi="Arial" w:cs="Arial"/>
                <w:b/>
                <w:spacing w:val="-2"/>
              </w:rPr>
              <w:t>n</w:t>
            </w:r>
            <w:r w:rsidRPr="004F7F5E">
              <w:rPr>
                <w:rFonts w:ascii="Arial" w:hAnsi="Arial" w:cs="Arial"/>
                <w:b/>
              </w:rPr>
              <w:t>t</w:t>
            </w:r>
            <w:r w:rsidRPr="004F7F5E">
              <w:rPr>
                <w:rFonts w:ascii="Arial" w:hAnsi="Arial" w:cs="Arial"/>
                <w:b/>
                <w:spacing w:val="1"/>
              </w:rPr>
              <w:t>i</w:t>
            </w:r>
            <w:r w:rsidRPr="004F7F5E">
              <w:rPr>
                <w:rFonts w:ascii="Arial" w:hAnsi="Arial" w:cs="Arial"/>
                <w:b/>
                <w:spacing w:val="-5"/>
              </w:rPr>
              <w:t>o</w:t>
            </w:r>
            <w:r w:rsidRPr="004F7F5E">
              <w:rPr>
                <w:rFonts w:ascii="Arial" w:hAnsi="Arial" w:cs="Arial"/>
                <w:b/>
              </w:rPr>
              <w:t>n</w:t>
            </w:r>
            <w:r w:rsidRPr="004F7F5E">
              <w:rPr>
                <w:rFonts w:ascii="Arial" w:hAnsi="Arial" w:cs="Arial"/>
                <w:b/>
                <w:spacing w:val="2"/>
              </w:rPr>
              <w:t xml:space="preserve"> </w:t>
            </w:r>
            <w:r w:rsidRPr="004F7F5E">
              <w:rPr>
                <w:rFonts w:ascii="Arial" w:hAnsi="Arial" w:cs="Arial"/>
                <w:b/>
              </w:rPr>
              <w:t>t</w:t>
            </w:r>
            <w:r w:rsidRPr="004F7F5E">
              <w:rPr>
                <w:rFonts w:ascii="Arial" w:hAnsi="Arial" w:cs="Arial"/>
                <w:b/>
                <w:spacing w:val="-6"/>
              </w:rPr>
              <w:t>h</w:t>
            </w:r>
            <w:r w:rsidRPr="004F7F5E">
              <w:rPr>
                <w:rFonts w:ascii="Arial" w:hAnsi="Arial" w:cs="Arial"/>
                <w:b/>
                <w:spacing w:val="1"/>
              </w:rPr>
              <w:t>e</w:t>
            </w:r>
            <w:r w:rsidRPr="004F7F5E">
              <w:rPr>
                <w:rFonts w:ascii="Arial" w:hAnsi="Arial" w:cs="Arial"/>
                <w:b/>
              </w:rPr>
              <w:t>m</w:t>
            </w:r>
            <w:r w:rsidRPr="004F7F5E">
              <w:rPr>
                <w:rFonts w:ascii="Arial" w:hAnsi="Arial" w:cs="Arial"/>
                <w:b/>
                <w:spacing w:val="1"/>
              </w:rPr>
              <w:t xml:space="preserve"> i</w:t>
            </w:r>
            <w:r w:rsidRPr="004F7F5E">
              <w:rPr>
                <w:rFonts w:ascii="Arial" w:hAnsi="Arial" w:cs="Arial"/>
                <w:b/>
              </w:rPr>
              <w:t>n</w:t>
            </w:r>
            <w:r w:rsidRPr="004F7F5E">
              <w:rPr>
                <w:rFonts w:ascii="Arial" w:hAnsi="Arial" w:cs="Arial"/>
                <w:b/>
                <w:spacing w:val="2"/>
              </w:rPr>
              <w:t xml:space="preserve"> </w:t>
            </w:r>
            <w:r w:rsidRPr="004F7F5E">
              <w:rPr>
                <w:rFonts w:ascii="Arial" w:hAnsi="Arial" w:cs="Arial"/>
                <w:b/>
              </w:rPr>
              <w:t>t</w:t>
            </w:r>
            <w:r w:rsidRPr="004F7F5E">
              <w:rPr>
                <w:rFonts w:ascii="Arial" w:hAnsi="Arial" w:cs="Arial"/>
                <w:b/>
                <w:spacing w:val="-2"/>
              </w:rPr>
              <w:t>h</w:t>
            </w:r>
            <w:r w:rsidRPr="004F7F5E">
              <w:rPr>
                <w:rFonts w:ascii="Arial" w:hAnsi="Arial" w:cs="Arial"/>
                <w:b/>
              </w:rPr>
              <w:t>e</w:t>
            </w:r>
            <w:r w:rsidRPr="004F7F5E">
              <w:rPr>
                <w:rFonts w:ascii="Arial" w:hAnsi="Arial" w:cs="Arial"/>
                <w:b/>
                <w:spacing w:val="1"/>
              </w:rPr>
              <w:t xml:space="preserve"> </w:t>
            </w:r>
            <w:r w:rsidRPr="004F7F5E">
              <w:rPr>
                <w:rFonts w:ascii="Arial" w:hAnsi="Arial" w:cs="Arial"/>
                <w:b/>
                <w:spacing w:val="-3"/>
                <w:w w:val="101"/>
              </w:rPr>
              <w:t>r</w:t>
            </w:r>
            <w:r w:rsidRPr="004F7F5E">
              <w:rPr>
                <w:rFonts w:ascii="Arial" w:hAnsi="Arial" w:cs="Arial"/>
                <w:b/>
                <w:spacing w:val="1"/>
                <w:w w:val="101"/>
              </w:rPr>
              <w:t>e</w:t>
            </w:r>
            <w:r w:rsidRPr="004F7F5E">
              <w:rPr>
                <w:rFonts w:ascii="Arial" w:hAnsi="Arial" w:cs="Arial"/>
                <w:b/>
                <w:spacing w:val="-5"/>
              </w:rPr>
              <w:t>v</w:t>
            </w:r>
            <w:r w:rsidRPr="004F7F5E">
              <w:rPr>
                <w:rFonts w:ascii="Arial" w:hAnsi="Arial" w:cs="Arial"/>
                <w:b/>
                <w:spacing w:val="1"/>
                <w:w w:val="101"/>
              </w:rPr>
              <w:t>ie</w:t>
            </w:r>
            <w:r w:rsidRPr="004F7F5E">
              <w:rPr>
                <w:rFonts w:ascii="Arial" w:hAnsi="Arial" w:cs="Arial"/>
                <w:b/>
              </w:rPr>
              <w:t>w</w:t>
            </w:r>
            <w:r w:rsidRPr="004F7F5E">
              <w:rPr>
                <w:rFonts w:ascii="Arial" w:hAnsi="Arial" w:cs="Arial"/>
                <w:b/>
                <w:spacing w:val="-4"/>
              </w:rPr>
              <w:t xml:space="preserve"> </w:t>
            </w:r>
            <w:r w:rsidRPr="004F7F5E">
              <w:rPr>
                <w:rFonts w:ascii="Arial" w:hAnsi="Arial" w:cs="Arial"/>
                <w:b/>
              </w:rPr>
              <w:t>f</w:t>
            </w:r>
            <w:r w:rsidRPr="004F7F5E">
              <w:rPr>
                <w:rFonts w:ascii="Arial" w:hAnsi="Arial" w:cs="Arial"/>
                <w:b/>
                <w:spacing w:val="-5"/>
              </w:rPr>
              <w:t>o</w:t>
            </w:r>
            <w:r w:rsidRPr="004F7F5E">
              <w:rPr>
                <w:rFonts w:ascii="Arial" w:hAnsi="Arial" w:cs="Arial"/>
                <w:b/>
                <w:spacing w:val="1"/>
                <w:w w:val="101"/>
              </w:rPr>
              <w:t>r</w:t>
            </w:r>
            <w:r w:rsidRPr="004F7F5E">
              <w:rPr>
                <w:rFonts w:ascii="Arial" w:hAnsi="Arial" w:cs="Arial"/>
                <w:b/>
                <w:spacing w:val="-5"/>
              </w:rPr>
              <w:t>m</w:t>
            </w:r>
            <w:r w:rsidRPr="004F7F5E">
              <w:rPr>
                <w:rFonts w:ascii="Arial" w:hAnsi="Arial" w:cs="Arial"/>
                <w:b/>
              </w:rPr>
              <w:t>.</w:t>
            </w:r>
          </w:p>
        </w:tc>
        <w:tc>
          <w:tcPr>
            <w:tcW w:w="5829" w:type="dxa"/>
            <w:gridSpan w:val="4"/>
            <w:tcBorders>
              <w:top w:val="single" w:sz="5" w:space="0" w:color="000000"/>
              <w:left w:val="single" w:sz="5" w:space="0" w:color="000000"/>
              <w:bottom w:val="single" w:sz="5" w:space="0" w:color="000000"/>
              <w:right w:val="single" w:sz="5" w:space="0" w:color="000000"/>
            </w:tcBorders>
          </w:tcPr>
          <w:p w14:paraId="52CF30CB" w14:textId="77777777" w:rsidR="0018239D" w:rsidRPr="004F7F5E" w:rsidRDefault="008465C3">
            <w:pPr>
              <w:spacing w:line="260" w:lineRule="exact"/>
              <w:ind w:left="105"/>
              <w:rPr>
                <w:rFonts w:ascii="Arial" w:eastAsia="Arial" w:hAnsi="Arial" w:cs="Arial"/>
              </w:rPr>
            </w:pPr>
            <w:r w:rsidRPr="004F7F5E">
              <w:rPr>
                <w:rFonts w:ascii="Arial" w:eastAsia="Arial" w:hAnsi="Arial" w:cs="Arial"/>
                <w:spacing w:val="-2"/>
              </w:rPr>
              <w:t>Y</w:t>
            </w:r>
            <w:r w:rsidRPr="004F7F5E">
              <w:rPr>
                <w:rFonts w:ascii="Arial" w:eastAsia="Arial" w:hAnsi="Arial" w:cs="Arial"/>
                <w:spacing w:val="1"/>
              </w:rPr>
              <w:t>e</w:t>
            </w:r>
            <w:r w:rsidRPr="004F7F5E">
              <w:rPr>
                <w:rFonts w:ascii="Arial" w:eastAsia="Arial" w:hAnsi="Arial" w:cs="Arial"/>
              </w:rPr>
              <w:t>s.</w:t>
            </w:r>
          </w:p>
        </w:tc>
        <w:tc>
          <w:tcPr>
            <w:tcW w:w="4019" w:type="dxa"/>
            <w:tcBorders>
              <w:top w:val="single" w:sz="5" w:space="0" w:color="000000"/>
              <w:left w:val="single" w:sz="5" w:space="0" w:color="000000"/>
              <w:bottom w:val="single" w:sz="5" w:space="0" w:color="000000"/>
              <w:right w:val="single" w:sz="5" w:space="0" w:color="000000"/>
            </w:tcBorders>
          </w:tcPr>
          <w:p w14:paraId="718FBDD3" w14:textId="3712C0FF" w:rsidR="0018239D" w:rsidRPr="004F7F5E" w:rsidRDefault="00190614">
            <w:pPr>
              <w:rPr>
                <w:rFonts w:ascii="Arial" w:hAnsi="Arial" w:cs="Arial"/>
              </w:rPr>
            </w:pPr>
            <w:r w:rsidRPr="004F7F5E">
              <w:rPr>
                <w:rFonts w:ascii="Arial" w:hAnsi="Arial" w:cs="Arial"/>
              </w:rPr>
              <w:t>Thank you so much reviewer</w:t>
            </w:r>
          </w:p>
        </w:tc>
      </w:tr>
    </w:tbl>
    <w:p w14:paraId="63E55D9E" w14:textId="77777777" w:rsidR="0018239D" w:rsidRPr="004F7F5E" w:rsidRDefault="0018239D">
      <w:pPr>
        <w:rPr>
          <w:rFonts w:ascii="Arial" w:hAnsi="Arial" w:cs="Arial"/>
        </w:rPr>
        <w:sectPr w:rsidR="0018239D" w:rsidRPr="004F7F5E">
          <w:pgSz w:w="15840" w:h="12240" w:orient="landscape"/>
          <w:pgMar w:top="1120" w:right="1220" w:bottom="280" w:left="1220" w:header="720" w:footer="720" w:gutter="0"/>
          <w:cols w:space="720"/>
        </w:sectPr>
      </w:pPr>
    </w:p>
    <w:p w14:paraId="71456DD5" w14:textId="77777777" w:rsidR="0018239D" w:rsidRPr="004F7F5E" w:rsidRDefault="0018239D">
      <w:pPr>
        <w:spacing w:before="8" w:line="100" w:lineRule="exact"/>
        <w:rPr>
          <w:rFonts w:ascii="Arial" w:hAnsi="Arial" w:cs="Arial"/>
        </w:rPr>
      </w:pPr>
    </w:p>
    <w:p w14:paraId="0F9372C0" w14:textId="77777777" w:rsidR="0018239D" w:rsidRPr="004F7F5E" w:rsidRDefault="0018239D">
      <w:pPr>
        <w:spacing w:line="200" w:lineRule="exact"/>
        <w:rPr>
          <w:rFonts w:ascii="Arial" w:hAnsi="Arial" w:cs="Arial"/>
        </w:rPr>
      </w:pPr>
    </w:p>
    <w:p w14:paraId="26A5F8A8" w14:textId="77777777" w:rsidR="0018239D" w:rsidRPr="004F7F5E" w:rsidRDefault="0018239D">
      <w:pPr>
        <w:spacing w:line="200" w:lineRule="exact"/>
        <w:rPr>
          <w:rFonts w:ascii="Arial" w:hAnsi="Arial" w:cs="Arial"/>
        </w:rPr>
      </w:pPr>
    </w:p>
    <w:p w14:paraId="484114C1" w14:textId="77777777" w:rsidR="0018239D" w:rsidRPr="004F7F5E" w:rsidRDefault="0018239D">
      <w:pPr>
        <w:spacing w:line="200" w:lineRule="exact"/>
        <w:rPr>
          <w:rFonts w:ascii="Arial" w:hAnsi="Arial" w:cs="Arial"/>
        </w:rPr>
      </w:pPr>
    </w:p>
    <w:tbl>
      <w:tblPr>
        <w:tblW w:w="0" w:type="auto"/>
        <w:tblInd w:w="104" w:type="dxa"/>
        <w:tblLayout w:type="fixed"/>
        <w:tblCellMar>
          <w:left w:w="0" w:type="dxa"/>
          <w:right w:w="0" w:type="dxa"/>
        </w:tblCellMar>
        <w:tblLook w:val="01E0" w:firstRow="1" w:lastRow="1" w:firstColumn="1" w:lastColumn="1" w:noHBand="0" w:noVBand="0"/>
      </w:tblPr>
      <w:tblGrid>
        <w:gridCol w:w="3337"/>
        <w:gridCol w:w="5829"/>
        <w:gridCol w:w="4019"/>
      </w:tblGrid>
      <w:tr w:rsidR="0018239D" w:rsidRPr="004F7F5E" w14:paraId="0578A8F2" w14:textId="77777777">
        <w:trPr>
          <w:trHeight w:hRule="exact" w:val="927"/>
        </w:trPr>
        <w:tc>
          <w:tcPr>
            <w:tcW w:w="3337" w:type="dxa"/>
            <w:tcBorders>
              <w:top w:val="single" w:sz="5" w:space="0" w:color="000000"/>
              <w:left w:val="single" w:sz="5" w:space="0" w:color="000000"/>
              <w:bottom w:val="single" w:sz="5" w:space="0" w:color="000000"/>
              <w:right w:val="single" w:sz="5" w:space="0" w:color="000000"/>
            </w:tcBorders>
          </w:tcPr>
          <w:p w14:paraId="03C61426" w14:textId="77777777" w:rsidR="0018239D" w:rsidRPr="004F7F5E" w:rsidRDefault="008465C3">
            <w:pPr>
              <w:spacing w:before="1"/>
              <w:ind w:left="465" w:right="183"/>
              <w:rPr>
                <w:rFonts w:ascii="Arial" w:hAnsi="Arial" w:cs="Arial"/>
              </w:rPr>
            </w:pPr>
            <w:r w:rsidRPr="004F7F5E">
              <w:rPr>
                <w:rFonts w:ascii="Arial" w:hAnsi="Arial" w:cs="Arial"/>
                <w:b/>
                <w:spacing w:val="-2"/>
              </w:rPr>
              <w:t>I</w:t>
            </w:r>
            <w:r w:rsidRPr="004F7F5E">
              <w:rPr>
                <w:rFonts w:ascii="Arial" w:hAnsi="Arial" w:cs="Arial"/>
                <w:b/>
              </w:rPr>
              <w:t>s</w:t>
            </w:r>
            <w:r w:rsidRPr="004F7F5E">
              <w:rPr>
                <w:rFonts w:ascii="Arial" w:hAnsi="Arial" w:cs="Arial"/>
                <w:b/>
                <w:spacing w:val="1"/>
              </w:rPr>
              <w:t xml:space="preserve"> </w:t>
            </w:r>
            <w:r w:rsidRPr="004F7F5E">
              <w:rPr>
                <w:rFonts w:ascii="Arial" w:hAnsi="Arial" w:cs="Arial"/>
                <w:b/>
              </w:rPr>
              <w:t>t</w:t>
            </w:r>
            <w:r w:rsidRPr="004F7F5E">
              <w:rPr>
                <w:rFonts w:ascii="Arial" w:hAnsi="Arial" w:cs="Arial"/>
                <w:b/>
                <w:spacing w:val="-2"/>
              </w:rPr>
              <w:t>h</w:t>
            </w:r>
            <w:r w:rsidRPr="004F7F5E">
              <w:rPr>
                <w:rFonts w:ascii="Arial" w:hAnsi="Arial" w:cs="Arial"/>
                <w:b/>
              </w:rPr>
              <w:t xml:space="preserve">e </w:t>
            </w:r>
            <w:r w:rsidRPr="004F7F5E">
              <w:rPr>
                <w:rFonts w:ascii="Arial" w:hAnsi="Arial" w:cs="Arial"/>
                <w:b/>
                <w:spacing w:val="1"/>
              </w:rPr>
              <w:t>l</w:t>
            </w:r>
            <w:r w:rsidRPr="004F7F5E">
              <w:rPr>
                <w:rFonts w:ascii="Arial" w:hAnsi="Arial" w:cs="Arial"/>
                <w:b/>
              </w:rPr>
              <w:t>a</w:t>
            </w:r>
            <w:r w:rsidRPr="004F7F5E">
              <w:rPr>
                <w:rFonts w:ascii="Arial" w:hAnsi="Arial" w:cs="Arial"/>
                <w:b/>
                <w:spacing w:val="-2"/>
              </w:rPr>
              <w:t>n</w:t>
            </w:r>
            <w:r w:rsidRPr="004F7F5E">
              <w:rPr>
                <w:rFonts w:ascii="Arial" w:hAnsi="Arial" w:cs="Arial"/>
                <w:b/>
              </w:rPr>
              <w:t>g</w:t>
            </w:r>
            <w:r w:rsidRPr="004F7F5E">
              <w:rPr>
                <w:rFonts w:ascii="Arial" w:hAnsi="Arial" w:cs="Arial"/>
                <w:b/>
                <w:spacing w:val="-6"/>
              </w:rPr>
              <w:t>u</w:t>
            </w:r>
            <w:r w:rsidRPr="004F7F5E">
              <w:rPr>
                <w:rFonts w:ascii="Arial" w:hAnsi="Arial" w:cs="Arial"/>
                <w:b/>
              </w:rPr>
              <w:t>ag</w:t>
            </w:r>
            <w:r w:rsidRPr="004F7F5E">
              <w:rPr>
                <w:rFonts w:ascii="Arial" w:hAnsi="Arial" w:cs="Arial"/>
                <w:b/>
                <w:spacing w:val="1"/>
              </w:rPr>
              <w:t>e/</w:t>
            </w:r>
            <w:r w:rsidRPr="004F7F5E">
              <w:rPr>
                <w:rFonts w:ascii="Arial" w:hAnsi="Arial" w:cs="Arial"/>
                <w:b/>
              </w:rPr>
              <w:t>E</w:t>
            </w:r>
            <w:r w:rsidRPr="004F7F5E">
              <w:rPr>
                <w:rFonts w:ascii="Arial" w:hAnsi="Arial" w:cs="Arial"/>
                <w:b/>
                <w:spacing w:val="-2"/>
              </w:rPr>
              <w:t>n</w:t>
            </w:r>
            <w:r w:rsidRPr="004F7F5E">
              <w:rPr>
                <w:rFonts w:ascii="Arial" w:hAnsi="Arial" w:cs="Arial"/>
                <w:b/>
                <w:spacing w:val="-5"/>
              </w:rPr>
              <w:t>g</w:t>
            </w:r>
            <w:r w:rsidRPr="004F7F5E">
              <w:rPr>
                <w:rFonts w:ascii="Arial" w:hAnsi="Arial" w:cs="Arial"/>
                <w:b/>
                <w:spacing w:val="1"/>
              </w:rPr>
              <w:t>li</w:t>
            </w:r>
            <w:r w:rsidRPr="004F7F5E">
              <w:rPr>
                <w:rFonts w:ascii="Arial" w:hAnsi="Arial" w:cs="Arial"/>
                <w:b/>
                <w:spacing w:val="-2"/>
              </w:rPr>
              <w:t>s</w:t>
            </w:r>
            <w:r w:rsidRPr="004F7F5E">
              <w:rPr>
                <w:rFonts w:ascii="Arial" w:hAnsi="Arial" w:cs="Arial"/>
                <w:b/>
              </w:rPr>
              <w:t>h</w:t>
            </w:r>
            <w:r w:rsidRPr="004F7F5E">
              <w:rPr>
                <w:rFonts w:ascii="Arial" w:hAnsi="Arial" w:cs="Arial"/>
                <w:b/>
                <w:spacing w:val="3"/>
              </w:rPr>
              <w:t xml:space="preserve"> </w:t>
            </w:r>
            <w:r w:rsidRPr="004F7F5E">
              <w:rPr>
                <w:rFonts w:ascii="Arial" w:hAnsi="Arial" w:cs="Arial"/>
                <w:b/>
                <w:spacing w:val="-2"/>
              </w:rPr>
              <w:t>q</w:t>
            </w:r>
            <w:r w:rsidRPr="004F7F5E">
              <w:rPr>
                <w:rFonts w:ascii="Arial" w:hAnsi="Arial" w:cs="Arial"/>
                <w:b/>
                <w:spacing w:val="-6"/>
              </w:rPr>
              <w:t>u</w:t>
            </w:r>
            <w:r w:rsidRPr="004F7F5E">
              <w:rPr>
                <w:rFonts w:ascii="Arial" w:hAnsi="Arial" w:cs="Arial"/>
                <w:b/>
              </w:rPr>
              <w:t>a</w:t>
            </w:r>
            <w:r w:rsidRPr="004F7F5E">
              <w:rPr>
                <w:rFonts w:ascii="Arial" w:hAnsi="Arial" w:cs="Arial"/>
                <w:b/>
                <w:spacing w:val="1"/>
              </w:rPr>
              <w:t>l</w:t>
            </w:r>
            <w:r w:rsidRPr="004F7F5E">
              <w:rPr>
                <w:rFonts w:ascii="Arial" w:hAnsi="Arial" w:cs="Arial"/>
                <w:b/>
                <w:spacing w:val="1"/>
                <w:w w:val="101"/>
              </w:rPr>
              <w:t>i</w:t>
            </w:r>
            <w:r w:rsidRPr="004F7F5E">
              <w:rPr>
                <w:rFonts w:ascii="Arial" w:hAnsi="Arial" w:cs="Arial"/>
                <w:b/>
              </w:rPr>
              <w:t xml:space="preserve">ty </w:t>
            </w:r>
            <w:r w:rsidRPr="004F7F5E">
              <w:rPr>
                <w:rFonts w:ascii="Arial" w:hAnsi="Arial" w:cs="Arial"/>
                <w:b/>
                <w:spacing w:val="-5"/>
              </w:rPr>
              <w:t>o</w:t>
            </w:r>
            <w:r w:rsidRPr="004F7F5E">
              <w:rPr>
                <w:rFonts w:ascii="Arial" w:hAnsi="Arial" w:cs="Arial"/>
                <w:b/>
              </w:rPr>
              <w:t>f</w:t>
            </w:r>
            <w:r w:rsidRPr="004F7F5E">
              <w:rPr>
                <w:rFonts w:ascii="Arial" w:hAnsi="Arial" w:cs="Arial"/>
                <w:b/>
                <w:spacing w:val="3"/>
              </w:rPr>
              <w:t xml:space="preserve"> </w:t>
            </w:r>
            <w:r w:rsidRPr="004F7F5E">
              <w:rPr>
                <w:rFonts w:ascii="Arial" w:hAnsi="Arial" w:cs="Arial"/>
                <w:b/>
              </w:rPr>
              <w:t>t</w:t>
            </w:r>
            <w:r w:rsidRPr="004F7F5E">
              <w:rPr>
                <w:rFonts w:ascii="Arial" w:hAnsi="Arial" w:cs="Arial"/>
                <w:b/>
                <w:spacing w:val="-2"/>
              </w:rPr>
              <w:t>h</w:t>
            </w:r>
            <w:r w:rsidRPr="004F7F5E">
              <w:rPr>
                <w:rFonts w:ascii="Arial" w:hAnsi="Arial" w:cs="Arial"/>
                <w:b/>
              </w:rPr>
              <w:t>e</w:t>
            </w:r>
            <w:r w:rsidRPr="004F7F5E">
              <w:rPr>
                <w:rFonts w:ascii="Arial" w:hAnsi="Arial" w:cs="Arial"/>
                <w:b/>
                <w:spacing w:val="5"/>
              </w:rPr>
              <w:t xml:space="preserve"> </w:t>
            </w:r>
            <w:r w:rsidRPr="004F7F5E">
              <w:rPr>
                <w:rFonts w:ascii="Arial" w:hAnsi="Arial" w:cs="Arial"/>
                <w:b/>
                <w:spacing w:val="-5"/>
              </w:rPr>
              <w:t>a</w:t>
            </w:r>
            <w:r w:rsidRPr="004F7F5E">
              <w:rPr>
                <w:rFonts w:ascii="Arial" w:hAnsi="Arial" w:cs="Arial"/>
                <w:b/>
                <w:spacing w:val="1"/>
              </w:rPr>
              <w:t>r</w:t>
            </w:r>
            <w:r w:rsidRPr="004F7F5E">
              <w:rPr>
                <w:rFonts w:ascii="Arial" w:hAnsi="Arial" w:cs="Arial"/>
                <w:b/>
              </w:rPr>
              <w:t>t</w:t>
            </w:r>
            <w:r w:rsidRPr="004F7F5E">
              <w:rPr>
                <w:rFonts w:ascii="Arial" w:hAnsi="Arial" w:cs="Arial"/>
                <w:b/>
                <w:spacing w:val="-3"/>
              </w:rPr>
              <w:t>i</w:t>
            </w:r>
            <w:r w:rsidRPr="004F7F5E">
              <w:rPr>
                <w:rFonts w:ascii="Arial" w:hAnsi="Arial" w:cs="Arial"/>
                <w:b/>
                <w:spacing w:val="1"/>
              </w:rPr>
              <w:t>c</w:t>
            </w:r>
            <w:r w:rsidRPr="004F7F5E">
              <w:rPr>
                <w:rFonts w:ascii="Arial" w:hAnsi="Arial" w:cs="Arial"/>
                <w:b/>
                <w:spacing w:val="-3"/>
              </w:rPr>
              <w:t>l</w:t>
            </w:r>
            <w:r w:rsidRPr="004F7F5E">
              <w:rPr>
                <w:rFonts w:ascii="Arial" w:hAnsi="Arial" w:cs="Arial"/>
                <w:b/>
              </w:rPr>
              <w:t>e</w:t>
            </w:r>
            <w:r w:rsidRPr="004F7F5E">
              <w:rPr>
                <w:rFonts w:ascii="Arial" w:hAnsi="Arial" w:cs="Arial"/>
                <w:b/>
                <w:spacing w:val="7"/>
              </w:rPr>
              <w:t xml:space="preserve"> </w:t>
            </w:r>
            <w:r w:rsidRPr="004F7F5E">
              <w:rPr>
                <w:rFonts w:ascii="Arial" w:hAnsi="Arial" w:cs="Arial"/>
                <w:b/>
                <w:spacing w:val="-2"/>
              </w:rPr>
              <w:t>s</w:t>
            </w:r>
            <w:r w:rsidRPr="004F7F5E">
              <w:rPr>
                <w:rFonts w:ascii="Arial" w:hAnsi="Arial" w:cs="Arial"/>
                <w:b/>
                <w:spacing w:val="-6"/>
              </w:rPr>
              <w:t>u</w:t>
            </w:r>
            <w:r w:rsidRPr="004F7F5E">
              <w:rPr>
                <w:rFonts w:ascii="Arial" w:hAnsi="Arial" w:cs="Arial"/>
                <w:b/>
                <w:spacing w:val="1"/>
              </w:rPr>
              <w:t>i</w:t>
            </w:r>
            <w:r w:rsidRPr="004F7F5E">
              <w:rPr>
                <w:rFonts w:ascii="Arial" w:hAnsi="Arial" w:cs="Arial"/>
                <w:b/>
              </w:rPr>
              <w:t>ta</w:t>
            </w:r>
            <w:r w:rsidRPr="004F7F5E">
              <w:rPr>
                <w:rFonts w:ascii="Arial" w:hAnsi="Arial" w:cs="Arial"/>
                <w:b/>
                <w:spacing w:val="-2"/>
              </w:rPr>
              <w:t>b</w:t>
            </w:r>
            <w:r w:rsidRPr="004F7F5E">
              <w:rPr>
                <w:rFonts w:ascii="Arial" w:hAnsi="Arial" w:cs="Arial"/>
                <w:b/>
                <w:spacing w:val="1"/>
              </w:rPr>
              <w:t>l</w:t>
            </w:r>
            <w:r w:rsidRPr="004F7F5E">
              <w:rPr>
                <w:rFonts w:ascii="Arial" w:hAnsi="Arial" w:cs="Arial"/>
                <w:b/>
              </w:rPr>
              <w:t>e</w:t>
            </w:r>
            <w:r w:rsidRPr="004F7F5E">
              <w:rPr>
                <w:rFonts w:ascii="Arial" w:hAnsi="Arial" w:cs="Arial"/>
                <w:b/>
                <w:spacing w:val="2"/>
              </w:rPr>
              <w:t xml:space="preserve"> </w:t>
            </w:r>
            <w:r w:rsidRPr="004F7F5E">
              <w:rPr>
                <w:rFonts w:ascii="Arial" w:hAnsi="Arial" w:cs="Arial"/>
                <w:b/>
              </w:rPr>
              <w:t>f</w:t>
            </w:r>
            <w:r w:rsidRPr="004F7F5E">
              <w:rPr>
                <w:rFonts w:ascii="Arial" w:hAnsi="Arial" w:cs="Arial"/>
                <w:b/>
                <w:spacing w:val="-5"/>
              </w:rPr>
              <w:t>o</w:t>
            </w:r>
            <w:r w:rsidRPr="004F7F5E">
              <w:rPr>
                <w:rFonts w:ascii="Arial" w:hAnsi="Arial" w:cs="Arial"/>
                <w:b/>
                <w:w w:val="101"/>
              </w:rPr>
              <w:t xml:space="preserve">r </w:t>
            </w:r>
            <w:r w:rsidRPr="004F7F5E">
              <w:rPr>
                <w:rFonts w:ascii="Arial" w:hAnsi="Arial" w:cs="Arial"/>
                <w:b/>
                <w:spacing w:val="-2"/>
              </w:rPr>
              <w:t>s</w:t>
            </w:r>
            <w:r w:rsidRPr="004F7F5E">
              <w:rPr>
                <w:rFonts w:ascii="Arial" w:hAnsi="Arial" w:cs="Arial"/>
                <w:b/>
                <w:spacing w:val="1"/>
              </w:rPr>
              <w:t>c</w:t>
            </w:r>
            <w:r w:rsidRPr="004F7F5E">
              <w:rPr>
                <w:rFonts w:ascii="Arial" w:hAnsi="Arial" w:cs="Arial"/>
                <w:b/>
                <w:spacing w:val="-2"/>
              </w:rPr>
              <w:t>h</w:t>
            </w:r>
            <w:r w:rsidRPr="004F7F5E">
              <w:rPr>
                <w:rFonts w:ascii="Arial" w:hAnsi="Arial" w:cs="Arial"/>
                <w:b/>
                <w:spacing w:val="-5"/>
              </w:rPr>
              <w:t>o</w:t>
            </w:r>
            <w:r w:rsidRPr="004F7F5E">
              <w:rPr>
                <w:rFonts w:ascii="Arial" w:hAnsi="Arial" w:cs="Arial"/>
                <w:b/>
                <w:spacing w:val="1"/>
              </w:rPr>
              <w:t>l</w:t>
            </w:r>
            <w:r w:rsidRPr="004F7F5E">
              <w:rPr>
                <w:rFonts w:ascii="Arial" w:hAnsi="Arial" w:cs="Arial"/>
                <w:b/>
              </w:rPr>
              <w:t>a</w:t>
            </w:r>
            <w:r w:rsidRPr="004F7F5E">
              <w:rPr>
                <w:rFonts w:ascii="Arial" w:hAnsi="Arial" w:cs="Arial"/>
                <w:b/>
                <w:spacing w:val="1"/>
              </w:rPr>
              <w:t>rl</w:t>
            </w:r>
            <w:r w:rsidRPr="004F7F5E">
              <w:rPr>
                <w:rFonts w:ascii="Arial" w:hAnsi="Arial" w:cs="Arial"/>
                <w:b/>
              </w:rPr>
              <w:t xml:space="preserve">y </w:t>
            </w:r>
            <w:r w:rsidRPr="004F7F5E">
              <w:rPr>
                <w:rFonts w:ascii="Arial" w:hAnsi="Arial" w:cs="Arial"/>
                <w:b/>
                <w:spacing w:val="1"/>
                <w:w w:val="101"/>
              </w:rPr>
              <w:t>c</w:t>
            </w:r>
            <w:r w:rsidRPr="004F7F5E">
              <w:rPr>
                <w:rFonts w:ascii="Arial" w:hAnsi="Arial" w:cs="Arial"/>
                <w:b/>
                <w:spacing w:val="-5"/>
              </w:rPr>
              <w:t>om</w:t>
            </w:r>
            <w:r w:rsidRPr="004F7F5E">
              <w:rPr>
                <w:rFonts w:ascii="Arial" w:hAnsi="Arial" w:cs="Arial"/>
                <w:b/>
              </w:rPr>
              <w:t>m</w:t>
            </w:r>
            <w:r w:rsidRPr="004F7F5E">
              <w:rPr>
                <w:rFonts w:ascii="Arial" w:hAnsi="Arial" w:cs="Arial"/>
                <w:b/>
                <w:spacing w:val="-6"/>
              </w:rPr>
              <w:t>u</w:t>
            </w:r>
            <w:r w:rsidRPr="004F7F5E">
              <w:rPr>
                <w:rFonts w:ascii="Arial" w:hAnsi="Arial" w:cs="Arial"/>
                <w:b/>
                <w:spacing w:val="-2"/>
              </w:rPr>
              <w:t>n</w:t>
            </w:r>
            <w:r w:rsidRPr="004F7F5E">
              <w:rPr>
                <w:rFonts w:ascii="Arial" w:hAnsi="Arial" w:cs="Arial"/>
                <w:b/>
                <w:spacing w:val="1"/>
                <w:w w:val="101"/>
              </w:rPr>
              <w:t>ic</w:t>
            </w:r>
            <w:r w:rsidRPr="004F7F5E">
              <w:rPr>
                <w:rFonts w:ascii="Arial" w:hAnsi="Arial" w:cs="Arial"/>
                <w:b/>
              </w:rPr>
              <w:t>at</w:t>
            </w:r>
            <w:r w:rsidRPr="004F7F5E">
              <w:rPr>
                <w:rFonts w:ascii="Arial" w:hAnsi="Arial" w:cs="Arial"/>
                <w:b/>
                <w:spacing w:val="1"/>
              </w:rPr>
              <w:t>i</w:t>
            </w:r>
            <w:r w:rsidRPr="004F7F5E">
              <w:rPr>
                <w:rFonts w:ascii="Arial" w:hAnsi="Arial" w:cs="Arial"/>
                <w:b/>
                <w:spacing w:val="-5"/>
              </w:rPr>
              <w:t>o</w:t>
            </w:r>
            <w:r w:rsidRPr="004F7F5E">
              <w:rPr>
                <w:rFonts w:ascii="Arial" w:hAnsi="Arial" w:cs="Arial"/>
                <w:b/>
                <w:spacing w:val="-2"/>
              </w:rPr>
              <w:t>ns</w:t>
            </w:r>
            <w:r w:rsidRPr="004F7F5E">
              <w:rPr>
                <w:rFonts w:ascii="Arial" w:hAnsi="Arial" w:cs="Arial"/>
                <w:b/>
              </w:rPr>
              <w:t>?</w:t>
            </w:r>
          </w:p>
        </w:tc>
        <w:tc>
          <w:tcPr>
            <w:tcW w:w="5829" w:type="dxa"/>
            <w:tcBorders>
              <w:top w:val="single" w:sz="5" w:space="0" w:color="000000"/>
              <w:left w:val="single" w:sz="5" w:space="0" w:color="000000"/>
              <w:bottom w:val="single" w:sz="5" w:space="0" w:color="000000"/>
              <w:right w:val="single" w:sz="5" w:space="0" w:color="000000"/>
            </w:tcBorders>
          </w:tcPr>
          <w:p w14:paraId="60FF95B9" w14:textId="77777777" w:rsidR="0018239D" w:rsidRPr="004F7F5E" w:rsidRDefault="008465C3">
            <w:pPr>
              <w:spacing w:line="260" w:lineRule="exact"/>
              <w:ind w:left="105"/>
              <w:rPr>
                <w:rFonts w:ascii="Arial" w:eastAsia="Arial" w:hAnsi="Arial" w:cs="Arial"/>
              </w:rPr>
            </w:pPr>
            <w:r w:rsidRPr="004F7F5E">
              <w:rPr>
                <w:rFonts w:ascii="Arial" w:eastAsia="Arial" w:hAnsi="Arial" w:cs="Arial"/>
                <w:spacing w:val="-2"/>
              </w:rPr>
              <w:t>Y</w:t>
            </w:r>
            <w:r w:rsidRPr="004F7F5E">
              <w:rPr>
                <w:rFonts w:ascii="Arial" w:eastAsia="Arial" w:hAnsi="Arial" w:cs="Arial"/>
                <w:spacing w:val="1"/>
              </w:rPr>
              <w:t>e</w:t>
            </w:r>
            <w:r w:rsidRPr="004F7F5E">
              <w:rPr>
                <w:rFonts w:ascii="Arial" w:eastAsia="Arial" w:hAnsi="Arial" w:cs="Arial"/>
              </w:rPr>
              <w:t>s.</w:t>
            </w:r>
          </w:p>
        </w:tc>
        <w:tc>
          <w:tcPr>
            <w:tcW w:w="4019" w:type="dxa"/>
            <w:tcBorders>
              <w:top w:val="single" w:sz="5" w:space="0" w:color="000000"/>
              <w:left w:val="single" w:sz="5" w:space="0" w:color="000000"/>
              <w:bottom w:val="single" w:sz="5" w:space="0" w:color="000000"/>
              <w:right w:val="single" w:sz="5" w:space="0" w:color="000000"/>
            </w:tcBorders>
          </w:tcPr>
          <w:p w14:paraId="481FC295" w14:textId="77777777" w:rsidR="0018239D" w:rsidRPr="004F7F5E" w:rsidRDefault="0018239D">
            <w:pPr>
              <w:rPr>
                <w:rFonts w:ascii="Arial" w:hAnsi="Arial" w:cs="Arial"/>
              </w:rPr>
            </w:pPr>
          </w:p>
        </w:tc>
      </w:tr>
      <w:tr w:rsidR="0018239D" w:rsidRPr="004F7F5E" w14:paraId="259FAE66" w14:textId="77777777">
        <w:trPr>
          <w:trHeight w:hRule="exact" w:val="1191"/>
        </w:trPr>
        <w:tc>
          <w:tcPr>
            <w:tcW w:w="3337" w:type="dxa"/>
            <w:tcBorders>
              <w:top w:val="single" w:sz="5" w:space="0" w:color="000000"/>
              <w:left w:val="single" w:sz="5" w:space="0" w:color="000000"/>
              <w:bottom w:val="single" w:sz="5" w:space="0" w:color="000000"/>
              <w:right w:val="single" w:sz="5" w:space="0" w:color="000000"/>
            </w:tcBorders>
          </w:tcPr>
          <w:p w14:paraId="00F60517" w14:textId="77777777" w:rsidR="0018239D" w:rsidRPr="004F7F5E" w:rsidRDefault="008465C3">
            <w:pPr>
              <w:spacing w:line="220" w:lineRule="exact"/>
              <w:ind w:left="105"/>
              <w:rPr>
                <w:rFonts w:ascii="Arial" w:hAnsi="Arial" w:cs="Arial"/>
              </w:rPr>
            </w:pPr>
            <w:r w:rsidRPr="004F7F5E">
              <w:rPr>
                <w:rFonts w:ascii="Arial" w:hAnsi="Arial" w:cs="Arial"/>
                <w:b/>
                <w:spacing w:val="1"/>
                <w:u w:val="thick" w:color="000000"/>
              </w:rPr>
              <w:t>O</w:t>
            </w:r>
            <w:r w:rsidRPr="004F7F5E">
              <w:rPr>
                <w:rFonts w:ascii="Arial" w:hAnsi="Arial" w:cs="Arial"/>
                <w:b/>
                <w:spacing w:val="-2"/>
                <w:u w:val="thick" w:color="000000"/>
              </w:rPr>
              <w:t>p</w:t>
            </w:r>
            <w:r w:rsidRPr="004F7F5E">
              <w:rPr>
                <w:rFonts w:ascii="Arial" w:hAnsi="Arial" w:cs="Arial"/>
                <w:b/>
                <w:u w:val="thick" w:color="000000"/>
              </w:rPr>
              <w:t>t</w:t>
            </w:r>
            <w:r w:rsidRPr="004F7F5E">
              <w:rPr>
                <w:rFonts w:ascii="Arial" w:hAnsi="Arial" w:cs="Arial"/>
                <w:b/>
                <w:spacing w:val="1"/>
                <w:u w:val="thick" w:color="000000"/>
              </w:rPr>
              <w:t>i</w:t>
            </w:r>
            <w:r w:rsidRPr="004F7F5E">
              <w:rPr>
                <w:rFonts w:ascii="Arial" w:hAnsi="Arial" w:cs="Arial"/>
                <w:b/>
                <w:spacing w:val="-5"/>
                <w:u w:val="thick" w:color="000000"/>
              </w:rPr>
              <w:t>o</w:t>
            </w:r>
            <w:r w:rsidRPr="004F7F5E">
              <w:rPr>
                <w:rFonts w:ascii="Arial" w:hAnsi="Arial" w:cs="Arial"/>
                <w:b/>
                <w:spacing w:val="-2"/>
                <w:u w:val="thick" w:color="000000"/>
              </w:rPr>
              <w:t>n</w:t>
            </w:r>
            <w:r w:rsidRPr="004F7F5E">
              <w:rPr>
                <w:rFonts w:ascii="Arial" w:hAnsi="Arial" w:cs="Arial"/>
                <w:b/>
                <w:u w:val="thick" w:color="000000"/>
              </w:rPr>
              <w:t>a</w:t>
            </w:r>
            <w:r w:rsidRPr="004F7F5E">
              <w:rPr>
                <w:rFonts w:ascii="Arial" w:hAnsi="Arial" w:cs="Arial"/>
                <w:b/>
                <w:spacing w:val="1"/>
                <w:u w:val="thick" w:color="000000"/>
              </w:rPr>
              <w:t>l</w:t>
            </w:r>
            <w:r w:rsidRPr="004F7F5E">
              <w:rPr>
                <w:rFonts w:ascii="Arial" w:hAnsi="Arial" w:cs="Arial"/>
                <w:b/>
                <w:spacing w:val="-3"/>
                <w:u w:val="thick" w:color="000000"/>
              </w:rPr>
              <w:t>/</w:t>
            </w:r>
            <w:r w:rsidRPr="004F7F5E">
              <w:rPr>
                <w:rFonts w:ascii="Arial" w:hAnsi="Arial" w:cs="Arial"/>
                <w:b/>
                <w:spacing w:val="1"/>
                <w:u w:val="thick" w:color="000000"/>
              </w:rPr>
              <w:t>Ge</w:t>
            </w:r>
            <w:r w:rsidRPr="004F7F5E">
              <w:rPr>
                <w:rFonts w:ascii="Arial" w:hAnsi="Arial" w:cs="Arial"/>
                <w:b/>
                <w:spacing w:val="-2"/>
                <w:u w:val="thick" w:color="000000"/>
              </w:rPr>
              <w:t>n</w:t>
            </w:r>
            <w:r w:rsidRPr="004F7F5E">
              <w:rPr>
                <w:rFonts w:ascii="Arial" w:hAnsi="Arial" w:cs="Arial"/>
                <w:b/>
                <w:spacing w:val="-3"/>
                <w:u w:val="thick" w:color="000000"/>
              </w:rPr>
              <w:t>e</w:t>
            </w:r>
            <w:r w:rsidRPr="004F7F5E">
              <w:rPr>
                <w:rFonts w:ascii="Arial" w:hAnsi="Arial" w:cs="Arial"/>
                <w:b/>
                <w:spacing w:val="1"/>
                <w:u w:val="thick" w:color="000000"/>
              </w:rPr>
              <w:t>r</w:t>
            </w:r>
            <w:r w:rsidRPr="004F7F5E">
              <w:rPr>
                <w:rFonts w:ascii="Arial" w:hAnsi="Arial" w:cs="Arial"/>
                <w:b/>
                <w:spacing w:val="-5"/>
                <w:u w:val="thick" w:color="000000"/>
              </w:rPr>
              <w:t>a</w:t>
            </w:r>
            <w:r w:rsidRPr="004F7F5E">
              <w:rPr>
                <w:rFonts w:ascii="Arial" w:hAnsi="Arial" w:cs="Arial"/>
                <w:b/>
                <w:u w:val="thick" w:color="000000"/>
              </w:rPr>
              <w:t>l</w:t>
            </w:r>
            <w:r w:rsidRPr="004F7F5E">
              <w:rPr>
                <w:rFonts w:ascii="Arial" w:hAnsi="Arial" w:cs="Arial"/>
                <w:b/>
                <w:spacing w:val="10"/>
              </w:rPr>
              <w:t xml:space="preserve"> </w:t>
            </w:r>
            <w:r w:rsidRPr="004F7F5E">
              <w:rPr>
                <w:rFonts w:ascii="Arial" w:hAnsi="Arial" w:cs="Arial"/>
                <w:spacing w:val="-3"/>
                <w:w w:val="101"/>
              </w:rPr>
              <w:t>c</w:t>
            </w:r>
            <w:r w:rsidRPr="004F7F5E">
              <w:rPr>
                <w:rFonts w:ascii="Arial" w:hAnsi="Arial" w:cs="Arial"/>
                <w:spacing w:val="-5"/>
              </w:rPr>
              <w:t>o</w:t>
            </w:r>
            <w:r w:rsidRPr="004F7F5E">
              <w:rPr>
                <w:rFonts w:ascii="Arial" w:hAnsi="Arial" w:cs="Arial"/>
                <w:spacing w:val="1"/>
              </w:rPr>
              <w:t>mm</w:t>
            </w:r>
            <w:r w:rsidRPr="004F7F5E">
              <w:rPr>
                <w:rFonts w:ascii="Arial" w:hAnsi="Arial" w:cs="Arial"/>
                <w:spacing w:val="-8"/>
                <w:w w:val="101"/>
              </w:rPr>
              <w:t>e</w:t>
            </w:r>
            <w:r w:rsidRPr="004F7F5E">
              <w:rPr>
                <w:rFonts w:ascii="Arial" w:hAnsi="Arial" w:cs="Arial"/>
                <w:spacing w:val="5"/>
              </w:rPr>
              <w:t>n</w:t>
            </w:r>
            <w:r w:rsidRPr="004F7F5E">
              <w:rPr>
                <w:rFonts w:ascii="Arial" w:hAnsi="Arial" w:cs="Arial"/>
                <w:spacing w:val="1"/>
                <w:w w:val="101"/>
              </w:rPr>
              <w:t>t</w:t>
            </w:r>
            <w:r w:rsidRPr="004F7F5E">
              <w:rPr>
                <w:rFonts w:ascii="Arial" w:hAnsi="Arial" w:cs="Arial"/>
              </w:rPr>
              <w:t>s</w:t>
            </w:r>
          </w:p>
        </w:tc>
        <w:tc>
          <w:tcPr>
            <w:tcW w:w="5829" w:type="dxa"/>
            <w:tcBorders>
              <w:top w:val="single" w:sz="5" w:space="0" w:color="000000"/>
              <w:left w:val="single" w:sz="5" w:space="0" w:color="000000"/>
              <w:bottom w:val="single" w:sz="5" w:space="0" w:color="000000"/>
              <w:right w:val="single" w:sz="5" w:space="0" w:color="000000"/>
            </w:tcBorders>
          </w:tcPr>
          <w:p w14:paraId="792DE72B" w14:textId="77777777" w:rsidR="0018239D" w:rsidRPr="004F7F5E" w:rsidRDefault="008465C3">
            <w:pPr>
              <w:spacing w:line="260" w:lineRule="exact"/>
              <w:ind w:left="105"/>
              <w:rPr>
                <w:rFonts w:ascii="Arial" w:eastAsia="Arial" w:hAnsi="Arial" w:cs="Arial"/>
              </w:rPr>
            </w:pPr>
            <w:r w:rsidRPr="004F7F5E">
              <w:rPr>
                <w:rFonts w:ascii="Arial" w:eastAsia="Arial" w:hAnsi="Arial" w:cs="Arial"/>
                <w:spacing w:val="-2"/>
              </w:rPr>
              <w:t>P</w:t>
            </w:r>
            <w:r w:rsidRPr="004F7F5E">
              <w:rPr>
                <w:rFonts w:ascii="Arial" w:eastAsia="Arial" w:hAnsi="Arial" w:cs="Arial"/>
                <w:spacing w:val="4"/>
              </w:rPr>
              <w:t>l</w:t>
            </w:r>
            <w:r w:rsidRPr="004F7F5E">
              <w:rPr>
                <w:rFonts w:ascii="Arial" w:eastAsia="Arial" w:hAnsi="Arial" w:cs="Arial"/>
                <w:spacing w:val="1"/>
              </w:rPr>
              <w:t>ea</w:t>
            </w:r>
            <w:r w:rsidRPr="004F7F5E">
              <w:rPr>
                <w:rFonts w:ascii="Arial" w:eastAsia="Arial" w:hAnsi="Arial" w:cs="Arial"/>
              </w:rPr>
              <w:t>se</w:t>
            </w:r>
            <w:r w:rsidRPr="004F7F5E">
              <w:rPr>
                <w:rFonts w:ascii="Arial" w:eastAsia="Arial" w:hAnsi="Arial" w:cs="Arial"/>
                <w:spacing w:val="1"/>
              </w:rPr>
              <w:t xml:space="preserve"> </w:t>
            </w:r>
            <w:r w:rsidRPr="004F7F5E">
              <w:rPr>
                <w:rFonts w:ascii="Arial" w:eastAsia="Arial" w:hAnsi="Arial" w:cs="Arial"/>
                <w:spacing w:val="-7"/>
              </w:rPr>
              <w:t>m</w:t>
            </w:r>
            <w:r w:rsidRPr="004F7F5E">
              <w:rPr>
                <w:rFonts w:ascii="Arial" w:eastAsia="Arial" w:hAnsi="Arial" w:cs="Arial"/>
                <w:spacing w:val="1"/>
              </w:rPr>
              <w:t>a</w:t>
            </w:r>
            <w:r w:rsidRPr="004F7F5E">
              <w:rPr>
                <w:rFonts w:ascii="Arial" w:eastAsia="Arial" w:hAnsi="Arial" w:cs="Arial"/>
              </w:rPr>
              <w:t>ke</w:t>
            </w:r>
            <w:r w:rsidRPr="004F7F5E">
              <w:rPr>
                <w:rFonts w:ascii="Arial" w:eastAsia="Arial" w:hAnsi="Arial" w:cs="Arial"/>
                <w:spacing w:val="1"/>
              </w:rPr>
              <w:t xml:space="preserve"> </w:t>
            </w:r>
            <w:r w:rsidRPr="004F7F5E">
              <w:rPr>
                <w:rFonts w:ascii="Arial" w:eastAsia="Arial" w:hAnsi="Arial" w:cs="Arial"/>
                <w:spacing w:val="3"/>
              </w:rPr>
              <w:t>s</w:t>
            </w:r>
            <w:r w:rsidRPr="004F7F5E">
              <w:rPr>
                <w:rFonts w:ascii="Arial" w:eastAsia="Arial" w:hAnsi="Arial" w:cs="Arial"/>
                <w:spacing w:val="1"/>
              </w:rPr>
              <w:t>ur</w:t>
            </w:r>
            <w:r w:rsidRPr="004F7F5E">
              <w:rPr>
                <w:rFonts w:ascii="Arial" w:eastAsia="Arial" w:hAnsi="Arial" w:cs="Arial"/>
              </w:rPr>
              <w:t>e</w:t>
            </w:r>
            <w:r w:rsidRPr="004F7F5E">
              <w:rPr>
                <w:rFonts w:ascii="Arial" w:eastAsia="Arial" w:hAnsi="Arial" w:cs="Arial"/>
                <w:spacing w:val="1"/>
              </w:rPr>
              <w:t xml:space="preserve"> th</w:t>
            </w:r>
            <w:r w:rsidRPr="004F7F5E">
              <w:rPr>
                <w:rFonts w:ascii="Arial" w:eastAsia="Arial" w:hAnsi="Arial" w:cs="Arial"/>
              </w:rPr>
              <w:t>e</w:t>
            </w:r>
            <w:r w:rsidRPr="004F7F5E">
              <w:rPr>
                <w:rFonts w:ascii="Arial" w:eastAsia="Arial" w:hAnsi="Arial" w:cs="Arial"/>
                <w:spacing w:val="1"/>
              </w:rPr>
              <w:t xml:space="preserve"> ar</w:t>
            </w:r>
            <w:r w:rsidRPr="004F7F5E">
              <w:rPr>
                <w:rFonts w:ascii="Arial" w:eastAsia="Arial" w:hAnsi="Arial" w:cs="Arial"/>
                <w:spacing w:val="-4"/>
              </w:rPr>
              <w:t>t</w:t>
            </w:r>
            <w:r w:rsidRPr="004F7F5E">
              <w:rPr>
                <w:rFonts w:ascii="Arial" w:eastAsia="Arial" w:hAnsi="Arial" w:cs="Arial"/>
                <w:spacing w:val="4"/>
              </w:rPr>
              <w:t>i</w:t>
            </w:r>
            <w:r w:rsidRPr="004F7F5E">
              <w:rPr>
                <w:rFonts w:ascii="Arial" w:eastAsia="Arial" w:hAnsi="Arial" w:cs="Arial"/>
                <w:spacing w:val="-5"/>
              </w:rPr>
              <w:t>c</w:t>
            </w:r>
            <w:r w:rsidRPr="004F7F5E">
              <w:rPr>
                <w:rFonts w:ascii="Arial" w:eastAsia="Arial" w:hAnsi="Arial" w:cs="Arial"/>
                <w:spacing w:val="4"/>
              </w:rPr>
              <w:t>l</w:t>
            </w:r>
            <w:r w:rsidRPr="004F7F5E">
              <w:rPr>
                <w:rFonts w:ascii="Arial" w:eastAsia="Arial" w:hAnsi="Arial" w:cs="Arial"/>
              </w:rPr>
              <w:t>e</w:t>
            </w:r>
            <w:r w:rsidRPr="004F7F5E">
              <w:rPr>
                <w:rFonts w:ascii="Arial" w:eastAsia="Arial" w:hAnsi="Arial" w:cs="Arial"/>
                <w:spacing w:val="1"/>
              </w:rPr>
              <w:t xml:space="preserve"> </w:t>
            </w:r>
            <w:r w:rsidRPr="004F7F5E">
              <w:rPr>
                <w:rFonts w:ascii="Arial" w:eastAsia="Arial" w:hAnsi="Arial" w:cs="Arial"/>
                <w:spacing w:val="-4"/>
              </w:rPr>
              <w:t>f</w:t>
            </w:r>
            <w:r w:rsidRPr="004F7F5E">
              <w:rPr>
                <w:rFonts w:ascii="Arial" w:eastAsia="Arial" w:hAnsi="Arial" w:cs="Arial"/>
                <w:spacing w:val="1"/>
              </w:rPr>
              <w:t>or</w:t>
            </w:r>
            <w:r w:rsidRPr="004F7F5E">
              <w:rPr>
                <w:rFonts w:ascii="Arial" w:eastAsia="Arial" w:hAnsi="Arial" w:cs="Arial"/>
                <w:spacing w:val="-8"/>
              </w:rPr>
              <w:t>m</w:t>
            </w:r>
            <w:r w:rsidRPr="004F7F5E">
              <w:rPr>
                <w:rFonts w:ascii="Arial" w:eastAsia="Arial" w:hAnsi="Arial" w:cs="Arial"/>
                <w:spacing w:val="1"/>
              </w:rPr>
              <w:t>a</w:t>
            </w:r>
            <w:r w:rsidRPr="004F7F5E">
              <w:rPr>
                <w:rFonts w:ascii="Arial" w:eastAsia="Arial" w:hAnsi="Arial" w:cs="Arial"/>
              </w:rPr>
              <w:t>t</w:t>
            </w:r>
            <w:r w:rsidRPr="004F7F5E">
              <w:rPr>
                <w:rFonts w:ascii="Arial" w:eastAsia="Arial" w:hAnsi="Arial" w:cs="Arial"/>
                <w:spacing w:val="1"/>
              </w:rPr>
              <w:t xml:space="preserve"> </w:t>
            </w:r>
            <w:r w:rsidRPr="004F7F5E">
              <w:rPr>
                <w:rFonts w:ascii="Arial" w:eastAsia="Arial" w:hAnsi="Arial" w:cs="Arial"/>
                <w:spacing w:val="4"/>
              </w:rPr>
              <w:t>i</w:t>
            </w:r>
            <w:r w:rsidRPr="004F7F5E">
              <w:rPr>
                <w:rFonts w:ascii="Arial" w:eastAsia="Arial" w:hAnsi="Arial" w:cs="Arial"/>
              </w:rPr>
              <w:t xml:space="preserve">s </w:t>
            </w:r>
            <w:r w:rsidRPr="004F7F5E">
              <w:rPr>
                <w:rFonts w:ascii="Arial" w:eastAsia="Arial" w:hAnsi="Arial" w:cs="Arial"/>
                <w:spacing w:val="5"/>
              </w:rPr>
              <w:t>i</w:t>
            </w:r>
            <w:r w:rsidRPr="004F7F5E">
              <w:rPr>
                <w:rFonts w:ascii="Arial" w:eastAsia="Arial" w:hAnsi="Arial" w:cs="Arial"/>
              </w:rPr>
              <w:t>n</w:t>
            </w:r>
            <w:r w:rsidRPr="004F7F5E">
              <w:rPr>
                <w:rFonts w:ascii="Arial" w:eastAsia="Arial" w:hAnsi="Arial" w:cs="Arial"/>
                <w:spacing w:val="-3"/>
              </w:rPr>
              <w:t xml:space="preserve"> </w:t>
            </w:r>
            <w:r w:rsidRPr="004F7F5E">
              <w:rPr>
                <w:rFonts w:ascii="Arial" w:eastAsia="Arial" w:hAnsi="Arial" w:cs="Arial"/>
              </w:rPr>
              <w:t>l</w:t>
            </w:r>
            <w:r w:rsidRPr="004F7F5E">
              <w:rPr>
                <w:rFonts w:ascii="Arial" w:eastAsia="Arial" w:hAnsi="Arial" w:cs="Arial"/>
                <w:spacing w:val="4"/>
              </w:rPr>
              <w:t>i</w:t>
            </w:r>
            <w:r w:rsidRPr="004F7F5E">
              <w:rPr>
                <w:rFonts w:ascii="Arial" w:eastAsia="Arial" w:hAnsi="Arial" w:cs="Arial"/>
                <w:spacing w:val="1"/>
              </w:rPr>
              <w:t>n</w:t>
            </w:r>
            <w:r w:rsidRPr="004F7F5E">
              <w:rPr>
                <w:rFonts w:ascii="Arial" w:eastAsia="Arial" w:hAnsi="Arial" w:cs="Arial"/>
              </w:rPr>
              <w:t>e</w:t>
            </w:r>
            <w:r w:rsidRPr="004F7F5E">
              <w:rPr>
                <w:rFonts w:ascii="Arial" w:eastAsia="Arial" w:hAnsi="Arial" w:cs="Arial"/>
                <w:spacing w:val="-3"/>
              </w:rPr>
              <w:t xml:space="preserve"> </w:t>
            </w:r>
            <w:r w:rsidRPr="004F7F5E">
              <w:rPr>
                <w:rFonts w:ascii="Arial" w:eastAsia="Arial" w:hAnsi="Arial" w:cs="Arial"/>
                <w:spacing w:val="-5"/>
              </w:rPr>
              <w:t>w</w:t>
            </w:r>
            <w:r w:rsidRPr="004F7F5E">
              <w:rPr>
                <w:rFonts w:ascii="Arial" w:eastAsia="Arial" w:hAnsi="Arial" w:cs="Arial"/>
                <w:spacing w:val="4"/>
              </w:rPr>
              <w:t>i</w:t>
            </w:r>
            <w:r w:rsidRPr="004F7F5E">
              <w:rPr>
                <w:rFonts w:ascii="Arial" w:eastAsia="Arial" w:hAnsi="Arial" w:cs="Arial"/>
              </w:rPr>
              <w:t>th</w:t>
            </w:r>
            <w:r w:rsidRPr="004F7F5E">
              <w:rPr>
                <w:rFonts w:ascii="Arial" w:eastAsia="Arial" w:hAnsi="Arial" w:cs="Arial"/>
                <w:spacing w:val="1"/>
              </w:rPr>
              <w:t xml:space="preserve"> th</w:t>
            </w:r>
            <w:r w:rsidRPr="004F7F5E">
              <w:rPr>
                <w:rFonts w:ascii="Arial" w:eastAsia="Arial" w:hAnsi="Arial" w:cs="Arial"/>
              </w:rPr>
              <w:t>e</w:t>
            </w:r>
          </w:p>
          <w:p w14:paraId="710A5614" w14:textId="77777777" w:rsidR="0018239D" w:rsidRPr="004F7F5E" w:rsidRDefault="008465C3">
            <w:pPr>
              <w:spacing w:before="3"/>
              <w:ind w:left="105"/>
              <w:rPr>
                <w:rFonts w:ascii="Arial" w:eastAsia="Arial" w:hAnsi="Arial" w:cs="Arial"/>
              </w:rPr>
            </w:pPr>
            <w:r w:rsidRPr="004F7F5E">
              <w:rPr>
                <w:rFonts w:ascii="Arial" w:eastAsia="Arial" w:hAnsi="Arial" w:cs="Arial"/>
                <w:spacing w:val="1"/>
              </w:rPr>
              <w:t>req</w:t>
            </w:r>
            <w:r w:rsidRPr="004F7F5E">
              <w:rPr>
                <w:rFonts w:ascii="Arial" w:eastAsia="Arial" w:hAnsi="Arial" w:cs="Arial"/>
                <w:spacing w:val="-4"/>
              </w:rPr>
              <w:t>u</w:t>
            </w:r>
            <w:r w:rsidRPr="004F7F5E">
              <w:rPr>
                <w:rFonts w:ascii="Arial" w:eastAsia="Arial" w:hAnsi="Arial" w:cs="Arial"/>
                <w:spacing w:val="4"/>
              </w:rPr>
              <w:t>i</w:t>
            </w:r>
            <w:r w:rsidRPr="004F7F5E">
              <w:rPr>
                <w:rFonts w:ascii="Arial" w:eastAsia="Arial" w:hAnsi="Arial" w:cs="Arial"/>
                <w:spacing w:val="1"/>
              </w:rPr>
              <w:t>r</w:t>
            </w:r>
            <w:r w:rsidRPr="004F7F5E">
              <w:rPr>
                <w:rFonts w:ascii="Arial" w:eastAsia="Arial" w:hAnsi="Arial" w:cs="Arial"/>
              </w:rPr>
              <w:t>e</w:t>
            </w:r>
            <w:r w:rsidRPr="004F7F5E">
              <w:rPr>
                <w:rFonts w:ascii="Arial" w:eastAsia="Arial" w:hAnsi="Arial" w:cs="Arial"/>
                <w:spacing w:val="-3"/>
              </w:rPr>
              <w:t xml:space="preserve"> </w:t>
            </w:r>
            <w:r w:rsidRPr="004F7F5E">
              <w:rPr>
                <w:rFonts w:ascii="Arial" w:eastAsia="Arial" w:hAnsi="Arial" w:cs="Arial"/>
              </w:rPr>
              <w:t>f</w:t>
            </w:r>
            <w:r w:rsidRPr="004F7F5E">
              <w:rPr>
                <w:rFonts w:ascii="Arial" w:eastAsia="Arial" w:hAnsi="Arial" w:cs="Arial"/>
                <w:spacing w:val="1"/>
              </w:rPr>
              <w:t>or</w:t>
            </w:r>
            <w:r w:rsidRPr="004F7F5E">
              <w:rPr>
                <w:rFonts w:ascii="Arial" w:eastAsia="Arial" w:hAnsi="Arial" w:cs="Arial"/>
                <w:spacing w:val="-8"/>
              </w:rPr>
              <w:t>m</w:t>
            </w:r>
            <w:r w:rsidRPr="004F7F5E">
              <w:rPr>
                <w:rFonts w:ascii="Arial" w:eastAsia="Arial" w:hAnsi="Arial" w:cs="Arial"/>
                <w:spacing w:val="1"/>
              </w:rPr>
              <w:t>a</w:t>
            </w:r>
            <w:r w:rsidRPr="004F7F5E">
              <w:rPr>
                <w:rFonts w:ascii="Arial" w:eastAsia="Arial" w:hAnsi="Arial" w:cs="Arial"/>
              </w:rPr>
              <w:t>t</w:t>
            </w:r>
            <w:r w:rsidRPr="004F7F5E">
              <w:rPr>
                <w:rFonts w:ascii="Arial" w:eastAsia="Arial" w:hAnsi="Arial" w:cs="Arial"/>
                <w:spacing w:val="1"/>
              </w:rPr>
              <w:t xml:space="preserve"> pro</w:t>
            </w:r>
            <w:r w:rsidRPr="004F7F5E">
              <w:rPr>
                <w:rFonts w:ascii="Arial" w:eastAsia="Arial" w:hAnsi="Arial" w:cs="Arial"/>
                <w:spacing w:val="-5"/>
              </w:rPr>
              <w:t>v</w:t>
            </w:r>
            <w:r w:rsidRPr="004F7F5E">
              <w:rPr>
                <w:rFonts w:ascii="Arial" w:eastAsia="Arial" w:hAnsi="Arial" w:cs="Arial"/>
                <w:spacing w:val="4"/>
              </w:rPr>
              <w:t>i</w:t>
            </w:r>
            <w:r w:rsidRPr="004F7F5E">
              <w:rPr>
                <w:rFonts w:ascii="Arial" w:eastAsia="Arial" w:hAnsi="Arial" w:cs="Arial"/>
                <w:spacing w:val="1"/>
              </w:rPr>
              <w:t>d</w:t>
            </w:r>
            <w:r w:rsidRPr="004F7F5E">
              <w:rPr>
                <w:rFonts w:ascii="Arial" w:eastAsia="Arial" w:hAnsi="Arial" w:cs="Arial"/>
              </w:rPr>
              <w:t>e</w:t>
            </w:r>
            <w:r w:rsidRPr="004F7F5E">
              <w:rPr>
                <w:rFonts w:ascii="Arial" w:eastAsia="Arial" w:hAnsi="Arial" w:cs="Arial"/>
                <w:spacing w:val="1"/>
              </w:rPr>
              <w:t xml:space="preserve"> b</w:t>
            </w:r>
            <w:r w:rsidRPr="004F7F5E">
              <w:rPr>
                <w:rFonts w:ascii="Arial" w:eastAsia="Arial" w:hAnsi="Arial" w:cs="Arial"/>
              </w:rPr>
              <w:t xml:space="preserve">y </w:t>
            </w:r>
            <w:r w:rsidRPr="004F7F5E">
              <w:rPr>
                <w:rFonts w:ascii="Arial" w:eastAsia="Arial" w:hAnsi="Arial" w:cs="Arial"/>
                <w:spacing w:val="-4"/>
              </w:rPr>
              <w:t>t</w:t>
            </w:r>
            <w:r w:rsidRPr="004F7F5E">
              <w:rPr>
                <w:rFonts w:ascii="Arial" w:eastAsia="Arial" w:hAnsi="Arial" w:cs="Arial"/>
                <w:spacing w:val="1"/>
              </w:rPr>
              <w:t>h</w:t>
            </w:r>
            <w:r w:rsidRPr="004F7F5E">
              <w:rPr>
                <w:rFonts w:ascii="Arial" w:eastAsia="Arial" w:hAnsi="Arial" w:cs="Arial"/>
              </w:rPr>
              <w:t>e</w:t>
            </w:r>
            <w:r w:rsidRPr="004F7F5E">
              <w:rPr>
                <w:rFonts w:ascii="Arial" w:eastAsia="Arial" w:hAnsi="Arial" w:cs="Arial"/>
                <w:spacing w:val="1"/>
              </w:rPr>
              <w:t xml:space="preserve"> p</w:t>
            </w:r>
            <w:r w:rsidRPr="004F7F5E">
              <w:rPr>
                <w:rFonts w:ascii="Arial" w:eastAsia="Arial" w:hAnsi="Arial" w:cs="Arial"/>
                <w:spacing w:val="-4"/>
              </w:rPr>
              <w:t>u</w:t>
            </w:r>
            <w:r w:rsidRPr="004F7F5E">
              <w:rPr>
                <w:rFonts w:ascii="Arial" w:eastAsia="Arial" w:hAnsi="Arial" w:cs="Arial"/>
                <w:spacing w:val="1"/>
              </w:rPr>
              <w:t>b</w:t>
            </w:r>
            <w:r w:rsidRPr="004F7F5E">
              <w:rPr>
                <w:rFonts w:ascii="Arial" w:eastAsia="Arial" w:hAnsi="Arial" w:cs="Arial"/>
              </w:rPr>
              <w:t>l</w:t>
            </w:r>
            <w:r w:rsidRPr="004F7F5E">
              <w:rPr>
                <w:rFonts w:ascii="Arial" w:eastAsia="Arial" w:hAnsi="Arial" w:cs="Arial"/>
                <w:spacing w:val="4"/>
              </w:rPr>
              <w:t>i</w:t>
            </w:r>
            <w:r w:rsidRPr="004F7F5E">
              <w:rPr>
                <w:rFonts w:ascii="Arial" w:eastAsia="Arial" w:hAnsi="Arial" w:cs="Arial"/>
                <w:spacing w:val="-5"/>
              </w:rPr>
              <w:t>s</w:t>
            </w:r>
            <w:r w:rsidRPr="004F7F5E">
              <w:rPr>
                <w:rFonts w:ascii="Arial" w:eastAsia="Arial" w:hAnsi="Arial" w:cs="Arial"/>
                <w:spacing w:val="1"/>
              </w:rPr>
              <w:t>her</w:t>
            </w:r>
            <w:r w:rsidRPr="004F7F5E">
              <w:rPr>
                <w:rFonts w:ascii="Arial" w:eastAsia="Arial" w:hAnsi="Arial" w:cs="Arial"/>
              </w:rPr>
              <w:t>.</w:t>
            </w:r>
          </w:p>
          <w:p w14:paraId="34953394" w14:textId="77777777" w:rsidR="00E845F2" w:rsidRPr="004F7F5E" w:rsidRDefault="00E845F2">
            <w:pPr>
              <w:spacing w:before="3"/>
              <w:ind w:left="105"/>
              <w:rPr>
                <w:rFonts w:ascii="Arial" w:eastAsia="Arial" w:hAnsi="Arial" w:cs="Arial"/>
              </w:rPr>
            </w:pPr>
          </w:p>
        </w:tc>
        <w:tc>
          <w:tcPr>
            <w:tcW w:w="4019" w:type="dxa"/>
            <w:tcBorders>
              <w:top w:val="single" w:sz="5" w:space="0" w:color="000000"/>
              <w:left w:val="single" w:sz="5" w:space="0" w:color="000000"/>
              <w:bottom w:val="single" w:sz="5" w:space="0" w:color="000000"/>
              <w:right w:val="single" w:sz="5" w:space="0" w:color="000000"/>
            </w:tcBorders>
          </w:tcPr>
          <w:p w14:paraId="5AE88769" w14:textId="36D949E7" w:rsidR="0018239D" w:rsidRPr="004F7F5E" w:rsidRDefault="00190614">
            <w:pPr>
              <w:rPr>
                <w:rFonts w:ascii="Arial" w:hAnsi="Arial" w:cs="Arial"/>
              </w:rPr>
            </w:pPr>
            <w:r w:rsidRPr="004F7F5E">
              <w:rPr>
                <w:rFonts w:ascii="Arial" w:hAnsi="Arial" w:cs="Arial"/>
              </w:rPr>
              <w:t>Thank you for the reminder. We will carefully review the manuscript against the publisher’s formatting guidelines to ensure consistency in structure, referencing style, tables, figures, and overall presentation. Aligning with the required format will strengthen the manuscript’s professionalism and readiness for publication.</w:t>
            </w:r>
          </w:p>
        </w:tc>
      </w:tr>
    </w:tbl>
    <w:p w14:paraId="79F23E11" w14:textId="77777777" w:rsidR="0018239D" w:rsidRPr="004F7F5E" w:rsidRDefault="0018239D">
      <w:pPr>
        <w:spacing w:line="200" w:lineRule="exact"/>
        <w:rPr>
          <w:rFonts w:ascii="Arial" w:hAnsi="Arial" w:cs="Arial"/>
        </w:rPr>
      </w:pPr>
    </w:p>
    <w:p w14:paraId="5D440929" w14:textId="77777777" w:rsidR="0018239D" w:rsidRPr="004F7F5E" w:rsidRDefault="0018239D">
      <w:pPr>
        <w:spacing w:before="1" w:line="220" w:lineRule="exact"/>
        <w:rPr>
          <w:rFonts w:ascii="Arial" w:hAnsi="Arial" w:cs="Arial"/>
        </w:rPr>
      </w:pPr>
    </w:p>
    <w:p w14:paraId="162054D2" w14:textId="77777777" w:rsidR="0018239D" w:rsidRPr="004F7F5E" w:rsidRDefault="004F7F5E">
      <w:pPr>
        <w:spacing w:before="35" w:line="220" w:lineRule="exact"/>
        <w:ind w:left="220"/>
        <w:rPr>
          <w:rFonts w:ascii="Arial" w:hAnsi="Arial" w:cs="Arial"/>
        </w:rPr>
      </w:pPr>
      <w:r w:rsidRPr="004F7F5E">
        <w:rPr>
          <w:rFonts w:ascii="Arial" w:hAnsi="Arial" w:cs="Arial"/>
        </w:rPr>
        <w:pict w14:anchorId="38C1A754">
          <v:group id="_x0000_s1040" style="position:absolute;left:0;text-align:left;margin-left:71.5pt;margin-top:1.2pt;width:41.6pt;height:12.55pt;z-index:-251659776;mso-position-horizontal-relative:page" coordorigin="1430,24" coordsize="832,251">
            <v:shape id="_x0000_s1042" style="position:absolute;left:1440;top:34;width:811;height:231" coordorigin="1440,34" coordsize="811,231" path="m1440,265r812,l2252,34r-812,l1440,265xe" fillcolor="yellow" stroked="f">
              <v:path arrowok="t"/>
            </v:shape>
            <v:shape id="_x0000_s1041" style="position:absolute;left:1440;top:255;width:811;height:0" coordorigin="1440,255" coordsize="811,0" path="m1440,255r812,e" filled="f" strokeweight="1.06pt">
              <v:path arrowok="t"/>
            </v:shape>
            <w10:wrap anchorx="page"/>
          </v:group>
        </w:pict>
      </w:r>
      <w:r w:rsidR="008465C3" w:rsidRPr="004F7F5E">
        <w:rPr>
          <w:rFonts w:ascii="Arial" w:hAnsi="Arial" w:cs="Arial"/>
          <w:b/>
          <w:spacing w:val="-3"/>
          <w:position w:val="-1"/>
        </w:rPr>
        <w:t>P</w:t>
      </w:r>
      <w:r w:rsidR="008465C3" w:rsidRPr="004F7F5E">
        <w:rPr>
          <w:rFonts w:ascii="Arial" w:hAnsi="Arial" w:cs="Arial"/>
          <w:b/>
          <w:spacing w:val="-2"/>
          <w:position w:val="-1"/>
        </w:rPr>
        <w:t>AR</w:t>
      </w:r>
      <w:r w:rsidR="008465C3" w:rsidRPr="004F7F5E">
        <w:rPr>
          <w:rFonts w:ascii="Arial" w:hAnsi="Arial" w:cs="Arial"/>
          <w:b/>
          <w:position w:val="-1"/>
        </w:rPr>
        <w:t xml:space="preserve">T </w:t>
      </w:r>
      <w:r w:rsidR="008465C3" w:rsidRPr="004F7F5E">
        <w:rPr>
          <w:rFonts w:ascii="Arial" w:hAnsi="Arial" w:cs="Arial"/>
          <w:b/>
          <w:spacing w:val="5"/>
          <w:position w:val="-1"/>
        </w:rPr>
        <w:t xml:space="preserve"> </w:t>
      </w:r>
      <w:r w:rsidR="008465C3" w:rsidRPr="004F7F5E">
        <w:rPr>
          <w:rFonts w:ascii="Arial" w:hAnsi="Arial" w:cs="Arial"/>
          <w:b/>
          <w:position w:val="-1"/>
        </w:rPr>
        <w:t>2:</w:t>
      </w:r>
    </w:p>
    <w:p w14:paraId="7162B77B" w14:textId="77777777" w:rsidR="0018239D" w:rsidRPr="004F7F5E" w:rsidRDefault="0018239D">
      <w:pPr>
        <w:spacing w:before="8" w:line="220" w:lineRule="exact"/>
        <w:rPr>
          <w:rFonts w:ascii="Arial" w:hAnsi="Arial" w:cs="Arial"/>
        </w:rPr>
      </w:pPr>
    </w:p>
    <w:tbl>
      <w:tblPr>
        <w:tblW w:w="0" w:type="auto"/>
        <w:tblInd w:w="99" w:type="dxa"/>
        <w:tblLayout w:type="fixed"/>
        <w:tblCellMar>
          <w:left w:w="0" w:type="dxa"/>
          <w:right w:w="0" w:type="dxa"/>
        </w:tblCellMar>
        <w:tblLook w:val="01E0" w:firstRow="1" w:lastRow="1" w:firstColumn="1" w:lastColumn="1" w:noHBand="0" w:noVBand="0"/>
      </w:tblPr>
      <w:tblGrid>
        <w:gridCol w:w="6096"/>
        <w:gridCol w:w="4465"/>
        <w:gridCol w:w="2622"/>
      </w:tblGrid>
      <w:tr w:rsidR="0018239D" w:rsidRPr="004F7F5E" w14:paraId="1CBC42EB" w14:textId="77777777">
        <w:trPr>
          <w:trHeight w:hRule="exact" w:val="941"/>
        </w:trPr>
        <w:tc>
          <w:tcPr>
            <w:tcW w:w="6096" w:type="dxa"/>
            <w:tcBorders>
              <w:top w:val="single" w:sz="5" w:space="0" w:color="000000"/>
              <w:left w:val="single" w:sz="5" w:space="0" w:color="000000"/>
              <w:bottom w:val="single" w:sz="5" w:space="0" w:color="000000"/>
              <w:right w:val="single" w:sz="5" w:space="0" w:color="000000"/>
            </w:tcBorders>
          </w:tcPr>
          <w:p w14:paraId="7325D68D" w14:textId="77777777" w:rsidR="0018239D" w:rsidRPr="004F7F5E" w:rsidRDefault="0018239D">
            <w:pPr>
              <w:rPr>
                <w:rFonts w:ascii="Arial" w:hAnsi="Arial" w:cs="Arial"/>
              </w:rPr>
            </w:pPr>
          </w:p>
        </w:tc>
        <w:tc>
          <w:tcPr>
            <w:tcW w:w="4465" w:type="dxa"/>
            <w:tcBorders>
              <w:top w:val="single" w:sz="5" w:space="0" w:color="000000"/>
              <w:left w:val="single" w:sz="5" w:space="0" w:color="000000"/>
              <w:bottom w:val="single" w:sz="5" w:space="0" w:color="000000"/>
              <w:right w:val="single" w:sz="5" w:space="0" w:color="000000"/>
            </w:tcBorders>
          </w:tcPr>
          <w:p w14:paraId="0DA4DC95" w14:textId="77777777" w:rsidR="0018239D" w:rsidRPr="004F7F5E" w:rsidRDefault="008465C3">
            <w:pPr>
              <w:spacing w:line="220" w:lineRule="exact"/>
              <w:ind w:left="105"/>
              <w:rPr>
                <w:rFonts w:ascii="Arial" w:hAnsi="Arial" w:cs="Arial"/>
              </w:rPr>
            </w:pPr>
            <w:r w:rsidRPr="004F7F5E">
              <w:rPr>
                <w:rFonts w:ascii="Arial" w:hAnsi="Arial" w:cs="Arial"/>
                <w:b/>
                <w:spacing w:val="-2"/>
              </w:rPr>
              <w:t>R</w:t>
            </w:r>
            <w:r w:rsidRPr="004F7F5E">
              <w:rPr>
                <w:rFonts w:ascii="Arial" w:hAnsi="Arial" w:cs="Arial"/>
                <w:b/>
                <w:spacing w:val="1"/>
              </w:rPr>
              <w:t>e</w:t>
            </w:r>
            <w:r w:rsidRPr="004F7F5E">
              <w:rPr>
                <w:rFonts w:ascii="Arial" w:hAnsi="Arial" w:cs="Arial"/>
                <w:b/>
                <w:spacing w:val="-5"/>
              </w:rPr>
              <w:t>v</w:t>
            </w:r>
            <w:r w:rsidRPr="004F7F5E">
              <w:rPr>
                <w:rFonts w:ascii="Arial" w:hAnsi="Arial" w:cs="Arial"/>
                <w:b/>
                <w:spacing w:val="1"/>
              </w:rPr>
              <w:t>ie</w:t>
            </w:r>
            <w:r w:rsidRPr="004F7F5E">
              <w:rPr>
                <w:rFonts w:ascii="Arial" w:hAnsi="Arial" w:cs="Arial"/>
                <w:b/>
                <w:spacing w:val="-2"/>
              </w:rPr>
              <w:t>w</w:t>
            </w:r>
            <w:r w:rsidRPr="004F7F5E">
              <w:rPr>
                <w:rFonts w:ascii="Arial" w:hAnsi="Arial" w:cs="Arial"/>
                <w:b/>
                <w:spacing w:val="1"/>
              </w:rPr>
              <w:t>e</w:t>
            </w:r>
            <w:r w:rsidRPr="004F7F5E">
              <w:rPr>
                <w:rFonts w:ascii="Arial" w:hAnsi="Arial" w:cs="Arial"/>
                <w:b/>
                <w:spacing w:val="-3"/>
              </w:rPr>
              <w:t>r</w:t>
            </w:r>
            <w:r w:rsidRPr="004F7F5E">
              <w:rPr>
                <w:rFonts w:ascii="Arial" w:hAnsi="Arial" w:cs="Arial"/>
                <w:b/>
              </w:rPr>
              <w:t>’s</w:t>
            </w:r>
            <w:r w:rsidRPr="004F7F5E">
              <w:rPr>
                <w:rFonts w:ascii="Arial" w:hAnsi="Arial" w:cs="Arial"/>
                <w:b/>
                <w:spacing w:val="5"/>
              </w:rPr>
              <w:t xml:space="preserve"> </w:t>
            </w:r>
            <w:r w:rsidRPr="004F7F5E">
              <w:rPr>
                <w:rFonts w:ascii="Arial" w:hAnsi="Arial" w:cs="Arial"/>
                <w:b/>
                <w:spacing w:val="1"/>
                <w:w w:val="101"/>
              </w:rPr>
              <w:t>c</w:t>
            </w:r>
            <w:r w:rsidRPr="004F7F5E">
              <w:rPr>
                <w:rFonts w:ascii="Arial" w:hAnsi="Arial" w:cs="Arial"/>
                <w:b/>
                <w:spacing w:val="-5"/>
              </w:rPr>
              <w:t>omm</w:t>
            </w:r>
            <w:r w:rsidRPr="004F7F5E">
              <w:rPr>
                <w:rFonts w:ascii="Arial" w:hAnsi="Arial" w:cs="Arial"/>
                <w:b/>
                <w:spacing w:val="1"/>
                <w:w w:val="101"/>
              </w:rPr>
              <w:t>e</w:t>
            </w:r>
            <w:r w:rsidRPr="004F7F5E">
              <w:rPr>
                <w:rFonts w:ascii="Arial" w:hAnsi="Arial" w:cs="Arial"/>
                <w:b/>
                <w:spacing w:val="-2"/>
              </w:rPr>
              <w:t>n</w:t>
            </w:r>
            <w:r w:rsidRPr="004F7F5E">
              <w:rPr>
                <w:rFonts w:ascii="Arial" w:hAnsi="Arial" w:cs="Arial"/>
                <w:b/>
              </w:rPr>
              <w:t>t</w:t>
            </w:r>
          </w:p>
        </w:tc>
        <w:tc>
          <w:tcPr>
            <w:tcW w:w="2622" w:type="dxa"/>
            <w:tcBorders>
              <w:top w:val="single" w:sz="5" w:space="0" w:color="000000"/>
              <w:left w:val="single" w:sz="5" w:space="0" w:color="000000"/>
              <w:bottom w:val="single" w:sz="5" w:space="0" w:color="000000"/>
              <w:right w:val="single" w:sz="5" w:space="0" w:color="000000"/>
            </w:tcBorders>
          </w:tcPr>
          <w:p w14:paraId="08AEEF43" w14:textId="77777777" w:rsidR="0018239D" w:rsidRPr="004F7F5E" w:rsidRDefault="008465C3">
            <w:pPr>
              <w:spacing w:line="220" w:lineRule="exact"/>
              <w:ind w:left="-1"/>
              <w:rPr>
                <w:rFonts w:ascii="Arial" w:hAnsi="Arial" w:cs="Arial"/>
              </w:rPr>
            </w:pPr>
            <w:r w:rsidRPr="004F7F5E">
              <w:rPr>
                <w:rFonts w:ascii="Arial" w:hAnsi="Arial" w:cs="Arial"/>
                <w:b/>
                <w:spacing w:val="-2"/>
              </w:rPr>
              <w:t>A</w:t>
            </w:r>
            <w:r w:rsidRPr="004F7F5E">
              <w:rPr>
                <w:rFonts w:ascii="Arial" w:hAnsi="Arial" w:cs="Arial"/>
                <w:b/>
                <w:spacing w:val="-6"/>
              </w:rPr>
              <w:t>u</w:t>
            </w:r>
            <w:r w:rsidRPr="004F7F5E">
              <w:rPr>
                <w:rFonts w:ascii="Arial" w:hAnsi="Arial" w:cs="Arial"/>
                <w:b/>
              </w:rPr>
              <w:t>t</w:t>
            </w:r>
            <w:r w:rsidRPr="004F7F5E">
              <w:rPr>
                <w:rFonts w:ascii="Arial" w:hAnsi="Arial" w:cs="Arial"/>
                <w:b/>
                <w:spacing w:val="3"/>
              </w:rPr>
              <w:t>h</w:t>
            </w:r>
            <w:r w:rsidRPr="004F7F5E">
              <w:rPr>
                <w:rFonts w:ascii="Arial" w:hAnsi="Arial" w:cs="Arial"/>
                <w:b/>
                <w:spacing w:val="-5"/>
              </w:rPr>
              <w:t>o</w:t>
            </w:r>
            <w:r w:rsidRPr="004F7F5E">
              <w:rPr>
                <w:rFonts w:ascii="Arial" w:hAnsi="Arial" w:cs="Arial"/>
                <w:b/>
                <w:spacing w:val="1"/>
              </w:rPr>
              <w:t>r</w:t>
            </w:r>
            <w:r w:rsidRPr="004F7F5E">
              <w:rPr>
                <w:rFonts w:ascii="Arial" w:hAnsi="Arial" w:cs="Arial"/>
                <w:b/>
              </w:rPr>
              <w:t>’s</w:t>
            </w:r>
            <w:r w:rsidRPr="004F7F5E">
              <w:rPr>
                <w:rFonts w:ascii="Arial" w:hAnsi="Arial" w:cs="Arial"/>
                <w:b/>
                <w:spacing w:val="2"/>
              </w:rPr>
              <w:t xml:space="preserve"> </w:t>
            </w:r>
            <w:r w:rsidRPr="004F7F5E">
              <w:rPr>
                <w:rFonts w:ascii="Arial" w:hAnsi="Arial" w:cs="Arial"/>
                <w:b/>
                <w:spacing w:val="-3"/>
              </w:rPr>
              <w:t>F</w:t>
            </w:r>
            <w:r w:rsidRPr="004F7F5E">
              <w:rPr>
                <w:rFonts w:ascii="Arial" w:hAnsi="Arial" w:cs="Arial"/>
                <w:b/>
                <w:spacing w:val="1"/>
              </w:rPr>
              <w:t>ee</w:t>
            </w:r>
            <w:r w:rsidRPr="004F7F5E">
              <w:rPr>
                <w:rFonts w:ascii="Arial" w:hAnsi="Arial" w:cs="Arial"/>
                <w:b/>
                <w:spacing w:val="-2"/>
              </w:rPr>
              <w:t>db</w:t>
            </w:r>
            <w:r w:rsidRPr="004F7F5E">
              <w:rPr>
                <w:rFonts w:ascii="Arial" w:hAnsi="Arial" w:cs="Arial"/>
                <w:b/>
              </w:rPr>
              <w:t>a</w:t>
            </w:r>
            <w:r w:rsidRPr="004F7F5E">
              <w:rPr>
                <w:rFonts w:ascii="Arial" w:hAnsi="Arial" w:cs="Arial"/>
                <w:b/>
                <w:spacing w:val="-3"/>
              </w:rPr>
              <w:t>c</w:t>
            </w:r>
            <w:r w:rsidRPr="004F7F5E">
              <w:rPr>
                <w:rFonts w:ascii="Arial" w:hAnsi="Arial" w:cs="Arial"/>
                <w:b/>
              </w:rPr>
              <w:t>k</w:t>
            </w:r>
            <w:r w:rsidRPr="004F7F5E">
              <w:rPr>
                <w:rFonts w:ascii="Arial" w:hAnsi="Arial" w:cs="Arial"/>
                <w:b/>
                <w:spacing w:val="9"/>
              </w:rPr>
              <w:t xml:space="preserve"> </w:t>
            </w:r>
            <w:r w:rsidRPr="004F7F5E">
              <w:rPr>
                <w:rFonts w:ascii="Arial" w:hAnsi="Arial" w:cs="Arial"/>
              </w:rPr>
              <w:t>(</w:t>
            </w:r>
            <w:r w:rsidRPr="004F7F5E">
              <w:rPr>
                <w:rFonts w:ascii="Arial" w:hAnsi="Arial" w:cs="Arial"/>
                <w:spacing w:val="-5"/>
              </w:rPr>
              <w:t>I</w:t>
            </w:r>
            <w:r w:rsidRPr="004F7F5E">
              <w:rPr>
                <w:rFonts w:ascii="Arial" w:hAnsi="Arial" w:cs="Arial"/>
              </w:rPr>
              <w:t xml:space="preserve">t </w:t>
            </w:r>
            <w:r w:rsidRPr="004F7F5E">
              <w:rPr>
                <w:rFonts w:ascii="Arial" w:hAnsi="Arial" w:cs="Arial"/>
                <w:spacing w:val="1"/>
                <w:w w:val="101"/>
              </w:rPr>
              <w:t>i</w:t>
            </w:r>
            <w:r w:rsidRPr="004F7F5E">
              <w:rPr>
                <w:rFonts w:ascii="Arial" w:hAnsi="Arial" w:cs="Arial"/>
              </w:rPr>
              <w:t>s</w:t>
            </w:r>
          </w:p>
          <w:p w14:paraId="3A1D9A7B" w14:textId="77777777" w:rsidR="0018239D" w:rsidRPr="004F7F5E" w:rsidRDefault="008465C3">
            <w:pPr>
              <w:spacing w:before="6" w:line="220" w:lineRule="exact"/>
              <w:ind w:left="-1" w:right="146"/>
              <w:rPr>
                <w:rFonts w:ascii="Arial" w:hAnsi="Arial" w:cs="Arial"/>
              </w:rPr>
            </w:pPr>
            <w:r w:rsidRPr="004F7F5E">
              <w:rPr>
                <w:rFonts w:ascii="Arial" w:hAnsi="Arial" w:cs="Arial"/>
                <w:spacing w:val="1"/>
              </w:rPr>
              <w:t>m</w:t>
            </w:r>
            <w:r w:rsidRPr="004F7F5E">
              <w:rPr>
                <w:rFonts w:ascii="Arial" w:hAnsi="Arial" w:cs="Arial"/>
                <w:spacing w:val="-3"/>
              </w:rPr>
              <w:t>a</w:t>
            </w:r>
            <w:r w:rsidRPr="004F7F5E">
              <w:rPr>
                <w:rFonts w:ascii="Arial" w:hAnsi="Arial" w:cs="Arial"/>
                <w:spacing w:val="5"/>
              </w:rPr>
              <w:t>n</w:t>
            </w:r>
            <w:r w:rsidRPr="004F7F5E">
              <w:rPr>
                <w:rFonts w:ascii="Arial" w:hAnsi="Arial" w:cs="Arial"/>
                <w:spacing w:val="-5"/>
              </w:rPr>
              <w:t>d</w:t>
            </w:r>
            <w:r w:rsidRPr="004F7F5E">
              <w:rPr>
                <w:rFonts w:ascii="Arial" w:hAnsi="Arial" w:cs="Arial"/>
                <w:spacing w:val="1"/>
              </w:rPr>
              <w:t>at</w:t>
            </w:r>
            <w:r w:rsidRPr="004F7F5E">
              <w:rPr>
                <w:rFonts w:ascii="Arial" w:hAnsi="Arial" w:cs="Arial"/>
                <w:spacing w:val="-10"/>
              </w:rPr>
              <w:t>o</w:t>
            </w:r>
            <w:r w:rsidRPr="004F7F5E">
              <w:rPr>
                <w:rFonts w:ascii="Arial" w:hAnsi="Arial" w:cs="Arial"/>
                <w:spacing w:val="5"/>
              </w:rPr>
              <w:t>r</w:t>
            </w:r>
            <w:r w:rsidRPr="004F7F5E">
              <w:rPr>
                <w:rFonts w:ascii="Arial" w:hAnsi="Arial" w:cs="Arial"/>
              </w:rPr>
              <w:t>y</w:t>
            </w:r>
            <w:r w:rsidRPr="004F7F5E">
              <w:rPr>
                <w:rFonts w:ascii="Arial" w:hAnsi="Arial" w:cs="Arial"/>
                <w:spacing w:val="-5"/>
              </w:rPr>
              <w:t xml:space="preserve"> </w:t>
            </w:r>
            <w:r w:rsidRPr="004F7F5E">
              <w:rPr>
                <w:rFonts w:ascii="Arial" w:hAnsi="Arial" w:cs="Arial"/>
                <w:spacing w:val="1"/>
              </w:rPr>
              <w:t>t</w:t>
            </w:r>
            <w:r w:rsidRPr="004F7F5E">
              <w:rPr>
                <w:rFonts w:ascii="Arial" w:hAnsi="Arial" w:cs="Arial"/>
              </w:rPr>
              <w:t>h</w:t>
            </w:r>
            <w:r w:rsidRPr="004F7F5E">
              <w:rPr>
                <w:rFonts w:ascii="Arial" w:hAnsi="Arial" w:cs="Arial"/>
                <w:spacing w:val="1"/>
              </w:rPr>
              <w:t>a</w:t>
            </w:r>
            <w:r w:rsidRPr="004F7F5E">
              <w:rPr>
                <w:rFonts w:ascii="Arial" w:hAnsi="Arial" w:cs="Arial"/>
              </w:rPr>
              <w:t xml:space="preserve">t </w:t>
            </w:r>
            <w:r w:rsidRPr="004F7F5E">
              <w:rPr>
                <w:rFonts w:ascii="Arial" w:hAnsi="Arial" w:cs="Arial"/>
                <w:spacing w:val="1"/>
              </w:rPr>
              <w:t>a</w:t>
            </w:r>
            <w:r w:rsidRPr="004F7F5E">
              <w:rPr>
                <w:rFonts w:ascii="Arial" w:hAnsi="Arial" w:cs="Arial"/>
                <w:spacing w:val="-5"/>
              </w:rPr>
              <w:t>u</w:t>
            </w:r>
            <w:r w:rsidRPr="004F7F5E">
              <w:rPr>
                <w:rFonts w:ascii="Arial" w:hAnsi="Arial" w:cs="Arial"/>
                <w:spacing w:val="-3"/>
              </w:rPr>
              <w:t>t</w:t>
            </w:r>
            <w:r w:rsidRPr="004F7F5E">
              <w:rPr>
                <w:rFonts w:ascii="Arial" w:hAnsi="Arial" w:cs="Arial"/>
                <w:spacing w:val="5"/>
              </w:rPr>
              <w:t>h</w:t>
            </w:r>
            <w:r w:rsidRPr="004F7F5E">
              <w:rPr>
                <w:rFonts w:ascii="Arial" w:hAnsi="Arial" w:cs="Arial"/>
                <w:spacing w:val="-5"/>
              </w:rPr>
              <w:t>o</w:t>
            </w:r>
            <w:r w:rsidRPr="004F7F5E">
              <w:rPr>
                <w:rFonts w:ascii="Arial" w:hAnsi="Arial" w:cs="Arial"/>
                <w:spacing w:val="5"/>
              </w:rPr>
              <w:t>r</w:t>
            </w:r>
            <w:r w:rsidRPr="004F7F5E">
              <w:rPr>
                <w:rFonts w:ascii="Arial" w:hAnsi="Arial" w:cs="Arial"/>
              </w:rPr>
              <w:t>s</w:t>
            </w:r>
            <w:r w:rsidRPr="004F7F5E">
              <w:rPr>
                <w:rFonts w:ascii="Arial" w:hAnsi="Arial" w:cs="Arial"/>
                <w:spacing w:val="2"/>
              </w:rPr>
              <w:t xml:space="preserve"> </w:t>
            </w:r>
            <w:r w:rsidRPr="004F7F5E">
              <w:rPr>
                <w:rFonts w:ascii="Arial" w:hAnsi="Arial" w:cs="Arial"/>
                <w:spacing w:val="-6"/>
              </w:rPr>
              <w:t>s</w:t>
            </w:r>
            <w:r w:rsidRPr="004F7F5E">
              <w:rPr>
                <w:rFonts w:ascii="Arial" w:hAnsi="Arial" w:cs="Arial"/>
                <w:spacing w:val="5"/>
              </w:rPr>
              <w:t>h</w:t>
            </w:r>
            <w:r w:rsidRPr="004F7F5E">
              <w:rPr>
                <w:rFonts w:ascii="Arial" w:hAnsi="Arial" w:cs="Arial"/>
                <w:spacing w:val="-5"/>
              </w:rPr>
              <w:t>o</w:t>
            </w:r>
            <w:r w:rsidRPr="004F7F5E">
              <w:rPr>
                <w:rFonts w:ascii="Arial" w:hAnsi="Arial" w:cs="Arial"/>
              </w:rPr>
              <w:t>u</w:t>
            </w:r>
            <w:r w:rsidRPr="004F7F5E">
              <w:rPr>
                <w:rFonts w:ascii="Arial" w:hAnsi="Arial" w:cs="Arial"/>
                <w:spacing w:val="1"/>
              </w:rPr>
              <w:t>l</w:t>
            </w:r>
            <w:r w:rsidRPr="004F7F5E">
              <w:rPr>
                <w:rFonts w:ascii="Arial" w:hAnsi="Arial" w:cs="Arial"/>
              </w:rPr>
              <w:t xml:space="preserve">d </w:t>
            </w:r>
            <w:r w:rsidRPr="004F7F5E">
              <w:rPr>
                <w:rFonts w:ascii="Arial" w:hAnsi="Arial" w:cs="Arial"/>
                <w:spacing w:val="-6"/>
              </w:rPr>
              <w:t>w</w:t>
            </w:r>
            <w:r w:rsidRPr="004F7F5E">
              <w:rPr>
                <w:rFonts w:ascii="Arial" w:hAnsi="Arial" w:cs="Arial"/>
                <w:spacing w:val="5"/>
              </w:rPr>
              <w:t>r</w:t>
            </w:r>
            <w:r w:rsidRPr="004F7F5E">
              <w:rPr>
                <w:rFonts w:ascii="Arial" w:hAnsi="Arial" w:cs="Arial"/>
                <w:spacing w:val="1"/>
              </w:rPr>
              <w:t>it</w:t>
            </w:r>
            <w:r w:rsidRPr="004F7F5E">
              <w:rPr>
                <w:rFonts w:ascii="Arial" w:hAnsi="Arial" w:cs="Arial"/>
              </w:rPr>
              <w:t>e</w:t>
            </w:r>
            <w:r w:rsidRPr="004F7F5E">
              <w:rPr>
                <w:rFonts w:ascii="Arial" w:hAnsi="Arial" w:cs="Arial"/>
                <w:spacing w:val="-3"/>
              </w:rPr>
              <w:t xml:space="preserve"> </w:t>
            </w:r>
            <w:r w:rsidRPr="004F7F5E">
              <w:rPr>
                <w:rFonts w:ascii="Arial" w:hAnsi="Arial" w:cs="Arial"/>
              </w:rPr>
              <w:t>h</w:t>
            </w:r>
            <w:r w:rsidRPr="004F7F5E">
              <w:rPr>
                <w:rFonts w:ascii="Arial" w:hAnsi="Arial" w:cs="Arial"/>
                <w:spacing w:val="1"/>
              </w:rPr>
              <w:t>i</w:t>
            </w:r>
            <w:r w:rsidRPr="004F7F5E">
              <w:rPr>
                <w:rFonts w:ascii="Arial" w:hAnsi="Arial" w:cs="Arial"/>
                <w:spacing w:val="-2"/>
              </w:rPr>
              <w:t>s</w:t>
            </w:r>
            <w:r w:rsidRPr="004F7F5E">
              <w:rPr>
                <w:rFonts w:ascii="Arial" w:hAnsi="Arial" w:cs="Arial"/>
                <w:spacing w:val="-3"/>
              </w:rPr>
              <w:t>/</w:t>
            </w:r>
            <w:r w:rsidRPr="004F7F5E">
              <w:rPr>
                <w:rFonts w:ascii="Arial" w:hAnsi="Arial" w:cs="Arial"/>
                <w:spacing w:val="5"/>
              </w:rPr>
              <w:t>h</w:t>
            </w:r>
            <w:r w:rsidRPr="004F7F5E">
              <w:rPr>
                <w:rFonts w:ascii="Arial" w:hAnsi="Arial" w:cs="Arial"/>
                <w:spacing w:val="-8"/>
              </w:rPr>
              <w:t>e</w:t>
            </w:r>
            <w:r w:rsidRPr="004F7F5E">
              <w:rPr>
                <w:rFonts w:ascii="Arial" w:hAnsi="Arial" w:cs="Arial"/>
              </w:rPr>
              <w:t>r</w:t>
            </w:r>
            <w:r w:rsidRPr="004F7F5E">
              <w:rPr>
                <w:rFonts w:ascii="Arial" w:hAnsi="Arial" w:cs="Arial"/>
                <w:spacing w:val="8"/>
              </w:rPr>
              <w:t xml:space="preserve"> </w:t>
            </w:r>
            <w:r w:rsidRPr="004F7F5E">
              <w:rPr>
                <w:rFonts w:ascii="Arial" w:hAnsi="Arial" w:cs="Arial"/>
                <w:spacing w:val="-5"/>
              </w:rPr>
              <w:t>f</w:t>
            </w:r>
            <w:r w:rsidRPr="004F7F5E">
              <w:rPr>
                <w:rFonts w:ascii="Arial" w:hAnsi="Arial" w:cs="Arial"/>
                <w:spacing w:val="-3"/>
              </w:rPr>
              <w:t>ee</w:t>
            </w:r>
            <w:r w:rsidRPr="004F7F5E">
              <w:rPr>
                <w:rFonts w:ascii="Arial" w:hAnsi="Arial" w:cs="Arial"/>
              </w:rPr>
              <w:t>d</w:t>
            </w:r>
            <w:r w:rsidRPr="004F7F5E">
              <w:rPr>
                <w:rFonts w:ascii="Arial" w:hAnsi="Arial" w:cs="Arial"/>
                <w:spacing w:val="-5"/>
              </w:rPr>
              <w:t>b</w:t>
            </w:r>
            <w:r w:rsidRPr="004F7F5E">
              <w:rPr>
                <w:rFonts w:ascii="Arial" w:hAnsi="Arial" w:cs="Arial"/>
                <w:spacing w:val="1"/>
              </w:rPr>
              <w:t>a</w:t>
            </w:r>
            <w:r w:rsidRPr="004F7F5E">
              <w:rPr>
                <w:rFonts w:ascii="Arial" w:hAnsi="Arial" w:cs="Arial"/>
                <w:spacing w:val="-3"/>
              </w:rPr>
              <w:t>c</w:t>
            </w:r>
            <w:r w:rsidRPr="004F7F5E">
              <w:rPr>
                <w:rFonts w:ascii="Arial" w:hAnsi="Arial" w:cs="Arial"/>
              </w:rPr>
              <w:t>k</w:t>
            </w:r>
            <w:r w:rsidRPr="004F7F5E">
              <w:rPr>
                <w:rFonts w:ascii="Arial" w:hAnsi="Arial" w:cs="Arial"/>
                <w:spacing w:val="7"/>
              </w:rPr>
              <w:t xml:space="preserve"> </w:t>
            </w:r>
            <w:r w:rsidRPr="004F7F5E">
              <w:rPr>
                <w:rFonts w:ascii="Arial" w:hAnsi="Arial" w:cs="Arial"/>
                <w:spacing w:val="5"/>
              </w:rPr>
              <w:t>h</w:t>
            </w:r>
            <w:r w:rsidRPr="004F7F5E">
              <w:rPr>
                <w:rFonts w:ascii="Arial" w:hAnsi="Arial" w:cs="Arial"/>
                <w:spacing w:val="-3"/>
                <w:w w:val="101"/>
              </w:rPr>
              <w:t>e</w:t>
            </w:r>
            <w:r w:rsidRPr="004F7F5E">
              <w:rPr>
                <w:rFonts w:ascii="Arial" w:hAnsi="Arial" w:cs="Arial"/>
                <w:spacing w:val="5"/>
              </w:rPr>
              <w:t>r</w:t>
            </w:r>
            <w:r w:rsidRPr="004F7F5E">
              <w:rPr>
                <w:rFonts w:ascii="Arial" w:hAnsi="Arial" w:cs="Arial"/>
                <w:spacing w:val="-3"/>
                <w:w w:val="101"/>
              </w:rPr>
              <w:t>e</w:t>
            </w:r>
            <w:r w:rsidRPr="004F7F5E">
              <w:rPr>
                <w:rFonts w:ascii="Arial" w:hAnsi="Arial" w:cs="Arial"/>
              </w:rPr>
              <w:t>)</w:t>
            </w:r>
          </w:p>
        </w:tc>
      </w:tr>
      <w:tr w:rsidR="0018239D" w:rsidRPr="004F7F5E" w14:paraId="1AB03A79" w14:textId="77777777" w:rsidTr="00190614">
        <w:trPr>
          <w:trHeight w:hRule="exact" w:val="1849"/>
        </w:trPr>
        <w:tc>
          <w:tcPr>
            <w:tcW w:w="6096" w:type="dxa"/>
            <w:tcBorders>
              <w:top w:val="single" w:sz="5" w:space="0" w:color="000000"/>
              <w:left w:val="single" w:sz="5" w:space="0" w:color="000000"/>
              <w:bottom w:val="single" w:sz="5" w:space="0" w:color="000000"/>
              <w:right w:val="single" w:sz="5" w:space="0" w:color="000000"/>
            </w:tcBorders>
          </w:tcPr>
          <w:p w14:paraId="7D5FE9DD" w14:textId="77777777" w:rsidR="0018239D" w:rsidRPr="004F7F5E" w:rsidRDefault="0018239D">
            <w:pPr>
              <w:spacing w:before="10" w:line="220" w:lineRule="exact"/>
              <w:rPr>
                <w:rFonts w:ascii="Arial" w:hAnsi="Arial" w:cs="Arial"/>
              </w:rPr>
            </w:pPr>
          </w:p>
          <w:p w14:paraId="639BC1D6" w14:textId="77777777" w:rsidR="0018239D" w:rsidRPr="004F7F5E" w:rsidRDefault="008465C3">
            <w:pPr>
              <w:ind w:left="103"/>
              <w:rPr>
                <w:rFonts w:ascii="Arial" w:hAnsi="Arial" w:cs="Arial"/>
              </w:rPr>
            </w:pPr>
            <w:r w:rsidRPr="004F7F5E">
              <w:rPr>
                <w:rFonts w:ascii="Arial" w:hAnsi="Arial" w:cs="Arial"/>
                <w:b/>
                <w:spacing w:val="-2"/>
              </w:rPr>
              <w:t>A</w:t>
            </w:r>
            <w:r w:rsidRPr="004F7F5E">
              <w:rPr>
                <w:rFonts w:ascii="Arial" w:hAnsi="Arial" w:cs="Arial"/>
                <w:b/>
                <w:spacing w:val="1"/>
              </w:rPr>
              <w:t>r</w:t>
            </w:r>
            <w:r w:rsidRPr="004F7F5E">
              <w:rPr>
                <w:rFonts w:ascii="Arial" w:hAnsi="Arial" w:cs="Arial"/>
                <w:b/>
              </w:rPr>
              <w:t>e</w:t>
            </w:r>
            <w:r w:rsidRPr="004F7F5E">
              <w:rPr>
                <w:rFonts w:ascii="Arial" w:hAnsi="Arial" w:cs="Arial"/>
                <w:b/>
                <w:spacing w:val="2"/>
              </w:rPr>
              <w:t xml:space="preserve"> </w:t>
            </w:r>
            <w:r w:rsidRPr="004F7F5E">
              <w:rPr>
                <w:rFonts w:ascii="Arial" w:hAnsi="Arial" w:cs="Arial"/>
                <w:b/>
              </w:rPr>
              <w:t>t</w:t>
            </w:r>
            <w:r w:rsidRPr="004F7F5E">
              <w:rPr>
                <w:rFonts w:ascii="Arial" w:hAnsi="Arial" w:cs="Arial"/>
                <w:b/>
                <w:spacing w:val="-2"/>
              </w:rPr>
              <w:t>h</w:t>
            </w:r>
            <w:r w:rsidRPr="004F7F5E">
              <w:rPr>
                <w:rFonts w:ascii="Arial" w:hAnsi="Arial" w:cs="Arial"/>
                <w:b/>
                <w:spacing w:val="1"/>
              </w:rPr>
              <w:t>e</w:t>
            </w:r>
            <w:r w:rsidRPr="004F7F5E">
              <w:rPr>
                <w:rFonts w:ascii="Arial" w:hAnsi="Arial" w:cs="Arial"/>
                <w:b/>
                <w:spacing w:val="-3"/>
              </w:rPr>
              <w:t>r</w:t>
            </w:r>
            <w:r w:rsidRPr="004F7F5E">
              <w:rPr>
                <w:rFonts w:ascii="Arial" w:hAnsi="Arial" w:cs="Arial"/>
                <w:b/>
              </w:rPr>
              <w:t>e</w:t>
            </w:r>
            <w:r w:rsidRPr="004F7F5E">
              <w:rPr>
                <w:rFonts w:ascii="Arial" w:hAnsi="Arial" w:cs="Arial"/>
                <w:b/>
                <w:spacing w:val="3"/>
              </w:rPr>
              <w:t xml:space="preserve"> </w:t>
            </w:r>
            <w:r w:rsidRPr="004F7F5E">
              <w:rPr>
                <w:rFonts w:ascii="Arial" w:hAnsi="Arial" w:cs="Arial"/>
                <w:b/>
                <w:spacing w:val="1"/>
              </w:rPr>
              <w:t>e</w:t>
            </w:r>
            <w:r w:rsidRPr="004F7F5E">
              <w:rPr>
                <w:rFonts w:ascii="Arial" w:hAnsi="Arial" w:cs="Arial"/>
                <w:b/>
              </w:rPr>
              <w:t>t</w:t>
            </w:r>
            <w:r w:rsidRPr="004F7F5E">
              <w:rPr>
                <w:rFonts w:ascii="Arial" w:hAnsi="Arial" w:cs="Arial"/>
                <w:b/>
                <w:spacing w:val="-2"/>
              </w:rPr>
              <w:t>h</w:t>
            </w:r>
            <w:r w:rsidRPr="004F7F5E">
              <w:rPr>
                <w:rFonts w:ascii="Arial" w:hAnsi="Arial" w:cs="Arial"/>
                <w:b/>
                <w:spacing w:val="-3"/>
              </w:rPr>
              <w:t>i</w:t>
            </w:r>
            <w:r w:rsidRPr="004F7F5E">
              <w:rPr>
                <w:rFonts w:ascii="Arial" w:hAnsi="Arial" w:cs="Arial"/>
                <w:b/>
                <w:spacing w:val="1"/>
              </w:rPr>
              <w:t>c</w:t>
            </w:r>
            <w:r w:rsidRPr="004F7F5E">
              <w:rPr>
                <w:rFonts w:ascii="Arial" w:hAnsi="Arial" w:cs="Arial"/>
                <w:b/>
                <w:spacing w:val="-5"/>
              </w:rPr>
              <w:t>a</w:t>
            </w:r>
            <w:r w:rsidRPr="004F7F5E">
              <w:rPr>
                <w:rFonts w:ascii="Arial" w:hAnsi="Arial" w:cs="Arial"/>
                <w:b/>
              </w:rPr>
              <w:t>l</w:t>
            </w:r>
            <w:r w:rsidRPr="004F7F5E">
              <w:rPr>
                <w:rFonts w:ascii="Arial" w:hAnsi="Arial" w:cs="Arial"/>
                <w:b/>
                <w:spacing w:val="2"/>
              </w:rPr>
              <w:t xml:space="preserve"> </w:t>
            </w:r>
            <w:r w:rsidRPr="004F7F5E">
              <w:rPr>
                <w:rFonts w:ascii="Arial" w:hAnsi="Arial" w:cs="Arial"/>
                <w:b/>
                <w:spacing w:val="1"/>
              </w:rPr>
              <w:t>i</w:t>
            </w:r>
            <w:r w:rsidRPr="004F7F5E">
              <w:rPr>
                <w:rFonts w:ascii="Arial" w:hAnsi="Arial" w:cs="Arial"/>
                <w:b/>
                <w:spacing w:val="-2"/>
              </w:rPr>
              <w:t>ss</w:t>
            </w:r>
            <w:r w:rsidRPr="004F7F5E">
              <w:rPr>
                <w:rFonts w:ascii="Arial" w:hAnsi="Arial" w:cs="Arial"/>
                <w:b/>
                <w:spacing w:val="-6"/>
              </w:rPr>
              <w:t>u</w:t>
            </w:r>
            <w:r w:rsidRPr="004F7F5E">
              <w:rPr>
                <w:rFonts w:ascii="Arial" w:hAnsi="Arial" w:cs="Arial"/>
                <w:b/>
                <w:spacing w:val="1"/>
              </w:rPr>
              <w:t>e</w:t>
            </w:r>
            <w:r w:rsidRPr="004F7F5E">
              <w:rPr>
                <w:rFonts w:ascii="Arial" w:hAnsi="Arial" w:cs="Arial"/>
                <w:b/>
              </w:rPr>
              <w:t>s</w:t>
            </w:r>
            <w:r w:rsidRPr="004F7F5E">
              <w:rPr>
                <w:rFonts w:ascii="Arial" w:hAnsi="Arial" w:cs="Arial"/>
                <w:b/>
                <w:spacing w:val="2"/>
              </w:rPr>
              <w:t xml:space="preserve"> </w:t>
            </w:r>
            <w:r w:rsidRPr="004F7F5E">
              <w:rPr>
                <w:rFonts w:ascii="Arial" w:hAnsi="Arial" w:cs="Arial"/>
                <w:b/>
                <w:spacing w:val="1"/>
              </w:rPr>
              <w:t>i</w:t>
            </w:r>
            <w:r w:rsidRPr="004F7F5E">
              <w:rPr>
                <w:rFonts w:ascii="Arial" w:hAnsi="Arial" w:cs="Arial"/>
                <w:b/>
              </w:rPr>
              <w:t>n</w:t>
            </w:r>
            <w:r w:rsidRPr="004F7F5E">
              <w:rPr>
                <w:rFonts w:ascii="Arial" w:hAnsi="Arial" w:cs="Arial"/>
                <w:b/>
                <w:spacing w:val="2"/>
              </w:rPr>
              <w:t xml:space="preserve"> </w:t>
            </w:r>
            <w:r w:rsidRPr="004F7F5E">
              <w:rPr>
                <w:rFonts w:ascii="Arial" w:hAnsi="Arial" w:cs="Arial"/>
                <w:b/>
              </w:rPr>
              <w:t>t</w:t>
            </w:r>
            <w:r w:rsidRPr="004F7F5E">
              <w:rPr>
                <w:rFonts w:ascii="Arial" w:hAnsi="Arial" w:cs="Arial"/>
                <w:b/>
                <w:spacing w:val="-2"/>
              </w:rPr>
              <w:t>h</w:t>
            </w:r>
            <w:r w:rsidRPr="004F7F5E">
              <w:rPr>
                <w:rFonts w:ascii="Arial" w:hAnsi="Arial" w:cs="Arial"/>
                <w:b/>
                <w:spacing w:val="1"/>
              </w:rPr>
              <w:t>i</w:t>
            </w:r>
            <w:r w:rsidRPr="004F7F5E">
              <w:rPr>
                <w:rFonts w:ascii="Arial" w:hAnsi="Arial" w:cs="Arial"/>
                <w:b/>
              </w:rPr>
              <w:t>s</w:t>
            </w:r>
            <w:r w:rsidRPr="004F7F5E">
              <w:rPr>
                <w:rFonts w:ascii="Arial" w:hAnsi="Arial" w:cs="Arial"/>
                <w:b/>
                <w:spacing w:val="2"/>
              </w:rPr>
              <w:t xml:space="preserve"> </w:t>
            </w:r>
            <w:r w:rsidRPr="004F7F5E">
              <w:rPr>
                <w:rFonts w:ascii="Arial" w:hAnsi="Arial" w:cs="Arial"/>
                <w:b/>
                <w:spacing w:val="-5"/>
              </w:rPr>
              <w:t>m</w:t>
            </w:r>
            <w:r w:rsidRPr="004F7F5E">
              <w:rPr>
                <w:rFonts w:ascii="Arial" w:hAnsi="Arial" w:cs="Arial"/>
                <w:b/>
              </w:rPr>
              <w:t>a</w:t>
            </w:r>
            <w:r w:rsidRPr="004F7F5E">
              <w:rPr>
                <w:rFonts w:ascii="Arial" w:hAnsi="Arial" w:cs="Arial"/>
                <w:b/>
                <w:spacing w:val="-2"/>
              </w:rPr>
              <w:t>n</w:t>
            </w:r>
            <w:r w:rsidRPr="004F7F5E">
              <w:rPr>
                <w:rFonts w:ascii="Arial" w:hAnsi="Arial" w:cs="Arial"/>
                <w:b/>
                <w:spacing w:val="-6"/>
              </w:rPr>
              <w:t>u</w:t>
            </w:r>
            <w:r w:rsidRPr="004F7F5E">
              <w:rPr>
                <w:rFonts w:ascii="Arial" w:hAnsi="Arial" w:cs="Arial"/>
                <w:b/>
                <w:spacing w:val="-2"/>
              </w:rPr>
              <w:t>s</w:t>
            </w:r>
            <w:r w:rsidRPr="004F7F5E">
              <w:rPr>
                <w:rFonts w:ascii="Arial" w:hAnsi="Arial" w:cs="Arial"/>
                <w:b/>
                <w:spacing w:val="1"/>
                <w:w w:val="101"/>
              </w:rPr>
              <w:t>cri</w:t>
            </w:r>
            <w:r w:rsidRPr="004F7F5E">
              <w:rPr>
                <w:rFonts w:ascii="Arial" w:hAnsi="Arial" w:cs="Arial"/>
                <w:b/>
                <w:spacing w:val="-2"/>
              </w:rPr>
              <w:t>p</w:t>
            </w:r>
            <w:r w:rsidRPr="004F7F5E">
              <w:rPr>
                <w:rFonts w:ascii="Arial" w:hAnsi="Arial" w:cs="Arial"/>
                <w:b/>
              </w:rPr>
              <w:t>t?</w:t>
            </w:r>
          </w:p>
        </w:tc>
        <w:tc>
          <w:tcPr>
            <w:tcW w:w="4465" w:type="dxa"/>
            <w:tcBorders>
              <w:top w:val="single" w:sz="5" w:space="0" w:color="000000"/>
              <w:left w:val="single" w:sz="5" w:space="0" w:color="000000"/>
              <w:bottom w:val="single" w:sz="5" w:space="0" w:color="000000"/>
              <w:right w:val="single" w:sz="5" w:space="0" w:color="000000"/>
            </w:tcBorders>
          </w:tcPr>
          <w:p w14:paraId="69682700" w14:textId="77777777" w:rsidR="0018239D" w:rsidRPr="004F7F5E" w:rsidRDefault="008465C3">
            <w:pPr>
              <w:spacing w:before="42"/>
              <w:ind w:left="105"/>
              <w:rPr>
                <w:rFonts w:ascii="Arial" w:eastAsia="Arial" w:hAnsi="Arial" w:cs="Arial"/>
              </w:rPr>
            </w:pPr>
            <w:r w:rsidRPr="004F7F5E">
              <w:rPr>
                <w:rFonts w:ascii="Arial" w:eastAsia="Arial" w:hAnsi="Arial" w:cs="Arial"/>
              </w:rPr>
              <w:t>U</w:t>
            </w:r>
            <w:r w:rsidRPr="004F7F5E">
              <w:rPr>
                <w:rFonts w:ascii="Arial" w:eastAsia="Arial" w:hAnsi="Arial" w:cs="Arial"/>
                <w:spacing w:val="1"/>
              </w:rPr>
              <w:t>nab</w:t>
            </w:r>
            <w:r w:rsidRPr="004F7F5E">
              <w:rPr>
                <w:rFonts w:ascii="Arial" w:eastAsia="Arial" w:hAnsi="Arial" w:cs="Arial"/>
              </w:rPr>
              <w:t>le</w:t>
            </w:r>
            <w:r w:rsidRPr="004F7F5E">
              <w:rPr>
                <w:rFonts w:ascii="Arial" w:eastAsia="Arial" w:hAnsi="Arial" w:cs="Arial"/>
                <w:spacing w:val="1"/>
              </w:rPr>
              <w:t xml:space="preserve"> </w:t>
            </w:r>
            <w:r w:rsidRPr="004F7F5E">
              <w:rPr>
                <w:rFonts w:ascii="Arial" w:eastAsia="Arial" w:hAnsi="Arial" w:cs="Arial"/>
              </w:rPr>
              <w:t>to</w:t>
            </w:r>
            <w:r w:rsidRPr="004F7F5E">
              <w:rPr>
                <w:rFonts w:ascii="Arial" w:eastAsia="Arial" w:hAnsi="Arial" w:cs="Arial"/>
                <w:spacing w:val="-3"/>
              </w:rPr>
              <w:t xml:space="preserve"> </w:t>
            </w:r>
            <w:r w:rsidRPr="004F7F5E">
              <w:rPr>
                <w:rFonts w:ascii="Arial" w:eastAsia="Arial" w:hAnsi="Arial" w:cs="Arial"/>
                <w:spacing w:val="4"/>
              </w:rPr>
              <w:t>i</w:t>
            </w:r>
            <w:r w:rsidRPr="004F7F5E">
              <w:rPr>
                <w:rFonts w:ascii="Arial" w:eastAsia="Arial" w:hAnsi="Arial" w:cs="Arial"/>
                <w:spacing w:val="1"/>
              </w:rPr>
              <w:t>d</w:t>
            </w:r>
            <w:r w:rsidRPr="004F7F5E">
              <w:rPr>
                <w:rFonts w:ascii="Arial" w:eastAsia="Arial" w:hAnsi="Arial" w:cs="Arial"/>
                <w:spacing w:val="-4"/>
              </w:rPr>
              <w:t>e</w:t>
            </w:r>
            <w:r w:rsidRPr="004F7F5E">
              <w:rPr>
                <w:rFonts w:ascii="Arial" w:eastAsia="Arial" w:hAnsi="Arial" w:cs="Arial"/>
                <w:spacing w:val="1"/>
              </w:rPr>
              <w:t>n</w:t>
            </w:r>
            <w:r w:rsidRPr="004F7F5E">
              <w:rPr>
                <w:rFonts w:ascii="Arial" w:eastAsia="Arial" w:hAnsi="Arial" w:cs="Arial"/>
                <w:spacing w:val="-4"/>
              </w:rPr>
              <w:t>t</w:t>
            </w:r>
            <w:r w:rsidRPr="004F7F5E">
              <w:rPr>
                <w:rFonts w:ascii="Arial" w:eastAsia="Arial" w:hAnsi="Arial" w:cs="Arial"/>
                <w:spacing w:val="4"/>
              </w:rPr>
              <w:t>i</w:t>
            </w:r>
            <w:r w:rsidRPr="004F7F5E">
              <w:rPr>
                <w:rFonts w:ascii="Arial" w:eastAsia="Arial" w:hAnsi="Arial" w:cs="Arial"/>
              </w:rPr>
              <w:t>fy</w:t>
            </w:r>
            <w:r w:rsidRPr="004F7F5E">
              <w:rPr>
                <w:rFonts w:ascii="Arial" w:eastAsia="Arial" w:hAnsi="Arial" w:cs="Arial"/>
                <w:spacing w:val="1"/>
              </w:rPr>
              <w:t xml:space="preserve"> a</w:t>
            </w:r>
            <w:r w:rsidRPr="004F7F5E">
              <w:rPr>
                <w:rFonts w:ascii="Arial" w:eastAsia="Arial" w:hAnsi="Arial" w:cs="Arial"/>
              </w:rPr>
              <w:t>f</w:t>
            </w:r>
            <w:r w:rsidRPr="004F7F5E">
              <w:rPr>
                <w:rFonts w:ascii="Arial" w:eastAsia="Arial" w:hAnsi="Arial" w:cs="Arial"/>
                <w:spacing w:val="1"/>
              </w:rPr>
              <w:t>t</w:t>
            </w:r>
            <w:r w:rsidRPr="004F7F5E">
              <w:rPr>
                <w:rFonts w:ascii="Arial" w:eastAsia="Arial" w:hAnsi="Arial" w:cs="Arial"/>
                <w:spacing w:val="-4"/>
              </w:rPr>
              <w:t>e</w:t>
            </w:r>
            <w:r w:rsidRPr="004F7F5E">
              <w:rPr>
                <w:rFonts w:ascii="Arial" w:eastAsia="Arial" w:hAnsi="Arial" w:cs="Arial"/>
              </w:rPr>
              <w:t>r</w:t>
            </w:r>
            <w:r w:rsidRPr="004F7F5E">
              <w:rPr>
                <w:rFonts w:ascii="Arial" w:eastAsia="Arial" w:hAnsi="Arial" w:cs="Arial"/>
                <w:spacing w:val="2"/>
              </w:rPr>
              <w:t xml:space="preserve"> </w:t>
            </w:r>
            <w:r w:rsidRPr="004F7F5E">
              <w:rPr>
                <w:rFonts w:ascii="Arial" w:eastAsia="Arial" w:hAnsi="Arial" w:cs="Arial"/>
              </w:rPr>
              <w:t>c</w:t>
            </w:r>
            <w:r w:rsidRPr="004F7F5E">
              <w:rPr>
                <w:rFonts w:ascii="Arial" w:eastAsia="Arial" w:hAnsi="Arial" w:cs="Arial"/>
                <w:spacing w:val="1"/>
              </w:rPr>
              <w:t>he</w:t>
            </w:r>
            <w:r w:rsidRPr="004F7F5E">
              <w:rPr>
                <w:rFonts w:ascii="Arial" w:eastAsia="Arial" w:hAnsi="Arial" w:cs="Arial"/>
              </w:rPr>
              <w:t>c</w:t>
            </w:r>
            <w:r w:rsidRPr="004F7F5E">
              <w:rPr>
                <w:rFonts w:ascii="Arial" w:eastAsia="Arial" w:hAnsi="Arial" w:cs="Arial"/>
                <w:spacing w:val="-5"/>
              </w:rPr>
              <w:t>k</w:t>
            </w:r>
            <w:r w:rsidRPr="004F7F5E">
              <w:rPr>
                <w:rFonts w:ascii="Arial" w:eastAsia="Arial" w:hAnsi="Arial" w:cs="Arial"/>
                <w:spacing w:val="4"/>
              </w:rPr>
              <w:t>i</w:t>
            </w:r>
            <w:r w:rsidRPr="004F7F5E">
              <w:rPr>
                <w:rFonts w:ascii="Arial" w:eastAsia="Arial" w:hAnsi="Arial" w:cs="Arial"/>
                <w:spacing w:val="-4"/>
              </w:rPr>
              <w:t>n</w:t>
            </w:r>
            <w:r w:rsidRPr="004F7F5E">
              <w:rPr>
                <w:rFonts w:ascii="Arial" w:eastAsia="Arial" w:hAnsi="Arial" w:cs="Arial"/>
              </w:rPr>
              <w:t>g</w:t>
            </w:r>
          </w:p>
        </w:tc>
        <w:tc>
          <w:tcPr>
            <w:tcW w:w="2622" w:type="dxa"/>
            <w:tcBorders>
              <w:top w:val="single" w:sz="5" w:space="0" w:color="000000"/>
              <w:left w:val="single" w:sz="5" w:space="0" w:color="000000"/>
              <w:bottom w:val="single" w:sz="5" w:space="0" w:color="000000"/>
              <w:right w:val="single" w:sz="5" w:space="0" w:color="000000"/>
            </w:tcBorders>
          </w:tcPr>
          <w:p w14:paraId="5D8BE55F" w14:textId="77777777" w:rsidR="00190614" w:rsidRPr="004F7F5E" w:rsidRDefault="00190614" w:rsidP="00190614">
            <w:pPr>
              <w:spacing w:line="276" w:lineRule="auto"/>
              <w:rPr>
                <w:rFonts w:ascii="Arial" w:eastAsia="Arial Unicode MS" w:hAnsi="Arial" w:cs="Arial"/>
                <w:lang w:val="en-GB"/>
              </w:rPr>
            </w:pPr>
            <w:r w:rsidRPr="004F7F5E">
              <w:rPr>
                <w:rFonts w:ascii="Arial" w:eastAsia="Arial Unicode MS" w:hAnsi="Arial" w:cs="Arial"/>
                <w:lang w:val="en-GB"/>
              </w:rPr>
              <w:t>We declare that there are no conflicts of interest and ethical issues in this study that could affect the results or interpretation of the findings.</w:t>
            </w:r>
          </w:p>
          <w:p w14:paraId="5BAD194B" w14:textId="77777777" w:rsidR="0018239D" w:rsidRPr="004F7F5E" w:rsidRDefault="0018239D">
            <w:pPr>
              <w:rPr>
                <w:rFonts w:ascii="Arial" w:hAnsi="Arial" w:cs="Arial"/>
                <w:lang w:val="en-GB"/>
              </w:rPr>
            </w:pPr>
          </w:p>
        </w:tc>
      </w:tr>
    </w:tbl>
    <w:p w14:paraId="3A3934DC" w14:textId="77777777" w:rsidR="008465C3" w:rsidRPr="004F7F5E" w:rsidRDefault="008465C3">
      <w:pPr>
        <w:rPr>
          <w:rFonts w:ascii="Arial" w:hAnsi="Arial" w:cs="Arial"/>
        </w:rPr>
      </w:pPr>
    </w:p>
    <w:sectPr w:rsidR="008465C3" w:rsidRPr="004F7F5E">
      <w:pgSz w:w="15840" w:h="12240" w:orient="landscape"/>
      <w:pgMar w:top="1120" w:right="122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5F77A5"/>
    <w:multiLevelType w:val="multilevel"/>
    <w:tmpl w:val="97FAC92C"/>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239D"/>
    <w:rsid w:val="00037A7E"/>
    <w:rsid w:val="0018239D"/>
    <w:rsid w:val="00190614"/>
    <w:rsid w:val="00251A39"/>
    <w:rsid w:val="004F7F5E"/>
    <w:rsid w:val="0072202F"/>
    <w:rsid w:val="007F3694"/>
    <w:rsid w:val="008465C3"/>
    <w:rsid w:val="009A0B6C"/>
    <w:rsid w:val="00A5303B"/>
    <w:rsid w:val="00B83397"/>
    <w:rsid w:val="00BD1708"/>
    <w:rsid w:val="00E845F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51"/>
    <o:shapelayout v:ext="edit">
      <o:idmap v:ext="edit" data="1"/>
    </o:shapelayout>
  </w:shapeDefaults>
  <w:decimalSymbol w:val="."/>
  <w:listSeparator w:val=","/>
  <w14:docId w14:val="7C79E18C"/>
  <w15:docId w15:val="{BC57E41D-FCB4-4A6B-8CC2-CEB7A2A84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character" w:styleId="Hyperlink">
    <w:name w:val="Hyperlink"/>
    <w:basedOn w:val="DefaultParagraphFont"/>
    <w:uiPriority w:val="99"/>
    <w:semiHidden/>
    <w:unhideWhenUsed/>
    <w:rsid w:val="00E845F2"/>
    <w:rPr>
      <w:color w:val="0000FF"/>
      <w:u w:val="single"/>
    </w:rPr>
  </w:style>
  <w:style w:type="paragraph" w:styleId="ListParagraph">
    <w:name w:val="List Paragraph"/>
    <w:basedOn w:val="Normal"/>
    <w:uiPriority w:val="34"/>
    <w:qFormat/>
    <w:rsid w:val="00190614"/>
    <w:pPr>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ikprress.org/index.php/JGEMB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511</Words>
  <Characters>2915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Editor-11</cp:lastModifiedBy>
  <cp:revision>20</cp:revision>
  <dcterms:created xsi:type="dcterms:W3CDTF">2025-09-09T11:11:00Z</dcterms:created>
  <dcterms:modified xsi:type="dcterms:W3CDTF">2025-09-11T10:04:00Z</dcterms:modified>
</cp:coreProperties>
</file>