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15D4B" w14:textId="77777777" w:rsidR="00603800" w:rsidRPr="004035C3" w:rsidRDefault="00603800">
      <w:pPr>
        <w:spacing w:line="200" w:lineRule="exact"/>
        <w:rPr>
          <w:rFonts w:ascii="Arial" w:hAnsi="Arial" w:cs="Arial"/>
        </w:rPr>
      </w:pPr>
    </w:p>
    <w:p w14:paraId="6BF4BFA4" w14:textId="77777777" w:rsidR="00603800" w:rsidRPr="004035C3" w:rsidRDefault="00603800">
      <w:pPr>
        <w:spacing w:line="200" w:lineRule="exact"/>
        <w:rPr>
          <w:rFonts w:ascii="Arial" w:hAnsi="Arial" w:cs="Arial"/>
        </w:rPr>
      </w:pPr>
    </w:p>
    <w:p w14:paraId="2768D5AA" w14:textId="77777777" w:rsidR="00603800" w:rsidRPr="004035C3" w:rsidRDefault="00603800">
      <w:pPr>
        <w:spacing w:before="20" w:line="260" w:lineRule="exact"/>
        <w:rPr>
          <w:rFonts w:ascii="Arial" w:hAnsi="Arial" w:cs="Arial"/>
        </w:rPr>
      </w:pPr>
    </w:p>
    <w:p w14:paraId="7BD9A190" w14:textId="77777777" w:rsidR="00603800" w:rsidRPr="004035C3" w:rsidRDefault="004035C3">
      <w:pPr>
        <w:spacing w:before="30"/>
        <w:ind w:left="191"/>
        <w:rPr>
          <w:rFonts w:ascii="Arial" w:eastAsia="Cambria" w:hAnsi="Arial" w:cs="Arial"/>
        </w:rPr>
      </w:pPr>
      <w:r w:rsidRPr="004035C3">
        <w:rPr>
          <w:rFonts w:ascii="Arial" w:hAnsi="Arial" w:cs="Arial"/>
        </w:rPr>
        <w:pict w14:anchorId="3AD1D69A">
          <v:group id="_x0000_s1068" style="position:absolute;left:0;text-align:left;margin-left:179.75pt;margin-top:1.3pt;width:.6pt;height:78.7pt;z-index:-251662848;mso-position-horizontal-relative:page" coordorigin="3595,26" coordsize="12,1574">
            <v:shape id="_x0000_s1072" style="position:absolute;left:3600;top:32;width:0;height:290" coordorigin="3600,32" coordsize="0,290" path="m3600,32r,290e" filled="f" strokeweight=".58pt">
              <v:path arrowok="t"/>
            </v:shape>
            <v:shape id="_x0000_s1071" style="position:absolute;left:3600;top:322;width:0;height:290" coordorigin="3600,322" coordsize="0,290" path="m3600,322r,290e" filled="f" strokeweight=".58pt">
              <v:path arrowok="t"/>
            </v:shape>
            <v:shape id="_x0000_s1070" style="position:absolute;left:3600;top:612;width:0;height:650" coordorigin="3600,612" coordsize="0,650" path="m3600,612r,651e" filled="f" strokeweight=".58pt">
              <v:path arrowok="t"/>
            </v:shape>
            <v:shape id="_x0000_s1069" style="position:absolute;left:3600;top:1263;width:0;height:331" coordorigin="3600,1263" coordsize="0,331" path="m3600,1263r,331e" filled="f" strokeweight=".58pt">
              <v:path arrowok="t"/>
            </v:shape>
            <w10:wrap anchorx="page"/>
          </v:group>
        </w:pict>
      </w:r>
      <w:r w:rsidR="00B50E91" w:rsidRPr="004035C3">
        <w:rPr>
          <w:rFonts w:ascii="Arial" w:eastAsia="Cambria" w:hAnsi="Arial" w:cs="Arial"/>
          <w:spacing w:val="-1"/>
          <w:position w:val="3"/>
        </w:rPr>
        <w:t>J</w:t>
      </w:r>
      <w:r w:rsidR="00B50E91" w:rsidRPr="004035C3">
        <w:rPr>
          <w:rFonts w:ascii="Arial" w:eastAsia="Cambria" w:hAnsi="Arial" w:cs="Arial"/>
          <w:position w:val="3"/>
        </w:rPr>
        <w:t>ou</w:t>
      </w:r>
      <w:r w:rsidR="00B50E91" w:rsidRPr="004035C3">
        <w:rPr>
          <w:rFonts w:ascii="Arial" w:eastAsia="Cambria" w:hAnsi="Arial" w:cs="Arial"/>
          <w:spacing w:val="2"/>
          <w:position w:val="3"/>
        </w:rPr>
        <w:t>r</w:t>
      </w:r>
      <w:r w:rsidR="00B50E91" w:rsidRPr="004035C3">
        <w:rPr>
          <w:rFonts w:ascii="Arial" w:eastAsia="Cambria" w:hAnsi="Arial" w:cs="Arial"/>
          <w:spacing w:val="-1"/>
          <w:position w:val="3"/>
        </w:rPr>
        <w:t>n</w:t>
      </w:r>
      <w:r w:rsidR="00B50E91" w:rsidRPr="004035C3">
        <w:rPr>
          <w:rFonts w:ascii="Arial" w:eastAsia="Cambria" w:hAnsi="Arial" w:cs="Arial"/>
          <w:spacing w:val="1"/>
          <w:position w:val="3"/>
        </w:rPr>
        <w:t>a</w:t>
      </w:r>
      <w:r w:rsidR="00B50E91" w:rsidRPr="004035C3">
        <w:rPr>
          <w:rFonts w:ascii="Arial" w:eastAsia="Cambria" w:hAnsi="Arial" w:cs="Arial"/>
          <w:position w:val="3"/>
        </w:rPr>
        <w:t>l</w:t>
      </w:r>
      <w:r w:rsidR="00B50E91" w:rsidRPr="004035C3">
        <w:rPr>
          <w:rFonts w:ascii="Arial" w:eastAsia="Cambria" w:hAnsi="Arial" w:cs="Arial"/>
          <w:spacing w:val="-6"/>
          <w:position w:val="3"/>
        </w:rPr>
        <w:t xml:space="preserve"> </w:t>
      </w:r>
      <w:r w:rsidR="00B50E91" w:rsidRPr="004035C3">
        <w:rPr>
          <w:rFonts w:ascii="Arial" w:eastAsia="Cambria" w:hAnsi="Arial" w:cs="Arial"/>
          <w:spacing w:val="1"/>
          <w:position w:val="3"/>
        </w:rPr>
        <w:t>Na</w:t>
      </w:r>
      <w:r w:rsidR="00B50E91" w:rsidRPr="004035C3">
        <w:rPr>
          <w:rFonts w:ascii="Arial" w:eastAsia="Cambria" w:hAnsi="Arial" w:cs="Arial"/>
          <w:position w:val="3"/>
        </w:rPr>
        <w:t>m</w:t>
      </w:r>
      <w:r w:rsidR="00B50E91" w:rsidRPr="004035C3">
        <w:rPr>
          <w:rFonts w:ascii="Arial" w:eastAsia="Cambria" w:hAnsi="Arial" w:cs="Arial"/>
          <w:spacing w:val="1"/>
          <w:position w:val="3"/>
        </w:rPr>
        <w:t>e</w:t>
      </w:r>
      <w:r w:rsidR="00B50E91" w:rsidRPr="004035C3">
        <w:rPr>
          <w:rFonts w:ascii="Arial" w:eastAsia="Cambria" w:hAnsi="Arial" w:cs="Arial"/>
          <w:position w:val="3"/>
        </w:rPr>
        <w:t xml:space="preserve">:                    </w:t>
      </w:r>
      <w:r w:rsidR="00B50E91" w:rsidRPr="004035C3">
        <w:rPr>
          <w:rFonts w:ascii="Arial" w:eastAsia="Cambria" w:hAnsi="Arial" w:cs="Arial"/>
          <w:spacing w:val="38"/>
          <w:position w:val="3"/>
        </w:rPr>
        <w:t xml:space="preserve"> </w:t>
      </w:r>
      <w:hyperlink r:id="rId5">
        <w:r w:rsidR="00B50E91" w:rsidRPr="004035C3">
          <w:rPr>
            <w:rFonts w:ascii="Arial" w:eastAsia="Cambria" w:hAnsi="Arial" w:cs="Arial"/>
            <w:b/>
            <w:color w:val="0000FF"/>
            <w:spacing w:val="-1"/>
            <w:u w:val="single" w:color="0000FF"/>
          </w:rPr>
          <w:t>J</w:t>
        </w:r>
        <w:r w:rsidR="00B50E91" w:rsidRPr="004035C3">
          <w:rPr>
            <w:rFonts w:ascii="Arial" w:eastAsia="Cambria" w:hAnsi="Arial" w:cs="Arial"/>
            <w:b/>
            <w:color w:val="0000FF"/>
            <w:u w:val="single" w:color="0000FF"/>
          </w:rPr>
          <w:t>our</w:t>
        </w:r>
        <w:r w:rsidR="00B50E91" w:rsidRPr="004035C3">
          <w:rPr>
            <w:rFonts w:ascii="Arial" w:eastAsia="Cambria" w:hAnsi="Arial" w:cs="Arial"/>
            <w:b/>
            <w:color w:val="0000FF"/>
            <w:spacing w:val="2"/>
            <w:u w:val="single" w:color="0000FF"/>
          </w:rPr>
          <w:t>n</w:t>
        </w:r>
        <w:r w:rsidR="00B50E91" w:rsidRPr="004035C3">
          <w:rPr>
            <w:rFonts w:ascii="Arial" w:eastAsia="Cambria" w:hAnsi="Arial" w:cs="Arial"/>
            <w:b/>
            <w:color w:val="0000FF"/>
            <w:spacing w:val="-1"/>
            <w:u w:val="single" w:color="0000FF"/>
          </w:rPr>
          <w:t>a</w:t>
        </w:r>
        <w:r w:rsidR="00B50E91" w:rsidRPr="004035C3">
          <w:rPr>
            <w:rFonts w:ascii="Arial" w:eastAsia="Cambria" w:hAnsi="Arial" w:cs="Arial"/>
            <w:b/>
            <w:color w:val="0000FF"/>
            <w:u w:val="single" w:color="0000FF"/>
          </w:rPr>
          <w:t>l</w:t>
        </w:r>
        <w:r w:rsidR="00B50E91" w:rsidRPr="004035C3">
          <w:rPr>
            <w:rFonts w:ascii="Arial" w:eastAsia="Cambria" w:hAnsi="Arial" w:cs="Arial"/>
            <w:b/>
            <w:color w:val="0000FF"/>
            <w:spacing w:val="-7"/>
            <w:u w:val="single" w:color="0000FF"/>
          </w:rPr>
          <w:t xml:space="preserve"> </w:t>
        </w:r>
        <w:r w:rsidR="00B50E91" w:rsidRPr="004035C3">
          <w:rPr>
            <w:rFonts w:ascii="Arial" w:eastAsia="Cambria" w:hAnsi="Arial" w:cs="Arial"/>
            <w:b/>
            <w:color w:val="0000FF"/>
            <w:spacing w:val="2"/>
            <w:u w:val="single" w:color="0000FF"/>
          </w:rPr>
          <w:t>o</w:t>
        </w:r>
        <w:r w:rsidR="00B50E91" w:rsidRPr="004035C3">
          <w:rPr>
            <w:rFonts w:ascii="Arial" w:eastAsia="Cambria" w:hAnsi="Arial" w:cs="Arial"/>
            <w:b/>
            <w:color w:val="0000FF"/>
            <w:u w:val="single" w:color="0000FF"/>
          </w:rPr>
          <w:t>f</w:t>
        </w:r>
        <w:r w:rsidR="00B50E91" w:rsidRPr="004035C3">
          <w:rPr>
            <w:rFonts w:ascii="Arial" w:eastAsia="Cambria" w:hAnsi="Arial" w:cs="Arial"/>
            <w:b/>
            <w:color w:val="0000FF"/>
            <w:spacing w:val="-3"/>
            <w:u w:val="single" w:color="0000FF"/>
          </w:rPr>
          <w:t xml:space="preserve"> </w:t>
        </w:r>
        <w:r w:rsidR="00B50E91" w:rsidRPr="004035C3">
          <w:rPr>
            <w:rFonts w:ascii="Arial" w:eastAsia="Cambria" w:hAnsi="Arial" w:cs="Arial"/>
            <w:b/>
            <w:color w:val="0000FF"/>
            <w:u w:val="single" w:color="0000FF"/>
          </w:rPr>
          <w:t>E</w:t>
        </w:r>
        <w:r w:rsidR="00B50E91" w:rsidRPr="004035C3">
          <w:rPr>
            <w:rFonts w:ascii="Arial" w:eastAsia="Cambria" w:hAnsi="Arial" w:cs="Arial"/>
            <w:b/>
            <w:color w:val="0000FF"/>
            <w:spacing w:val="3"/>
            <w:u w:val="single" w:color="0000FF"/>
          </w:rPr>
          <w:t>c</w:t>
        </w:r>
        <w:r w:rsidR="00B50E91" w:rsidRPr="004035C3">
          <w:rPr>
            <w:rFonts w:ascii="Arial" w:eastAsia="Cambria" w:hAnsi="Arial" w:cs="Arial"/>
            <w:b/>
            <w:color w:val="0000FF"/>
            <w:u w:val="single" w:color="0000FF"/>
          </w:rPr>
          <w:t>o</w:t>
        </w:r>
        <w:r w:rsidR="00B50E91" w:rsidRPr="004035C3">
          <w:rPr>
            <w:rFonts w:ascii="Arial" w:eastAsia="Cambria" w:hAnsi="Arial" w:cs="Arial"/>
            <w:b/>
            <w:color w:val="0000FF"/>
            <w:spacing w:val="-1"/>
            <w:u w:val="single" w:color="0000FF"/>
          </w:rPr>
          <w:t>n</w:t>
        </w:r>
        <w:r w:rsidR="00B50E91" w:rsidRPr="004035C3">
          <w:rPr>
            <w:rFonts w:ascii="Arial" w:eastAsia="Cambria" w:hAnsi="Arial" w:cs="Arial"/>
            <w:b/>
            <w:color w:val="0000FF"/>
            <w:spacing w:val="2"/>
            <w:u w:val="single" w:color="0000FF"/>
          </w:rPr>
          <w:t>o</w:t>
        </w:r>
        <w:r w:rsidR="00B50E91" w:rsidRPr="004035C3">
          <w:rPr>
            <w:rFonts w:ascii="Arial" w:eastAsia="Cambria" w:hAnsi="Arial" w:cs="Arial"/>
            <w:b/>
            <w:color w:val="0000FF"/>
            <w:u w:val="single" w:color="0000FF"/>
          </w:rPr>
          <w:t>mics</w:t>
        </w:r>
        <w:r w:rsidR="00B50E91" w:rsidRPr="004035C3">
          <w:rPr>
            <w:rFonts w:ascii="Arial" w:eastAsia="Cambria" w:hAnsi="Arial" w:cs="Arial"/>
            <w:b/>
            <w:color w:val="0000FF"/>
            <w:spacing w:val="-8"/>
            <w:u w:val="single" w:color="0000FF"/>
          </w:rPr>
          <w:t xml:space="preserve"> </w:t>
        </w:r>
        <w:r w:rsidR="00B50E91" w:rsidRPr="004035C3">
          <w:rPr>
            <w:rFonts w:ascii="Arial" w:eastAsia="Cambria" w:hAnsi="Arial" w:cs="Arial"/>
            <w:b/>
            <w:color w:val="0000FF"/>
            <w:spacing w:val="-1"/>
            <w:u w:val="single" w:color="0000FF"/>
          </w:rPr>
          <w:t>a</w:t>
        </w:r>
        <w:r w:rsidR="00B50E91" w:rsidRPr="004035C3">
          <w:rPr>
            <w:rFonts w:ascii="Arial" w:eastAsia="Cambria" w:hAnsi="Arial" w:cs="Arial"/>
            <w:b/>
            <w:color w:val="0000FF"/>
            <w:u w:val="single" w:color="0000FF"/>
          </w:rPr>
          <w:t>nd</w:t>
        </w:r>
        <w:r w:rsidR="00B50E91" w:rsidRPr="004035C3">
          <w:rPr>
            <w:rFonts w:ascii="Arial" w:eastAsia="Cambria" w:hAnsi="Arial" w:cs="Arial"/>
            <w:b/>
            <w:color w:val="0000FF"/>
            <w:spacing w:val="-2"/>
            <w:u w:val="single" w:color="0000FF"/>
          </w:rPr>
          <w:t xml:space="preserve"> </w:t>
        </w:r>
        <w:r w:rsidR="00B50E91" w:rsidRPr="004035C3">
          <w:rPr>
            <w:rFonts w:ascii="Arial" w:eastAsia="Cambria" w:hAnsi="Arial" w:cs="Arial"/>
            <w:b/>
            <w:color w:val="0000FF"/>
            <w:u w:val="single" w:color="0000FF"/>
          </w:rPr>
          <w:t>T</w:t>
        </w:r>
        <w:r w:rsidR="00B50E91" w:rsidRPr="004035C3">
          <w:rPr>
            <w:rFonts w:ascii="Arial" w:eastAsia="Cambria" w:hAnsi="Arial" w:cs="Arial"/>
            <w:b/>
            <w:color w:val="0000FF"/>
            <w:spacing w:val="-1"/>
            <w:u w:val="single" w:color="0000FF"/>
          </w:rPr>
          <w:t>ra</w:t>
        </w:r>
        <w:r w:rsidR="00B50E91" w:rsidRPr="004035C3">
          <w:rPr>
            <w:rFonts w:ascii="Arial" w:eastAsia="Cambria" w:hAnsi="Arial" w:cs="Arial"/>
            <w:b/>
            <w:color w:val="0000FF"/>
            <w:spacing w:val="1"/>
            <w:u w:val="single" w:color="0000FF"/>
          </w:rPr>
          <w:t>d</w:t>
        </w:r>
        <w:r w:rsidR="00B50E91" w:rsidRPr="004035C3">
          <w:rPr>
            <w:rFonts w:ascii="Arial" w:eastAsia="Cambria" w:hAnsi="Arial" w:cs="Arial"/>
            <w:b/>
            <w:color w:val="0000FF"/>
            <w:u w:val="single" w:color="0000FF"/>
          </w:rPr>
          <w:t>e</w:t>
        </w:r>
      </w:hyperlink>
    </w:p>
    <w:p w14:paraId="6718041A" w14:textId="77777777" w:rsidR="00603800" w:rsidRPr="004035C3" w:rsidRDefault="00B50E91">
      <w:pPr>
        <w:spacing w:before="27"/>
        <w:ind w:left="191"/>
        <w:rPr>
          <w:rFonts w:ascii="Arial" w:eastAsia="Cambria" w:hAnsi="Arial" w:cs="Arial"/>
        </w:rPr>
      </w:pPr>
      <w:r w:rsidRPr="004035C3">
        <w:rPr>
          <w:rFonts w:ascii="Arial" w:eastAsia="Cambria" w:hAnsi="Arial" w:cs="Arial"/>
          <w:spacing w:val="1"/>
        </w:rPr>
        <w:t>Ma</w:t>
      </w:r>
      <w:r w:rsidRPr="004035C3">
        <w:rPr>
          <w:rFonts w:ascii="Arial" w:eastAsia="Cambria" w:hAnsi="Arial" w:cs="Arial"/>
          <w:spacing w:val="-1"/>
        </w:rPr>
        <w:t>n</w:t>
      </w:r>
      <w:r w:rsidRPr="004035C3">
        <w:rPr>
          <w:rFonts w:ascii="Arial" w:eastAsia="Cambria" w:hAnsi="Arial" w:cs="Arial"/>
        </w:rPr>
        <w:t>u</w:t>
      </w:r>
      <w:r w:rsidRPr="004035C3">
        <w:rPr>
          <w:rFonts w:ascii="Arial" w:eastAsia="Cambria" w:hAnsi="Arial" w:cs="Arial"/>
          <w:spacing w:val="1"/>
        </w:rPr>
        <w:t>sc</w:t>
      </w:r>
      <w:r w:rsidRPr="004035C3">
        <w:rPr>
          <w:rFonts w:ascii="Arial" w:eastAsia="Cambria" w:hAnsi="Arial" w:cs="Arial"/>
          <w:spacing w:val="-1"/>
        </w:rPr>
        <w:t>r</w:t>
      </w:r>
      <w:r w:rsidRPr="004035C3">
        <w:rPr>
          <w:rFonts w:ascii="Arial" w:eastAsia="Cambria" w:hAnsi="Arial" w:cs="Arial"/>
        </w:rPr>
        <w:t>ipt</w:t>
      </w:r>
      <w:r w:rsidRPr="004035C3">
        <w:rPr>
          <w:rFonts w:ascii="Arial" w:eastAsia="Cambria" w:hAnsi="Arial" w:cs="Arial"/>
          <w:spacing w:val="-11"/>
        </w:rPr>
        <w:t xml:space="preserve"> </w:t>
      </w:r>
      <w:r w:rsidRPr="004035C3">
        <w:rPr>
          <w:rFonts w:ascii="Arial" w:eastAsia="Cambria" w:hAnsi="Arial" w:cs="Arial"/>
          <w:spacing w:val="1"/>
        </w:rPr>
        <w:t>N</w:t>
      </w:r>
      <w:r w:rsidRPr="004035C3">
        <w:rPr>
          <w:rFonts w:ascii="Arial" w:eastAsia="Cambria" w:hAnsi="Arial" w:cs="Arial"/>
        </w:rPr>
        <w:t>u</w:t>
      </w:r>
      <w:r w:rsidRPr="004035C3">
        <w:rPr>
          <w:rFonts w:ascii="Arial" w:eastAsia="Cambria" w:hAnsi="Arial" w:cs="Arial"/>
          <w:spacing w:val="3"/>
        </w:rPr>
        <w:t>m</w:t>
      </w:r>
      <w:r w:rsidRPr="004035C3">
        <w:rPr>
          <w:rFonts w:ascii="Arial" w:eastAsia="Cambria" w:hAnsi="Arial" w:cs="Arial"/>
          <w:spacing w:val="-1"/>
        </w:rPr>
        <w:t>b</w:t>
      </w:r>
      <w:r w:rsidRPr="004035C3">
        <w:rPr>
          <w:rFonts w:ascii="Arial" w:eastAsia="Cambria" w:hAnsi="Arial" w:cs="Arial"/>
          <w:spacing w:val="1"/>
        </w:rPr>
        <w:t>e</w:t>
      </w:r>
      <w:r w:rsidRPr="004035C3">
        <w:rPr>
          <w:rFonts w:ascii="Arial" w:eastAsia="Cambria" w:hAnsi="Arial" w:cs="Arial"/>
          <w:spacing w:val="-1"/>
        </w:rPr>
        <w:t>r</w:t>
      </w:r>
      <w:r w:rsidRPr="004035C3">
        <w:rPr>
          <w:rFonts w:ascii="Arial" w:eastAsia="Cambria" w:hAnsi="Arial" w:cs="Arial"/>
        </w:rPr>
        <w:t xml:space="preserve">:        </w:t>
      </w:r>
      <w:r w:rsidRPr="004035C3">
        <w:rPr>
          <w:rFonts w:ascii="Arial" w:eastAsia="Cambria" w:hAnsi="Arial" w:cs="Arial"/>
          <w:spacing w:val="3"/>
        </w:rPr>
        <w:t xml:space="preserve"> </w:t>
      </w:r>
      <w:r w:rsidRPr="004035C3">
        <w:rPr>
          <w:rFonts w:ascii="Arial" w:eastAsia="Cambria" w:hAnsi="Arial" w:cs="Arial"/>
          <w:b/>
          <w:position w:val="-3"/>
        </w:rPr>
        <w:t>M</w:t>
      </w:r>
      <w:r w:rsidRPr="004035C3">
        <w:rPr>
          <w:rFonts w:ascii="Arial" w:eastAsia="Cambria" w:hAnsi="Arial" w:cs="Arial"/>
          <w:b/>
          <w:spacing w:val="-1"/>
          <w:position w:val="-3"/>
        </w:rPr>
        <w:t>s</w:t>
      </w:r>
      <w:r w:rsidRPr="004035C3">
        <w:rPr>
          <w:rFonts w:ascii="Arial" w:eastAsia="Cambria" w:hAnsi="Arial" w:cs="Arial"/>
          <w:b/>
          <w:position w:val="-3"/>
        </w:rPr>
        <w:t>_JET</w:t>
      </w:r>
      <w:r w:rsidRPr="004035C3">
        <w:rPr>
          <w:rFonts w:ascii="Arial" w:eastAsia="Cambria" w:hAnsi="Arial" w:cs="Arial"/>
          <w:b/>
          <w:spacing w:val="3"/>
          <w:position w:val="-3"/>
        </w:rPr>
        <w:t>_</w:t>
      </w:r>
      <w:r w:rsidRPr="004035C3">
        <w:rPr>
          <w:rFonts w:ascii="Arial" w:eastAsia="Cambria" w:hAnsi="Arial" w:cs="Arial"/>
          <w:b/>
          <w:position w:val="-3"/>
        </w:rPr>
        <w:t>1</w:t>
      </w:r>
      <w:r w:rsidRPr="004035C3">
        <w:rPr>
          <w:rFonts w:ascii="Arial" w:eastAsia="Cambria" w:hAnsi="Arial" w:cs="Arial"/>
          <w:b/>
          <w:spacing w:val="-1"/>
          <w:position w:val="-3"/>
        </w:rPr>
        <w:t>3</w:t>
      </w:r>
      <w:r w:rsidRPr="004035C3">
        <w:rPr>
          <w:rFonts w:ascii="Arial" w:eastAsia="Cambria" w:hAnsi="Arial" w:cs="Arial"/>
          <w:b/>
          <w:spacing w:val="2"/>
          <w:position w:val="-3"/>
        </w:rPr>
        <w:t>6</w:t>
      </w:r>
      <w:r w:rsidRPr="004035C3">
        <w:rPr>
          <w:rFonts w:ascii="Arial" w:eastAsia="Cambria" w:hAnsi="Arial" w:cs="Arial"/>
          <w:b/>
          <w:position w:val="-3"/>
        </w:rPr>
        <w:t>81</w:t>
      </w:r>
    </w:p>
    <w:p w14:paraId="1F623DC7" w14:textId="77777777" w:rsidR="00603800" w:rsidRPr="004035C3" w:rsidRDefault="00B50E91">
      <w:pPr>
        <w:spacing w:before="26" w:line="220" w:lineRule="exact"/>
        <w:ind w:left="191"/>
        <w:rPr>
          <w:rFonts w:ascii="Arial" w:eastAsia="Cambria" w:hAnsi="Arial" w:cs="Arial"/>
        </w:rPr>
      </w:pPr>
      <w:r w:rsidRPr="004035C3">
        <w:rPr>
          <w:rFonts w:ascii="Arial" w:eastAsia="Cambria" w:hAnsi="Arial" w:cs="Arial"/>
          <w:position w:val="-1"/>
        </w:rPr>
        <w:t>T</w:t>
      </w:r>
      <w:r w:rsidRPr="004035C3">
        <w:rPr>
          <w:rFonts w:ascii="Arial" w:eastAsia="Cambria" w:hAnsi="Arial" w:cs="Arial"/>
          <w:spacing w:val="-1"/>
          <w:position w:val="-1"/>
        </w:rPr>
        <w:t>i</w:t>
      </w:r>
      <w:r w:rsidRPr="004035C3">
        <w:rPr>
          <w:rFonts w:ascii="Arial" w:eastAsia="Cambria" w:hAnsi="Arial" w:cs="Arial"/>
          <w:position w:val="-1"/>
        </w:rPr>
        <w:t>t</w:t>
      </w:r>
      <w:r w:rsidRPr="004035C3">
        <w:rPr>
          <w:rFonts w:ascii="Arial" w:eastAsia="Cambria" w:hAnsi="Arial" w:cs="Arial"/>
          <w:spacing w:val="1"/>
          <w:position w:val="-1"/>
        </w:rPr>
        <w:t>l</w:t>
      </w:r>
      <w:r w:rsidRPr="004035C3">
        <w:rPr>
          <w:rFonts w:ascii="Arial" w:eastAsia="Cambria" w:hAnsi="Arial" w:cs="Arial"/>
          <w:position w:val="-1"/>
        </w:rPr>
        <w:t>e</w:t>
      </w:r>
      <w:r w:rsidRPr="004035C3">
        <w:rPr>
          <w:rFonts w:ascii="Arial" w:eastAsia="Cambria" w:hAnsi="Arial" w:cs="Arial"/>
          <w:spacing w:val="-4"/>
          <w:position w:val="-1"/>
        </w:rPr>
        <w:t xml:space="preserve"> </w:t>
      </w:r>
      <w:r w:rsidRPr="004035C3">
        <w:rPr>
          <w:rFonts w:ascii="Arial" w:eastAsia="Cambria" w:hAnsi="Arial" w:cs="Arial"/>
          <w:position w:val="-1"/>
        </w:rPr>
        <w:t>of</w:t>
      </w:r>
      <w:r w:rsidRPr="004035C3">
        <w:rPr>
          <w:rFonts w:ascii="Arial" w:eastAsia="Cambria" w:hAnsi="Arial" w:cs="Arial"/>
          <w:spacing w:val="-3"/>
          <w:position w:val="-1"/>
        </w:rPr>
        <w:t xml:space="preserve"> </w:t>
      </w:r>
      <w:r w:rsidRPr="004035C3">
        <w:rPr>
          <w:rFonts w:ascii="Arial" w:eastAsia="Cambria" w:hAnsi="Arial" w:cs="Arial"/>
          <w:position w:val="-1"/>
        </w:rPr>
        <w:t>the</w:t>
      </w:r>
      <w:r w:rsidRPr="004035C3">
        <w:rPr>
          <w:rFonts w:ascii="Arial" w:eastAsia="Cambria" w:hAnsi="Arial" w:cs="Arial"/>
          <w:spacing w:val="-2"/>
          <w:position w:val="-1"/>
        </w:rPr>
        <w:t xml:space="preserve"> </w:t>
      </w:r>
      <w:r w:rsidRPr="004035C3">
        <w:rPr>
          <w:rFonts w:ascii="Arial" w:eastAsia="Cambria" w:hAnsi="Arial" w:cs="Arial"/>
          <w:spacing w:val="1"/>
          <w:position w:val="-1"/>
        </w:rPr>
        <w:t>M</w:t>
      </w:r>
      <w:r w:rsidRPr="004035C3">
        <w:rPr>
          <w:rFonts w:ascii="Arial" w:eastAsia="Cambria" w:hAnsi="Arial" w:cs="Arial"/>
          <w:spacing w:val="3"/>
          <w:position w:val="-1"/>
        </w:rPr>
        <w:t>a</w:t>
      </w:r>
      <w:r w:rsidRPr="004035C3">
        <w:rPr>
          <w:rFonts w:ascii="Arial" w:eastAsia="Cambria" w:hAnsi="Arial" w:cs="Arial"/>
          <w:spacing w:val="-1"/>
          <w:position w:val="-1"/>
        </w:rPr>
        <w:t>n</w:t>
      </w:r>
      <w:r w:rsidRPr="004035C3">
        <w:rPr>
          <w:rFonts w:ascii="Arial" w:eastAsia="Cambria" w:hAnsi="Arial" w:cs="Arial"/>
          <w:position w:val="-1"/>
        </w:rPr>
        <w:t>u</w:t>
      </w:r>
      <w:r w:rsidRPr="004035C3">
        <w:rPr>
          <w:rFonts w:ascii="Arial" w:eastAsia="Cambria" w:hAnsi="Arial" w:cs="Arial"/>
          <w:spacing w:val="1"/>
          <w:position w:val="-1"/>
        </w:rPr>
        <w:t>sc</w:t>
      </w:r>
      <w:r w:rsidRPr="004035C3">
        <w:rPr>
          <w:rFonts w:ascii="Arial" w:eastAsia="Cambria" w:hAnsi="Arial" w:cs="Arial"/>
          <w:spacing w:val="-1"/>
          <w:position w:val="-1"/>
        </w:rPr>
        <w:t>r</w:t>
      </w:r>
      <w:r w:rsidRPr="004035C3">
        <w:rPr>
          <w:rFonts w:ascii="Arial" w:eastAsia="Cambria" w:hAnsi="Arial" w:cs="Arial"/>
          <w:position w:val="-1"/>
        </w:rPr>
        <w:t>ip</w:t>
      </w:r>
      <w:r w:rsidRPr="004035C3">
        <w:rPr>
          <w:rFonts w:ascii="Arial" w:eastAsia="Cambria" w:hAnsi="Arial" w:cs="Arial"/>
          <w:spacing w:val="-1"/>
          <w:position w:val="-1"/>
        </w:rPr>
        <w:t>t</w:t>
      </w:r>
      <w:r w:rsidRPr="004035C3">
        <w:rPr>
          <w:rFonts w:ascii="Arial" w:eastAsia="Cambria" w:hAnsi="Arial" w:cs="Arial"/>
          <w:position w:val="-1"/>
        </w:rPr>
        <w:t>:</w:t>
      </w:r>
    </w:p>
    <w:p w14:paraId="16E8B717" w14:textId="77777777" w:rsidR="00603800" w:rsidRPr="004035C3" w:rsidRDefault="00B50E91">
      <w:pPr>
        <w:spacing w:line="200" w:lineRule="exact"/>
        <w:ind w:left="2368"/>
        <w:rPr>
          <w:rFonts w:ascii="Arial" w:eastAsia="Cambria" w:hAnsi="Arial" w:cs="Arial"/>
        </w:rPr>
      </w:pPr>
      <w:r w:rsidRPr="004035C3">
        <w:rPr>
          <w:rFonts w:ascii="Arial" w:eastAsia="Cambria" w:hAnsi="Arial" w:cs="Arial"/>
          <w:b/>
        </w:rPr>
        <w:t>AI</w:t>
      </w:r>
      <w:r w:rsidRPr="004035C3">
        <w:rPr>
          <w:rFonts w:ascii="Arial" w:eastAsia="Cambria" w:hAnsi="Arial" w:cs="Arial"/>
          <w:b/>
          <w:spacing w:val="-3"/>
        </w:rPr>
        <w:t xml:space="preserve"> </w:t>
      </w:r>
      <w:r w:rsidRPr="004035C3">
        <w:rPr>
          <w:rFonts w:ascii="Arial" w:eastAsia="Cambria" w:hAnsi="Arial" w:cs="Arial"/>
          <w:b/>
        </w:rPr>
        <w:t>Li</w:t>
      </w:r>
      <w:r w:rsidRPr="004035C3">
        <w:rPr>
          <w:rFonts w:ascii="Arial" w:eastAsia="Cambria" w:hAnsi="Arial" w:cs="Arial"/>
          <w:b/>
          <w:spacing w:val="1"/>
        </w:rPr>
        <w:t>t</w:t>
      </w:r>
      <w:r w:rsidRPr="004035C3">
        <w:rPr>
          <w:rFonts w:ascii="Arial" w:eastAsia="Cambria" w:hAnsi="Arial" w:cs="Arial"/>
          <w:b/>
        </w:rPr>
        <w:t>e</w:t>
      </w:r>
      <w:r w:rsidRPr="004035C3">
        <w:rPr>
          <w:rFonts w:ascii="Arial" w:eastAsia="Cambria" w:hAnsi="Arial" w:cs="Arial"/>
          <w:b/>
          <w:spacing w:val="1"/>
        </w:rPr>
        <w:t>r</w:t>
      </w:r>
      <w:r w:rsidRPr="004035C3">
        <w:rPr>
          <w:rFonts w:ascii="Arial" w:eastAsia="Cambria" w:hAnsi="Arial" w:cs="Arial"/>
          <w:b/>
          <w:spacing w:val="-1"/>
        </w:rPr>
        <w:t>a</w:t>
      </w:r>
      <w:r w:rsidRPr="004035C3">
        <w:rPr>
          <w:rFonts w:ascii="Arial" w:eastAsia="Cambria" w:hAnsi="Arial" w:cs="Arial"/>
          <w:b/>
        </w:rPr>
        <w:t>cy</w:t>
      </w:r>
      <w:r w:rsidRPr="004035C3">
        <w:rPr>
          <w:rFonts w:ascii="Arial" w:eastAsia="Cambria" w:hAnsi="Arial" w:cs="Arial"/>
          <w:b/>
          <w:spacing w:val="-6"/>
        </w:rPr>
        <w:t xml:space="preserve"> </w:t>
      </w:r>
      <w:r w:rsidRPr="004035C3">
        <w:rPr>
          <w:rFonts w:ascii="Arial" w:eastAsia="Cambria" w:hAnsi="Arial" w:cs="Arial"/>
          <w:b/>
        </w:rPr>
        <w:t>in</w:t>
      </w:r>
      <w:r w:rsidRPr="004035C3">
        <w:rPr>
          <w:rFonts w:ascii="Arial" w:eastAsia="Cambria" w:hAnsi="Arial" w:cs="Arial"/>
          <w:b/>
          <w:spacing w:val="-3"/>
        </w:rPr>
        <w:t xml:space="preserve"> </w:t>
      </w:r>
      <w:r w:rsidRPr="004035C3">
        <w:rPr>
          <w:rFonts w:ascii="Arial" w:eastAsia="Cambria" w:hAnsi="Arial" w:cs="Arial"/>
          <w:b/>
        </w:rPr>
        <w:t>B</w:t>
      </w:r>
      <w:r w:rsidRPr="004035C3">
        <w:rPr>
          <w:rFonts w:ascii="Arial" w:eastAsia="Cambria" w:hAnsi="Arial" w:cs="Arial"/>
          <w:b/>
          <w:spacing w:val="1"/>
        </w:rPr>
        <w:t>u</w:t>
      </w:r>
      <w:r w:rsidRPr="004035C3">
        <w:rPr>
          <w:rFonts w:ascii="Arial" w:eastAsia="Cambria" w:hAnsi="Arial" w:cs="Arial"/>
          <w:b/>
          <w:spacing w:val="2"/>
        </w:rPr>
        <w:t>s</w:t>
      </w:r>
      <w:r w:rsidRPr="004035C3">
        <w:rPr>
          <w:rFonts w:ascii="Arial" w:eastAsia="Cambria" w:hAnsi="Arial" w:cs="Arial"/>
          <w:b/>
        </w:rPr>
        <w:t>in</w:t>
      </w:r>
      <w:r w:rsidRPr="004035C3">
        <w:rPr>
          <w:rFonts w:ascii="Arial" w:eastAsia="Cambria" w:hAnsi="Arial" w:cs="Arial"/>
          <w:b/>
          <w:spacing w:val="-1"/>
        </w:rPr>
        <w:t>e</w:t>
      </w:r>
      <w:r w:rsidRPr="004035C3">
        <w:rPr>
          <w:rFonts w:ascii="Arial" w:eastAsia="Cambria" w:hAnsi="Arial" w:cs="Arial"/>
          <w:b/>
          <w:spacing w:val="2"/>
        </w:rPr>
        <w:t>s</w:t>
      </w:r>
      <w:r w:rsidRPr="004035C3">
        <w:rPr>
          <w:rFonts w:ascii="Arial" w:eastAsia="Cambria" w:hAnsi="Arial" w:cs="Arial"/>
          <w:b/>
        </w:rPr>
        <w:t>s:</w:t>
      </w:r>
      <w:r w:rsidRPr="004035C3">
        <w:rPr>
          <w:rFonts w:ascii="Arial" w:eastAsia="Cambria" w:hAnsi="Arial" w:cs="Arial"/>
          <w:b/>
          <w:spacing w:val="-8"/>
        </w:rPr>
        <w:t xml:space="preserve"> </w:t>
      </w:r>
      <w:r w:rsidRPr="004035C3">
        <w:rPr>
          <w:rFonts w:ascii="Arial" w:eastAsia="Cambria" w:hAnsi="Arial" w:cs="Arial"/>
          <w:b/>
        </w:rPr>
        <w:t>P</w:t>
      </w:r>
      <w:r w:rsidRPr="004035C3">
        <w:rPr>
          <w:rFonts w:ascii="Arial" w:eastAsia="Cambria" w:hAnsi="Arial" w:cs="Arial"/>
          <w:b/>
          <w:spacing w:val="2"/>
        </w:rPr>
        <w:t>r</w:t>
      </w:r>
      <w:r w:rsidRPr="004035C3">
        <w:rPr>
          <w:rFonts w:ascii="Arial" w:eastAsia="Cambria" w:hAnsi="Arial" w:cs="Arial"/>
          <w:b/>
        </w:rPr>
        <w:t>e</w:t>
      </w:r>
      <w:r w:rsidRPr="004035C3">
        <w:rPr>
          <w:rFonts w:ascii="Arial" w:eastAsia="Cambria" w:hAnsi="Arial" w:cs="Arial"/>
          <w:b/>
          <w:spacing w:val="1"/>
        </w:rPr>
        <w:t>p</w:t>
      </w:r>
      <w:r w:rsidRPr="004035C3">
        <w:rPr>
          <w:rFonts w:ascii="Arial" w:eastAsia="Cambria" w:hAnsi="Arial" w:cs="Arial"/>
          <w:b/>
          <w:spacing w:val="-1"/>
        </w:rPr>
        <w:t>ar</w:t>
      </w:r>
      <w:r w:rsidRPr="004035C3">
        <w:rPr>
          <w:rFonts w:ascii="Arial" w:eastAsia="Cambria" w:hAnsi="Arial" w:cs="Arial"/>
          <w:b/>
          <w:spacing w:val="2"/>
        </w:rPr>
        <w:t>i</w:t>
      </w:r>
      <w:r w:rsidRPr="004035C3">
        <w:rPr>
          <w:rFonts w:ascii="Arial" w:eastAsia="Cambria" w:hAnsi="Arial" w:cs="Arial"/>
          <w:b/>
        </w:rPr>
        <w:t>ng</w:t>
      </w:r>
      <w:r w:rsidRPr="004035C3">
        <w:rPr>
          <w:rFonts w:ascii="Arial" w:eastAsia="Cambria" w:hAnsi="Arial" w:cs="Arial"/>
          <w:b/>
          <w:spacing w:val="-10"/>
        </w:rPr>
        <w:t xml:space="preserve"> </w:t>
      </w:r>
      <w:r w:rsidRPr="004035C3">
        <w:rPr>
          <w:rFonts w:ascii="Arial" w:eastAsia="Cambria" w:hAnsi="Arial" w:cs="Arial"/>
          <w:b/>
        </w:rPr>
        <w:t>E</w:t>
      </w:r>
      <w:r w:rsidRPr="004035C3">
        <w:rPr>
          <w:rFonts w:ascii="Arial" w:eastAsia="Cambria" w:hAnsi="Arial" w:cs="Arial"/>
          <w:b/>
          <w:spacing w:val="1"/>
        </w:rPr>
        <w:t>x</w:t>
      </w:r>
      <w:r w:rsidRPr="004035C3">
        <w:rPr>
          <w:rFonts w:ascii="Arial" w:eastAsia="Cambria" w:hAnsi="Arial" w:cs="Arial"/>
          <w:b/>
        </w:rPr>
        <w:t>ec</w:t>
      </w:r>
      <w:r w:rsidRPr="004035C3">
        <w:rPr>
          <w:rFonts w:ascii="Arial" w:eastAsia="Cambria" w:hAnsi="Arial" w:cs="Arial"/>
          <w:b/>
          <w:spacing w:val="3"/>
        </w:rPr>
        <w:t>u</w:t>
      </w:r>
      <w:r w:rsidRPr="004035C3">
        <w:rPr>
          <w:rFonts w:ascii="Arial" w:eastAsia="Cambria" w:hAnsi="Arial" w:cs="Arial"/>
          <w:b/>
          <w:spacing w:val="-1"/>
        </w:rPr>
        <w:t>t</w:t>
      </w:r>
      <w:r w:rsidRPr="004035C3">
        <w:rPr>
          <w:rFonts w:ascii="Arial" w:eastAsia="Cambria" w:hAnsi="Arial" w:cs="Arial"/>
          <w:b/>
        </w:rPr>
        <w:t>iv</w:t>
      </w:r>
      <w:r w:rsidRPr="004035C3">
        <w:rPr>
          <w:rFonts w:ascii="Arial" w:eastAsia="Cambria" w:hAnsi="Arial" w:cs="Arial"/>
          <w:b/>
          <w:spacing w:val="2"/>
        </w:rPr>
        <w:t>e</w:t>
      </w:r>
      <w:r w:rsidRPr="004035C3">
        <w:rPr>
          <w:rFonts w:ascii="Arial" w:eastAsia="Cambria" w:hAnsi="Arial" w:cs="Arial"/>
          <w:b/>
        </w:rPr>
        <w:t>s</w:t>
      </w:r>
      <w:r w:rsidRPr="004035C3">
        <w:rPr>
          <w:rFonts w:ascii="Arial" w:eastAsia="Cambria" w:hAnsi="Arial" w:cs="Arial"/>
          <w:b/>
          <w:spacing w:val="-11"/>
        </w:rPr>
        <w:t xml:space="preserve"> </w:t>
      </w:r>
      <w:r w:rsidRPr="004035C3">
        <w:rPr>
          <w:rFonts w:ascii="Arial" w:eastAsia="Cambria" w:hAnsi="Arial" w:cs="Arial"/>
          <w:b/>
          <w:spacing w:val="2"/>
        </w:rPr>
        <w:t>f</w:t>
      </w:r>
      <w:r w:rsidRPr="004035C3">
        <w:rPr>
          <w:rFonts w:ascii="Arial" w:eastAsia="Cambria" w:hAnsi="Arial" w:cs="Arial"/>
          <w:b/>
        </w:rPr>
        <w:t>or</w:t>
      </w:r>
      <w:r w:rsidRPr="004035C3">
        <w:rPr>
          <w:rFonts w:ascii="Arial" w:eastAsia="Cambria" w:hAnsi="Arial" w:cs="Arial"/>
          <w:b/>
          <w:spacing w:val="-3"/>
        </w:rPr>
        <w:t xml:space="preserve"> </w:t>
      </w:r>
      <w:r w:rsidRPr="004035C3">
        <w:rPr>
          <w:rFonts w:ascii="Arial" w:eastAsia="Cambria" w:hAnsi="Arial" w:cs="Arial"/>
          <w:b/>
        </w:rPr>
        <w:t>A</w:t>
      </w:r>
      <w:r w:rsidRPr="004035C3">
        <w:rPr>
          <w:rFonts w:ascii="Arial" w:eastAsia="Cambria" w:hAnsi="Arial" w:cs="Arial"/>
          <w:b/>
          <w:spacing w:val="1"/>
        </w:rPr>
        <w:t>u</w:t>
      </w:r>
      <w:r w:rsidRPr="004035C3">
        <w:rPr>
          <w:rFonts w:ascii="Arial" w:eastAsia="Cambria" w:hAnsi="Arial" w:cs="Arial"/>
          <w:b/>
          <w:spacing w:val="2"/>
        </w:rPr>
        <w:t>g</w:t>
      </w:r>
      <w:r w:rsidRPr="004035C3">
        <w:rPr>
          <w:rFonts w:ascii="Arial" w:eastAsia="Cambria" w:hAnsi="Arial" w:cs="Arial"/>
          <w:b/>
        </w:rPr>
        <w:t>men</w:t>
      </w:r>
      <w:r w:rsidRPr="004035C3">
        <w:rPr>
          <w:rFonts w:ascii="Arial" w:eastAsia="Cambria" w:hAnsi="Arial" w:cs="Arial"/>
          <w:b/>
          <w:spacing w:val="-1"/>
        </w:rPr>
        <w:t>t</w:t>
      </w:r>
      <w:r w:rsidRPr="004035C3">
        <w:rPr>
          <w:rFonts w:ascii="Arial" w:eastAsia="Cambria" w:hAnsi="Arial" w:cs="Arial"/>
          <w:b/>
        </w:rPr>
        <w:t>ed</w:t>
      </w:r>
      <w:r w:rsidRPr="004035C3">
        <w:rPr>
          <w:rFonts w:ascii="Arial" w:eastAsia="Cambria" w:hAnsi="Arial" w:cs="Arial"/>
          <w:b/>
          <w:spacing w:val="-9"/>
        </w:rPr>
        <w:t xml:space="preserve"> </w:t>
      </w:r>
      <w:r w:rsidRPr="004035C3">
        <w:rPr>
          <w:rFonts w:ascii="Arial" w:eastAsia="Cambria" w:hAnsi="Arial" w:cs="Arial"/>
          <w:b/>
          <w:spacing w:val="1"/>
        </w:rPr>
        <w:t>D</w:t>
      </w:r>
      <w:r w:rsidRPr="004035C3">
        <w:rPr>
          <w:rFonts w:ascii="Arial" w:eastAsia="Cambria" w:hAnsi="Arial" w:cs="Arial"/>
          <w:b/>
        </w:rPr>
        <w:t>ecis</w:t>
      </w:r>
      <w:r w:rsidRPr="004035C3">
        <w:rPr>
          <w:rFonts w:ascii="Arial" w:eastAsia="Cambria" w:hAnsi="Arial" w:cs="Arial"/>
          <w:b/>
          <w:spacing w:val="2"/>
        </w:rPr>
        <w:t>i</w:t>
      </w:r>
      <w:r w:rsidRPr="004035C3">
        <w:rPr>
          <w:rFonts w:ascii="Arial" w:eastAsia="Cambria" w:hAnsi="Arial" w:cs="Arial"/>
          <w:b/>
        </w:rPr>
        <w:t>o</w:t>
      </w:r>
      <w:r w:rsidRPr="004035C3">
        <w:rPr>
          <w:rFonts w:ascii="Arial" w:eastAsia="Cambria" w:hAnsi="Arial" w:cs="Arial"/>
          <w:b/>
          <w:spacing w:val="4"/>
        </w:rPr>
        <w:t>n</w:t>
      </w:r>
      <w:r w:rsidRPr="004035C3">
        <w:rPr>
          <w:rFonts w:ascii="Arial" w:eastAsia="Cambria" w:hAnsi="Arial" w:cs="Arial"/>
          <w:b/>
          <w:spacing w:val="2"/>
        </w:rPr>
        <w:t>-</w:t>
      </w:r>
      <w:r w:rsidRPr="004035C3">
        <w:rPr>
          <w:rFonts w:ascii="Arial" w:eastAsia="Cambria" w:hAnsi="Arial" w:cs="Arial"/>
          <w:b/>
        </w:rPr>
        <w:t>M</w:t>
      </w:r>
      <w:r w:rsidRPr="004035C3">
        <w:rPr>
          <w:rFonts w:ascii="Arial" w:eastAsia="Cambria" w:hAnsi="Arial" w:cs="Arial"/>
          <w:b/>
          <w:spacing w:val="-2"/>
        </w:rPr>
        <w:t>a</w:t>
      </w:r>
      <w:r w:rsidRPr="004035C3">
        <w:rPr>
          <w:rFonts w:ascii="Arial" w:eastAsia="Cambria" w:hAnsi="Arial" w:cs="Arial"/>
          <w:b/>
          <w:spacing w:val="2"/>
        </w:rPr>
        <w:t>k</w:t>
      </w:r>
      <w:r w:rsidRPr="004035C3">
        <w:rPr>
          <w:rFonts w:ascii="Arial" w:eastAsia="Cambria" w:hAnsi="Arial" w:cs="Arial"/>
          <w:b/>
        </w:rPr>
        <w:t>ing</w:t>
      </w:r>
    </w:p>
    <w:p w14:paraId="78C49EE1" w14:textId="77777777" w:rsidR="00603800" w:rsidRPr="004035C3" w:rsidRDefault="00603800">
      <w:pPr>
        <w:spacing w:before="5" w:line="180" w:lineRule="exact"/>
        <w:rPr>
          <w:rFonts w:ascii="Arial" w:hAnsi="Arial" w:cs="Arial"/>
        </w:rPr>
      </w:pPr>
    </w:p>
    <w:p w14:paraId="2A10206A" w14:textId="77777777" w:rsidR="00603800" w:rsidRPr="004035C3" w:rsidRDefault="00B50E91">
      <w:pPr>
        <w:spacing w:before="31" w:line="220" w:lineRule="exact"/>
        <w:ind w:left="191"/>
        <w:rPr>
          <w:rFonts w:ascii="Arial" w:eastAsia="Cambria" w:hAnsi="Arial" w:cs="Arial"/>
        </w:rPr>
      </w:pPr>
      <w:r w:rsidRPr="004035C3">
        <w:rPr>
          <w:rFonts w:ascii="Arial" w:eastAsia="Cambria" w:hAnsi="Arial" w:cs="Arial"/>
          <w:position w:val="-1"/>
        </w:rPr>
        <w:t>Type</w:t>
      </w:r>
      <w:r w:rsidRPr="004035C3">
        <w:rPr>
          <w:rFonts w:ascii="Arial" w:eastAsia="Cambria" w:hAnsi="Arial" w:cs="Arial"/>
          <w:spacing w:val="-4"/>
          <w:position w:val="-1"/>
        </w:rPr>
        <w:t xml:space="preserve"> </w:t>
      </w:r>
      <w:r w:rsidRPr="004035C3">
        <w:rPr>
          <w:rFonts w:ascii="Arial" w:eastAsia="Cambria" w:hAnsi="Arial" w:cs="Arial"/>
          <w:position w:val="-1"/>
        </w:rPr>
        <w:t>of</w:t>
      </w:r>
      <w:r w:rsidRPr="004035C3">
        <w:rPr>
          <w:rFonts w:ascii="Arial" w:eastAsia="Cambria" w:hAnsi="Arial" w:cs="Arial"/>
          <w:spacing w:val="-1"/>
          <w:position w:val="-1"/>
        </w:rPr>
        <w:t xml:space="preserve"> </w:t>
      </w:r>
      <w:r w:rsidRPr="004035C3">
        <w:rPr>
          <w:rFonts w:ascii="Arial" w:eastAsia="Cambria" w:hAnsi="Arial" w:cs="Arial"/>
          <w:position w:val="-1"/>
        </w:rPr>
        <w:t>the</w:t>
      </w:r>
      <w:r w:rsidRPr="004035C3">
        <w:rPr>
          <w:rFonts w:ascii="Arial" w:eastAsia="Cambria" w:hAnsi="Arial" w:cs="Arial"/>
          <w:spacing w:val="-2"/>
          <w:position w:val="-1"/>
        </w:rPr>
        <w:t xml:space="preserve"> </w:t>
      </w:r>
      <w:r w:rsidRPr="004035C3">
        <w:rPr>
          <w:rFonts w:ascii="Arial" w:eastAsia="Cambria" w:hAnsi="Arial" w:cs="Arial"/>
          <w:spacing w:val="1"/>
          <w:position w:val="-1"/>
        </w:rPr>
        <w:t>A</w:t>
      </w:r>
      <w:r w:rsidRPr="004035C3">
        <w:rPr>
          <w:rFonts w:ascii="Arial" w:eastAsia="Cambria" w:hAnsi="Arial" w:cs="Arial"/>
          <w:spacing w:val="-1"/>
          <w:position w:val="-1"/>
        </w:rPr>
        <w:t>r</w:t>
      </w:r>
      <w:r w:rsidRPr="004035C3">
        <w:rPr>
          <w:rFonts w:ascii="Arial" w:eastAsia="Cambria" w:hAnsi="Arial" w:cs="Arial"/>
          <w:spacing w:val="2"/>
          <w:position w:val="-1"/>
        </w:rPr>
        <w:t>t</w:t>
      </w:r>
      <w:r w:rsidRPr="004035C3">
        <w:rPr>
          <w:rFonts w:ascii="Arial" w:eastAsia="Cambria" w:hAnsi="Arial" w:cs="Arial"/>
          <w:position w:val="-1"/>
        </w:rPr>
        <w:t>i</w:t>
      </w:r>
      <w:r w:rsidRPr="004035C3">
        <w:rPr>
          <w:rFonts w:ascii="Arial" w:eastAsia="Cambria" w:hAnsi="Arial" w:cs="Arial"/>
          <w:spacing w:val="1"/>
          <w:position w:val="-1"/>
        </w:rPr>
        <w:t>cl</w:t>
      </w:r>
      <w:r w:rsidRPr="004035C3">
        <w:rPr>
          <w:rFonts w:ascii="Arial" w:eastAsia="Cambria" w:hAnsi="Arial" w:cs="Arial"/>
          <w:position w:val="-1"/>
        </w:rPr>
        <w:t>e</w:t>
      </w:r>
    </w:p>
    <w:p w14:paraId="47B853F4" w14:textId="77777777" w:rsidR="00603800" w:rsidRPr="004035C3" w:rsidRDefault="00603800">
      <w:pPr>
        <w:spacing w:before="7" w:line="100" w:lineRule="exact"/>
        <w:rPr>
          <w:rFonts w:ascii="Arial" w:hAnsi="Arial" w:cs="Arial"/>
        </w:rPr>
      </w:pPr>
    </w:p>
    <w:p w14:paraId="1CE47AA2" w14:textId="77777777" w:rsidR="00603800" w:rsidRPr="004035C3" w:rsidRDefault="00603800">
      <w:pPr>
        <w:spacing w:line="200" w:lineRule="exact"/>
        <w:rPr>
          <w:rFonts w:ascii="Arial" w:hAnsi="Arial" w:cs="Arial"/>
        </w:rPr>
      </w:pPr>
    </w:p>
    <w:p w14:paraId="04414909" w14:textId="77777777" w:rsidR="00603800" w:rsidRPr="004035C3" w:rsidRDefault="00603800">
      <w:pPr>
        <w:spacing w:line="200" w:lineRule="exact"/>
        <w:rPr>
          <w:rFonts w:ascii="Arial" w:hAnsi="Arial" w:cs="Arial"/>
        </w:rPr>
      </w:pPr>
    </w:p>
    <w:p w14:paraId="579B89E0" w14:textId="77777777" w:rsidR="00603800" w:rsidRPr="004035C3" w:rsidRDefault="00603800">
      <w:pPr>
        <w:spacing w:line="200" w:lineRule="exact"/>
        <w:rPr>
          <w:rFonts w:ascii="Arial" w:hAnsi="Arial" w:cs="Arial"/>
        </w:rPr>
      </w:pPr>
    </w:p>
    <w:p w14:paraId="05054BA4" w14:textId="77777777" w:rsidR="00603800" w:rsidRPr="004035C3" w:rsidRDefault="00B50E91">
      <w:pPr>
        <w:spacing w:before="33"/>
        <w:ind w:left="220"/>
        <w:rPr>
          <w:rFonts w:ascii="Arial" w:hAnsi="Arial" w:cs="Arial"/>
        </w:rPr>
      </w:pPr>
      <w:r w:rsidRPr="004035C3">
        <w:rPr>
          <w:rFonts w:ascii="Arial" w:hAnsi="Arial" w:cs="Arial"/>
          <w:b/>
          <w:highlight w:val="yellow"/>
        </w:rPr>
        <w:t>PART</w:t>
      </w:r>
      <w:r w:rsidRPr="004035C3">
        <w:rPr>
          <w:rFonts w:ascii="Arial" w:hAnsi="Arial" w:cs="Arial"/>
          <w:b/>
          <w:spacing w:val="44"/>
          <w:highlight w:val="yellow"/>
        </w:rPr>
        <w:t xml:space="preserve"> </w:t>
      </w:r>
      <w:r w:rsidRPr="004035C3">
        <w:rPr>
          <w:rFonts w:ascii="Arial" w:hAnsi="Arial" w:cs="Arial"/>
          <w:b/>
          <w:spacing w:val="1"/>
          <w:highlight w:val="yellow"/>
        </w:rPr>
        <w:t>1</w:t>
      </w:r>
      <w:r w:rsidRPr="004035C3">
        <w:rPr>
          <w:rFonts w:ascii="Arial" w:hAnsi="Arial" w:cs="Arial"/>
          <w:b/>
          <w:highlight w:val="yellow"/>
        </w:rPr>
        <w:t>:</w:t>
      </w:r>
      <w:r w:rsidRPr="004035C3">
        <w:rPr>
          <w:rFonts w:ascii="Arial" w:hAnsi="Arial" w:cs="Arial"/>
          <w:b/>
        </w:rPr>
        <w:t xml:space="preserve"> C</w:t>
      </w:r>
      <w:r w:rsidRPr="004035C3">
        <w:rPr>
          <w:rFonts w:ascii="Arial" w:hAnsi="Arial" w:cs="Arial"/>
          <w:b/>
          <w:spacing w:val="1"/>
        </w:rPr>
        <w:t>o</w:t>
      </w:r>
      <w:r w:rsidRPr="004035C3">
        <w:rPr>
          <w:rFonts w:ascii="Arial" w:hAnsi="Arial" w:cs="Arial"/>
          <w:b/>
        </w:rPr>
        <w:t>m</w:t>
      </w:r>
      <w:r w:rsidRPr="004035C3">
        <w:rPr>
          <w:rFonts w:ascii="Arial" w:hAnsi="Arial" w:cs="Arial"/>
          <w:b/>
          <w:spacing w:val="2"/>
        </w:rPr>
        <w:t>m</w:t>
      </w:r>
      <w:r w:rsidRPr="004035C3">
        <w:rPr>
          <w:rFonts w:ascii="Arial" w:hAnsi="Arial" w:cs="Arial"/>
          <w:b/>
        </w:rPr>
        <w:t>en</w:t>
      </w:r>
      <w:r w:rsidRPr="004035C3">
        <w:rPr>
          <w:rFonts w:ascii="Arial" w:hAnsi="Arial" w:cs="Arial"/>
          <w:b/>
          <w:spacing w:val="1"/>
        </w:rPr>
        <w:t>t</w:t>
      </w:r>
      <w:r w:rsidRPr="004035C3">
        <w:rPr>
          <w:rFonts w:ascii="Arial" w:hAnsi="Arial" w:cs="Arial"/>
          <w:b/>
        </w:rPr>
        <w:t>s</w:t>
      </w:r>
    </w:p>
    <w:p w14:paraId="37339052" w14:textId="77777777" w:rsidR="00603800" w:rsidRPr="004035C3" w:rsidRDefault="00603800">
      <w:pPr>
        <w:spacing w:before="5"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3332"/>
        <w:gridCol w:w="108"/>
        <w:gridCol w:w="3599"/>
        <w:gridCol w:w="1996"/>
        <w:gridCol w:w="128"/>
        <w:gridCol w:w="4013"/>
      </w:tblGrid>
      <w:tr w:rsidR="00603800" w:rsidRPr="004035C3" w14:paraId="1127A3AF" w14:textId="77777777">
        <w:trPr>
          <w:trHeight w:hRule="exact" w:val="235"/>
        </w:trPr>
        <w:tc>
          <w:tcPr>
            <w:tcW w:w="3332" w:type="dxa"/>
            <w:vMerge w:val="restart"/>
            <w:tcBorders>
              <w:top w:val="single" w:sz="5" w:space="0" w:color="000000"/>
              <w:left w:val="single" w:sz="5" w:space="0" w:color="000000"/>
              <w:right w:val="single" w:sz="5" w:space="0" w:color="000000"/>
            </w:tcBorders>
          </w:tcPr>
          <w:p w14:paraId="5034670A" w14:textId="77777777" w:rsidR="00603800" w:rsidRPr="004035C3" w:rsidRDefault="00603800">
            <w:pPr>
              <w:rPr>
                <w:rFonts w:ascii="Arial" w:hAnsi="Arial" w:cs="Arial"/>
              </w:rPr>
            </w:pPr>
          </w:p>
        </w:tc>
        <w:tc>
          <w:tcPr>
            <w:tcW w:w="5831" w:type="dxa"/>
            <w:gridSpan w:val="4"/>
            <w:tcBorders>
              <w:top w:val="single" w:sz="5" w:space="0" w:color="000000"/>
              <w:left w:val="single" w:sz="5" w:space="0" w:color="000000"/>
              <w:bottom w:val="nil"/>
              <w:right w:val="single" w:sz="5" w:space="0" w:color="000000"/>
            </w:tcBorders>
          </w:tcPr>
          <w:p w14:paraId="0561CEE4" w14:textId="77777777" w:rsidR="00603800" w:rsidRPr="004035C3" w:rsidRDefault="00B50E91">
            <w:pPr>
              <w:spacing w:line="220" w:lineRule="exact"/>
              <w:ind w:left="102"/>
              <w:rPr>
                <w:rFonts w:ascii="Arial" w:hAnsi="Arial" w:cs="Arial"/>
              </w:rPr>
            </w:pPr>
            <w:r w:rsidRPr="004035C3">
              <w:rPr>
                <w:rFonts w:ascii="Arial" w:hAnsi="Arial" w:cs="Arial"/>
                <w:b/>
              </w:rPr>
              <w:t>Re</w:t>
            </w:r>
            <w:r w:rsidRPr="004035C3">
              <w:rPr>
                <w:rFonts w:ascii="Arial" w:hAnsi="Arial" w:cs="Arial"/>
                <w:b/>
                <w:spacing w:val="2"/>
              </w:rPr>
              <w:t>v</w:t>
            </w:r>
            <w:r w:rsidRPr="004035C3">
              <w:rPr>
                <w:rFonts w:ascii="Arial" w:hAnsi="Arial" w:cs="Arial"/>
                <w:b/>
              </w:rPr>
              <w:t>iew</w:t>
            </w:r>
            <w:r w:rsidRPr="004035C3">
              <w:rPr>
                <w:rFonts w:ascii="Arial" w:hAnsi="Arial" w:cs="Arial"/>
                <w:b/>
                <w:spacing w:val="1"/>
              </w:rPr>
              <w:t>e</w:t>
            </w:r>
            <w:r w:rsidRPr="004035C3">
              <w:rPr>
                <w:rFonts w:ascii="Arial" w:hAnsi="Arial" w:cs="Arial"/>
                <w:b/>
              </w:rPr>
              <w:t>r</w:t>
            </w:r>
            <w:r w:rsidRPr="004035C3">
              <w:rPr>
                <w:rFonts w:ascii="Arial" w:hAnsi="Arial" w:cs="Arial"/>
                <w:b/>
                <w:spacing w:val="1"/>
              </w:rPr>
              <w:t>’</w:t>
            </w:r>
            <w:r w:rsidRPr="004035C3">
              <w:rPr>
                <w:rFonts w:ascii="Arial" w:hAnsi="Arial" w:cs="Arial"/>
                <w:b/>
              </w:rPr>
              <w:t>s</w:t>
            </w:r>
            <w:r w:rsidRPr="004035C3">
              <w:rPr>
                <w:rFonts w:ascii="Arial" w:hAnsi="Arial" w:cs="Arial"/>
                <w:b/>
                <w:spacing w:val="-9"/>
              </w:rPr>
              <w:t xml:space="preserve"> </w:t>
            </w:r>
            <w:r w:rsidRPr="004035C3">
              <w:rPr>
                <w:rFonts w:ascii="Arial" w:hAnsi="Arial" w:cs="Arial"/>
                <w:b/>
              </w:rPr>
              <w:t>c</w:t>
            </w:r>
            <w:r w:rsidRPr="004035C3">
              <w:rPr>
                <w:rFonts w:ascii="Arial" w:hAnsi="Arial" w:cs="Arial"/>
                <w:b/>
                <w:spacing w:val="1"/>
              </w:rPr>
              <w:t>o</w:t>
            </w:r>
            <w:r w:rsidRPr="004035C3">
              <w:rPr>
                <w:rFonts w:ascii="Arial" w:hAnsi="Arial" w:cs="Arial"/>
                <w:b/>
                <w:spacing w:val="2"/>
              </w:rPr>
              <w:t>mm</w:t>
            </w:r>
            <w:r w:rsidRPr="004035C3">
              <w:rPr>
                <w:rFonts w:ascii="Arial" w:hAnsi="Arial" w:cs="Arial"/>
                <w:b/>
              </w:rPr>
              <w:t>ent</w:t>
            </w:r>
          </w:p>
        </w:tc>
        <w:tc>
          <w:tcPr>
            <w:tcW w:w="4013" w:type="dxa"/>
            <w:vMerge w:val="restart"/>
            <w:tcBorders>
              <w:top w:val="single" w:sz="5" w:space="0" w:color="000000"/>
              <w:left w:val="single" w:sz="5" w:space="0" w:color="000000"/>
              <w:right w:val="single" w:sz="5" w:space="0" w:color="000000"/>
            </w:tcBorders>
          </w:tcPr>
          <w:p w14:paraId="144AB5A8" w14:textId="77777777" w:rsidR="00603800" w:rsidRPr="004035C3" w:rsidRDefault="00B50E91">
            <w:pPr>
              <w:spacing w:before="2" w:line="220" w:lineRule="exact"/>
              <w:ind w:left="102" w:right="408"/>
              <w:rPr>
                <w:rFonts w:ascii="Arial" w:hAnsi="Arial" w:cs="Arial"/>
              </w:rPr>
            </w:pPr>
            <w:r w:rsidRPr="004035C3">
              <w:rPr>
                <w:rFonts w:ascii="Arial" w:hAnsi="Arial" w:cs="Arial"/>
                <w:b/>
              </w:rPr>
              <w:t>Auth</w:t>
            </w:r>
            <w:r w:rsidRPr="004035C3">
              <w:rPr>
                <w:rFonts w:ascii="Arial" w:hAnsi="Arial" w:cs="Arial"/>
                <w:b/>
                <w:spacing w:val="1"/>
              </w:rPr>
              <w:t>o</w:t>
            </w:r>
            <w:r w:rsidRPr="004035C3">
              <w:rPr>
                <w:rFonts w:ascii="Arial" w:hAnsi="Arial" w:cs="Arial"/>
                <w:b/>
              </w:rPr>
              <w:t>r</w:t>
            </w:r>
            <w:r w:rsidRPr="004035C3">
              <w:rPr>
                <w:rFonts w:ascii="Arial" w:hAnsi="Arial" w:cs="Arial"/>
                <w:b/>
                <w:spacing w:val="1"/>
              </w:rPr>
              <w:t>’</w:t>
            </w:r>
            <w:r w:rsidRPr="004035C3">
              <w:rPr>
                <w:rFonts w:ascii="Arial" w:hAnsi="Arial" w:cs="Arial"/>
                <w:b/>
              </w:rPr>
              <w:t>s</w:t>
            </w:r>
            <w:r w:rsidRPr="004035C3">
              <w:rPr>
                <w:rFonts w:ascii="Arial" w:hAnsi="Arial" w:cs="Arial"/>
                <w:b/>
                <w:spacing w:val="-8"/>
              </w:rPr>
              <w:t xml:space="preserve"> </w:t>
            </w:r>
            <w:r w:rsidRPr="004035C3">
              <w:rPr>
                <w:rFonts w:ascii="Arial" w:hAnsi="Arial" w:cs="Arial"/>
                <w:b/>
              </w:rPr>
              <w:t>Fe</w:t>
            </w:r>
            <w:r w:rsidRPr="004035C3">
              <w:rPr>
                <w:rFonts w:ascii="Arial" w:hAnsi="Arial" w:cs="Arial"/>
                <w:b/>
                <w:spacing w:val="1"/>
              </w:rPr>
              <w:t>e</w:t>
            </w:r>
            <w:r w:rsidRPr="004035C3">
              <w:rPr>
                <w:rFonts w:ascii="Arial" w:hAnsi="Arial" w:cs="Arial"/>
                <w:b/>
              </w:rPr>
              <w:t>d</w:t>
            </w:r>
            <w:r w:rsidRPr="004035C3">
              <w:rPr>
                <w:rFonts w:ascii="Arial" w:hAnsi="Arial" w:cs="Arial"/>
                <w:b/>
                <w:spacing w:val="-1"/>
              </w:rPr>
              <w:t>b</w:t>
            </w:r>
            <w:r w:rsidRPr="004035C3">
              <w:rPr>
                <w:rFonts w:ascii="Arial" w:hAnsi="Arial" w:cs="Arial"/>
                <w:b/>
                <w:spacing w:val="1"/>
              </w:rPr>
              <w:t>a</w:t>
            </w:r>
            <w:r w:rsidRPr="004035C3">
              <w:rPr>
                <w:rFonts w:ascii="Arial" w:hAnsi="Arial" w:cs="Arial"/>
                <w:b/>
              </w:rPr>
              <w:t>ck</w:t>
            </w:r>
            <w:r w:rsidRPr="004035C3">
              <w:rPr>
                <w:rFonts w:ascii="Arial" w:hAnsi="Arial" w:cs="Arial"/>
                <w:b/>
                <w:spacing w:val="-3"/>
              </w:rPr>
              <w:t xml:space="preserve"> </w:t>
            </w:r>
            <w:r w:rsidRPr="004035C3">
              <w:rPr>
                <w:rFonts w:ascii="Arial" w:hAnsi="Arial" w:cs="Arial"/>
                <w:spacing w:val="1"/>
              </w:rPr>
              <w:t>(I</w:t>
            </w:r>
            <w:r w:rsidRPr="004035C3">
              <w:rPr>
                <w:rFonts w:ascii="Arial" w:hAnsi="Arial" w:cs="Arial"/>
              </w:rPr>
              <w:t>t</w:t>
            </w:r>
            <w:r w:rsidRPr="004035C3">
              <w:rPr>
                <w:rFonts w:ascii="Arial" w:hAnsi="Arial" w:cs="Arial"/>
                <w:spacing w:val="-2"/>
              </w:rPr>
              <w:t xml:space="preserve"> </w:t>
            </w:r>
            <w:r w:rsidRPr="004035C3">
              <w:rPr>
                <w:rFonts w:ascii="Arial" w:hAnsi="Arial" w:cs="Arial"/>
              </w:rPr>
              <w:t>is</w:t>
            </w:r>
            <w:r w:rsidRPr="004035C3">
              <w:rPr>
                <w:rFonts w:ascii="Arial" w:hAnsi="Arial" w:cs="Arial"/>
                <w:spacing w:val="-1"/>
              </w:rPr>
              <w:t xml:space="preserve"> </w:t>
            </w:r>
            <w:r w:rsidRPr="004035C3">
              <w:rPr>
                <w:rFonts w:ascii="Arial" w:hAnsi="Arial" w:cs="Arial"/>
                <w:spacing w:val="1"/>
              </w:rPr>
              <w:t>m</w:t>
            </w:r>
            <w:r w:rsidRPr="004035C3">
              <w:rPr>
                <w:rFonts w:ascii="Arial" w:hAnsi="Arial" w:cs="Arial"/>
              </w:rPr>
              <w:t>a</w:t>
            </w:r>
            <w:r w:rsidRPr="004035C3">
              <w:rPr>
                <w:rFonts w:ascii="Arial" w:hAnsi="Arial" w:cs="Arial"/>
                <w:spacing w:val="-1"/>
              </w:rPr>
              <w:t>n</w:t>
            </w:r>
            <w:r w:rsidRPr="004035C3">
              <w:rPr>
                <w:rFonts w:ascii="Arial" w:hAnsi="Arial" w:cs="Arial"/>
                <w:spacing w:val="1"/>
              </w:rPr>
              <w:t>d</w:t>
            </w:r>
            <w:r w:rsidRPr="004035C3">
              <w:rPr>
                <w:rFonts w:ascii="Arial" w:hAnsi="Arial" w:cs="Arial"/>
              </w:rPr>
              <w:t>at</w:t>
            </w:r>
            <w:r w:rsidRPr="004035C3">
              <w:rPr>
                <w:rFonts w:ascii="Arial" w:hAnsi="Arial" w:cs="Arial"/>
                <w:spacing w:val="1"/>
              </w:rPr>
              <w:t>or</w:t>
            </w:r>
            <w:r w:rsidRPr="004035C3">
              <w:rPr>
                <w:rFonts w:ascii="Arial" w:hAnsi="Arial" w:cs="Arial"/>
              </w:rPr>
              <w:t>y</w:t>
            </w:r>
            <w:r w:rsidRPr="004035C3">
              <w:rPr>
                <w:rFonts w:ascii="Arial" w:hAnsi="Arial" w:cs="Arial"/>
                <w:spacing w:val="-8"/>
              </w:rPr>
              <w:t xml:space="preserve"> </w:t>
            </w:r>
            <w:r w:rsidRPr="004035C3">
              <w:rPr>
                <w:rFonts w:ascii="Arial" w:hAnsi="Arial" w:cs="Arial"/>
              </w:rPr>
              <w:t>t</w:t>
            </w:r>
            <w:r w:rsidRPr="004035C3">
              <w:rPr>
                <w:rFonts w:ascii="Arial" w:hAnsi="Arial" w:cs="Arial"/>
                <w:spacing w:val="1"/>
              </w:rPr>
              <w:t>h</w:t>
            </w:r>
            <w:r w:rsidRPr="004035C3">
              <w:rPr>
                <w:rFonts w:ascii="Arial" w:hAnsi="Arial" w:cs="Arial"/>
              </w:rPr>
              <w:t>at a</w:t>
            </w:r>
            <w:r w:rsidRPr="004035C3">
              <w:rPr>
                <w:rFonts w:ascii="Arial" w:hAnsi="Arial" w:cs="Arial"/>
                <w:spacing w:val="1"/>
              </w:rPr>
              <w:t>u</w:t>
            </w:r>
            <w:r w:rsidRPr="004035C3">
              <w:rPr>
                <w:rFonts w:ascii="Arial" w:hAnsi="Arial" w:cs="Arial"/>
              </w:rPr>
              <w:t>t</w:t>
            </w:r>
            <w:r w:rsidRPr="004035C3">
              <w:rPr>
                <w:rFonts w:ascii="Arial" w:hAnsi="Arial" w:cs="Arial"/>
                <w:spacing w:val="1"/>
              </w:rPr>
              <w:t>hor</w:t>
            </w:r>
            <w:r w:rsidRPr="004035C3">
              <w:rPr>
                <w:rFonts w:ascii="Arial" w:hAnsi="Arial" w:cs="Arial"/>
              </w:rPr>
              <w:t>s</w:t>
            </w:r>
            <w:r w:rsidRPr="004035C3">
              <w:rPr>
                <w:rFonts w:ascii="Arial" w:hAnsi="Arial" w:cs="Arial"/>
                <w:spacing w:val="-6"/>
              </w:rPr>
              <w:t xml:space="preserve"> </w:t>
            </w:r>
            <w:r w:rsidRPr="004035C3">
              <w:rPr>
                <w:rFonts w:ascii="Arial" w:hAnsi="Arial" w:cs="Arial"/>
                <w:spacing w:val="-1"/>
              </w:rPr>
              <w:t>s</w:t>
            </w:r>
            <w:r w:rsidRPr="004035C3">
              <w:rPr>
                <w:rFonts w:ascii="Arial" w:hAnsi="Arial" w:cs="Arial"/>
                <w:spacing w:val="1"/>
              </w:rPr>
              <w:t>hou</w:t>
            </w:r>
            <w:r w:rsidRPr="004035C3">
              <w:rPr>
                <w:rFonts w:ascii="Arial" w:hAnsi="Arial" w:cs="Arial"/>
                <w:spacing w:val="-3"/>
              </w:rPr>
              <w:t>l</w:t>
            </w:r>
            <w:r w:rsidRPr="004035C3">
              <w:rPr>
                <w:rFonts w:ascii="Arial" w:hAnsi="Arial" w:cs="Arial"/>
              </w:rPr>
              <w:t>d</w:t>
            </w:r>
            <w:r w:rsidRPr="004035C3">
              <w:rPr>
                <w:rFonts w:ascii="Arial" w:hAnsi="Arial" w:cs="Arial"/>
                <w:spacing w:val="-4"/>
              </w:rPr>
              <w:t xml:space="preserve"> </w:t>
            </w:r>
            <w:r w:rsidRPr="004035C3">
              <w:rPr>
                <w:rFonts w:ascii="Arial" w:hAnsi="Arial" w:cs="Arial"/>
              </w:rPr>
              <w:t>w</w:t>
            </w:r>
            <w:r w:rsidRPr="004035C3">
              <w:rPr>
                <w:rFonts w:ascii="Arial" w:hAnsi="Arial" w:cs="Arial"/>
                <w:spacing w:val="1"/>
              </w:rPr>
              <w:t>r</w:t>
            </w:r>
            <w:r w:rsidRPr="004035C3">
              <w:rPr>
                <w:rFonts w:ascii="Arial" w:hAnsi="Arial" w:cs="Arial"/>
              </w:rPr>
              <w:t>ite</w:t>
            </w:r>
            <w:r w:rsidRPr="004035C3">
              <w:rPr>
                <w:rFonts w:ascii="Arial" w:hAnsi="Arial" w:cs="Arial"/>
                <w:spacing w:val="-4"/>
              </w:rPr>
              <w:t xml:space="preserve"> </w:t>
            </w:r>
            <w:r w:rsidRPr="004035C3">
              <w:rPr>
                <w:rFonts w:ascii="Arial" w:hAnsi="Arial" w:cs="Arial"/>
                <w:spacing w:val="1"/>
              </w:rPr>
              <w:t>h</w:t>
            </w:r>
            <w:r w:rsidRPr="004035C3">
              <w:rPr>
                <w:rFonts w:ascii="Arial" w:hAnsi="Arial" w:cs="Arial"/>
              </w:rPr>
              <w:t>i</w:t>
            </w:r>
            <w:r w:rsidRPr="004035C3">
              <w:rPr>
                <w:rFonts w:ascii="Arial" w:hAnsi="Arial" w:cs="Arial"/>
                <w:spacing w:val="-1"/>
              </w:rPr>
              <w:t>s</w:t>
            </w:r>
            <w:r w:rsidRPr="004035C3">
              <w:rPr>
                <w:rFonts w:ascii="Arial" w:hAnsi="Arial" w:cs="Arial"/>
              </w:rPr>
              <w:t>/</w:t>
            </w:r>
            <w:r w:rsidRPr="004035C3">
              <w:rPr>
                <w:rFonts w:ascii="Arial" w:hAnsi="Arial" w:cs="Arial"/>
                <w:spacing w:val="1"/>
              </w:rPr>
              <w:t>h</w:t>
            </w:r>
            <w:r w:rsidRPr="004035C3">
              <w:rPr>
                <w:rFonts w:ascii="Arial" w:hAnsi="Arial" w:cs="Arial"/>
              </w:rPr>
              <w:t>er</w:t>
            </w:r>
            <w:r w:rsidRPr="004035C3">
              <w:rPr>
                <w:rFonts w:ascii="Arial" w:hAnsi="Arial" w:cs="Arial"/>
                <w:spacing w:val="-4"/>
              </w:rPr>
              <w:t xml:space="preserve"> </w:t>
            </w:r>
            <w:r w:rsidRPr="004035C3">
              <w:rPr>
                <w:rFonts w:ascii="Arial" w:hAnsi="Arial" w:cs="Arial"/>
                <w:spacing w:val="1"/>
              </w:rPr>
              <w:t>f</w:t>
            </w:r>
            <w:r w:rsidRPr="004035C3">
              <w:rPr>
                <w:rFonts w:ascii="Arial" w:hAnsi="Arial" w:cs="Arial"/>
                <w:spacing w:val="-2"/>
              </w:rPr>
              <w:t>e</w:t>
            </w:r>
            <w:r w:rsidRPr="004035C3">
              <w:rPr>
                <w:rFonts w:ascii="Arial" w:hAnsi="Arial" w:cs="Arial"/>
              </w:rPr>
              <w:t>e</w:t>
            </w:r>
            <w:r w:rsidRPr="004035C3">
              <w:rPr>
                <w:rFonts w:ascii="Arial" w:hAnsi="Arial" w:cs="Arial"/>
                <w:spacing w:val="1"/>
              </w:rPr>
              <w:t>db</w:t>
            </w:r>
            <w:r w:rsidRPr="004035C3">
              <w:rPr>
                <w:rFonts w:ascii="Arial" w:hAnsi="Arial" w:cs="Arial"/>
              </w:rPr>
              <w:t>a</w:t>
            </w:r>
            <w:r w:rsidRPr="004035C3">
              <w:rPr>
                <w:rFonts w:ascii="Arial" w:hAnsi="Arial" w:cs="Arial"/>
                <w:spacing w:val="1"/>
              </w:rPr>
              <w:t>c</w:t>
            </w:r>
            <w:r w:rsidRPr="004035C3">
              <w:rPr>
                <w:rFonts w:ascii="Arial" w:hAnsi="Arial" w:cs="Arial"/>
              </w:rPr>
              <w:t>k</w:t>
            </w:r>
            <w:r w:rsidRPr="004035C3">
              <w:rPr>
                <w:rFonts w:ascii="Arial" w:hAnsi="Arial" w:cs="Arial"/>
                <w:spacing w:val="-8"/>
              </w:rPr>
              <w:t xml:space="preserve"> </w:t>
            </w:r>
            <w:r w:rsidRPr="004035C3">
              <w:rPr>
                <w:rFonts w:ascii="Arial" w:hAnsi="Arial" w:cs="Arial"/>
                <w:spacing w:val="1"/>
              </w:rPr>
              <w:t>h</w:t>
            </w:r>
            <w:r w:rsidRPr="004035C3">
              <w:rPr>
                <w:rFonts w:ascii="Arial" w:hAnsi="Arial" w:cs="Arial"/>
              </w:rPr>
              <w:t>e</w:t>
            </w:r>
            <w:r w:rsidRPr="004035C3">
              <w:rPr>
                <w:rFonts w:ascii="Arial" w:hAnsi="Arial" w:cs="Arial"/>
                <w:spacing w:val="1"/>
              </w:rPr>
              <w:t>r</w:t>
            </w:r>
            <w:r w:rsidRPr="004035C3">
              <w:rPr>
                <w:rFonts w:ascii="Arial" w:hAnsi="Arial" w:cs="Arial"/>
              </w:rPr>
              <w:t>e)</w:t>
            </w:r>
          </w:p>
        </w:tc>
      </w:tr>
      <w:tr w:rsidR="00603800" w:rsidRPr="004035C3" w14:paraId="7DCF327E" w14:textId="77777777">
        <w:trPr>
          <w:trHeight w:hRule="exact" w:val="230"/>
        </w:trPr>
        <w:tc>
          <w:tcPr>
            <w:tcW w:w="3332" w:type="dxa"/>
            <w:vMerge/>
            <w:tcBorders>
              <w:left w:val="single" w:sz="5" w:space="0" w:color="000000"/>
              <w:right w:val="single" w:sz="5" w:space="0" w:color="000000"/>
            </w:tcBorders>
          </w:tcPr>
          <w:p w14:paraId="38BF2626" w14:textId="77777777" w:rsidR="00603800" w:rsidRPr="004035C3" w:rsidRDefault="00603800">
            <w:pPr>
              <w:rPr>
                <w:rFonts w:ascii="Arial" w:hAnsi="Arial" w:cs="Arial"/>
              </w:rPr>
            </w:pPr>
          </w:p>
        </w:tc>
        <w:tc>
          <w:tcPr>
            <w:tcW w:w="108" w:type="dxa"/>
            <w:vMerge w:val="restart"/>
            <w:tcBorders>
              <w:top w:val="nil"/>
              <w:left w:val="single" w:sz="5" w:space="0" w:color="000000"/>
              <w:right w:val="nil"/>
            </w:tcBorders>
          </w:tcPr>
          <w:p w14:paraId="182754C7" w14:textId="77777777" w:rsidR="00603800" w:rsidRPr="004035C3" w:rsidRDefault="00603800">
            <w:pPr>
              <w:rPr>
                <w:rFonts w:ascii="Arial" w:hAnsi="Arial" w:cs="Arial"/>
              </w:rPr>
            </w:pPr>
          </w:p>
        </w:tc>
        <w:tc>
          <w:tcPr>
            <w:tcW w:w="5595" w:type="dxa"/>
            <w:gridSpan w:val="2"/>
            <w:tcBorders>
              <w:top w:val="nil"/>
              <w:left w:val="nil"/>
              <w:bottom w:val="nil"/>
              <w:right w:val="nil"/>
            </w:tcBorders>
            <w:shd w:val="clear" w:color="auto" w:fill="FFFF00"/>
          </w:tcPr>
          <w:p w14:paraId="37EC0905" w14:textId="77777777" w:rsidR="00603800" w:rsidRPr="004035C3" w:rsidRDefault="00B50E91">
            <w:pPr>
              <w:ind w:right="-47"/>
              <w:rPr>
                <w:rFonts w:ascii="Arial" w:hAnsi="Arial" w:cs="Arial"/>
              </w:rPr>
            </w:pPr>
            <w:r w:rsidRPr="004035C3">
              <w:rPr>
                <w:rFonts w:ascii="Arial" w:hAnsi="Arial" w:cs="Arial"/>
                <w:b/>
              </w:rPr>
              <w:t>Ar</w:t>
            </w:r>
            <w:r w:rsidRPr="004035C3">
              <w:rPr>
                <w:rFonts w:ascii="Arial" w:hAnsi="Arial" w:cs="Arial"/>
                <w:b/>
                <w:spacing w:val="1"/>
              </w:rPr>
              <w:t>t</w:t>
            </w:r>
            <w:r w:rsidRPr="004035C3">
              <w:rPr>
                <w:rFonts w:ascii="Arial" w:hAnsi="Arial" w:cs="Arial"/>
                <w:b/>
              </w:rPr>
              <w:t>ifici</w:t>
            </w:r>
            <w:r w:rsidRPr="004035C3">
              <w:rPr>
                <w:rFonts w:ascii="Arial" w:hAnsi="Arial" w:cs="Arial"/>
                <w:b/>
                <w:spacing w:val="1"/>
              </w:rPr>
              <w:t>a</w:t>
            </w:r>
            <w:r w:rsidRPr="004035C3">
              <w:rPr>
                <w:rFonts w:ascii="Arial" w:hAnsi="Arial" w:cs="Arial"/>
                <w:b/>
              </w:rPr>
              <w:t>l</w:t>
            </w:r>
            <w:r w:rsidRPr="004035C3">
              <w:rPr>
                <w:rFonts w:ascii="Arial" w:hAnsi="Arial" w:cs="Arial"/>
                <w:b/>
                <w:spacing w:val="-8"/>
              </w:rPr>
              <w:t xml:space="preserve"> </w:t>
            </w:r>
            <w:r w:rsidRPr="004035C3">
              <w:rPr>
                <w:rFonts w:ascii="Arial" w:hAnsi="Arial" w:cs="Arial"/>
                <w:b/>
              </w:rPr>
              <w:t>I</w:t>
            </w:r>
            <w:r w:rsidRPr="004035C3">
              <w:rPr>
                <w:rFonts w:ascii="Arial" w:hAnsi="Arial" w:cs="Arial"/>
                <w:b/>
                <w:spacing w:val="-1"/>
              </w:rPr>
              <w:t>n</w:t>
            </w:r>
            <w:r w:rsidRPr="004035C3">
              <w:rPr>
                <w:rFonts w:ascii="Arial" w:hAnsi="Arial" w:cs="Arial"/>
                <w:b/>
                <w:spacing w:val="1"/>
              </w:rPr>
              <w:t>t</w:t>
            </w:r>
            <w:r w:rsidRPr="004035C3">
              <w:rPr>
                <w:rFonts w:ascii="Arial" w:hAnsi="Arial" w:cs="Arial"/>
                <w:b/>
              </w:rPr>
              <w:t>elli</w:t>
            </w:r>
            <w:r w:rsidRPr="004035C3">
              <w:rPr>
                <w:rFonts w:ascii="Arial" w:hAnsi="Arial" w:cs="Arial"/>
                <w:b/>
                <w:spacing w:val="1"/>
              </w:rPr>
              <w:t>g</w:t>
            </w:r>
            <w:r w:rsidRPr="004035C3">
              <w:rPr>
                <w:rFonts w:ascii="Arial" w:hAnsi="Arial" w:cs="Arial"/>
                <w:b/>
              </w:rPr>
              <w:t>ence</w:t>
            </w:r>
            <w:r w:rsidRPr="004035C3">
              <w:rPr>
                <w:rFonts w:ascii="Arial" w:hAnsi="Arial" w:cs="Arial"/>
                <w:b/>
                <w:spacing w:val="-9"/>
              </w:rPr>
              <w:t xml:space="preserve"> </w:t>
            </w:r>
            <w:r w:rsidRPr="004035C3">
              <w:rPr>
                <w:rFonts w:ascii="Arial" w:hAnsi="Arial" w:cs="Arial"/>
                <w:b/>
                <w:spacing w:val="1"/>
              </w:rPr>
              <w:t>(</w:t>
            </w:r>
            <w:r w:rsidRPr="004035C3">
              <w:rPr>
                <w:rFonts w:ascii="Arial" w:hAnsi="Arial" w:cs="Arial"/>
                <w:b/>
              </w:rPr>
              <w:t>AI)</w:t>
            </w:r>
            <w:r w:rsidRPr="004035C3">
              <w:rPr>
                <w:rFonts w:ascii="Arial" w:hAnsi="Arial" w:cs="Arial"/>
                <w:b/>
                <w:spacing w:val="-1"/>
              </w:rPr>
              <w:t xml:space="preserve"> </w:t>
            </w:r>
            <w:r w:rsidRPr="004035C3">
              <w:rPr>
                <w:rFonts w:ascii="Arial" w:hAnsi="Arial" w:cs="Arial"/>
                <w:b/>
                <w:spacing w:val="1"/>
              </w:rPr>
              <w:t>g</w:t>
            </w:r>
            <w:r w:rsidRPr="004035C3">
              <w:rPr>
                <w:rFonts w:ascii="Arial" w:hAnsi="Arial" w:cs="Arial"/>
                <w:b/>
              </w:rPr>
              <w:t>ene</w:t>
            </w:r>
            <w:r w:rsidRPr="004035C3">
              <w:rPr>
                <w:rFonts w:ascii="Arial" w:hAnsi="Arial" w:cs="Arial"/>
                <w:b/>
                <w:spacing w:val="1"/>
              </w:rPr>
              <w:t>rat</w:t>
            </w:r>
            <w:r w:rsidRPr="004035C3">
              <w:rPr>
                <w:rFonts w:ascii="Arial" w:hAnsi="Arial" w:cs="Arial"/>
                <w:b/>
              </w:rPr>
              <w:t>ed</w:t>
            </w:r>
            <w:r w:rsidRPr="004035C3">
              <w:rPr>
                <w:rFonts w:ascii="Arial" w:hAnsi="Arial" w:cs="Arial"/>
                <w:b/>
                <w:spacing w:val="-8"/>
              </w:rPr>
              <w:t xml:space="preserve"> </w:t>
            </w:r>
            <w:r w:rsidRPr="004035C3">
              <w:rPr>
                <w:rFonts w:ascii="Arial" w:hAnsi="Arial" w:cs="Arial"/>
                <w:b/>
                <w:spacing w:val="1"/>
              </w:rPr>
              <w:t>o</w:t>
            </w:r>
            <w:r w:rsidRPr="004035C3">
              <w:rPr>
                <w:rFonts w:ascii="Arial" w:hAnsi="Arial" w:cs="Arial"/>
                <w:b/>
              </w:rPr>
              <w:t>r</w:t>
            </w:r>
            <w:r w:rsidRPr="004035C3">
              <w:rPr>
                <w:rFonts w:ascii="Arial" w:hAnsi="Arial" w:cs="Arial"/>
                <w:b/>
                <w:spacing w:val="-1"/>
              </w:rPr>
              <w:t xml:space="preserve"> </w:t>
            </w:r>
            <w:r w:rsidRPr="004035C3">
              <w:rPr>
                <w:rFonts w:ascii="Arial" w:hAnsi="Arial" w:cs="Arial"/>
                <w:b/>
                <w:spacing w:val="1"/>
              </w:rPr>
              <w:t>a</w:t>
            </w:r>
            <w:r w:rsidRPr="004035C3">
              <w:rPr>
                <w:rFonts w:ascii="Arial" w:hAnsi="Arial" w:cs="Arial"/>
                <w:b/>
                <w:spacing w:val="-1"/>
              </w:rPr>
              <w:t>ss</w:t>
            </w:r>
            <w:r w:rsidRPr="004035C3">
              <w:rPr>
                <w:rFonts w:ascii="Arial" w:hAnsi="Arial" w:cs="Arial"/>
                <w:b/>
              </w:rPr>
              <w:t>i</w:t>
            </w:r>
            <w:r w:rsidRPr="004035C3">
              <w:rPr>
                <w:rFonts w:ascii="Arial" w:hAnsi="Arial" w:cs="Arial"/>
                <w:b/>
                <w:spacing w:val="-1"/>
              </w:rPr>
              <w:t>s</w:t>
            </w:r>
            <w:r w:rsidRPr="004035C3">
              <w:rPr>
                <w:rFonts w:ascii="Arial" w:hAnsi="Arial" w:cs="Arial"/>
                <w:b/>
                <w:spacing w:val="1"/>
              </w:rPr>
              <w:t>t</w:t>
            </w:r>
            <w:r w:rsidRPr="004035C3">
              <w:rPr>
                <w:rFonts w:ascii="Arial" w:hAnsi="Arial" w:cs="Arial"/>
                <w:b/>
              </w:rPr>
              <w:t>ed</w:t>
            </w:r>
            <w:r w:rsidRPr="004035C3">
              <w:rPr>
                <w:rFonts w:ascii="Arial" w:hAnsi="Arial" w:cs="Arial"/>
                <w:b/>
                <w:spacing w:val="-7"/>
              </w:rPr>
              <w:t xml:space="preserve"> </w:t>
            </w:r>
            <w:r w:rsidRPr="004035C3">
              <w:rPr>
                <w:rFonts w:ascii="Arial" w:hAnsi="Arial" w:cs="Arial"/>
                <w:b/>
              </w:rPr>
              <w:t>r</w:t>
            </w:r>
            <w:r w:rsidRPr="004035C3">
              <w:rPr>
                <w:rFonts w:ascii="Arial" w:hAnsi="Arial" w:cs="Arial"/>
                <w:b/>
                <w:spacing w:val="1"/>
              </w:rPr>
              <w:t>ev</w:t>
            </w:r>
            <w:r w:rsidRPr="004035C3">
              <w:rPr>
                <w:rFonts w:ascii="Arial" w:hAnsi="Arial" w:cs="Arial"/>
                <w:b/>
              </w:rPr>
              <w:t>iew</w:t>
            </w:r>
            <w:r w:rsidRPr="004035C3">
              <w:rPr>
                <w:rFonts w:ascii="Arial" w:hAnsi="Arial" w:cs="Arial"/>
                <w:b/>
                <w:spacing w:val="-5"/>
              </w:rPr>
              <w:t xml:space="preserve"> </w:t>
            </w:r>
            <w:r w:rsidRPr="004035C3">
              <w:rPr>
                <w:rFonts w:ascii="Arial" w:hAnsi="Arial" w:cs="Arial"/>
                <w:b/>
              </w:rPr>
              <w:t>c</w:t>
            </w:r>
            <w:r w:rsidRPr="004035C3">
              <w:rPr>
                <w:rFonts w:ascii="Arial" w:hAnsi="Arial" w:cs="Arial"/>
                <w:b/>
                <w:spacing w:val="1"/>
              </w:rPr>
              <w:t>o</w:t>
            </w:r>
            <w:r w:rsidRPr="004035C3">
              <w:rPr>
                <w:rFonts w:ascii="Arial" w:hAnsi="Arial" w:cs="Arial"/>
                <w:b/>
                <w:spacing w:val="2"/>
              </w:rPr>
              <w:t>mm</w:t>
            </w:r>
            <w:r w:rsidRPr="004035C3">
              <w:rPr>
                <w:rFonts w:ascii="Arial" w:hAnsi="Arial" w:cs="Arial"/>
                <w:b/>
              </w:rPr>
              <w:t>en</w:t>
            </w:r>
            <w:r w:rsidRPr="004035C3">
              <w:rPr>
                <w:rFonts w:ascii="Arial" w:hAnsi="Arial" w:cs="Arial"/>
                <w:b/>
                <w:spacing w:val="1"/>
              </w:rPr>
              <w:t>t</w:t>
            </w:r>
            <w:r w:rsidRPr="004035C3">
              <w:rPr>
                <w:rFonts w:ascii="Arial" w:hAnsi="Arial" w:cs="Arial"/>
                <w:b/>
              </w:rPr>
              <w:t>s</w:t>
            </w:r>
          </w:p>
        </w:tc>
        <w:tc>
          <w:tcPr>
            <w:tcW w:w="127" w:type="dxa"/>
            <w:tcBorders>
              <w:top w:val="nil"/>
              <w:left w:val="nil"/>
              <w:bottom w:val="nil"/>
              <w:right w:val="single" w:sz="5" w:space="0" w:color="000000"/>
            </w:tcBorders>
          </w:tcPr>
          <w:p w14:paraId="7522DD87" w14:textId="77777777" w:rsidR="00603800" w:rsidRPr="004035C3" w:rsidRDefault="00603800">
            <w:pPr>
              <w:rPr>
                <w:rFonts w:ascii="Arial" w:hAnsi="Arial" w:cs="Arial"/>
              </w:rPr>
            </w:pPr>
          </w:p>
        </w:tc>
        <w:tc>
          <w:tcPr>
            <w:tcW w:w="4013" w:type="dxa"/>
            <w:vMerge/>
            <w:tcBorders>
              <w:left w:val="single" w:sz="5" w:space="0" w:color="000000"/>
              <w:right w:val="single" w:sz="5" w:space="0" w:color="000000"/>
            </w:tcBorders>
          </w:tcPr>
          <w:p w14:paraId="559986A4" w14:textId="77777777" w:rsidR="00603800" w:rsidRPr="004035C3" w:rsidRDefault="00603800">
            <w:pPr>
              <w:rPr>
                <w:rFonts w:ascii="Arial" w:hAnsi="Arial" w:cs="Arial"/>
              </w:rPr>
            </w:pPr>
          </w:p>
        </w:tc>
      </w:tr>
      <w:tr w:rsidR="00603800" w:rsidRPr="004035C3" w14:paraId="60238401" w14:textId="77777777">
        <w:trPr>
          <w:trHeight w:hRule="exact" w:val="233"/>
        </w:trPr>
        <w:tc>
          <w:tcPr>
            <w:tcW w:w="3332" w:type="dxa"/>
            <w:vMerge/>
            <w:tcBorders>
              <w:left w:val="single" w:sz="5" w:space="0" w:color="000000"/>
              <w:bottom w:val="single" w:sz="5" w:space="0" w:color="000000"/>
              <w:right w:val="single" w:sz="5" w:space="0" w:color="000000"/>
            </w:tcBorders>
          </w:tcPr>
          <w:p w14:paraId="10D101B7" w14:textId="77777777" w:rsidR="00603800" w:rsidRPr="004035C3" w:rsidRDefault="00603800">
            <w:pPr>
              <w:rPr>
                <w:rFonts w:ascii="Arial" w:hAnsi="Arial" w:cs="Arial"/>
              </w:rPr>
            </w:pPr>
          </w:p>
        </w:tc>
        <w:tc>
          <w:tcPr>
            <w:tcW w:w="108" w:type="dxa"/>
            <w:vMerge/>
            <w:tcBorders>
              <w:left w:val="single" w:sz="5" w:space="0" w:color="000000"/>
              <w:bottom w:val="single" w:sz="5" w:space="0" w:color="000000"/>
              <w:right w:val="nil"/>
            </w:tcBorders>
          </w:tcPr>
          <w:p w14:paraId="3D3B795C" w14:textId="77777777" w:rsidR="00603800" w:rsidRPr="004035C3" w:rsidRDefault="00603800">
            <w:pPr>
              <w:rPr>
                <w:rFonts w:ascii="Arial" w:hAnsi="Arial" w:cs="Arial"/>
              </w:rPr>
            </w:pPr>
          </w:p>
        </w:tc>
        <w:tc>
          <w:tcPr>
            <w:tcW w:w="3599" w:type="dxa"/>
            <w:tcBorders>
              <w:top w:val="nil"/>
              <w:left w:val="nil"/>
              <w:bottom w:val="single" w:sz="5" w:space="0" w:color="000000"/>
              <w:right w:val="nil"/>
            </w:tcBorders>
            <w:shd w:val="clear" w:color="auto" w:fill="FFFF00"/>
          </w:tcPr>
          <w:p w14:paraId="2DAB9AE3" w14:textId="77777777" w:rsidR="00603800" w:rsidRPr="004035C3" w:rsidRDefault="00B50E91">
            <w:pPr>
              <w:spacing w:line="220" w:lineRule="exact"/>
              <w:ind w:right="-47"/>
              <w:rPr>
                <w:rFonts w:ascii="Arial" w:hAnsi="Arial" w:cs="Arial"/>
              </w:rPr>
            </w:pPr>
            <w:r w:rsidRPr="004035C3">
              <w:rPr>
                <w:rFonts w:ascii="Arial" w:hAnsi="Arial" w:cs="Arial"/>
                <w:b/>
                <w:spacing w:val="1"/>
              </w:rPr>
              <w:t>a</w:t>
            </w:r>
            <w:r w:rsidRPr="004035C3">
              <w:rPr>
                <w:rFonts w:ascii="Arial" w:hAnsi="Arial" w:cs="Arial"/>
                <w:b/>
              </w:rPr>
              <w:t>re</w:t>
            </w:r>
            <w:r w:rsidRPr="004035C3">
              <w:rPr>
                <w:rFonts w:ascii="Arial" w:hAnsi="Arial" w:cs="Arial"/>
                <w:b/>
                <w:spacing w:val="-2"/>
              </w:rPr>
              <w:t xml:space="preserve"> </w:t>
            </w:r>
            <w:r w:rsidRPr="004035C3">
              <w:rPr>
                <w:rFonts w:ascii="Arial" w:hAnsi="Arial" w:cs="Arial"/>
                <w:b/>
                <w:spacing w:val="-1"/>
              </w:rPr>
              <w:t>s</w:t>
            </w:r>
            <w:r w:rsidRPr="004035C3">
              <w:rPr>
                <w:rFonts w:ascii="Arial" w:hAnsi="Arial" w:cs="Arial"/>
                <w:b/>
                <w:spacing w:val="1"/>
              </w:rPr>
              <w:t>t</w:t>
            </w:r>
            <w:r w:rsidRPr="004035C3">
              <w:rPr>
                <w:rFonts w:ascii="Arial" w:hAnsi="Arial" w:cs="Arial"/>
                <w:b/>
              </w:rPr>
              <w:t>ric</w:t>
            </w:r>
            <w:r w:rsidRPr="004035C3">
              <w:rPr>
                <w:rFonts w:ascii="Arial" w:hAnsi="Arial" w:cs="Arial"/>
                <w:b/>
                <w:spacing w:val="1"/>
              </w:rPr>
              <w:t>t</w:t>
            </w:r>
            <w:r w:rsidRPr="004035C3">
              <w:rPr>
                <w:rFonts w:ascii="Arial" w:hAnsi="Arial" w:cs="Arial"/>
                <w:b/>
              </w:rPr>
              <w:t>ly</w:t>
            </w:r>
            <w:r w:rsidRPr="004035C3">
              <w:rPr>
                <w:rFonts w:ascii="Arial" w:hAnsi="Arial" w:cs="Arial"/>
                <w:b/>
                <w:spacing w:val="-5"/>
              </w:rPr>
              <w:t xml:space="preserve"> </w:t>
            </w:r>
            <w:r w:rsidRPr="004035C3">
              <w:rPr>
                <w:rFonts w:ascii="Arial" w:hAnsi="Arial" w:cs="Arial"/>
                <w:b/>
              </w:rPr>
              <w:t>pr</w:t>
            </w:r>
            <w:r w:rsidRPr="004035C3">
              <w:rPr>
                <w:rFonts w:ascii="Arial" w:hAnsi="Arial" w:cs="Arial"/>
                <w:b/>
                <w:spacing w:val="1"/>
              </w:rPr>
              <w:t>o</w:t>
            </w:r>
            <w:r w:rsidRPr="004035C3">
              <w:rPr>
                <w:rFonts w:ascii="Arial" w:hAnsi="Arial" w:cs="Arial"/>
                <w:b/>
              </w:rPr>
              <w:t>hi</w:t>
            </w:r>
            <w:r w:rsidRPr="004035C3">
              <w:rPr>
                <w:rFonts w:ascii="Arial" w:hAnsi="Arial" w:cs="Arial"/>
                <w:b/>
                <w:spacing w:val="-1"/>
              </w:rPr>
              <w:t>b</w:t>
            </w:r>
            <w:r w:rsidRPr="004035C3">
              <w:rPr>
                <w:rFonts w:ascii="Arial" w:hAnsi="Arial" w:cs="Arial"/>
                <w:b/>
              </w:rPr>
              <w:t>ited</w:t>
            </w:r>
            <w:r w:rsidRPr="004035C3">
              <w:rPr>
                <w:rFonts w:ascii="Arial" w:hAnsi="Arial" w:cs="Arial"/>
                <w:b/>
                <w:spacing w:val="-9"/>
              </w:rPr>
              <w:t xml:space="preserve"> </w:t>
            </w:r>
            <w:r w:rsidRPr="004035C3">
              <w:rPr>
                <w:rFonts w:ascii="Arial" w:hAnsi="Arial" w:cs="Arial"/>
                <w:b/>
              </w:rPr>
              <w:t>d</w:t>
            </w:r>
            <w:r w:rsidRPr="004035C3">
              <w:rPr>
                <w:rFonts w:ascii="Arial" w:hAnsi="Arial" w:cs="Arial"/>
                <w:b/>
                <w:spacing w:val="-1"/>
              </w:rPr>
              <w:t>u</w:t>
            </w:r>
            <w:r w:rsidRPr="004035C3">
              <w:rPr>
                <w:rFonts w:ascii="Arial" w:hAnsi="Arial" w:cs="Arial"/>
                <w:b/>
              </w:rPr>
              <w:t>ri</w:t>
            </w:r>
            <w:r w:rsidRPr="004035C3">
              <w:rPr>
                <w:rFonts w:ascii="Arial" w:hAnsi="Arial" w:cs="Arial"/>
                <w:b/>
                <w:spacing w:val="2"/>
              </w:rPr>
              <w:t>n</w:t>
            </w:r>
            <w:r w:rsidRPr="004035C3">
              <w:rPr>
                <w:rFonts w:ascii="Arial" w:hAnsi="Arial" w:cs="Arial"/>
                <w:b/>
              </w:rPr>
              <w:t>g</w:t>
            </w:r>
            <w:r w:rsidRPr="004035C3">
              <w:rPr>
                <w:rFonts w:ascii="Arial" w:hAnsi="Arial" w:cs="Arial"/>
                <w:b/>
                <w:spacing w:val="-5"/>
              </w:rPr>
              <w:t xml:space="preserve"> </w:t>
            </w:r>
            <w:r w:rsidRPr="004035C3">
              <w:rPr>
                <w:rFonts w:ascii="Arial" w:hAnsi="Arial" w:cs="Arial"/>
                <w:b/>
              </w:rPr>
              <w:t>peer</w:t>
            </w:r>
            <w:r w:rsidRPr="004035C3">
              <w:rPr>
                <w:rFonts w:ascii="Arial" w:hAnsi="Arial" w:cs="Arial"/>
                <w:b/>
                <w:spacing w:val="-3"/>
              </w:rPr>
              <w:t xml:space="preserve"> </w:t>
            </w:r>
            <w:r w:rsidRPr="004035C3">
              <w:rPr>
                <w:rFonts w:ascii="Arial" w:hAnsi="Arial" w:cs="Arial"/>
                <w:b/>
              </w:rPr>
              <w:t>r</w:t>
            </w:r>
            <w:r w:rsidRPr="004035C3">
              <w:rPr>
                <w:rFonts w:ascii="Arial" w:hAnsi="Arial" w:cs="Arial"/>
                <w:b/>
                <w:spacing w:val="1"/>
              </w:rPr>
              <w:t>ev</w:t>
            </w:r>
            <w:r w:rsidRPr="004035C3">
              <w:rPr>
                <w:rFonts w:ascii="Arial" w:hAnsi="Arial" w:cs="Arial"/>
                <w:b/>
              </w:rPr>
              <w:t>iew.</w:t>
            </w:r>
          </w:p>
        </w:tc>
        <w:tc>
          <w:tcPr>
            <w:tcW w:w="2124" w:type="dxa"/>
            <w:gridSpan w:val="2"/>
            <w:tcBorders>
              <w:top w:val="nil"/>
              <w:left w:val="nil"/>
              <w:bottom w:val="single" w:sz="5" w:space="0" w:color="000000"/>
              <w:right w:val="single" w:sz="5" w:space="0" w:color="000000"/>
            </w:tcBorders>
          </w:tcPr>
          <w:p w14:paraId="2B61AF7D" w14:textId="77777777" w:rsidR="00603800" w:rsidRPr="004035C3" w:rsidRDefault="00603800">
            <w:pPr>
              <w:rPr>
                <w:rFonts w:ascii="Arial" w:hAnsi="Arial" w:cs="Arial"/>
              </w:rPr>
            </w:pPr>
          </w:p>
        </w:tc>
        <w:tc>
          <w:tcPr>
            <w:tcW w:w="4013" w:type="dxa"/>
            <w:vMerge/>
            <w:tcBorders>
              <w:left w:val="single" w:sz="5" w:space="0" w:color="000000"/>
              <w:bottom w:val="single" w:sz="5" w:space="0" w:color="000000"/>
              <w:right w:val="single" w:sz="5" w:space="0" w:color="000000"/>
            </w:tcBorders>
          </w:tcPr>
          <w:p w14:paraId="5D960AA7" w14:textId="77777777" w:rsidR="00603800" w:rsidRPr="004035C3" w:rsidRDefault="00603800">
            <w:pPr>
              <w:rPr>
                <w:rFonts w:ascii="Arial" w:hAnsi="Arial" w:cs="Arial"/>
              </w:rPr>
            </w:pPr>
          </w:p>
        </w:tc>
      </w:tr>
      <w:tr w:rsidR="00603800" w:rsidRPr="004035C3" w14:paraId="506C797C" w14:textId="77777777">
        <w:trPr>
          <w:trHeight w:hRule="exact" w:val="1621"/>
        </w:trPr>
        <w:tc>
          <w:tcPr>
            <w:tcW w:w="3332" w:type="dxa"/>
            <w:tcBorders>
              <w:top w:val="single" w:sz="5" w:space="0" w:color="000000"/>
              <w:left w:val="single" w:sz="5" w:space="0" w:color="000000"/>
              <w:bottom w:val="single" w:sz="5" w:space="0" w:color="000000"/>
              <w:right w:val="single" w:sz="5" w:space="0" w:color="000000"/>
            </w:tcBorders>
          </w:tcPr>
          <w:p w14:paraId="4D8C0450" w14:textId="77777777" w:rsidR="00603800" w:rsidRPr="004035C3" w:rsidRDefault="00B50E91">
            <w:pPr>
              <w:spacing w:before="2" w:line="220" w:lineRule="exact"/>
              <w:ind w:left="461" w:right="421"/>
              <w:rPr>
                <w:rFonts w:ascii="Arial" w:hAnsi="Arial" w:cs="Arial"/>
              </w:rPr>
            </w:pPr>
            <w:r w:rsidRPr="004035C3">
              <w:rPr>
                <w:rFonts w:ascii="Arial" w:hAnsi="Arial" w:cs="Arial"/>
                <w:b/>
              </w:rPr>
              <w:t>Ple</w:t>
            </w:r>
            <w:r w:rsidRPr="004035C3">
              <w:rPr>
                <w:rFonts w:ascii="Arial" w:hAnsi="Arial" w:cs="Arial"/>
                <w:b/>
                <w:spacing w:val="1"/>
              </w:rPr>
              <w:t>a</w:t>
            </w:r>
            <w:r w:rsidRPr="004035C3">
              <w:rPr>
                <w:rFonts w:ascii="Arial" w:hAnsi="Arial" w:cs="Arial"/>
                <w:b/>
                <w:spacing w:val="-1"/>
              </w:rPr>
              <w:t>s</w:t>
            </w:r>
            <w:r w:rsidRPr="004035C3">
              <w:rPr>
                <w:rFonts w:ascii="Arial" w:hAnsi="Arial" w:cs="Arial"/>
                <w:b/>
              </w:rPr>
              <w:t>e</w:t>
            </w:r>
            <w:r w:rsidRPr="004035C3">
              <w:rPr>
                <w:rFonts w:ascii="Arial" w:hAnsi="Arial" w:cs="Arial"/>
                <w:b/>
                <w:spacing w:val="-4"/>
              </w:rPr>
              <w:t xml:space="preserve"> </w:t>
            </w:r>
            <w:r w:rsidRPr="004035C3">
              <w:rPr>
                <w:rFonts w:ascii="Arial" w:hAnsi="Arial" w:cs="Arial"/>
                <w:b/>
              </w:rPr>
              <w:t>wri</w:t>
            </w:r>
            <w:r w:rsidRPr="004035C3">
              <w:rPr>
                <w:rFonts w:ascii="Arial" w:hAnsi="Arial" w:cs="Arial"/>
                <w:b/>
                <w:spacing w:val="1"/>
              </w:rPr>
              <w:t>t</w:t>
            </w:r>
            <w:r w:rsidRPr="004035C3">
              <w:rPr>
                <w:rFonts w:ascii="Arial" w:hAnsi="Arial" w:cs="Arial"/>
                <w:b/>
              </w:rPr>
              <w:t>e</w:t>
            </w:r>
            <w:r w:rsidRPr="004035C3">
              <w:rPr>
                <w:rFonts w:ascii="Arial" w:hAnsi="Arial" w:cs="Arial"/>
                <w:b/>
                <w:spacing w:val="-3"/>
              </w:rPr>
              <w:t xml:space="preserve"> </w:t>
            </w:r>
            <w:r w:rsidRPr="004035C3">
              <w:rPr>
                <w:rFonts w:ascii="Arial" w:hAnsi="Arial" w:cs="Arial"/>
                <w:b/>
              </w:rPr>
              <w:t xml:space="preserve">a </w:t>
            </w:r>
            <w:r w:rsidRPr="004035C3">
              <w:rPr>
                <w:rFonts w:ascii="Arial" w:hAnsi="Arial" w:cs="Arial"/>
                <w:b/>
                <w:spacing w:val="1"/>
              </w:rPr>
              <w:t>f</w:t>
            </w:r>
            <w:r w:rsidRPr="004035C3">
              <w:rPr>
                <w:rFonts w:ascii="Arial" w:hAnsi="Arial" w:cs="Arial"/>
                <w:b/>
              </w:rPr>
              <w:t>ew</w:t>
            </w:r>
            <w:r w:rsidRPr="004035C3">
              <w:rPr>
                <w:rFonts w:ascii="Arial" w:hAnsi="Arial" w:cs="Arial"/>
                <w:b/>
                <w:spacing w:val="-2"/>
              </w:rPr>
              <w:t xml:space="preserve"> </w:t>
            </w:r>
            <w:r w:rsidRPr="004035C3">
              <w:rPr>
                <w:rFonts w:ascii="Arial" w:hAnsi="Arial" w:cs="Arial"/>
                <w:b/>
                <w:spacing w:val="-1"/>
              </w:rPr>
              <w:t>s</w:t>
            </w:r>
            <w:r w:rsidRPr="004035C3">
              <w:rPr>
                <w:rFonts w:ascii="Arial" w:hAnsi="Arial" w:cs="Arial"/>
                <w:b/>
              </w:rPr>
              <w:t>en</w:t>
            </w:r>
            <w:r w:rsidRPr="004035C3">
              <w:rPr>
                <w:rFonts w:ascii="Arial" w:hAnsi="Arial" w:cs="Arial"/>
                <w:b/>
                <w:spacing w:val="1"/>
              </w:rPr>
              <w:t>t</w:t>
            </w:r>
            <w:r w:rsidRPr="004035C3">
              <w:rPr>
                <w:rFonts w:ascii="Arial" w:hAnsi="Arial" w:cs="Arial"/>
                <w:b/>
              </w:rPr>
              <w:t>enc</w:t>
            </w:r>
            <w:r w:rsidRPr="004035C3">
              <w:rPr>
                <w:rFonts w:ascii="Arial" w:hAnsi="Arial" w:cs="Arial"/>
                <w:b/>
                <w:spacing w:val="1"/>
              </w:rPr>
              <w:t>e</w:t>
            </w:r>
            <w:r w:rsidRPr="004035C3">
              <w:rPr>
                <w:rFonts w:ascii="Arial" w:hAnsi="Arial" w:cs="Arial"/>
                <w:b/>
              </w:rPr>
              <w:t>s r</w:t>
            </w:r>
            <w:r w:rsidRPr="004035C3">
              <w:rPr>
                <w:rFonts w:ascii="Arial" w:hAnsi="Arial" w:cs="Arial"/>
                <w:b/>
                <w:spacing w:val="1"/>
              </w:rPr>
              <w:t>ega</w:t>
            </w:r>
            <w:r w:rsidRPr="004035C3">
              <w:rPr>
                <w:rFonts w:ascii="Arial" w:hAnsi="Arial" w:cs="Arial"/>
                <w:b/>
              </w:rPr>
              <w:t>rding</w:t>
            </w:r>
            <w:r w:rsidRPr="004035C3">
              <w:rPr>
                <w:rFonts w:ascii="Arial" w:hAnsi="Arial" w:cs="Arial"/>
                <w:b/>
                <w:spacing w:val="-7"/>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rPr>
              <w:t>i</w:t>
            </w:r>
            <w:r w:rsidRPr="004035C3">
              <w:rPr>
                <w:rFonts w:ascii="Arial" w:hAnsi="Arial" w:cs="Arial"/>
                <w:b/>
                <w:spacing w:val="2"/>
              </w:rPr>
              <w:t>m</w:t>
            </w:r>
            <w:r w:rsidRPr="004035C3">
              <w:rPr>
                <w:rFonts w:ascii="Arial" w:hAnsi="Arial" w:cs="Arial"/>
                <w:b/>
              </w:rPr>
              <w:t>p</w:t>
            </w:r>
            <w:r w:rsidRPr="004035C3">
              <w:rPr>
                <w:rFonts w:ascii="Arial" w:hAnsi="Arial" w:cs="Arial"/>
                <w:b/>
                <w:spacing w:val="1"/>
              </w:rPr>
              <w:t>o</w:t>
            </w:r>
            <w:r w:rsidRPr="004035C3">
              <w:rPr>
                <w:rFonts w:ascii="Arial" w:hAnsi="Arial" w:cs="Arial"/>
                <w:b/>
              </w:rPr>
              <w:t>r</w:t>
            </w:r>
            <w:r w:rsidRPr="004035C3">
              <w:rPr>
                <w:rFonts w:ascii="Arial" w:hAnsi="Arial" w:cs="Arial"/>
                <w:b/>
                <w:spacing w:val="1"/>
              </w:rPr>
              <w:t>ta</w:t>
            </w:r>
            <w:r w:rsidRPr="004035C3">
              <w:rPr>
                <w:rFonts w:ascii="Arial" w:hAnsi="Arial" w:cs="Arial"/>
                <w:b/>
              </w:rPr>
              <w:t>nce</w:t>
            </w:r>
            <w:r w:rsidRPr="004035C3">
              <w:rPr>
                <w:rFonts w:ascii="Arial" w:hAnsi="Arial" w:cs="Arial"/>
                <w:b/>
                <w:spacing w:val="-12"/>
              </w:rPr>
              <w:t xml:space="preserve"> </w:t>
            </w:r>
            <w:r w:rsidRPr="004035C3">
              <w:rPr>
                <w:rFonts w:ascii="Arial" w:hAnsi="Arial" w:cs="Arial"/>
                <w:b/>
                <w:spacing w:val="1"/>
              </w:rPr>
              <w:t>o</w:t>
            </w:r>
            <w:r w:rsidRPr="004035C3">
              <w:rPr>
                <w:rFonts w:ascii="Arial" w:hAnsi="Arial" w:cs="Arial"/>
                <w:b/>
              </w:rPr>
              <w:t>f</w:t>
            </w:r>
          </w:p>
          <w:p w14:paraId="0F8E44C3" w14:textId="77777777" w:rsidR="00603800" w:rsidRPr="004035C3" w:rsidRDefault="00B50E91">
            <w:pPr>
              <w:spacing w:before="1" w:line="220" w:lineRule="exact"/>
              <w:ind w:left="461" w:right="193"/>
              <w:rPr>
                <w:rFonts w:ascii="Arial" w:hAnsi="Arial" w:cs="Arial"/>
              </w:rPr>
            </w:pPr>
            <w:r w:rsidRPr="004035C3">
              <w:rPr>
                <w:rFonts w:ascii="Arial" w:hAnsi="Arial" w:cs="Arial"/>
                <w:b/>
                <w:spacing w:val="1"/>
              </w:rPr>
              <w:t>t</w:t>
            </w:r>
            <w:r w:rsidRPr="004035C3">
              <w:rPr>
                <w:rFonts w:ascii="Arial" w:hAnsi="Arial" w:cs="Arial"/>
                <w:b/>
              </w:rPr>
              <w:t>his</w:t>
            </w:r>
            <w:r w:rsidRPr="004035C3">
              <w:rPr>
                <w:rFonts w:ascii="Arial" w:hAnsi="Arial" w:cs="Arial"/>
                <w:b/>
                <w:spacing w:val="-4"/>
              </w:rPr>
              <w:t xml:space="preserve"> </w:t>
            </w:r>
            <w:r w:rsidRPr="004035C3">
              <w:rPr>
                <w:rFonts w:ascii="Arial" w:hAnsi="Arial" w:cs="Arial"/>
                <w:b/>
                <w:spacing w:val="2"/>
              </w:rPr>
              <w:t>m</w:t>
            </w:r>
            <w:r w:rsidRPr="004035C3">
              <w:rPr>
                <w:rFonts w:ascii="Arial" w:hAnsi="Arial" w:cs="Arial"/>
                <w:b/>
                <w:spacing w:val="1"/>
              </w:rPr>
              <w:t>a</w:t>
            </w:r>
            <w:r w:rsidRPr="004035C3">
              <w:rPr>
                <w:rFonts w:ascii="Arial" w:hAnsi="Arial" w:cs="Arial"/>
                <w:b/>
              </w:rPr>
              <w:t>n</w:t>
            </w:r>
            <w:r w:rsidRPr="004035C3">
              <w:rPr>
                <w:rFonts w:ascii="Arial" w:hAnsi="Arial" w:cs="Arial"/>
                <w:b/>
                <w:spacing w:val="-1"/>
              </w:rPr>
              <w:t>us</w:t>
            </w:r>
            <w:r w:rsidRPr="004035C3">
              <w:rPr>
                <w:rFonts w:ascii="Arial" w:hAnsi="Arial" w:cs="Arial"/>
                <w:b/>
              </w:rPr>
              <w:t>c</w:t>
            </w:r>
            <w:r w:rsidRPr="004035C3">
              <w:rPr>
                <w:rFonts w:ascii="Arial" w:hAnsi="Arial" w:cs="Arial"/>
                <w:b/>
                <w:spacing w:val="1"/>
              </w:rPr>
              <w:t>r</w:t>
            </w:r>
            <w:r w:rsidRPr="004035C3">
              <w:rPr>
                <w:rFonts w:ascii="Arial" w:hAnsi="Arial" w:cs="Arial"/>
                <w:b/>
              </w:rPr>
              <w:t>ipt</w:t>
            </w:r>
            <w:r w:rsidRPr="004035C3">
              <w:rPr>
                <w:rFonts w:ascii="Arial" w:hAnsi="Arial" w:cs="Arial"/>
                <w:b/>
                <w:spacing w:val="-9"/>
              </w:rPr>
              <w:t xml:space="preserve"> </w:t>
            </w:r>
            <w:r w:rsidRPr="004035C3">
              <w:rPr>
                <w:rFonts w:ascii="Arial" w:hAnsi="Arial" w:cs="Arial"/>
                <w:b/>
                <w:spacing w:val="1"/>
              </w:rPr>
              <w:t>fo</w:t>
            </w:r>
            <w:r w:rsidRPr="004035C3">
              <w:rPr>
                <w:rFonts w:ascii="Arial" w:hAnsi="Arial" w:cs="Arial"/>
                <w:b/>
              </w:rPr>
              <w:t>r</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 xml:space="preserve">he </w:t>
            </w:r>
            <w:r w:rsidRPr="004035C3">
              <w:rPr>
                <w:rFonts w:ascii="Arial" w:hAnsi="Arial" w:cs="Arial"/>
                <w:b/>
                <w:spacing w:val="-1"/>
              </w:rPr>
              <w:t>s</w:t>
            </w:r>
            <w:r w:rsidRPr="004035C3">
              <w:rPr>
                <w:rFonts w:ascii="Arial" w:hAnsi="Arial" w:cs="Arial"/>
                <w:b/>
              </w:rPr>
              <w:t>cien</w:t>
            </w:r>
            <w:r w:rsidRPr="004035C3">
              <w:rPr>
                <w:rFonts w:ascii="Arial" w:hAnsi="Arial" w:cs="Arial"/>
                <w:b/>
                <w:spacing w:val="1"/>
              </w:rPr>
              <w:t>t</w:t>
            </w:r>
            <w:r w:rsidRPr="004035C3">
              <w:rPr>
                <w:rFonts w:ascii="Arial" w:hAnsi="Arial" w:cs="Arial"/>
                <w:b/>
              </w:rPr>
              <w:t>ific</w:t>
            </w:r>
            <w:r w:rsidRPr="004035C3">
              <w:rPr>
                <w:rFonts w:ascii="Arial" w:hAnsi="Arial" w:cs="Arial"/>
                <w:b/>
                <w:spacing w:val="-8"/>
              </w:rPr>
              <w:t xml:space="preserve"> </w:t>
            </w:r>
            <w:r w:rsidRPr="004035C3">
              <w:rPr>
                <w:rFonts w:ascii="Arial" w:hAnsi="Arial" w:cs="Arial"/>
                <w:b/>
              </w:rPr>
              <w:t>c</w:t>
            </w:r>
            <w:r w:rsidRPr="004035C3">
              <w:rPr>
                <w:rFonts w:ascii="Arial" w:hAnsi="Arial" w:cs="Arial"/>
                <w:b/>
                <w:spacing w:val="1"/>
              </w:rPr>
              <w:t>o</w:t>
            </w:r>
            <w:r w:rsidRPr="004035C3">
              <w:rPr>
                <w:rFonts w:ascii="Arial" w:hAnsi="Arial" w:cs="Arial"/>
                <w:b/>
                <w:spacing w:val="2"/>
              </w:rPr>
              <w:t>mm</w:t>
            </w:r>
            <w:r w:rsidRPr="004035C3">
              <w:rPr>
                <w:rFonts w:ascii="Arial" w:hAnsi="Arial" w:cs="Arial"/>
                <w:b/>
              </w:rPr>
              <w:t>u</w:t>
            </w:r>
            <w:r w:rsidRPr="004035C3">
              <w:rPr>
                <w:rFonts w:ascii="Arial" w:hAnsi="Arial" w:cs="Arial"/>
                <w:b/>
                <w:spacing w:val="-1"/>
              </w:rPr>
              <w:t>n</w:t>
            </w:r>
            <w:r w:rsidRPr="004035C3">
              <w:rPr>
                <w:rFonts w:ascii="Arial" w:hAnsi="Arial" w:cs="Arial"/>
                <w:b/>
              </w:rPr>
              <w:t>it</w:t>
            </w:r>
            <w:r w:rsidRPr="004035C3">
              <w:rPr>
                <w:rFonts w:ascii="Arial" w:hAnsi="Arial" w:cs="Arial"/>
                <w:b/>
                <w:spacing w:val="1"/>
              </w:rPr>
              <w:t>y</w:t>
            </w:r>
            <w:r w:rsidRPr="004035C3">
              <w:rPr>
                <w:rFonts w:ascii="Arial" w:hAnsi="Arial" w:cs="Arial"/>
                <w:b/>
              </w:rPr>
              <w:t>.</w:t>
            </w:r>
            <w:r w:rsidRPr="004035C3">
              <w:rPr>
                <w:rFonts w:ascii="Arial" w:hAnsi="Arial" w:cs="Arial"/>
                <w:b/>
                <w:spacing w:val="-9"/>
              </w:rPr>
              <w:t xml:space="preserve"> </w:t>
            </w:r>
            <w:r w:rsidRPr="004035C3">
              <w:rPr>
                <w:rFonts w:ascii="Arial" w:hAnsi="Arial" w:cs="Arial"/>
                <w:b/>
              </w:rPr>
              <w:t xml:space="preserve">A </w:t>
            </w:r>
            <w:r w:rsidRPr="004035C3">
              <w:rPr>
                <w:rFonts w:ascii="Arial" w:hAnsi="Arial" w:cs="Arial"/>
                <w:b/>
                <w:spacing w:val="2"/>
              </w:rPr>
              <w:t>m</w:t>
            </w:r>
            <w:r w:rsidRPr="004035C3">
              <w:rPr>
                <w:rFonts w:ascii="Arial" w:hAnsi="Arial" w:cs="Arial"/>
                <w:b/>
              </w:rPr>
              <w:t>in</w:t>
            </w:r>
            <w:r w:rsidRPr="004035C3">
              <w:rPr>
                <w:rFonts w:ascii="Arial" w:hAnsi="Arial" w:cs="Arial"/>
                <w:b/>
                <w:spacing w:val="-1"/>
              </w:rPr>
              <w:t>i</w:t>
            </w:r>
            <w:r w:rsidRPr="004035C3">
              <w:rPr>
                <w:rFonts w:ascii="Arial" w:hAnsi="Arial" w:cs="Arial"/>
                <w:b/>
                <w:spacing w:val="2"/>
              </w:rPr>
              <w:t>m</w:t>
            </w:r>
            <w:r w:rsidRPr="004035C3">
              <w:rPr>
                <w:rFonts w:ascii="Arial" w:hAnsi="Arial" w:cs="Arial"/>
                <w:b/>
              </w:rPr>
              <w:t>um</w:t>
            </w:r>
            <w:r w:rsidRPr="004035C3">
              <w:rPr>
                <w:rFonts w:ascii="Arial" w:hAnsi="Arial" w:cs="Arial"/>
                <w:b/>
                <w:spacing w:val="-6"/>
              </w:rPr>
              <w:t xml:space="preserve"> </w:t>
            </w:r>
            <w:r w:rsidRPr="004035C3">
              <w:rPr>
                <w:rFonts w:ascii="Arial" w:hAnsi="Arial" w:cs="Arial"/>
                <w:b/>
                <w:spacing w:val="1"/>
              </w:rPr>
              <w:t>o</w:t>
            </w:r>
            <w:r w:rsidRPr="004035C3">
              <w:rPr>
                <w:rFonts w:ascii="Arial" w:hAnsi="Arial" w:cs="Arial"/>
                <w:b/>
              </w:rPr>
              <w:t>f</w:t>
            </w:r>
            <w:r w:rsidRPr="004035C3">
              <w:rPr>
                <w:rFonts w:ascii="Arial" w:hAnsi="Arial" w:cs="Arial"/>
                <w:b/>
                <w:spacing w:val="-3"/>
              </w:rPr>
              <w:t xml:space="preserve"> </w:t>
            </w:r>
            <w:r w:rsidRPr="004035C3">
              <w:rPr>
                <w:rFonts w:ascii="Arial" w:hAnsi="Arial" w:cs="Arial"/>
                <w:b/>
                <w:spacing w:val="3"/>
              </w:rPr>
              <w:t>3</w:t>
            </w:r>
            <w:r w:rsidRPr="004035C3">
              <w:rPr>
                <w:rFonts w:ascii="Arial" w:hAnsi="Arial" w:cs="Arial"/>
                <w:b/>
                <w:spacing w:val="-2"/>
              </w:rPr>
              <w:t>-</w:t>
            </w:r>
            <w:r w:rsidRPr="004035C3">
              <w:rPr>
                <w:rFonts w:ascii="Arial" w:hAnsi="Arial" w:cs="Arial"/>
                <w:b/>
              </w:rPr>
              <w:t>4</w:t>
            </w:r>
            <w:r w:rsidRPr="004035C3">
              <w:rPr>
                <w:rFonts w:ascii="Arial" w:hAnsi="Arial" w:cs="Arial"/>
                <w:b/>
                <w:spacing w:val="-2"/>
              </w:rPr>
              <w:t xml:space="preserve"> </w:t>
            </w:r>
            <w:r w:rsidRPr="004035C3">
              <w:rPr>
                <w:rFonts w:ascii="Arial" w:hAnsi="Arial" w:cs="Arial"/>
                <w:b/>
                <w:spacing w:val="-1"/>
              </w:rPr>
              <w:t>s</w:t>
            </w:r>
            <w:r w:rsidRPr="004035C3">
              <w:rPr>
                <w:rFonts w:ascii="Arial" w:hAnsi="Arial" w:cs="Arial"/>
                <w:b/>
              </w:rPr>
              <w:t>en</w:t>
            </w:r>
            <w:r w:rsidRPr="004035C3">
              <w:rPr>
                <w:rFonts w:ascii="Arial" w:hAnsi="Arial" w:cs="Arial"/>
                <w:b/>
                <w:spacing w:val="1"/>
              </w:rPr>
              <w:t>t</w:t>
            </w:r>
            <w:r w:rsidRPr="004035C3">
              <w:rPr>
                <w:rFonts w:ascii="Arial" w:hAnsi="Arial" w:cs="Arial"/>
                <w:b/>
              </w:rPr>
              <w:t>enc</w:t>
            </w:r>
            <w:r w:rsidRPr="004035C3">
              <w:rPr>
                <w:rFonts w:ascii="Arial" w:hAnsi="Arial" w:cs="Arial"/>
                <w:b/>
                <w:spacing w:val="1"/>
              </w:rPr>
              <w:t>e</w:t>
            </w:r>
            <w:r w:rsidRPr="004035C3">
              <w:rPr>
                <w:rFonts w:ascii="Arial" w:hAnsi="Arial" w:cs="Arial"/>
                <w:b/>
              </w:rPr>
              <w:t>s</w:t>
            </w:r>
            <w:r w:rsidRPr="004035C3">
              <w:rPr>
                <w:rFonts w:ascii="Arial" w:hAnsi="Arial" w:cs="Arial"/>
                <w:b/>
                <w:spacing w:val="-8"/>
              </w:rPr>
              <w:t xml:space="preserve"> </w:t>
            </w:r>
            <w:r w:rsidRPr="004035C3">
              <w:rPr>
                <w:rFonts w:ascii="Arial" w:hAnsi="Arial" w:cs="Arial"/>
                <w:b/>
                <w:spacing w:val="2"/>
              </w:rPr>
              <w:t>m</w:t>
            </w:r>
            <w:r w:rsidRPr="004035C3">
              <w:rPr>
                <w:rFonts w:ascii="Arial" w:hAnsi="Arial" w:cs="Arial"/>
                <w:b/>
                <w:spacing w:val="1"/>
              </w:rPr>
              <w:t>a</w:t>
            </w:r>
            <w:r w:rsidRPr="004035C3">
              <w:rPr>
                <w:rFonts w:ascii="Arial" w:hAnsi="Arial" w:cs="Arial"/>
                <w:b/>
              </w:rPr>
              <w:t>y be</w:t>
            </w:r>
            <w:r w:rsidRPr="004035C3">
              <w:rPr>
                <w:rFonts w:ascii="Arial" w:hAnsi="Arial" w:cs="Arial"/>
                <w:b/>
                <w:spacing w:val="-2"/>
              </w:rPr>
              <w:t xml:space="preserve"> </w:t>
            </w:r>
            <w:r w:rsidRPr="004035C3">
              <w:rPr>
                <w:rFonts w:ascii="Arial" w:hAnsi="Arial" w:cs="Arial"/>
                <w:b/>
              </w:rPr>
              <w:t>r</w:t>
            </w:r>
            <w:r w:rsidRPr="004035C3">
              <w:rPr>
                <w:rFonts w:ascii="Arial" w:hAnsi="Arial" w:cs="Arial"/>
                <w:b/>
                <w:spacing w:val="1"/>
              </w:rPr>
              <w:t>e</w:t>
            </w:r>
            <w:r w:rsidRPr="004035C3">
              <w:rPr>
                <w:rFonts w:ascii="Arial" w:hAnsi="Arial" w:cs="Arial"/>
                <w:b/>
              </w:rPr>
              <w:t>q</w:t>
            </w:r>
            <w:r w:rsidRPr="004035C3">
              <w:rPr>
                <w:rFonts w:ascii="Arial" w:hAnsi="Arial" w:cs="Arial"/>
                <w:b/>
                <w:spacing w:val="-1"/>
              </w:rPr>
              <w:t>u</w:t>
            </w:r>
            <w:r w:rsidRPr="004035C3">
              <w:rPr>
                <w:rFonts w:ascii="Arial" w:hAnsi="Arial" w:cs="Arial"/>
                <w:b/>
              </w:rPr>
              <w:t>ired</w:t>
            </w:r>
            <w:r w:rsidRPr="004035C3">
              <w:rPr>
                <w:rFonts w:ascii="Arial" w:hAnsi="Arial" w:cs="Arial"/>
                <w:b/>
                <w:spacing w:val="-7"/>
              </w:rPr>
              <w:t xml:space="preserve"> </w:t>
            </w:r>
            <w:r w:rsidRPr="004035C3">
              <w:rPr>
                <w:rFonts w:ascii="Arial" w:hAnsi="Arial" w:cs="Arial"/>
                <w:b/>
                <w:spacing w:val="1"/>
              </w:rPr>
              <w:t>fo</w:t>
            </w:r>
            <w:r w:rsidRPr="004035C3">
              <w:rPr>
                <w:rFonts w:ascii="Arial" w:hAnsi="Arial" w:cs="Arial"/>
                <w:b/>
              </w:rPr>
              <w:t>r</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his</w:t>
            </w:r>
            <w:r w:rsidRPr="004035C3">
              <w:rPr>
                <w:rFonts w:ascii="Arial" w:hAnsi="Arial" w:cs="Arial"/>
                <w:b/>
                <w:spacing w:val="-4"/>
              </w:rPr>
              <w:t xml:space="preserve"> </w:t>
            </w:r>
            <w:r w:rsidRPr="004035C3">
              <w:rPr>
                <w:rFonts w:ascii="Arial" w:hAnsi="Arial" w:cs="Arial"/>
                <w:b/>
              </w:rPr>
              <w:t>p</w:t>
            </w:r>
            <w:r w:rsidRPr="004035C3">
              <w:rPr>
                <w:rFonts w:ascii="Arial" w:hAnsi="Arial" w:cs="Arial"/>
                <w:b/>
                <w:spacing w:val="1"/>
              </w:rPr>
              <w:t>a</w:t>
            </w:r>
            <w:r w:rsidRPr="004035C3">
              <w:rPr>
                <w:rFonts w:ascii="Arial" w:hAnsi="Arial" w:cs="Arial"/>
                <w:b/>
              </w:rPr>
              <w:t>r</w:t>
            </w:r>
            <w:r w:rsidRPr="004035C3">
              <w:rPr>
                <w:rFonts w:ascii="Arial" w:hAnsi="Arial" w:cs="Arial"/>
                <w:b/>
                <w:spacing w:val="1"/>
              </w:rPr>
              <w:t>t</w:t>
            </w:r>
            <w:r w:rsidRPr="004035C3">
              <w:rPr>
                <w:rFonts w:ascii="Arial" w:hAnsi="Arial" w:cs="Arial"/>
                <w:b/>
              </w:rPr>
              <w:t>.</w:t>
            </w:r>
          </w:p>
        </w:tc>
        <w:tc>
          <w:tcPr>
            <w:tcW w:w="5831" w:type="dxa"/>
            <w:gridSpan w:val="4"/>
            <w:tcBorders>
              <w:top w:val="single" w:sz="5" w:space="0" w:color="000000"/>
              <w:left w:val="single" w:sz="5" w:space="0" w:color="000000"/>
              <w:bottom w:val="single" w:sz="5" w:space="0" w:color="000000"/>
              <w:right w:val="single" w:sz="5" w:space="0" w:color="000000"/>
            </w:tcBorders>
          </w:tcPr>
          <w:p w14:paraId="5FF09C31" w14:textId="77777777" w:rsidR="00603800" w:rsidRPr="004035C3" w:rsidRDefault="00B50E91">
            <w:pPr>
              <w:ind w:left="102" w:right="66"/>
              <w:rPr>
                <w:rFonts w:ascii="Arial" w:hAnsi="Arial" w:cs="Arial"/>
              </w:rPr>
            </w:pPr>
            <w:r w:rsidRPr="004035C3">
              <w:rPr>
                <w:rFonts w:ascii="Arial" w:hAnsi="Arial" w:cs="Arial"/>
              </w:rPr>
              <w:t>I</w:t>
            </w:r>
            <w:r w:rsidRPr="004035C3">
              <w:rPr>
                <w:rFonts w:ascii="Arial" w:hAnsi="Arial" w:cs="Arial"/>
                <w:spacing w:val="-3"/>
              </w:rPr>
              <w:t xml:space="preserve"> </w:t>
            </w:r>
            <w:r w:rsidRPr="004035C3">
              <w:rPr>
                <w:rFonts w:ascii="Arial" w:hAnsi="Arial" w:cs="Arial"/>
              </w:rPr>
              <w:t>th</w:t>
            </w:r>
            <w:r w:rsidRPr="004035C3">
              <w:rPr>
                <w:rFonts w:ascii="Arial" w:hAnsi="Arial" w:cs="Arial"/>
                <w:spacing w:val="1"/>
              </w:rPr>
              <w:t>i</w:t>
            </w:r>
            <w:r w:rsidRPr="004035C3">
              <w:rPr>
                <w:rFonts w:ascii="Arial" w:hAnsi="Arial" w:cs="Arial"/>
              </w:rPr>
              <w:t xml:space="preserve">nk the </w:t>
            </w:r>
            <w:r w:rsidRPr="004035C3">
              <w:rPr>
                <w:rFonts w:ascii="Arial" w:hAnsi="Arial" w:cs="Arial"/>
                <w:spacing w:val="-1"/>
              </w:rPr>
              <w:t>a</w:t>
            </w:r>
            <w:r w:rsidRPr="004035C3">
              <w:rPr>
                <w:rFonts w:ascii="Arial" w:hAnsi="Arial" w:cs="Arial"/>
              </w:rPr>
              <w:t>uth</w:t>
            </w:r>
            <w:r w:rsidRPr="004035C3">
              <w:rPr>
                <w:rFonts w:ascii="Arial" w:hAnsi="Arial" w:cs="Arial"/>
                <w:spacing w:val="3"/>
              </w:rPr>
              <w:t>o</w:t>
            </w:r>
            <w:r w:rsidRPr="004035C3">
              <w:rPr>
                <w:rFonts w:ascii="Arial" w:hAnsi="Arial" w:cs="Arial"/>
              </w:rPr>
              <w:t>r</w:t>
            </w:r>
            <w:r w:rsidRPr="004035C3">
              <w:rPr>
                <w:rFonts w:ascii="Arial" w:hAnsi="Arial" w:cs="Arial"/>
                <w:spacing w:val="-1"/>
              </w:rPr>
              <w:t>'</w:t>
            </w:r>
            <w:r w:rsidRPr="004035C3">
              <w:rPr>
                <w:rFonts w:ascii="Arial" w:hAnsi="Arial" w:cs="Arial"/>
              </w:rPr>
              <w:t>s r</w:t>
            </w:r>
            <w:r w:rsidRPr="004035C3">
              <w:rPr>
                <w:rFonts w:ascii="Arial" w:hAnsi="Arial" w:cs="Arial"/>
                <w:spacing w:val="-1"/>
              </w:rPr>
              <w:t>e</w:t>
            </w:r>
            <w:r w:rsidRPr="004035C3">
              <w:rPr>
                <w:rFonts w:ascii="Arial" w:hAnsi="Arial" w:cs="Arial"/>
              </w:rPr>
              <w:t>s</w:t>
            </w:r>
            <w:r w:rsidRPr="004035C3">
              <w:rPr>
                <w:rFonts w:ascii="Arial" w:hAnsi="Arial" w:cs="Arial"/>
                <w:spacing w:val="1"/>
              </w:rPr>
              <w:t>e</w:t>
            </w:r>
            <w:r w:rsidRPr="004035C3">
              <w:rPr>
                <w:rFonts w:ascii="Arial" w:hAnsi="Arial" w:cs="Arial"/>
                <w:spacing w:val="-1"/>
              </w:rPr>
              <w:t>a</w:t>
            </w:r>
            <w:r w:rsidRPr="004035C3">
              <w:rPr>
                <w:rFonts w:ascii="Arial" w:hAnsi="Arial" w:cs="Arial"/>
                <w:spacing w:val="1"/>
              </w:rPr>
              <w:t>r</w:t>
            </w:r>
            <w:r w:rsidRPr="004035C3">
              <w:rPr>
                <w:rFonts w:ascii="Arial" w:hAnsi="Arial" w:cs="Arial"/>
                <w:spacing w:val="-1"/>
              </w:rPr>
              <w:t>c</w:t>
            </w:r>
            <w:r w:rsidRPr="004035C3">
              <w:rPr>
                <w:rFonts w:ascii="Arial" w:hAnsi="Arial" w:cs="Arial"/>
              </w:rPr>
              <w:t>h wo</w:t>
            </w:r>
            <w:r w:rsidRPr="004035C3">
              <w:rPr>
                <w:rFonts w:ascii="Arial" w:hAnsi="Arial" w:cs="Arial"/>
                <w:spacing w:val="-1"/>
              </w:rPr>
              <w:t>r</w:t>
            </w:r>
            <w:r w:rsidRPr="004035C3">
              <w:rPr>
                <w:rFonts w:ascii="Arial" w:hAnsi="Arial" w:cs="Arial"/>
              </w:rPr>
              <w:t xml:space="preserve">k is </w:t>
            </w:r>
            <w:r w:rsidRPr="004035C3">
              <w:rPr>
                <w:rFonts w:ascii="Arial" w:hAnsi="Arial" w:cs="Arial"/>
                <w:spacing w:val="1"/>
              </w:rPr>
              <w:t>i</w:t>
            </w:r>
            <w:r w:rsidRPr="004035C3">
              <w:rPr>
                <w:rFonts w:ascii="Arial" w:hAnsi="Arial" w:cs="Arial"/>
              </w:rPr>
              <w:t>n the d</w:t>
            </w:r>
            <w:r w:rsidRPr="004035C3">
              <w:rPr>
                <w:rFonts w:ascii="Arial" w:hAnsi="Arial" w:cs="Arial"/>
                <w:spacing w:val="-1"/>
              </w:rPr>
              <w:t>e</w:t>
            </w:r>
            <w:r w:rsidRPr="004035C3">
              <w:rPr>
                <w:rFonts w:ascii="Arial" w:hAnsi="Arial" w:cs="Arial"/>
              </w:rPr>
              <w:t>v</w:t>
            </w:r>
            <w:r w:rsidRPr="004035C3">
              <w:rPr>
                <w:rFonts w:ascii="Arial" w:hAnsi="Arial" w:cs="Arial"/>
                <w:spacing w:val="-1"/>
              </w:rPr>
              <w:t>e</w:t>
            </w:r>
            <w:r w:rsidRPr="004035C3">
              <w:rPr>
                <w:rFonts w:ascii="Arial" w:hAnsi="Arial" w:cs="Arial"/>
              </w:rPr>
              <w:t>lo</w:t>
            </w:r>
            <w:r w:rsidRPr="004035C3">
              <w:rPr>
                <w:rFonts w:ascii="Arial" w:hAnsi="Arial" w:cs="Arial"/>
                <w:spacing w:val="3"/>
              </w:rPr>
              <w:t>p</w:t>
            </w:r>
            <w:r w:rsidRPr="004035C3">
              <w:rPr>
                <w:rFonts w:ascii="Arial" w:hAnsi="Arial" w:cs="Arial"/>
              </w:rPr>
              <w:t>ment ph</w:t>
            </w:r>
            <w:r w:rsidRPr="004035C3">
              <w:rPr>
                <w:rFonts w:ascii="Arial" w:hAnsi="Arial" w:cs="Arial"/>
                <w:spacing w:val="-1"/>
              </w:rPr>
              <w:t>a</w:t>
            </w:r>
            <w:r w:rsidRPr="004035C3">
              <w:rPr>
                <w:rFonts w:ascii="Arial" w:hAnsi="Arial" w:cs="Arial"/>
              </w:rPr>
              <w:t>s</w:t>
            </w:r>
            <w:r w:rsidRPr="004035C3">
              <w:rPr>
                <w:rFonts w:ascii="Arial" w:hAnsi="Arial" w:cs="Arial"/>
                <w:spacing w:val="-1"/>
              </w:rPr>
              <w:t>e</w:t>
            </w:r>
            <w:r w:rsidRPr="004035C3">
              <w:rPr>
                <w:rFonts w:ascii="Arial" w:hAnsi="Arial" w:cs="Arial"/>
              </w:rPr>
              <w:t>. Th</w:t>
            </w:r>
            <w:r w:rsidRPr="004035C3">
              <w:rPr>
                <w:rFonts w:ascii="Arial" w:hAnsi="Arial" w:cs="Arial"/>
                <w:spacing w:val="-1"/>
              </w:rPr>
              <w:t>e</w:t>
            </w:r>
            <w:r w:rsidRPr="004035C3">
              <w:rPr>
                <w:rFonts w:ascii="Arial" w:hAnsi="Arial" w:cs="Arial"/>
              </w:rPr>
              <w:t>y</w:t>
            </w:r>
            <w:r w:rsidRPr="004035C3">
              <w:rPr>
                <w:rFonts w:ascii="Arial" w:hAnsi="Arial" w:cs="Arial"/>
                <w:spacing w:val="2"/>
              </w:rPr>
              <w:t xml:space="preserve"> </w:t>
            </w:r>
            <w:r w:rsidRPr="004035C3">
              <w:rPr>
                <w:rFonts w:ascii="Arial" w:hAnsi="Arial" w:cs="Arial"/>
                <w:spacing w:val="-1"/>
              </w:rPr>
              <w:t>a</w:t>
            </w:r>
            <w:r w:rsidRPr="004035C3">
              <w:rPr>
                <w:rFonts w:ascii="Arial" w:hAnsi="Arial" w:cs="Arial"/>
              </w:rPr>
              <w:t>re</w:t>
            </w:r>
            <w:r w:rsidRPr="004035C3">
              <w:rPr>
                <w:rFonts w:ascii="Arial" w:hAnsi="Arial" w:cs="Arial"/>
                <w:spacing w:val="-2"/>
              </w:rPr>
              <w:t xml:space="preserve"> </w:t>
            </w:r>
            <w:r w:rsidRPr="004035C3">
              <w:rPr>
                <w:rFonts w:ascii="Arial" w:hAnsi="Arial" w:cs="Arial"/>
              </w:rPr>
              <w:t>st</w:t>
            </w:r>
            <w:r w:rsidRPr="004035C3">
              <w:rPr>
                <w:rFonts w:ascii="Arial" w:hAnsi="Arial" w:cs="Arial"/>
                <w:spacing w:val="1"/>
              </w:rPr>
              <w:t>i</w:t>
            </w:r>
            <w:r w:rsidRPr="004035C3">
              <w:rPr>
                <w:rFonts w:ascii="Arial" w:hAnsi="Arial" w:cs="Arial"/>
              </w:rPr>
              <w:t>ll</w:t>
            </w:r>
            <w:r w:rsidRPr="004035C3">
              <w:rPr>
                <w:rFonts w:ascii="Arial" w:hAnsi="Arial" w:cs="Arial"/>
                <w:spacing w:val="1"/>
              </w:rPr>
              <w:t xml:space="preserve"> </w:t>
            </w:r>
            <w:r w:rsidRPr="004035C3">
              <w:rPr>
                <w:rFonts w:ascii="Arial" w:hAnsi="Arial" w:cs="Arial"/>
              </w:rPr>
              <w:t>wo</w:t>
            </w:r>
            <w:r w:rsidRPr="004035C3">
              <w:rPr>
                <w:rFonts w:ascii="Arial" w:hAnsi="Arial" w:cs="Arial"/>
                <w:spacing w:val="1"/>
              </w:rPr>
              <w:t>r</w:t>
            </w:r>
            <w:r w:rsidRPr="004035C3">
              <w:rPr>
                <w:rFonts w:ascii="Arial" w:hAnsi="Arial" w:cs="Arial"/>
              </w:rPr>
              <w:t>king on fu</w:t>
            </w:r>
            <w:r w:rsidRPr="004035C3">
              <w:rPr>
                <w:rFonts w:ascii="Arial" w:hAnsi="Arial" w:cs="Arial"/>
                <w:spacing w:val="-1"/>
              </w:rPr>
              <w:t>r</w:t>
            </w:r>
            <w:r w:rsidRPr="004035C3">
              <w:rPr>
                <w:rFonts w:ascii="Arial" w:hAnsi="Arial" w:cs="Arial"/>
              </w:rPr>
              <w:t>ther</w:t>
            </w:r>
            <w:r w:rsidRPr="004035C3">
              <w:rPr>
                <w:rFonts w:ascii="Arial" w:hAnsi="Arial" w:cs="Arial"/>
                <w:spacing w:val="-1"/>
              </w:rPr>
              <w:t xml:space="preserve"> </w:t>
            </w:r>
            <w:r w:rsidRPr="004035C3">
              <w:rPr>
                <w:rFonts w:ascii="Arial" w:hAnsi="Arial" w:cs="Arial"/>
              </w:rPr>
              <w:t>innovati</w:t>
            </w:r>
            <w:r w:rsidRPr="004035C3">
              <w:rPr>
                <w:rFonts w:ascii="Arial" w:hAnsi="Arial" w:cs="Arial"/>
                <w:spacing w:val="3"/>
              </w:rPr>
              <w:t>o</w:t>
            </w:r>
            <w:r w:rsidRPr="004035C3">
              <w:rPr>
                <w:rFonts w:ascii="Arial" w:hAnsi="Arial" w:cs="Arial"/>
              </w:rPr>
              <w:t>n. Th</w:t>
            </w:r>
            <w:r w:rsidRPr="004035C3">
              <w:rPr>
                <w:rFonts w:ascii="Arial" w:hAnsi="Arial" w:cs="Arial"/>
                <w:spacing w:val="-1"/>
              </w:rPr>
              <w:t>e</w:t>
            </w:r>
            <w:r w:rsidRPr="004035C3">
              <w:rPr>
                <w:rFonts w:ascii="Arial" w:hAnsi="Arial" w:cs="Arial"/>
              </w:rPr>
              <w:t>y just</w:t>
            </w:r>
            <w:r w:rsidRPr="004035C3">
              <w:rPr>
                <w:rFonts w:ascii="Arial" w:hAnsi="Arial" w:cs="Arial"/>
                <w:spacing w:val="1"/>
              </w:rPr>
              <w:t xml:space="preserve"> </w:t>
            </w:r>
            <w:r w:rsidRPr="004035C3">
              <w:rPr>
                <w:rFonts w:ascii="Arial" w:hAnsi="Arial" w:cs="Arial"/>
                <w:spacing w:val="-1"/>
              </w:rPr>
              <w:t>e</w:t>
            </w:r>
            <w:r w:rsidRPr="004035C3">
              <w:rPr>
                <w:rFonts w:ascii="Arial" w:hAnsi="Arial" w:cs="Arial"/>
              </w:rPr>
              <w:t>xplain</w:t>
            </w:r>
            <w:r w:rsidRPr="004035C3">
              <w:rPr>
                <w:rFonts w:ascii="Arial" w:hAnsi="Arial" w:cs="Arial"/>
                <w:spacing w:val="-1"/>
              </w:rPr>
              <w:t>e</w:t>
            </w:r>
            <w:r w:rsidRPr="004035C3">
              <w:rPr>
                <w:rFonts w:ascii="Arial" w:hAnsi="Arial" w:cs="Arial"/>
              </w:rPr>
              <w:t>d a</w:t>
            </w:r>
            <w:r w:rsidRPr="004035C3">
              <w:rPr>
                <w:rFonts w:ascii="Arial" w:hAnsi="Arial" w:cs="Arial"/>
                <w:spacing w:val="-1"/>
              </w:rPr>
              <w:t xml:space="preserve"> </w:t>
            </w:r>
            <w:r w:rsidRPr="004035C3">
              <w:rPr>
                <w:rFonts w:ascii="Arial" w:hAnsi="Arial" w:cs="Arial"/>
              </w:rPr>
              <w:t>few of</w:t>
            </w:r>
            <w:r w:rsidRPr="004035C3">
              <w:rPr>
                <w:rFonts w:ascii="Arial" w:hAnsi="Arial" w:cs="Arial"/>
                <w:spacing w:val="-1"/>
              </w:rPr>
              <w:t xml:space="preserve"> </w:t>
            </w:r>
            <w:r w:rsidRPr="004035C3">
              <w:rPr>
                <w:rFonts w:ascii="Arial" w:hAnsi="Arial" w:cs="Arial"/>
              </w:rPr>
              <w:t>t</w:t>
            </w:r>
            <w:r w:rsidRPr="004035C3">
              <w:rPr>
                <w:rFonts w:ascii="Arial" w:hAnsi="Arial" w:cs="Arial"/>
                <w:spacing w:val="3"/>
              </w:rPr>
              <w:t>h</w:t>
            </w:r>
            <w:r w:rsidRPr="004035C3">
              <w:rPr>
                <w:rFonts w:ascii="Arial" w:hAnsi="Arial" w:cs="Arial"/>
                <w:spacing w:val="-1"/>
              </w:rPr>
              <w:t>e</w:t>
            </w:r>
            <w:r w:rsidRPr="004035C3">
              <w:rPr>
                <w:rFonts w:ascii="Arial" w:hAnsi="Arial" w:cs="Arial"/>
              </w:rPr>
              <w:t>ir p</w:t>
            </w:r>
            <w:r w:rsidRPr="004035C3">
              <w:rPr>
                <w:rFonts w:ascii="Arial" w:hAnsi="Arial" w:cs="Arial"/>
                <w:spacing w:val="-1"/>
              </w:rPr>
              <w:t>r</w:t>
            </w:r>
            <w:r w:rsidRPr="004035C3">
              <w:rPr>
                <w:rFonts w:ascii="Arial" w:hAnsi="Arial" w:cs="Arial"/>
              </w:rPr>
              <w:t>ov</w:t>
            </w:r>
            <w:r w:rsidRPr="004035C3">
              <w:rPr>
                <w:rFonts w:ascii="Arial" w:hAnsi="Arial" w:cs="Arial"/>
                <w:spacing w:val="-1"/>
              </w:rPr>
              <w:t>e</w:t>
            </w:r>
            <w:r w:rsidRPr="004035C3">
              <w:rPr>
                <w:rFonts w:ascii="Arial" w:hAnsi="Arial" w:cs="Arial"/>
              </w:rPr>
              <w:t>n w</w:t>
            </w:r>
            <w:r w:rsidRPr="004035C3">
              <w:rPr>
                <w:rFonts w:ascii="Arial" w:hAnsi="Arial" w:cs="Arial"/>
                <w:spacing w:val="2"/>
              </w:rPr>
              <w:t>o</w:t>
            </w:r>
            <w:r w:rsidRPr="004035C3">
              <w:rPr>
                <w:rFonts w:ascii="Arial" w:hAnsi="Arial" w:cs="Arial"/>
              </w:rPr>
              <w:t xml:space="preserve">rks </w:t>
            </w:r>
            <w:r w:rsidRPr="004035C3">
              <w:rPr>
                <w:rFonts w:ascii="Arial" w:hAnsi="Arial" w:cs="Arial"/>
                <w:spacing w:val="1"/>
              </w:rPr>
              <w:t>f</w:t>
            </w:r>
            <w:r w:rsidRPr="004035C3">
              <w:rPr>
                <w:rFonts w:ascii="Arial" w:hAnsi="Arial" w:cs="Arial"/>
              </w:rPr>
              <w:t xml:space="preserve">or </w:t>
            </w:r>
            <w:r w:rsidRPr="004035C3">
              <w:rPr>
                <w:rFonts w:ascii="Arial" w:hAnsi="Arial" w:cs="Arial"/>
                <w:spacing w:val="1"/>
              </w:rPr>
              <w:t>p</w:t>
            </w:r>
            <w:r w:rsidRPr="004035C3">
              <w:rPr>
                <w:rFonts w:ascii="Arial" w:hAnsi="Arial" w:cs="Arial"/>
                <w:spacing w:val="-1"/>
              </w:rPr>
              <w:t>a</w:t>
            </w:r>
            <w:r w:rsidRPr="004035C3">
              <w:rPr>
                <w:rFonts w:ascii="Arial" w:hAnsi="Arial" w:cs="Arial"/>
                <w:spacing w:val="2"/>
              </w:rPr>
              <w:t>p</w:t>
            </w:r>
            <w:r w:rsidRPr="004035C3">
              <w:rPr>
                <w:rFonts w:ascii="Arial" w:hAnsi="Arial" w:cs="Arial"/>
                <w:spacing w:val="-1"/>
              </w:rPr>
              <w:t>e</w:t>
            </w:r>
            <w:r w:rsidRPr="004035C3">
              <w:rPr>
                <w:rFonts w:ascii="Arial" w:hAnsi="Arial" w:cs="Arial"/>
              </w:rPr>
              <w:t>r publ</w:t>
            </w:r>
            <w:r w:rsidRPr="004035C3">
              <w:rPr>
                <w:rFonts w:ascii="Arial" w:hAnsi="Arial" w:cs="Arial"/>
                <w:spacing w:val="1"/>
              </w:rPr>
              <w:t>i</w:t>
            </w:r>
            <w:r w:rsidRPr="004035C3">
              <w:rPr>
                <w:rFonts w:ascii="Arial" w:hAnsi="Arial" w:cs="Arial"/>
                <w:spacing w:val="-1"/>
              </w:rPr>
              <w:t>ca</w:t>
            </w:r>
            <w:r w:rsidRPr="004035C3">
              <w:rPr>
                <w:rFonts w:ascii="Arial" w:hAnsi="Arial" w:cs="Arial"/>
              </w:rPr>
              <w:t>t</w:t>
            </w:r>
            <w:r w:rsidRPr="004035C3">
              <w:rPr>
                <w:rFonts w:ascii="Arial" w:hAnsi="Arial" w:cs="Arial"/>
                <w:spacing w:val="1"/>
              </w:rPr>
              <w:t>i</w:t>
            </w:r>
            <w:r w:rsidRPr="004035C3">
              <w:rPr>
                <w:rFonts w:ascii="Arial" w:hAnsi="Arial" w:cs="Arial"/>
              </w:rPr>
              <w:t xml:space="preserve">on. </w:t>
            </w:r>
            <w:r w:rsidRPr="004035C3">
              <w:rPr>
                <w:rFonts w:ascii="Arial" w:hAnsi="Arial" w:cs="Arial"/>
                <w:spacing w:val="-1"/>
              </w:rPr>
              <w:t>F</w:t>
            </w:r>
            <w:r w:rsidRPr="004035C3">
              <w:rPr>
                <w:rFonts w:ascii="Arial" w:hAnsi="Arial" w:cs="Arial"/>
              </w:rPr>
              <w:t xml:space="preserve">or </w:t>
            </w:r>
            <w:r w:rsidRPr="004035C3">
              <w:rPr>
                <w:rFonts w:ascii="Arial" w:hAnsi="Arial" w:cs="Arial"/>
                <w:spacing w:val="-1"/>
              </w:rPr>
              <w:t>f</w:t>
            </w:r>
            <w:r w:rsidRPr="004035C3">
              <w:rPr>
                <w:rFonts w:ascii="Arial" w:hAnsi="Arial" w:cs="Arial"/>
              </w:rPr>
              <w:t>urt</w:t>
            </w:r>
            <w:r w:rsidRPr="004035C3">
              <w:rPr>
                <w:rFonts w:ascii="Arial" w:hAnsi="Arial" w:cs="Arial"/>
                <w:spacing w:val="2"/>
              </w:rPr>
              <w:t>h</w:t>
            </w:r>
            <w:r w:rsidRPr="004035C3">
              <w:rPr>
                <w:rFonts w:ascii="Arial" w:hAnsi="Arial" w:cs="Arial"/>
                <w:spacing w:val="-1"/>
              </w:rPr>
              <w:t>e</w:t>
            </w:r>
            <w:r w:rsidRPr="004035C3">
              <w:rPr>
                <w:rFonts w:ascii="Arial" w:hAnsi="Arial" w:cs="Arial"/>
              </w:rPr>
              <w:t xml:space="preserve">r </w:t>
            </w:r>
            <w:r w:rsidRPr="004035C3">
              <w:rPr>
                <w:rFonts w:ascii="Arial" w:hAnsi="Arial" w:cs="Arial"/>
                <w:spacing w:val="2"/>
              </w:rPr>
              <w:t>i</w:t>
            </w:r>
            <w:r w:rsidRPr="004035C3">
              <w:rPr>
                <w:rFonts w:ascii="Arial" w:hAnsi="Arial" w:cs="Arial"/>
              </w:rPr>
              <w:t xml:space="preserve">nstallation </w:t>
            </w:r>
            <w:r w:rsidRPr="004035C3">
              <w:rPr>
                <w:rFonts w:ascii="Arial" w:hAnsi="Arial" w:cs="Arial"/>
                <w:spacing w:val="-1"/>
              </w:rPr>
              <w:t>a</w:t>
            </w:r>
            <w:r w:rsidRPr="004035C3">
              <w:rPr>
                <w:rFonts w:ascii="Arial" w:hAnsi="Arial" w:cs="Arial"/>
              </w:rPr>
              <w:t>nd d</w:t>
            </w:r>
            <w:r w:rsidRPr="004035C3">
              <w:rPr>
                <w:rFonts w:ascii="Arial" w:hAnsi="Arial" w:cs="Arial"/>
                <w:spacing w:val="-1"/>
              </w:rPr>
              <w:t>e</w:t>
            </w:r>
            <w:r w:rsidRPr="004035C3">
              <w:rPr>
                <w:rFonts w:ascii="Arial" w:hAnsi="Arial" w:cs="Arial"/>
              </w:rPr>
              <w:t>v</w:t>
            </w:r>
            <w:r w:rsidRPr="004035C3">
              <w:rPr>
                <w:rFonts w:ascii="Arial" w:hAnsi="Arial" w:cs="Arial"/>
                <w:spacing w:val="-1"/>
              </w:rPr>
              <w:t>e</w:t>
            </w:r>
            <w:r w:rsidRPr="004035C3">
              <w:rPr>
                <w:rFonts w:ascii="Arial" w:hAnsi="Arial" w:cs="Arial"/>
              </w:rPr>
              <w:t>lop</w:t>
            </w:r>
            <w:r w:rsidRPr="004035C3">
              <w:rPr>
                <w:rFonts w:ascii="Arial" w:hAnsi="Arial" w:cs="Arial"/>
                <w:spacing w:val="1"/>
              </w:rPr>
              <w:t>m</w:t>
            </w:r>
            <w:r w:rsidRPr="004035C3">
              <w:rPr>
                <w:rFonts w:ascii="Arial" w:hAnsi="Arial" w:cs="Arial"/>
                <w:spacing w:val="-1"/>
              </w:rPr>
              <w:t>e</w:t>
            </w:r>
            <w:r w:rsidRPr="004035C3">
              <w:rPr>
                <w:rFonts w:ascii="Arial" w:hAnsi="Arial" w:cs="Arial"/>
              </w:rPr>
              <w:t xml:space="preserve">nt, </w:t>
            </w:r>
            <w:r w:rsidRPr="004035C3">
              <w:rPr>
                <w:rFonts w:ascii="Arial" w:hAnsi="Arial" w:cs="Arial"/>
                <w:spacing w:val="1"/>
              </w:rPr>
              <w:t>t</w:t>
            </w:r>
            <w:r w:rsidRPr="004035C3">
              <w:rPr>
                <w:rFonts w:ascii="Arial" w:hAnsi="Arial" w:cs="Arial"/>
              </w:rPr>
              <w:t>h</w:t>
            </w:r>
            <w:r w:rsidRPr="004035C3">
              <w:rPr>
                <w:rFonts w:ascii="Arial" w:hAnsi="Arial" w:cs="Arial"/>
                <w:spacing w:val="-1"/>
              </w:rPr>
              <w:t>e</w:t>
            </w:r>
            <w:r w:rsidRPr="004035C3">
              <w:rPr>
                <w:rFonts w:ascii="Arial" w:hAnsi="Arial" w:cs="Arial"/>
              </w:rPr>
              <w:t>y n</w:t>
            </w:r>
            <w:r w:rsidRPr="004035C3">
              <w:rPr>
                <w:rFonts w:ascii="Arial" w:hAnsi="Arial" w:cs="Arial"/>
                <w:spacing w:val="-1"/>
              </w:rPr>
              <w:t>ee</w:t>
            </w:r>
            <w:r w:rsidRPr="004035C3">
              <w:rPr>
                <w:rFonts w:ascii="Arial" w:hAnsi="Arial" w:cs="Arial"/>
              </w:rPr>
              <w:t xml:space="preserve">d to do </w:t>
            </w:r>
            <w:r w:rsidRPr="004035C3">
              <w:rPr>
                <w:rFonts w:ascii="Arial" w:hAnsi="Arial" w:cs="Arial"/>
                <w:spacing w:val="1"/>
              </w:rPr>
              <w:t>m</w:t>
            </w:r>
            <w:r w:rsidRPr="004035C3">
              <w:rPr>
                <w:rFonts w:ascii="Arial" w:hAnsi="Arial" w:cs="Arial"/>
              </w:rPr>
              <w:t>ore</w:t>
            </w:r>
            <w:r w:rsidRPr="004035C3">
              <w:rPr>
                <w:rFonts w:ascii="Arial" w:hAnsi="Arial" w:cs="Arial"/>
                <w:spacing w:val="-2"/>
              </w:rPr>
              <w:t xml:space="preserve"> </w:t>
            </w:r>
            <w:r w:rsidRPr="004035C3">
              <w:rPr>
                <w:rFonts w:ascii="Arial" w:hAnsi="Arial" w:cs="Arial"/>
                <w:spacing w:val="1"/>
              </w:rPr>
              <w:t>r</w:t>
            </w:r>
            <w:r w:rsidRPr="004035C3">
              <w:rPr>
                <w:rFonts w:ascii="Arial" w:hAnsi="Arial" w:cs="Arial"/>
                <w:spacing w:val="-1"/>
              </w:rPr>
              <w:t>e</w:t>
            </w:r>
            <w:r w:rsidRPr="004035C3">
              <w:rPr>
                <w:rFonts w:ascii="Arial" w:hAnsi="Arial" w:cs="Arial"/>
              </w:rPr>
              <w:t>s</w:t>
            </w:r>
            <w:r w:rsidRPr="004035C3">
              <w:rPr>
                <w:rFonts w:ascii="Arial" w:hAnsi="Arial" w:cs="Arial"/>
                <w:spacing w:val="-1"/>
              </w:rPr>
              <w:t>e</w:t>
            </w:r>
            <w:r w:rsidRPr="004035C3">
              <w:rPr>
                <w:rFonts w:ascii="Arial" w:hAnsi="Arial" w:cs="Arial"/>
                <w:spacing w:val="1"/>
              </w:rPr>
              <w:t>a</w:t>
            </w:r>
            <w:r w:rsidRPr="004035C3">
              <w:rPr>
                <w:rFonts w:ascii="Arial" w:hAnsi="Arial" w:cs="Arial"/>
              </w:rPr>
              <w:t>r</w:t>
            </w:r>
            <w:r w:rsidRPr="004035C3">
              <w:rPr>
                <w:rFonts w:ascii="Arial" w:hAnsi="Arial" w:cs="Arial"/>
                <w:spacing w:val="-2"/>
              </w:rPr>
              <w:t>c</w:t>
            </w:r>
            <w:r w:rsidRPr="004035C3">
              <w:rPr>
                <w:rFonts w:ascii="Arial" w:hAnsi="Arial" w:cs="Arial"/>
              </w:rPr>
              <w:t>h</w:t>
            </w:r>
            <w:r w:rsidRPr="004035C3">
              <w:rPr>
                <w:rFonts w:ascii="Arial" w:hAnsi="Arial" w:cs="Arial"/>
                <w:spacing w:val="2"/>
              </w:rPr>
              <w:t xml:space="preserve"> </w:t>
            </w:r>
            <w:r w:rsidRPr="004035C3">
              <w:rPr>
                <w:rFonts w:ascii="Arial" w:hAnsi="Arial" w:cs="Arial"/>
                <w:spacing w:val="-1"/>
              </w:rPr>
              <w:t>a</w:t>
            </w:r>
            <w:r w:rsidRPr="004035C3">
              <w:rPr>
                <w:rFonts w:ascii="Arial" w:hAnsi="Arial" w:cs="Arial"/>
              </w:rPr>
              <w:t>nd n</w:t>
            </w:r>
            <w:r w:rsidRPr="004035C3">
              <w:rPr>
                <w:rFonts w:ascii="Arial" w:hAnsi="Arial" w:cs="Arial"/>
                <w:spacing w:val="-1"/>
              </w:rPr>
              <w:t>e</w:t>
            </w:r>
            <w:r w:rsidRPr="004035C3">
              <w:rPr>
                <w:rFonts w:ascii="Arial" w:hAnsi="Arial" w:cs="Arial"/>
                <w:spacing w:val="1"/>
              </w:rPr>
              <w:t>c</w:t>
            </w:r>
            <w:r w:rsidRPr="004035C3">
              <w:rPr>
                <w:rFonts w:ascii="Arial" w:hAnsi="Arial" w:cs="Arial"/>
                <w:spacing w:val="-1"/>
              </w:rPr>
              <w:t>e</w:t>
            </w:r>
            <w:r w:rsidRPr="004035C3">
              <w:rPr>
                <w:rFonts w:ascii="Arial" w:hAnsi="Arial" w:cs="Arial"/>
              </w:rPr>
              <w:t>ssa</w:t>
            </w:r>
            <w:r w:rsidRPr="004035C3">
              <w:rPr>
                <w:rFonts w:ascii="Arial" w:hAnsi="Arial" w:cs="Arial"/>
                <w:spacing w:val="-1"/>
              </w:rPr>
              <w:t>r</w:t>
            </w:r>
            <w:r w:rsidRPr="004035C3">
              <w:rPr>
                <w:rFonts w:ascii="Arial" w:hAnsi="Arial" w:cs="Arial"/>
              </w:rPr>
              <w:t>y i</w:t>
            </w:r>
            <w:r w:rsidRPr="004035C3">
              <w:rPr>
                <w:rFonts w:ascii="Arial" w:hAnsi="Arial" w:cs="Arial"/>
                <w:spacing w:val="1"/>
              </w:rPr>
              <w:t>m</w:t>
            </w:r>
            <w:r w:rsidRPr="004035C3">
              <w:rPr>
                <w:rFonts w:ascii="Arial" w:hAnsi="Arial" w:cs="Arial"/>
              </w:rPr>
              <w:t>plem</w:t>
            </w:r>
            <w:r w:rsidRPr="004035C3">
              <w:rPr>
                <w:rFonts w:ascii="Arial" w:hAnsi="Arial" w:cs="Arial"/>
                <w:spacing w:val="-1"/>
              </w:rPr>
              <w:t>e</w:t>
            </w:r>
            <w:r w:rsidRPr="004035C3">
              <w:rPr>
                <w:rFonts w:ascii="Arial" w:hAnsi="Arial" w:cs="Arial"/>
                <w:spacing w:val="2"/>
              </w:rPr>
              <w:t>n</w:t>
            </w:r>
            <w:r w:rsidRPr="004035C3">
              <w:rPr>
                <w:rFonts w:ascii="Arial" w:hAnsi="Arial" w:cs="Arial"/>
              </w:rPr>
              <w:t>tatio</w:t>
            </w:r>
            <w:r w:rsidRPr="004035C3">
              <w:rPr>
                <w:rFonts w:ascii="Arial" w:hAnsi="Arial" w:cs="Arial"/>
                <w:spacing w:val="3"/>
              </w:rPr>
              <w:t>n</w:t>
            </w:r>
            <w:r w:rsidRPr="004035C3">
              <w:rPr>
                <w:rFonts w:ascii="Arial" w:hAnsi="Arial" w:cs="Arial"/>
              </w:rPr>
              <w:t>.</w:t>
            </w:r>
          </w:p>
        </w:tc>
        <w:tc>
          <w:tcPr>
            <w:tcW w:w="4013" w:type="dxa"/>
            <w:tcBorders>
              <w:top w:val="single" w:sz="5" w:space="0" w:color="000000"/>
              <w:left w:val="single" w:sz="5" w:space="0" w:color="000000"/>
              <w:bottom w:val="single" w:sz="5" w:space="0" w:color="000000"/>
              <w:right w:val="single" w:sz="5" w:space="0" w:color="000000"/>
            </w:tcBorders>
          </w:tcPr>
          <w:p w14:paraId="09C53FDA" w14:textId="77777777" w:rsidR="001D5072" w:rsidRPr="004035C3" w:rsidRDefault="001D5072" w:rsidP="001D5072">
            <w:pPr>
              <w:spacing w:before="100" w:beforeAutospacing="1" w:after="100" w:afterAutospacing="1"/>
              <w:rPr>
                <w:rFonts w:ascii="Arial" w:hAnsi="Arial" w:cs="Arial"/>
              </w:rPr>
            </w:pPr>
            <w:r w:rsidRPr="004035C3">
              <w:rPr>
                <w:rFonts w:ascii="Arial" w:hAnsi="Arial" w:cs="Arial"/>
              </w:rPr>
              <w:t>Thank you for your insightful comment. We appreciate your understanding that our research work is still in the development phase. As we continue to innovate and refine our approach, we recognize the importance of further research and implementation. The current manuscript outlines some of our proven works, but we are actively exploring additional avenues for improvement and application. We are committed to continuing our research efforts and will incorporate any new findings in future publications.</w:t>
            </w:r>
          </w:p>
          <w:p w14:paraId="2CA4FC36" w14:textId="77777777" w:rsidR="00603800" w:rsidRPr="004035C3" w:rsidRDefault="00603800">
            <w:pPr>
              <w:rPr>
                <w:rFonts w:ascii="Arial" w:hAnsi="Arial" w:cs="Arial"/>
              </w:rPr>
            </w:pPr>
          </w:p>
        </w:tc>
      </w:tr>
      <w:tr w:rsidR="00603800" w:rsidRPr="004035C3" w14:paraId="7B482C47" w14:textId="77777777">
        <w:trPr>
          <w:trHeight w:hRule="exact" w:val="1272"/>
        </w:trPr>
        <w:tc>
          <w:tcPr>
            <w:tcW w:w="3332" w:type="dxa"/>
            <w:tcBorders>
              <w:top w:val="single" w:sz="5" w:space="0" w:color="000000"/>
              <w:left w:val="single" w:sz="5" w:space="0" w:color="000000"/>
              <w:bottom w:val="single" w:sz="5" w:space="0" w:color="000000"/>
              <w:right w:val="single" w:sz="5" w:space="0" w:color="000000"/>
            </w:tcBorders>
          </w:tcPr>
          <w:p w14:paraId="6C7D6A07" w14:textId="77777777" w:rsidR="00603800" w:rsidRPr="004035C3" w:rsidRDefault="00B50E91">
            <w:pPr>
              <w:spacing w:before="2" w:line="220" w:lineRule="exact"/>
              <w:ind w:left="461" w:right="844"/>
              <w:rPr>
                <w:rFonts w:ascii="Arial" w:hAnsi="Arial" w:cs="Arial"/>
              </w:rPr>
            </w:pPr>
            <w:r w:rsidRPr="004035C3">
              <w:rPr>
                <w:rFonts w:ascii="Arial" w:hAnsi="Arial" w:cs="Arial"/>
                <w:b/>
                <w:spacing w:val="-1"/>
              </w:rPr>
              <w:t>I</w:t>
            </w:r>
            <w:r w:rsidRPr="004035C3">
              <w:rPr>
                <w:rFonts w:ascii="Arial" w:hAnsi="Arial" w:cs="Arial"/>
                <w:b/>
              </w:rPr>
              <w:t>s</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1"/>
              </w:rPr>
              <w:t>t</w:t>
            </w:r>
            <w:r w:rsidRPr="004035C3">
              <w:rPr>
                <w:rFonts w:ascii="Arial" w:hAnsi="Arial" w:cs="Arial"/>
                <w:b/>
              </w:rPr>
              <w:t>itle</w:t>
            </w:r>
            <w:r w:rsidRPr="004035C3">
              <w:rPr>
                <w:rFonts w:ascii="Arial" w:hAnsi="Arial" w:cs="Arial"/>
                <w:b/>
                <w:spacing w:val="-3"/>
              </w:rPr>
              <w:t xml:space="preserve"> </w:t>
            </w:r>
            <w:r w:rsidRPr="004035C3">
              <w:rPr>
                <w:rFonts w:ascii="Arial" w:hAnsi="Arial" w:cs="Arial"/>
                <w:b/>
                <w:spacing w:val="1"/>
              </w:rPr>
              <w:t>o</w:t>
            </w:r>
            <w:r w:rsidRPr="004035C3">
              <w:rPr>
                <w:rFonts w:ascii="Arial" w:hAnsi="Arial" w:cs="Arial"/>
                <w:b/>
              </w:rPr>
              <w:t>f</w:t>
            </w:r>
            <w:r w:rsidRPr="004035C3">
              <w:rPr>
                <w:rFonts w:ascii="Arial" w:hAnsi="Arial" w:cs="Arial"/>
                <w:b/>
                <w:spacing w:val="-1"/>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1"/>
              </w:rPr>
              <w:t>a</w:t>
            </w:r>
            <w:r w:rsidRPr="004035C3">
              <w:rPr>
                <w:rFonts w:ascii="Arial" w:hAnsi="Arial" w:cs="Arial"/>
                <w:b/>
              </w:rPr>
              <w:t>r</w:t>
            </w:r>
            <w:r w:rsidRPr="004035C3">
              <w:rPr>
                <w:rFonts w:ascii="Arial" w:hAnsi="Arial" w:cs="Arial"/>
                <w:b/>
                <w:spacing w:val="1"/>
              </w:rPr>
              <w:t>t</w:t>
            </w:r>
            <w:r w:rsidRPr="004035C3">
              <w:rPr>
                <w:rFonts w:ascii="Arial" w:hAnsi="Arial" w:cs="Arial"/>
                <w:b/>
              </w:rPr>
              <w:t xml:space="preserve">icle </w:t>
            </w:r>
            <w:r w:rsidRPr="004035C3">
              <w:rPr>
                <w:rFonts w:ascii="Arial" w:hAnsi="Arial" w:cs="Arial"/>
                <w:b/>
                <w:spacing w:val="-1"/>
              </w:rPr>
              <w:t>s</w:t>
            </w:r>
            <w:r w:rsidRPr="004035C3">
              <w:rPr>
                <w:rFonts w:ascii="Arial" w:hAnsi="Arial" w:cs="Arial"/>
                <w:b/>
              </w:rPr>
              <w:t>uit</w:t>
            </w:r>
            <w:r w:rsidRPr="004035C3">
              <w:rPr>
                <w:rFonts w:ascii="Arial" w:hAnsi="Arial" w:cs="Arial"/>
                <w:b/>
                <w:spacing w:val="1"/>
              </w:rPr>
              <w:t>a</w:t>
            </w:r>
            <w:r w:rsidRPr="004035C3">
              <w:rPr>
                <w:rFonts w:ascii="Arial" w:hAnsi="Arial" w:cs="Arial"/>
                <w:b/>
              </w:rPr>
              <w:t>ble?</w:t>
            </w:r>
          </w:p>
          <w:p w14:paraId="22598289" w14:textId="77777777" w:rsidR="00603800" w:rsidRPr="004035C3" w:rsidRDefault="00B50E91">
            <w:pPr>
              <w:spacing w:line="220" w:lineRule="exact"/>
              <w:ind w:left="461" w:right="782"/>
              <w:rPr>
                <w:rFonts w:ascii="Arial" w:hAnsi="Arial" w:cs="Arial"/>
              </w:rPr>
            </w:pPr>
            <w:r w:rsidRPr="004035C3">
              <w:rPr>
                <w:rFonts w:ascii="Arial" w:hAnsi="Arial" w:cs="Arial"/>
                <w:b/>
                <w:spacing w:val="1"/>
              </w:rPr>
              <w:t>(</w:t>
            </w:r>
            <w:r w:rsidRPr="004035C3">
              <w:rPr>
                <w:rFonts w:ascii="Arial" w:hAnsi="Arial" w:cs="Arial"/>
                <w:b/>
                <w:spacing w:val="-1"/>
              </w:rPr>
              <w:t>I</w:t>
            </w:r>
            <w:r w:rsidRPr="004035C3">
              <w:rPr>
                <w:rFonts w:ascii="Arial" w:hAnsi="Arial" w:cs="Arial"/>
                <w:b/>
              </w:rPr>
              <w:t>f</w:t>
            </w:r>
            <w:r w:rsidRPr="004035C3">
              <w:rPr>
                <w:rFonts w:ascii="Arial" w:hAnsi="Arial" w:cs="Arial"/>
                <w:b/>
                <w:spacing w:val="-1"/>
              </w:rPr>
              <w:t xml:space="preserve"> </w:t>
            </w:r>
            <w:r w:rsidRPr="004035C3">
              <w:rPr>
                <w:rFonts w:ascii="Arial" w:hAnsi="Arial" w:cs="Arial"/>
                <w:b/>
              </w:rPr>
              <w:t>n</w:t>
            </w:r>
            <w:r w:rsidRPr="004035C3">
              <w:rPr>
                <w:rFonts w:ascii="Arial" w:hAnsi="Arial" w:cs="Arial"/>
                <w:b/>
                <w:spacing w:val="1"/>
              </w:rPr>
              <w:t>o</w:t>
            </w:r>
            <w:r w:rsidRPr="004035C3">
              <w:rPr>
                <w:rFonts w:ascii="Arial" w:hAnsi="Arial" w:cs="Arial"/>
                <w:b/>
              </w:rPr>
              <w:t>t</w:t>
            </w:r>
            <w:r w:rsidRPr="004035C3">
              <w:rPr>
                <w:rFonts w:ascii="Arial" w:hAnsi="Arial" w:cs="Arial"/>
                <w:b/>
                <w:spacing w:val="-2"/>
              </w:rPr>
              <w:t xml:space="preserve"> </w:t>
            </w:r>
            <w:r w:rsidRPr="004035C3">
              <w:rPr>
                <w:rFonts w:ascii="Arial" w:hAnsi="Arial" w:cs="Arial"/>
                <w:b/>
              </w:rPr>
              <w:t>ple</w:t>
            </w:r>
            <w:r w:rsidRPr="004035C3">
              <w:rPr>
                <w:rFonts w:ascii="Arial" w:hAnsi="Arial" w:cs="Arial"/>
                <w:b/>
                <w:spacing w:val="1"/>
              </w:rPr>
              <w:t>a</w:t>
            </w:r>
            <w:r w:rsidRPr="004035C3">
              <w:rPr>
                <w:rFonts w:ascii="Arial" w:hAnsi="Arial" w:cs="Arial"/>
                <w:b/>
                <w:spacing w:val="-1"/>
              </w:rPr>
              <w:t>s</w:t>
            </w:r>
            <w:r w:rsidRPr="004035C3">
              <w:rPr>
                <w:rFonts w:ascii="Arial" w:hAnsi="Arial" w:cs="Arial"/>
                <w:b/>
              </w:rPr>
              <w:t>e</w:t>
            </w:r>
            <w:r w:rsidRPr="004035C3">
              <w:rPr>
                <w:rFonts w:ascii="Arial" w:hAnsi="Arial" w:cs="Arial"/>
                <w:b/>
                <w:spacing w:val="-4"/>
              </w:rPr>
              <w:t xml:space="preserve"> </w:t>
            </w:r>
            <w:r w:rsidRPr="004035C3">
              <w:rPr>
                <w:rFonts w:ascii="Arial" w:hAnsi="Arial" w:cs="Arial"/>
                <w:b/>
                <w:spacing w:val="-1"/>
              </w:rPr>
              <w:t>s</w:t>
            </w:r>
            <w:r w:rsidRPr="004035C3">
              <w:rPr>
                <w:rFonts w:ascii="Arial" w:hAnsi="Arial" w:cs="Arial"/>
                <w:b/>
              </w:rPr>
              <w:t>u</w:t>
            </w:r>
            <w:r w:rsidRPr="004035C3">
              <w:rPr>
                <w:rFonts w:ascii="Arial" w:hAnsi="Arial" w:cs="Arial"/>
                <w:b/>
                <w:spacing w:val="1"/>
              </w:rPr>
              <w:t>gg</w:t>
            </w:r>
            <w:r w:rsidRPr="004035C3">
              <w:rPr>
                <w:rFonts w:ascii="Arial" w:hAnsi="Arial" w:cs="Arial"/>
                <w:b/>
              </w:rPr>
              <w:t>est</w:t>
            </w:r>
            <w:r w:rsidRPr="004035C3">
              <w:rPr>
                <w:rFonts w:ascii="Arial" w:hAnsi="Arial" w:cs="Arial"/>
                <w:b/>
                <w:spacing w:val="-5"/>
              </w:rPr>
              <w:t xml:space="preserve"> </w:t>
            </w:r>
            <w:r w:rsidRPr="004035C3">
              <w:rPr>
                <w:rFonts w:ascii="Arial" w:hAnsi="Arial" w:cs="Arial"/>
                <w:b/>
                <w:spacing w:val="1"/>
              </w:rPr>
              <w:t>a</w:t>
            </w:r>
            <w:r w:rsidRPr="004035C3">
              <w:rPr>
                <w:rFonts w:ascii="Arial" w:hAnsi="Arial" w:cs="Arial"/>
                <w:b/>
              </w:rPr>
              <w:t xml:space="preserve">n </w:t>
            </w:r>
            <w:r w:rsidRPr="004035C3">
              <w:rPr>
                <w:rFonts w:ascii="Arial" w:hAnsi="Arial" w:cs="Arial"/>
                <w:b/>
                <w:spacing w:val="1"/>
              </w:rPr>
              <w:t>a</w:t>
            </w:r>
            <w:r w:rsidRPr="004035C3">
              <w:rPr>
                <w:rFonts w:ascii="Arial" w:hAnsi="Arial" w:cs="Arial"/>
                <w:b/>
              </w:rPr>
              <w:t>lte</w:t>
            </w:r>
            <w:r w:rsidRPr="004035C3">
              <w:rPr>
                <w:rFonts w:ascii="Arial" w:hAnsi="Arial" w:cs="Arial"/>
                <w:b/>
                <w:spacing w:val="1"/>
              </w:rPr>
              <w:t>r</w:t>
            </w:r>
            <w:r w:rsidRPr="004035C3">
              <w:rPr>
                <w:rFonts w:ascii="Arial" w:hAnsi="Arial" w:cs="Arial"/>
                <w:b/>
              </w:rPr>
              <w:t>n</w:t>
            </w:r>
            <w:r w:rsidRPr="004035C3">
              <w:rPr>
                <w:rFonts w:ascii="Arial" w:hAnsi="Arial" w:cs="Arial"/>
                <w:b/>
                <w:spacing w:val="1"/>
              </w:rPr>
              <w:t>at</w:t>
            </w:r>
            <w:r w:rsidRPr="004035C3">
              <w:rPr>
                <w:rFonts w:ascii="Arial" w:hAnsi="Arial" w:cs="Arial"/>
                <w:b/>
              </w:rPr>
              <w:t>i</w:t>
            </w:r>
            <w:r w:rsidRPr="004035C3">
              <w:rPr>
                <w:rFonts w:ascii="Arial" w:hAnsi="Arial" w:cs="Arial"/>
                <w:b/>
                <w:spacing w:val="1"/>
              </w:rPr>
              <w:t>v</w:t>
            </w:r>
            <w:r w:rsidRPr="004035C3">
              <w:rPr>
                <w:rFonts w:ascii="Arial" w:hAnsi="Arial" w:cs="Arial"/>
                <w:b/>
              </w:rPr>
              <w:t>e</w:t>
            </w:r>
            <w:r w:rsidRPr="004035C3">
              <w:rPr>
                <w:rFonts w:ascii="Arial" w:hAnsi="Arial" w:cs="Arial"/>
                <w:b/>
                <w:spacing w:val="-8"/>
              </w:rPr>
              <w:t xml:space="preserve"> </w:t>
            </w:r>
            <w:r w:rsidRPr="004035C3">
              <w:rPr>
                <w:rFonts w:ascii="Arial" w:hAnsi="Arial" w:cs="Arial"/>
                <w:b/>
                <w:spacing w:val="1"/>
              </w:rPr>
              <w:t>t</w:t>
            </w:r>
            <w:r w:rsidRPr="004035C3">
              <w:rPr>
                <w:rFonts w:ascii="Arial" w:hAnsi="Arial" w:cs="Arial"/>
                <w:b/>
              </w:rPr>
              <w:t>itle)</w:t>
            </w:r>
          </w:p>
        </w:tc>
        <w:tc>
          <w:tcPr>
            <w:tcW w:w="5831" w:type="dxa"/>
            <w:gridSpan w:val="4"/>
            <w:tcBorders>
              <w:top w:val="single" w:sz="5" w:space="0" w:color="000000"/>
              <w:left w:val="single" w:sz="5" w:space="0" w:color="000000"/>
              <w:bottom w:val="single" w:sz="5" w:space="0" w:color="000000"/>
              <w:right w:val="single" w:sz="5" w:space="0" w:color="000000"/>
            </w:tcBorders>
          </w:tcPr>
          <w:p w14:paraId="5EF17C23" w14:textId="77777777" w:rsidR="00603800" w:rsidRPr="004035C3" w:rsidRDefault="00B50E91">
            <w:pPr>
              <w:spacing w:line="220" w:lineRule="exact"/>
              <w:ind w:left="102"/>
              <w:rPr>
                <w:rFonts w:ascii="Arial" w:hAnsi="Arial" w:cs="Arial"/>
              </w:rPr>
            </w:pPr>
            <w:r w:rsidRPr="004035C3">
              <w:rPr>
                <w:rFonts w:ascii="Arial" w:hAnsi="Arial" w:cs="Arial"/>
              </w:rPr>
              <w:t>Yes</w:t>
            </w:r>
          </w:p>
        </w:tc>
        <w:tc>
          <w:tcPr>
            <w:tcW w:w="4013" w:type="dxa"/>
            <w:tcBorders>
              <w:top w:val="single" w:sz="5" w:space="0" w:color="000000"/>
              <w:left w:val="single" w:sz="5" w:space="0" w:color="000000"/>
              <w:bottom w:val="single" w:sz="5" w:space="0" w:color="000000"/>
              <w:right w:val="single" w:sz="5" w:space="0" w:color="000000"/>
            </w:tcBorders>
          </w:tcPr>
          <w:p w14:paraId="713437A8" w14:textId="05139CD9" w:rsidR="00603800" w:rsidRPr="004035C3" w:rsidRDefault="001D5072">
            <w:pPr>
              <w:rPr>
                <w:rFonts w:ascii="Arial" w:hAnsi="Arial" w:cs="Arial"/>
              </w:rPr>
            </w:pPr>
            <w:r w:rsidRPr="004035C3">
              <w:rPr>
                <w:rFonts w:ascii="Arial" w:hAnsi="Arial" w:cs="Arial"/>
              </w:rPr>
              <w:t xml:space="preserve">Thank you for your insightful comment. </w:t>
            </w:r>
          </w:p>
        </w:tc>
      </w:tr>
      <w:tr w:rsidR="00603800" w:rsidRPr="004035C3" w14:paraId="0E153AFB" w14:textId="77777777">
        <w:trPr>
          <w:trHeight w:hRule="exact" w:val="1620"/>
        </w:trPr>
        <w:tc>
          <w:tcPr>
            <w:tcW w:w="3332" w:type="dxa"/>
            <w:tcBorders>
              <w:top w:val="single" w:sz="5" w:space="0" w:color="000000"/>
              <w:left w:val="single" w:sz="5" w:space="0" w:color="000000"/>
              <w:bottom w:val="single" w:sz="5" w:space="0" w:color="000000"/>
              <w:right w:val="single" w:sz="5" w:space="0" w:color="000000"/>
            </w:tcBorders>
          </w:tcPr>
          <w:p w14:paraId="1AD79090" w14:textId="77777777" w:rsidR="00603800" w:rsidRPr="004035C3" w:rsidRDefault="00B50E91">
            <w:pPr>
              <w:spacing w:before="2" w:line="220" w:lineRule="exact"/>
              <w:ind w:left="461" w:right="121"/>
              <w:rPr>
                <w:rFonts w:ascii="Arial" w:hAnsi="Arial" w:cs="Arial"/>
              </w:rPr>
            </w:pPr>
            <w:r w:rsidRPr="004035C3">
              <w:rPr>
                <w:rFonts w:ascii="Arial" w:hAnsi="Arial" w:cs="Arial"/>
                <w:b/>
                <w:spacing w:val="-1"/>
              </w:rPr>
              <w:t>I</w:t>
            </w:r>
            <w:r w:rsidRPr="004035C3">
              <w:rPr>
                <w:rFonts w:ascii="Arial" w:hAnsi="Arial" w:cs="Arial"/>
                <w:b/>
              </w:rPr>
              <w:t>s</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1"/>
              </w:rPr>
              <w:t>a</w:t>
            </w:r>
            <w:r w:rsidRPr="004035C3">
              <w:rPr>
                <w:rFonts w:ascii="Arial" w:hAnsi="Arial" w:cs="Arial"/>
                <w:b/>
              </w:rPr>
              <w:t>b</w:t>
            </w:r>
            <w:r w:rsidRPr="004035C3">
              <w:rPr>
                <w:rFonts w:ascii="Arial" w:hAnsi="Arial" w:cs="Arial"/>
                <w:b/>
                <w:spacing w:val="-1"/>
              </w:rPr>
              <w:t>s</w:t>
            </w:r>
            <w:r w:rsidRPr="004035C3">
              <w:rPr>
                <w:rFonts w:ascii="Arial" w:hAnsi="Arial" w:cs="Arial"/>
                <w:b/>
                <w:spacing w:val="1"/>
              </w:rPr>
              <w:t>t</w:t>
            </w:r>
            <w:r w:rsidRPr="004035C3">
              <w:rPr>
                <w:rFonts w:ascii="Arial" w:hAnsi="Arial" w:cs="Arial"/>
                <w:b/>
              </w:rPr>
              <w:t>r</w:t>
            </w:r>
            <w:r w:rsidRPr="004035C3">
              <w:rPr>
                <w:rFonts w:ascii="Arial" w:hAnsi="Arial" w:cs="Arial"/>
                <w:b/>
                <w:spacing w:val="1"/>
              </w:rPr>
              <w:t>a</w:t>
            </w:r>
            <w:r w:rsidRPr="004035C3">
              <w:rPr>
                <w:rFonts w:ascii="Arial" w:hAnsi="Arial" w:cs="Arial"/>
                <w:b/>
              </w:rPr>
              <w:t>ct</w:t>
            </w:r>
            <w:r w:rsidRPr="004035C3">
              <w:rPr>
                <w:rFonts w:ascii="Arial" w:hAnsi="Arial" w:cs="Arial"/>
                <w:b/>
                <w:spacing w:val="-6"/>
              </w:rPr>
              <w:t xml:space="preserve"> </w:t>
            </w:r>
            <w:r w:rsidRPr="004035C3">
              <w:rPr>
                <w:rFonts w:ascii="Arial" w:hAnsi="Arial" w:cs="Arial"/>
                <w:b/>
                <w:spacing w:val="1"/>
              </w:rPr>
              <w:t>o</w:t>
            </w:r>
            <w:r w:rsidRPr="004035C3">
              <w:rPr>
                <w:rFonts w:ascii="Arial" w:hAnsi="Arial" w:cs="Arial"/>
                <w:b/>
              </w:rPr>
              <w:t>f</w:t>
            </w:r>
            <w:r w:rsidRPr="004035C3">
              <w:rPr>
                <w:rFonts w:ascii="Arial" w:hAnsi="Arial" w:cs="Arial"/>
                <w:b/>
                <w:spacing w:val="-1"/>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1"/>
              </w:rPr>
              <w:t>a</w:t>
            </w:r>
            <w:r w:rsidRPr="004035C3">
              <w:rPr>
                <w:rFonts w:ascii="Arial" w:hAnsi="Arial" w:cs="Arial"/>
                <w:b/>
              </w:rPr>
              <w:t>r</w:t>
            </w:r>
            <w:r w:rsidRPr="004035C3">
              <w:rPr>
                <w:rFonts w:ascii="Arial" w:hAnsi="Arial" w:cs="Arial"/>
                <w:b/>
                <w:spacing w:val="1"/>
              </w:rPr>
              <w:t>t</w:t>
            </w:r>
            <w:r w:rsidRPr="004035C3">
              <w:rPr>
                <w:rFonts w:ascii="Arial" w:hAnsi="Arial" w:cs="Arial"/>
                <w:b/>
              </w:rPr>
              <w:t>icle c</w:t>
            </w:r>
            <w:r w:rsidRPr="004035C3">
              <w:rPr>
                <w:rFonts w:ascii="Arial" w:hAnsi="Arial" w:cs="Arial"/>
                <w:b/>
                <w:spacing w:val="1"/>
              </w:rPr>
              <w:t>o</w:t>
            </w:r>
            <w:r w:rsidRPr="004035C3">
              <w:rPr>
                <w:rFonts w:ascii="Arial" w:hAnsi="Arial" w:cs="Arial"/>
                <w:b/>
                <w:spacing w:val="2"/>
              </w:rPr>
              <w:t>m</w:t>
            </w:r>
            <w:r w:rsidRPr="004035C3">
              <w:rPr>
                <w:rFonts w:ascii="Arial" w:hAnsi="Arial" w:cs="Arial"/>
                <w:b/>
              </w:rPr>
              <w:t>prehen</w:t>
            </w:r>
            <w:r w:rsidRPr="004035C3">
              <w:rPr>
                <w:rFonts w:ascii="Arial" w:hAnsi="Arial" w:cs="Arial"/>
                <w:b/>
                <w:spacing w:val="-1"/>
              </w:rPr>
              <w:t>s</w:t>
            </w:r>
            <w:r w:rsidRPr="004035C3">
              <w:rPr>
                <w:rFonts w:ascii="Arial" w:hAnsi="Arial" w:cs="Arial"/>
                <w:b/>
              </w:rPr>
              <w:t>i</w:t>
            </w:r>
            <w:r w:rsidRPr="004035C3">
              <w:rPr>
                <w:rFonts w:ascii="Arial" w:hAnsi="Arial" w:cs="Arial"/>
                <w:b/>
                <w:spacing w:val="1"/>
              </w:rPr>
              <w:t>v</w:t>
            </w:r>
            <w:r w:rsidRPr="004035C3">
              <w:rPr>
                <w:rFonts w:ascii="Arial" w:hAnsi="Arial" w:cs="Arial"/>
                <w:b/>
              </w:rPr>
              <w:t>e?</w:t>
            </w:r>
            <w:r w:rsidRPr="004035C3">
              <w:rPr>
                <w:rFonts w:ascii="Arial" w:hAnsi="Arial" w:cs="Arial"/>
                <w:b/>
                <w:spacing w:val="-12"/>
              </w:rPr>
              <w:t xml:space="preserve"> </w:t>
            </w:r>
            <w:r w:rsidRPr="004035C3">
              <w:rPr>
                <w:rFonts w:ascii="Arial" w:hAnsi="Arial" w:cs="Arial"/>
                <w:b/>
              </w:rPr>
              <w:t>Do</w:t>
            </w:r>
            <w:r w:rsidRPr="004035C3">
              <w:rPr>
                <w:rFonts w:ascii="Arial" w:hAnsi="Arial" w:cs="Arial"/>
                <w:b/>
                <w:spacing w:val="-1"/>
              </w:rPr>
              <w:t xml:space="preserve"> </w:t>
            </w:r>
            <w:r w:rsidRPr="004035C3">
              <w:rPr>
                <w:rFonts w:ascii="Arial" w:hAnsi="Arial" w:cs="Arial"/>
                <w:b/>
                <w:spacing w:val="1"/>
              </w:rPr>
              <w:t>yo</w:t>
            </w:r>
            <w:r w:rsidRPr="004035C3">
              <w:rPr>
                <w:rFonts w:ascii="Arial" w:hAnsi="Arial" w:cs="Arial"/>
                <w:b/>
              </w:rPr>
              <w:t>u</w:t>
            </w:r>
            <w:r w:rsidRPr="004035C3">
              <w:rPr>
                <w:rFonts w:ascii="Arial" w:hAnsi="Arial" w:cs="Arial"/>
                <w:b/>
                <w:spacing w:val="-3"/>
              </w:rPr>
              <w:t xml:space="preserve"> </w:t>
            </w:r>
            <w:r w:rsidRPr="004035C3">
              <w:rPr>
                <w:rFonts w:ascii="Arial" w:hAnsi="Arial" w:cs="Arial"/>
                <w:b/>
              </w:rPr>
              <w:t>s</w:t>
            </w:r>
            <w:r w:rsidRPr="004035C3">
              <w:rPr>
                <w:rFonts w:ascii="Arial" w:hAnsi="Arial" w:cs="Arial"/>
                <w:b/>
                <w:spacing w:val="-1"/>
              </w:rPr>
              <w:t>u</w:t>
            </w:r>
            <w:r w:rsidRPr="004035C3">
              <w:rPr>
                <w:rFonts w:ascii="Arial" w:hAnsi="Arial" w:cs="Arial"/>
                <w:b/>
                <w:spacing w:val="1"/>
              </w:rPr>
              <w:t>gg</w:t>
            </w:r>
            <w:r w:rsidRPr="004035C3">
              <w:rPr>
                <w:rFonts w:ascii="Arial" w:hAnsi="Arial" w:cs="Arial"/>
                <w:b/>
              </w:rPr>
              <w:t>est</w:t>
            </w:r>
          </w:p>
          <w:p w14:paraId="5AD1A606" w14:textId="77777777" w:rsidR="00603800" w:rsidRPr="004035C3" w:rsidRDefault="00B50E91">
            <w:pPr>
              <w:spacing w:line="220" w:lineRule="exact"/>
              <w:ind w:left="461" w:right="333"/>
              <w:rPr>
                <w:rFonts w:ascii="Arial" w:hAnsi="Arial" w:cs="Arial"/>
              </w:rPr>
            </w:pP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1"/>
              </w:rPr>
              <w:t>a</w:t>
            </w:r>
            <w:r w:rsidRPr="004035C3">
              <w:rPr>
                <w:rFonts w:ascii="Arial" w:hAnsi="Arial" w:cs="Arial"/>
                <w:b/>
              </w:rPr>
              <w:t>d</w:t>
            </w:r>
            <w:r w:rsidRPr="004035C3">
              <w:rPr>
                <w:rFonts w:ascii="Arial" w:hAnsi="Arial" w:cs="Arial"/>
                <w:b/>
                <w:spacing w:val="-1"/>
              </w:rPr>
              <w:t>d</w:t>
            </w:r>
            <w:r w:rsidRPr="004035C3">
              <w:rPr>
                <w:rFonts w:ascii="Arial" w:hAnsi="Arial" w:cs="Arial"/>
                <w:b/>
              </w:rPr>
              <w:t>iti</w:t>
            </w:r>
            <w:r w:rsidRPr="004035C3">
              <w:rPr>
                <w:rFonts w:ascii="Arial" w:hAnsi="Arial" w:cs="Arial"/>
                <w:b/>
                <w:spacing w:val="1"/>
              </w:rPr>
              <w:t>o</w:t>
            </w:r>
            <w:r w:rsidRPr="004035C3">
              <w:rPr>
                <w:rFonts w:ascii="Arial" w:hAnsi="Arial" w:cs="Arial"/>
                <w:b/>
              </w:rPr>
              <w:t>n</w:t>
            </w:r>
            <w:r w:rsidRPr="004035C3">
              <w:rPr>
                <w:rFonts w:ascii="Arial" w:hAnsi="Arial" w:cs="Arial"/>
                <w:b/>
                <w:spacing w:val="-7"/>
              </w:rPr>
              <w:t xml:space="preserve"> </w:t>
            </w:r>
            <w:r w:rsidRPr="004035C3">
              <w:rPr>
                <w:rFonts w:ascii="Arial" w:hAnsi="Arial" w:cs="Arial"/>
                <w:b/>
                <w:spacing w:val="1"/>
              </w:rPr>
              <w:t>(o</w:t>
            </w:r>
            <w:r w:rsidRPr="004035C3">
              <w:rPr>
                <w:rFonts w:ascii="Arial" w:hAnsi="Arial" w:cs="Arial"/>
                <w:b/>
              </w:rPr>
              <w:t>r</w:t>
            </w:r>
            <w:r w:rsidRPr="004035C3">
              <w:rPr>
                <w:rFonts w:ascii="Arial" w:hAnsi="Arial" w:cs="Arial"/>
                <w:b/>
                <w:spacing w:val="-2"/>
              </w:rPr>
              <w:t xml:space="preserve"> </w:t>
            </w:r>
            <w:r w:rsidRPr="004035C3">
              <w:rPr>
                <w:rFonts w:ascii="Arial" w:hAnsi="Arial" w:cs="Arial"/>
                <w:b/>
              </w:rPr>
              <w:t>dele</w:t>
            </w:r>
            <w:r w:rsidRPr="004035C3">
              <w:rPr>
                <w:rFonts w:ascii="Arial" w:hAnsi="Arial" w:cs="Arial"/>
                <w:b/>
                <w:spacing w:val="1"/>
              </w:rPr>
              <w:t>t</w:t>
            </w:r>
            <w:r w:rsidRPr="004035C3">
              <w:rPr>
                <w:rFonts w:ascii="Arial" w:hAnsi="Arial" w:cs="Arial"/>
                <w:b/>
              </w:rPr>
              <w:t>i</w:t>
            </w:r>
            <w:r w:rsidRPr="004035C3">
              <w:rPr>
                <w:rFonts w:ascii="Arial" w:hAnsi="Arial" w:cs="Arial"/>
                <w:b/>
                <w:spacing w:val="1"/>
              </w:rPr>
              <w:t>o</w:t>
            </w:r>
            <w:r w:rsidRPr="004035C3">
              <w:rPr>
                <w:rFonts w:ascii="Arial" w:hAnsi="Arial" w:cs="Arial"/>
                <w:b/>
              </w:rPr>
              <w:t>n)</w:t>
            </w:r>
            <w:r w:rsidRPr="004035C3">
              <w:rPr>
                <w:rFonts w:ascii="Arial" w:hAnsi="Arial" w:cs="Arial"/>
                <w:b/>
                <w:spacing w:val="-6"/>
              </w:rPr>
              <w:t xml:space="preserve"> </w:t>
            </w:r>
            <w:r w:rsidRPr="004035C3">
              <w:rPr>
                <w:rFonts w:ascii="Arial" w:hAnsi="Arial" w:cs="Arial"/>
                <w:b/>
                <w:spacing w:val="1"/>
              </w:rPr>
              <w:t>o</w:t>
            </w:r>
            <w:r w:rsidRPr="004035C3">
              <w:rPr>
                <w:rFonts w:ascii="Arial" w:hAnsi="Arial" w:cs="Arial"/>
                <w:b/>
              </w:rPr>
              <w:t xml:space="preserve">f </w:t>
            </w:r>
            <w:r w:rsidRPr="004035C3">
              <w:rPr>
                <w:rFonts w:ascii="Arial" w:hAnsi="Arial" w:cs="Arial"/>
                <w:b/>
                <w:spacing w:val="-1"/>
              </w:rPr>
              <w:t>s</w:t>
            </w:r>
            <w:r w:rsidRPr="004035C3">
              <w:rPr>
                <w:rFonts w:ascii="Arial" w:hAnsi="Arial" w:cs="Arial"/>
                <w:b/>
                <w:spacing w:val="1"/>
              </w:rPr>
              <w:t>o</w:t>
            </w:r>
            <w:r w:rsidRPr="004035C3">
              <w:rPr>
                <w:rFonts w:ascii="Arial" w:hAnsi="Arial" w:cs="Arial"/>
                <w:b/>
                <w:spacing w:val="2"/>
              </w:rPr>
              <w:t>m</w:t>
            </w:r>
            <w:r w:rsidRPr="004035C3">
              <w:rPr>
                <w:rFonts w:ascii="Arial" w:hAnsi="Arial" w:cs="Arial"/>
                <w:b/>
              </w:rPr>
              <w:t>e</w:t>
            </w:r>
            <w:r w:rsidRPr="004035C3">
              <w:rPr>
                <w:rFonts w:ascii="Arial" w:hAnsi="Arial" w:cs="Arial"/>
                <w:b/>
                <w:spacing w:val="-3"/>
              </w:rPr>
              <w:t xml:space="preserve"> </w:t>
            </w:r>
            <w:r w:rsidRPr="004035C3">
              <w:rPr>
                <w:rFonts w:ascii="Arial" w:hAnsi="Arial" w:cs="Arial"/>
                <w:b/>
              </w:rPr>
              <w:t>p</w:t>
            </w:r>
            <w:r w:rsidRPr="004035C3">
              <w:rPr>
                <w:rFonts w:ascii="Arial" w:hAnsi="Arial" w:cs="Arial"/>
                <w:b/>
                <w:spacing w:val="1"/>
              </w:rPr>
              <w:t>o</w:t>
            </w:r>
            <w:r w:rsidRPr="004035C3">
              <w:rPr>
                <w:rFonts w:ascii="Arial" w:hAnsi="Arial" w:cs="Arial"/>
                <w:b/>
              </w:rPr>
              <w:t>ints</w:t>
            </w:r>
            <w:r w:rsidRPr="004035C3">
              <w:rPr>
                <w:rFonts w:ascii="Arial" w:hAnsi="Arial" w:cs="Arial"/>
                <w:b/>
                <w:spacing w:val="-5"/>
              </w:rPr>
              <w:t xml:space="preserve"> </w:t>
            </w:r>
            <w:r w:rsidRPr="004035C3">
              <w:rPr>
                <w:rFonts w:ascii="Arial" w:hAnsi="Arial" w:cs="Arial"/>
                <w:b/>
              </w:rPr>
              <w:t>in</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his</w:t>
            </w:r>
            <w:r w:rsidRPr="004035C3">
              <w:rPr>
                <w:rFonts w:ascii="Arial" w:hAnsi="Arial" w:cs="Arial"/>
                <w:b/>
                <w:spacing w:val="-4"/>
              </w:rPr>
              <w:t xml:space="preserve"> </w:t>
            </w:r>
            <w:r w:rsidRPr="004035C3">
              <w:rPr>
                <w:rFonts w:ascii="Arial" w:hAnsi="Arial" w:cs="Arial"/>
                <w:b/>
                <w:spacing w:val="-1"/>
              </w:rPr>
              <w:t>s</w:t>
            </w:r>
            <w:r w:rsidRPr="004035C3">
              <w:rPr>
                <w:rFonts w:ascii="Arial" w:hAnsi="Arial" w:cs="Arial"/>
                <w:b/>
              </w:rPr>
              <w:t>e</w:t>
            </w:r>
            <w:r w:rsidRPr="004035C3">
              <w:rPr>
                <w:rFonts w:ascii="Arial" w:hAnsi="Arial" w:cs="Arial"/>
                <w:b/>
                <w:spacing w:val="1"/>
              </w:rPr>
              <w:t>ct</w:t>
            </w:r>
            <w:r w:rsidRPr="004035C3">
              <w:rPr>
                <w:rFonts w:ascii="Arial" w:hAnsi="Arial" w:cs="Arial"/>
                <w:b/>
              </w:rPr>
              <w:t>i</w:t>
            </w:r>
            <w:r w:rsidRPr="004035C3">
              <w:rPr>
                <w:rFonts w:ascii="Arial" w:hAnsi="Arial" w:cs="Arial"/>
                <w:b/>
                <w:spacing w:val="1"/>
              </w:rPr>
              <w:t>o</w:t>
            </w:r>
            <w:r w:rsidRPr="004035C3">
              <w:rPr>
                <w:rFonts w:ascii="Arial" w:hAnsi="Arial" w:cs="Arial"/>
                <w:b/>
              </w:rPr>
              <w:t>n? Ple</w:t>
            </w:r>
            <w:r w:rsidRPr="004035C3">
              <w:rPr>
                <w:rFonts w:ascii="Arial" w:hAnsi="Arial" w:cs="Arial"/>
                <w:b/>
                <w:spacing w:val="1"/>
              </w:rPr>
              <w:t>a</w:t>
            </w:r>
            <w:r w:rsidRPr="004035C3">
              <w:rPr>
                <w:rFonts w:ascii="Arial" w:hAnsi="Arial" w:cs="Arial"/>
                <w:b/>
                <w:spacing w:val="-1"/>
              </w:rPr>
              <w:t>s</w:t>
            </w:r>
            <w:r w:rsidRPr="004035C3">
              <w:rPr>
                <w:rFonts w:ascii="Arial" w:hAnsi="Arial" w:cs="Arial"/>
                <w:b/>
              </w:rPr>
              <w:t>e</w:t>
            </w:r>
            <w:r w:rsidRPr="004035C3">
              <w:rPr>
                <w:rFonts w:ascii="Arial" w:hAnsi="Arial" w:cs="Arial"/>
                <w:b/>
                <w:spacing w:val="-4"/>
              </w:rPr>
              <w:t xml:space="preserve"> </w:t>
            </w:r>
            <w:r w:rsidRPr="004035C3">
              <w:rPr>
                <w:rFonts w:ascii="Arial" w:hAnsi="Arial" w:cs="Arial"/>
                <w:b/>
              </w:rPr>
              <w:t>wri</w:t>
            </w:r>
            <w:r w:rsidRPr="004035C3">
              <w:rPr>
                <w:rFonts w:ascii="Arial" w:hAnsi="Arial" w:cs="Arial"/>
                <w:b/>
                <w:spacing w:val="1"/>
              </w:rPr>
              <w:t>t</w:t>
            </w:r>
            <w:r w:rsidRPr="004035C3">
              <w:rPr>
                <w:rFonts w:ascii="Arial" w:hAnsi="Arial" w:cs="Arial"/>
                <w:b/>
              </w:rPr>
              <w:t>e</w:t>
            </w:r>
            <w:r w:rsidRPr="004035C3">
              <w:rPr>
                <w:rFonts w:ascii="Arial" w:hAnsi="Arial" w:cs="Arial"/>
                <w:b/>
                <w:spacing w:val="-3"/>
              </w:rPr>
              <w:t xml:space="preserve"> </w:t>
            </w:r>
            <w:r w:rsidRPr="004035C3">
              <w:rPr>
                <w:rFonts w:ascii="Arial" w:hAnsi="Arial" w:cs="Arial"/>
                <w:b/>
                <w:spacing w:val="1"/>
              </w:rPr>
              <w:t>yo</w:t>
            </w:r>
            <w:r w:rsidRPr="004035C3">
              <w:rPr>
                <w:rFonts w:ascii="Arial" w:hAnsi="Arial" w:cs="Arial"/>
                <w:b/>
              </w:rPr>
              <w:t>ur</w:t>
            </w:r>
            <w:r w:rsidRPr="004035C3">
              <w:rPr>
                <w:rFonts w:ascii="Arial" w:hAnsi="Arial" w:cs="Arial"/>
                <w:b/>
                <w:spacing w:val="-4"/>
              </w:rPr>
              <w:t xml:space="preserve"> </w:t>
            </w:r>
            <w:r w:rsidRPr="004035C3">
              <w:rPr>
                <w:rFonts w:ascii="Arial" w:hAnsi="Arial" w:cs="Arial"/>
                <w:b/>
                <w:spacing w:val="-1"/>
              </w:rPr>
              <w:t>s</w:t>
            </w:r>
            <w:r w:rsidRPr="004035C3">
              <w:rPr>
                <w:rFonts w:ascii="Arial" w:hAnsi="Arial" w:cs="Arial"/>
                <w:b/>
              </w:rPr>
              <w:t>u</w:t>
            </w:r>
            <w:r w:rsidRPr="004035C3">
              <w:rPr>
                <w:rFonts w:ascii="Arial" w:hAnsi="Arial" w:cs="Arial"/>
                <w:b/>
                <w:spacing w:val="1"/>
              </w:rPr>
              <w:t>gg</w:t>
            </w:r>
            <w:r w:rsidRPr="004035C3">
              <w:rPr>
                <w:rFonts w:ascii="Arial" w:hAnsi="Arial" w:cs="Arial"/>
                <w:b/>
              </w:rPr>
              <w:t>esti</w:t>
            </w:r>
            <w:r w:rsidRPr="004035C3">
              <w:rPr>
                <w:rFonts w:ascii="Arial" w:hAnsi="Arial" w:cs="Arial"/>
                <w:b/>
                <w:spacing w:val="1"/>
              </w:rPr>
              <w:t>o</w:t>
            </w:r>
            <w:r w:rsidRPr="004035C3">
              <w:rPr>
                <w:rFonts w:ascii="Arial" w:hAnsi="Arial" w:cs="Arial"/>
                <w:b/>
              </w:rPr>
              <w:t>ns</w:t>
            </w:r>
          </w:p>
          <w:p w14:paraId="37DB197C" w14:textId="77777777" w:rsidR="00603800" w:rsidRPr="004035C3" w:rsidRDefault="00B50E91">
            <w:pPr>
              <w:spacing w:line="220" w:lineRule="exact"/>
              <w:ind w:left="461"/>
              <w:rPr>
                <w:rFonts w:ascii="Arial" w:hAnsi="Arial" w:cs="Arial"/>
              </w:rPr>
            </w:pPr>
            <w:r w:rsidRPr="004035C3">
              <w:rPr>
                <w:rFonts w:ascii="Arial" w:hAnsi="Arial" w:cs="Arial"/>
                <w:b/>
              </w:rPr>
              <w:t>her</w:t>
            </w:r>
            <w:r w:rsidRPr="004035C3">
              <w:rPr>
                <w:rFonts w:ascii="Arial" w:hAnsi="Arial" w:cs="Arial"/>
                <w:b/>
                <w:spacing w:val="1"/>
              </w:rPr>
              <w:t>e</w:t>
            </w:r>
            <w:r w:rsidRPr="004035C3">
              <w:rPr>
                <w:rFonts w:ascii="Arial" w:hAnsi="Arial" w:cs="Arial"/>
                <w:b/>
              </w:rPr>
              <w:t>.</w:t>
            </w:r>
          </w:p>
        </w:tc>
        <w:tc>
          <w:tcPr>
            <w:tcW w:w="5831" w:type="dxa"/>
            <w:gridSpan w:val="4"/>
            <w:tcBorders>
              <w:top w:val="single" w:sz="5" w:space="0" w:color="000000"/>
              <w:left w:val="single" w:sz="5" w:space="0" w:color="000000"/>
              <w:bottom w:val="single" w:sz="5" w:space="0" w:color="000000"/>
              <w:right w:val="single" w:sz="5" w:space="0" w:color="000000"/>
            </w:tcBorders>
          </w:tcPr>
          <w:p w14:paraId="6B6D73B3" w14:textId="77777777" w:rsidR="00603800" w:rsidRPr="004035C3" w:rsidRDefault="00B50E91">
            <w:pPr>
              <w:spacing w:line="220" w:lineRule="exact"/>
              <w:ind w:left="102"/>
              <w:rPr>
                <w:rFonts w:ascii="Arial" w:hAnsi="Arial" w:cs="Arial"/>
              </w:rPr>
            </w:pPr>
            <w:r w:rsidRPr="004035C3">
              <w:rPr>
                <w:rFonts w:ascii="Arial" w:hAnsi="Arial" w:cs="Arial"/>
              </w:rPr>
              <w:t>Pa</w:t>
            </w:r>
            <w:r w:rsidRPr="004035C3">
              <w:rPr>
                <w:rFonts w:ascii="Arial" w:hAnsi="Arial" w:cs="Arial"/>
                <w:spacing w:val="1"/>
              </w:rPr>
              <w:t>r</w:t>
            </w:r>
            <w:r w:rsidRPr="004035C3">
              <w:rPr>
                <w:rFonts w:ascii="Arial" w:hAnsi="Arial" w:cs="Arial"/>
              </w:rPr>
              <w:t>tiall</w:t>
            </w:r>
            <w:r w:rsidRPr="004035C3">
              <w:rPr>
                <w:rFonts w:ascii="Arial" w:hAnsi="Arial" w:cs="Arial"/>
                <w:spacing w:val="1"/>
              </w:rPr>
              <w:t>y</w:t>
            </w:r>
            <w:r w:rsidRPr="004035C3">
              <w:rPr>
                <w:rFonts w:ascii="Arial" w:hAnsi="Arial" w:cs="Arial"/>
              </w:rPr>
              <w:t>,</w:t>
            </w:r>
            <w:r w:rsidRPr="004035C3">
              <w:rPr>
                <w:rFonts w:ascii="Arial" w:hAnsi="Arial" w:cs="Arial"/>
                <w:spacing w:val="-6"/>
              </w:rPr>
              <w:t xml:space="preserve"> </w:t>
            </w:r>
            <w:r w:rsidRPr="004035C3">
              <w:rPr>
                <w:rFonts w:ascii="Arial" w:hAnsi="Arial" w:cs="Arial"/>
              </w:rPr>
              <w:t>it</w:t>
            </w:r>
            <w:r w:rsidRPr="004035C3">
              <w:rPr>
                <w:rFonts w:ascii="Arial" w:hAnsi="Arial" w:cs="Arial"/>
                <w:spacing w:val="-1"/>
              </w:rPr>
              <w:t xml:space="preserve"> </w:t>
            </w:r>
            <w:r w:rsidRPr="004035C3">
              <w:rPr>
                <w:rFonts w:ascii="Arial" w:hAnsi="Arial" w:cs="Arial"/>
              </w:rPr>
              <w:t>s</w:t>
            </w:r>
            <w:r w:rsidRPr="004035C3">
              <w:rPr>
                <w:rFonts w:ascii="Arial" w:hAnsi="Arial" w:cs="Arial"/>
                <w:spacing w:val="1"/>
              </w:rPr>
              <w:t>hou</w:t>
            </w:r>
            <w:r w:rsidRPr="004035C3">
              <w:rPr>
                <w:rFonts w:ascii="Arial" w:hAnsi="Arial" w:cs="Arial"/>
              </w:rPr>
              <w:t>ld</w:t>
            </w:r>
            <w:r w:rsidRPr="004035C3">
              <w:rPr>
                <w:rFonts w:ascii="Arial" w:hAnsi="Arial" w:cs="Arial"/>
                <w:spacing w:val="-4"/>
              </w:rPr>
              <w:t xml:space="preserve"> </w:t>
            </w:r>
            <w:r w:rsidRPr="004035C3">
              <w:rPr>
                <w:rFonts w:ascii="Arial" w:hAnsi="Arial" w:cs="Arial"/>
                <w:spacing w:val="1"/>
              </w:rPr>
              <w:t>b</w:t>
            </w:r>
            <w:r w:rsidRPr="004035C3">
              <w:rPr>
                <w:rFonts w:ascii="Arial" w:hAnsi="Arial" w:cs="Arial"/>
              </w:rPr>
              <w:t>e</w:t>
            </w:r>
            <w:r w:rsidRPr="004035C3">
              <w:rPr>
                <w:rFonts w:ascii="Arial" w:hAnsi="Arial" w:cs="Arial"/>
                <w:spacing w:val="-1"/>
              </w:rPr>
              <w:t xml:space="preserve"> </w:t>
            </w:r>
            <w:r w:rsidRPr="004035C3">
              <w:rPr>
                <w:rFonts w:ascii="Arial" w:hAnsi="Arial" w:cs="Arial"/>
              </w:rPr>
              <w:t>i</w:t>
            </w:r>
            <w:r w:rsidRPr="004035C3">
              <w:rPr>
                <w:rFonts w:ascii="Arial" w:hAnsi="Arial" w:cs="Arial"/>
                <w:spacing w:val="-2"/>
              </w:rPr>
              <w:t>m</w:t>
            </w:r>
            <w:r w:rsidRPr="004035C3">
              <w:rPr>
                <w:rFonts w:ascii="Arial" w:hAnsi="Arial" w:cs="Arial"/>
                <w:spacing w:val="1"/>
              </w:rPr>
              <w:t>prov</w:t>
            </w:r>
            <w:r w:rsidRPr="004035C3">
              <w:rPr>
                <w:rFonts w:ascii="Arial" w:hAnsi="Arial" w:cs="Arial"/>
                <w:spacing w:val="-2"/>
              </w:rPr>
              <w:t>e</w:t>
            </w:r>
            <w:r w:rsidRPr="004035C3">
              <w:rPr>
                <w:rFonts w:ascii="Arial" w:hAnsi="Arial" w:cs="Arial"/>
              </w:rPr>
              <w:t>d</w:t>
            </w:r>
            <w:r w:rsidRPr="004035C3">
              <w:rPr>
                <w:rFonts w:ascii="Arial" w:hAnsi="Arial" w:cs="Arial"/>
                <w:spacing w:val="-7"/>
              </w:rPr>
              <w:t xml:space="preserve"> </w:t>
            </w:r>
            <w:r w:rsidRPr="004035C3">
              <w:rPr>
                <w:rFonts w:ascii="Arial" w:hAnsi="Arial" w:cs="Arial"/>
                <w:spacing w:val="1"/>
              </w:rPr>
              <w:t>b</w:t>
            </w:r>
            <w:r w:rsidRPr="004035C3">
              <w:rPr>
                <w:rFonts w:ascii="Arial" w:hAnsi="Arial" w:cs="Arial"/>
              </w:rPr>
              <w:t>y</w:t>
            </w:r>
            <w:r w:rsidRPr="004035C3">
              <w:rPr>
                <w:rFonts w:ascii="Arial" w:hAnsi="Arial" w:cs="Arial"/>
                <w:spacing w:val="-3"/>
              </w:rPr>
              <w:t xml:space="preserve"> </w:t>
            </w:r>
            <w:r w:rsidRPr="004035C3">
              <w:rPr>
                <w:rFonts w:ascii="Arial" w:hAnsi="Arial" w:cs="Arial"/>
                <w:spacing w:val="1"/>
              </w:rPr>
              <w:t>fo</w:t>
            </w:r>
            <w:r w:rsidRPr="004035C3">
              <w:rPr>
                <w:rFonts w:ascii="Arial" w:hAnsi="Arial" w:cs="Arial"/>
              </w:rPr>
              <w:t>l</w:t>
            </w:r>
            <w:r w:rsidRPr="004035C3">
              <w:rPr>
                <w:rFonts w:ascii="Arial" w:hAnsi="Arial" w:cs="Arial"/>
                <w:spacing w:val="5"/>
              </w:rPr>
              <w:t>l</w:t>
            </w:r>
            <w:r w:rsidRPr="004035C3">
              <w:rPr>
                <w:rFonts w:ascii="Arial" w:hAnsi="Arial" w:cs="Arial"/>
                <w:spacing w:val="1"/>
              </w:rPr>
              <w:t>o</w:t>
            </w:r>
            <w:r w:rsidRPr="004035C3">
              <w:rPr>
                <w:rFonts w:ascii="Arial" w:hAnsi="Arial" w:cs="Arial"/>
              </w:rPr>
              <w:t>wi</w:t>
            </w:r>
            <w:r w:rsidRPr="004035C3">
              <w:rPr>
                <w:rFonts w:ascii="Arial" w:hAnsi="Arial" w:cs="Arial"/>
                <w:spacing w:val="1"/>
              </w:rPr>
              <w:t>n</w:t>
            </w:r>
            <w:r w:rsidRPr="004035C3">
              <w:rPr>
                <w:rFonts w:ascii="Arial" w:hAnsi="Arial" w:cs="Arial"/>
              </w:rPr>
              <w:t>g</w:t>
            </w:r>
            <w:r w:rsidRPr="004035C3">
              <w:rPr>
                <w:rFonts w:ascii="Arial" w:hAnsi="Arial" w:cs="Arial"/>
                <w:spacing w:val="-7"/>
              </w:rPr>
              <w:t xml:space="preserve"> </w:t>
            </w:r>
            <w:r w:rsidRPr="004035C3">
              <w:rPr>
                <w:rFonts w:ascii="Arial" w:hAnsi="Arial" w:cs="Arial"/>
                <w:spacing w:val="-3"/>
              </w:rPr>
              <w:t>t</w:t>
            </w:r>
            <w:r w:rsidRPr="004035C3">
              <w:rPr>
                <w:rFonts w:ascii="Arial" w:hAnsi="Arial" w:cs="Arial"/>
                <w:spacing w:val="1"/>
              </w:rPr>
              <w:t>h</w:t>
            </w:r>
            <w:r w:rsidRPr="004035C3">
              <w:rPr>
                <w:rFonts w:ascii="Arial" w:hAnsi="Arial" w:cs="Arial"/>
              </w:rPr>
              <w:t>e</w:t>
            </w:r>
            <w:r w:rsidRPr="004035C3">
              <w:rPr>
                <w:rFonts w:ascii="Arial" w:hAnsi="Arial" w:cs="Arial"/>
                <w:spacing w:val="-1"/>
              </w:rPr>
              <w:t xml:space="preserve"> </w:t>
            </w:r>
            <w:r w:rsidRPr="004035C3">
              <w:rPr>
                <w:rFonts w:ascii="Arial" w:hAnsi="Arial" w:cs="Arial"/>
                <w:spacing w:val="1"/>
              </w:rPr>
              <w:t>(</w:t>
            </w:r>
            <w:r w:rsidRPr="004035C3">
              <w:rPr>
                <w:rFonts w:ascii="Arial" w:hAnsi="Arial" w:cs="Arial"/>
              </w:rPr>
              <w:t>O</w:t>
            </w:r>
            <w:r w:rsidRPr="004035C3">
              <w:rPr>
                <w:rFonts w:ascii="Arial" w:hAnsi="Arial" w:cs="Arial"/>
                <w:spacing w:val="1"/>
              </w:rPr>
              <w:t>p</w:t>
            </w:r>
            <w:r w:rsidRPr="004035C3">
              <w:rPr>
                <w:rFonts w:ascii="Arial" w:hAnsi="Arial" w:cs="Arial"/>
              </w:rPr>
              <w:t>ti</w:t>
            </w:r>
            <w:r w:rsidRPr="004035C3">
              <w:rPr>
                <w:rFonts w:ascii="Arial" w:hAnsi="Arial" w:cs="Arial"/>
                <w:spacing w:val="1"/>
              </w:rPr>
              <w:t>o</w:t>
            </w:r>
            <w:r w:rsidRPr="004035C3">
              <w:rPr>
                <w:rFonts w:ascii="Arial" w:hAnsi="Arial" w:cs="Arial"/>
                <w:spacing w:val="-1"/>
              </w:rPr>
              <w:t>n</w:t>
            </w:r>
            <w:r w:rsidRPr="004035C3">
              <w:rPr>
                <w:rFonts w:ascii="Arial" w:hAnsi="Arial" w:cs="Arial"/>
              </w:rPr>
              <w:t>al/Ge</w:t>
            </w:r>
            <w:r w:rsidRPr="004035C3">
              <w:rPr>
                <w:rFonts w:ascii="Arial" w:hAnsi="Arial" w:cs="Arial"/>
                <w:spacing w:val="4"/>
              </w:rPr>
              <w:t>n</w:t>
            </w:r>
            <w:r w:rsidRPr="004035C3">
              <w:rPr>
                <w:rFonts w:ascii="Arial" w:hAnsi="Arial" w:cs="Arial"/>
              </w:rPr>
              <w:t>e</w:t>
            </w:r>
            <w:r w:rsidRPr="004035C3">
              <w:rPr>
                <w:rFonts w:ascii="Arial" w:hAnsi="Arial" w:cs="Arial"/>
                <w:spacing w:val="1"/>
              </w:rPr>
              <w:t>r</w:t>
            </w:r>
            <w:r w:rsidRPr="004035C3">
              <w:rPr>
                <w:rFonts w:ascii="Arial" w:hAnsi="Arial" w:cs="Arial"/>
              </w:rPr>
              <w:t>al)</w:t>
            </w:r>
          </w:p>
          <w:p w14:paraId="60FC8912" w14:textId="77777777" w:rsidR="00603800" w:rsidRPr="004035C3" w:rsidRDefault="00B50E91">
            <w:pPr>
              <w:spacing w:before="1"/>
              <w:ind w:left="102"/>
              <w:rPr>
                <w:rFonts w:ascii="Arial" w:hAnsi="Arial" w:cs="Arial"/>
              </w:rPr>
            </w:pPr>
            <w:r w:rsidRPr="004035C3">
              <w:rPr>
                <w:rFonts w:ascii="Arial" w:hAnsi="Arial" w:cs="Arial"/>
              </w:rPr>
              <w:t>c</w:t>
            </w:r>
            <w:r w:rsidRPr="004035C3">
              <w:rPr>
                <w:rFonts w:ascii="Arial" w:hAnsi="Arial" w:cs="Arial"/>
                <w:spacing w:val="1"/>
              </w:rPr>
              <w:t>omm</w:t>
            </w:r>
            <w:r w:rsidRPr="004035C3">
              <w:rPr>
                <w:rFonts w:ascii="Arial" w:hAnsi="Arial" w:cs="Arial"/>
              </w:rPr>
              <w:t>e</w:t>
            </w:r>
            <w:r w:rsidRPr="004035C3">
              <w:rPr>
                <w:rFonts w:ascii="Arial" w:hAnsi="Arial" w:cs="Arial"/>
                <w:spacing w:val="1"/>
              </w:rPr>
              <w:t>nt</w:t>
            </w:r>
            <w:r w:rsidRPr="004035C3">
              <w:rPr>
                <w:rFonts w:ascii="Arial" w:hAnsi="Arial" w:cs="Arial"/>
              </w:rPr>
              <w:t>s</w:t>
            </w:r>
            <w:r w:rsidRPr="004035C3">
              <w:rPr>
                <w:rFonts w:ascii="Arial" w:hAnsi="Arial" w:cs="Arial"/>
                <w:spacing w:val="-8"/>
              </w:rPr>
              <w:t xml:space="preserve"> </w:t>
            </w:r>
            <w:r w:rsidRPr="004035C3">
              <w:rPr>
                <w:rFonts w:ascii="Arial" w:hAnsi="Arial" w:cs="Arial"/>
                <w:spacing w:val="1"/>
              </w:rPr>
              <w:t>g</w:t>
            </w:r>
            <w:r w:rsidRPr="004035C3">
              <w:rPr>
                <w:rFonts w:ascii="Arial" w:hAnsi="Arial" w:cs="Arial"/>
              </w:rPr>
              <w:t>i</w:t>
            </w:r>
            <w:r w:rsidRPr="004035C3">
              <w:rPr>
                <w:rFonts w:ascii="Arial" w:hAnsi="Arial" w:cs="Arial"/>
                <w:spacing w:val="1"/>
              </w:rPr>
              <w:t>v</w:t>
            </w:r>
            <w:r w:rsidRPr="004035C3">
              <w:rPr>
                <w:rFonts w:ascii="Arial" w:hAnsi="Arial" w:cs="Arial"/>
              </w:rPr>
              <w:t>en</w:t>
            </w:r>
            <w:r w:rsidRPr="004035C3">
              <w:rPr>
                <w:rFonts w:ascii="Arial" w:hAnsi="Arial" w:cs="Arial"/>
                <w:spacing w:val="-5"/>
              </w:rPr>
              <w:t xml:space="preserve"> </w:t>
            </w:r>
            <w:r w:rsidRPr="004035C3">
              <w:rPr>
                <w:rFonts w:ascii="Arial" w:hAnsi="Arial" w:cs="Arial"/>
                <w:spacing w:val="1"/>
              </w:rPr>
              <w:t>b</w:t>
            </w:r>
            <w:r w:rsidRPr="004035C3">
              <w:rPr>
                <w:rFonts w:ascii="Arial" w:hAnsi="Arial" w:cs="Arial"/>
              </w:rPr>
              <w:t>el</w:t>
            </w:r>
            <w:r w:rsidRPr="004035C3">
              <w:rPr>
                <w:rFonts w:ascii="Arial" w:hAnsi="Arial" w:cs="Arial"/>
                <w:spacing w:val="1"/>
              </w:rPr>
              <w:t>o</w:t>
            </w:r>
            <w:r w:rsidRPr="004035C3">
              <w:rPr>
                <w:rFonts w:ascii="Arial" w:hAnsi="Arial" w:cs="Arial"/>
              </w:rPr>
              <w:t>w.</w:t>
            </w:r>
          </w:p>
        </w:tc>
        <w:tc>
          <w:tcPr>
            <w:tcW w:w="4013" w:type="dxa"/>
            <w:tcBorders>
              <w:top w:val="single" w:sz="5" w:space="0" w:color="000000"/>
              <w:left w:val="single" w:sz="5" w:space="0" w:color="000000"/>
              <w:bottom w:val="single" w:sz="5" w:space="0" w:color="000000"/>
              <w:right w:val="single" w:sz="5" w:space="0" w:color="000000"/>
            </w:tcBorders>
          </w:tcPr>
          <w:p w14:paraId="532358DF" w14:textId="70B9D795" w:rsidR="00603800" w:rsidRPr="004035C3" w:rsidRDefault="001D5072">
            <w:pPr>
              <w:rPr>
                <w:rFonts w:ascii="Arial" w:hAnsi="Arial" w:cs="Arial"/>
              </w:rPr>
            </w:pPr>
            <w:r w:rsidRPr="004035C3">
              <w:rPr>
                <w:rFonts w:ascii="Arial" w:hAnsi="Arial" w:cs="Arial"/>
              </w:rPr>
              <w:t>Thank you for your insightful comment.  It has been improved</w:t>
            </w:r>
          </w:p>
        </w:tc>
      </w:tr>
      <w:tr w:rsidR="00603800" w:rsidRPr="004035C3" w14:paraId="7DB1AA85" w14:textId="77777777">
        <w:trPr>
          <w:trHeight w:hRule="exact" w:val="838"/>
        </w:trPr>
        <w:tc>
          <w:tcPr>
            <w:tcW w:w="3332" w:type="dxa"/>
            <w:tcBorders>
              <w:top w:val="single" w:sz="5" w:space="0" w:color="000000"/>
              <w:left w:val="single" w:sz="5" w:space="0" w:color="000000"/>
              <w:bottom w:val="single" w:sz="5" w:space="0" w:color="000000"/>
              <w:right w:val="single" w:sz="5" w:space="0" w:color="000000"/>
            </w:tcBorders>
          </w:tcPr>
          <w:p w14:paraId="5F846C19" w14:textId="77777777" w:rsidR="00603800" w:rsidRPr="004035C3" w:rsidRDefault="00B50E91">
            <w:pPr>
              <w:spacing w:before="2" w:line="220" w:lineRule="exact"/>
              <w:ind w:left="461" w:right="162"/>
              <w:rPr>
                <w:rFonts w:ascii="Arial" w:hAnsi="Arial" w:cs="Arial"/>
              </w:rPr>
            </w:pPr>
            <w:r w:rsidRPr="004035C3">
              <w:rPr>
                <w:rFonts w:ascii="Arial" w:hAnsi="Arial" w:cs="Arial"/>
                <w:b/>
                <w:spacing w:val="-1"/>
              </w:rPr>
              <w:t>I</w:t>
            </w:r>
            <w:r w:rsidRPr="004035C3">
              <w:rPr>
                <w:rFonts w:ascii="Arial" w:hAnsi="Arial" w:cs="Arial"/>
                <w:b/>
              </w:rPr>
              <w:t>s</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2"/>
              </w:rPr>
              <w:t>m</w:t>
            </w:r>
            <w:r w:rsidRPr="004035C3">
              <w:rPr>
                <w:rFonts w:ascii="Arial" w:hAnsi="Arial" w:cs="Arial"/>
                <w:b/>
                <w:spacing w:val="1"/>
              </w:rPr>
              <w:t>a</w:t>
            </w:r>
            <w:r w:rsidRPr="004035C3">
              <w:rPr>
                <w:rFonts w:ascii="Arial" w:hAnsi="Arial" w:cs="Arial"/>
                <w:b/>
              </w:rPr>
              <w:t>n</w:t>
            </w:r>
            <w:r w:rsidRPr="004035C3">
              <w:rPr>
                <w:rFonts w:ascii="Arial" w:hAnsi="Arial" w:cs="Arial"/>
                <w:b/>
                <w:spacing w:val="-1"/>
              </w:rPr>
              <w:t>us</w:t>
            </w:r>
            <w:r w:rsidRPr="004035C3">
              <w:rPr>
                <w:rFonts w:ascii="Arial" w:hAnsi="Arial" w:cs="Arial"/>
                <w:b/>
              </w:rPr>
              <w:t>c</w:t>
            </w:r>
            <w:r w:rsidRPr="004035C3">
              <w:rPr>
                <w:rFonts w:ascii="Arial" w:hAnsi="Arial" w:cs="Arial"/>
                <w:b/>
                <w:spacing w:val="1"/>
              </w:rPr>
              <w:t>r</w:t>
            </w:r>
            <w:r w:rsidRPr="004035C3">
              <w:rPr>
                <w:rFonts w:ascii="Arial" w:hAnsi="Arial" w:cs="Arial"/>
                <w:b/>
              </w:rPr>
              <w:t>ipt</w:t>
            </w:r>
            <w:r w:rsidRPr="004035C3">
              <w:rPr>
                <w:rFonts w:ascii="Arial" w:hAnsi="Arial" w:cs="Arial"/>
                <w:b/>
                <w:spacing w:val="-9"/>
              </w:rPr>
              <w:t xml:space="preserve"> </w:t>
            </w:r>
            <w:r w:rsidRPr="004035C3">
              <w:rPr>
                <w:rFonts w:ascii="Arial" w:hAnsi="Arial" w:cs="Arial"/>
                <w:b/>
                <w:spacing w:val="-1"/>
              </w:rPr>
              <w:t>s</w:t>
            </w:r>
            <w:r w:rsidRPr="004035C3">
              <w:rPr>
                <w:rFonts w:ascii="Arial" w:hAnsi="Arial" w:cs="Arial"/>
                <w:b/>
                <w:spacing w:val="3"/>
              </w:rPr>
              <w:t>c</w:t>
            </w:r>
            <w:r w:rsidRPr="004035C3">
              <w:rPr>
                <w:rFonts w:ascii="Arial" w:hAnsi="Arial" w:cs="Arial"/>
                <w:b/>
              </w:rPr>
              <w:t>ientific</w:t>
            </w:r>
            <w:r w:rsidRPr="004035C3">
              <w:rPr>
                <w:rFonts w:ascii="Arial" w:hAnsi="Arial" w:cs="Arial"/>
                <w:b/>
                <w:spacing w:val="1"/>
              </w:rPr>
              <w:t>a</w:t>
            </w:r>
            <w:r w:rsidRPr="004035C3">
              <w:rPr>
                <w:rFonts w:ascii="Arial" w:hAnsi="Arial" w:cs="Arial"/>
                <w:b/>
              </w:rPr>
              <w:t>ll</w:t>
            </w:r>
            <w:r w:rsidRPr="004035C3">
              <w:rPr>
                <w:rFonts w:ascii="Arial" w:hAnsi="Arial" w:cs="Arial"/>
                <w:b/>
                <w:spacing w:val="1"/>
              </w:rPr>
              <w:t>y</w:t>
            </w:r>
            <w:r w:rsidRPr="004035C3">
              <w:rPr>
                <w:rFonts w:ascii="Arial" w:hAnsi="Arial" w:cs="Arial"/>
                <w:b/>
              </w:rPr>
              <w:t>, c</w:t>
            </w:r>
            <w:r w:rsidRPr="004035C3">
              <w:rPr>
                <w:rFonts w:ascii="Arial" w:hAnsi="Arial" w:cs="Arial"/>
                <w:b/>
                <w:spacing w:val="1"/>
              </w:rPr>
              <w:t>o</w:t>
            </w:r>
            <w:r w:rsidRPr="004035C3">
              <w:rPr>
                <w:rFonts w:ascii="Arial" w:hAnsi="Arial" w:cs="Arial"/>
                <w:b/>
              </w:rPr>
              <w:t>r</w:t>
            </w:r>
            <w:r w:rsidRPr="004035C3">
              <w:rPr>
                <w:rFonts w:ascii="Arial" w:hAnsi="Arial" w:cs="Arial"/>
                <w:b/>
                <w:spacing w:val="1"/>
              </w:rPr>
              <w:t>r</w:t>
            </w:r>
            <w:r w:rsidRPr="004035C3">
              <w:rPr>
                <w:rFonts w:ascii="Arial" w:hAnsi="Arial" w:cs="Arial"/>
                <w:b/>
              </w:rPr>
              <w:t>e</w:t>
            </w:r>
            <w:r w:rsidRPr="004035C3">
              <w:rPr>
                <w:rFonts w:ascii="Arial" w:hAnsi="Arial" w:cs="Arial"/>
                <w:b/>
                <w:spacing w:val="1"/>
              </w:rPr>
              <w:t>ct</w:t>
            </w:r>
            <w:r w:rsidRPr="004035C3">
              <w:rPr>
                <w:rFonts w:ascii="Arial" w:hAnsi="Arial" w:cs="Arial"/>
                <w:b/>
              </w:rPr>
              <w:t>?</w:t>
            </w:r>
            <w:r w:rsidRPr="004035C3">
              <w:rPr>
                <w:rFonts w:ascii="Arial" w:hAnsi="Arial" w:cs="Arial"/>
                <w:b/>
                <w:spacing w:val="-6"/>
              </w:rPr>
              <w:t xml:space="preserve"> </w:t>
            </w:r>
            <w:r w:rsidRPr="004035C3">
              <w:rPr>
                <w:rFonts w:ascii="Arial" w:hAnsi="Arial" w:cs="Arial"/>
                <w:b/>
              </w:rPr>
              <w:t>Ple</w:t>
            </w:r>
            <w:r w:rsidRPr="004035C3">
              <w:rPr>
                <w:rFonts w:ascii="Arial" w:hAnsi="Arial" w:cs="Arial"/>
                <w:b/>
                <w:spacing w:val="1"/>
              </w:rPr>
              <w:t>a</w:t>
            </w:r>
            <w:r w:rsidRPr="004035C3">
              <w:rPr>
                <w:rFonts w:ascii="Arial" w:hAnsi="Arial" w:cs="Arial"/>
                <w:b/>
                <w:spacing w:val="-1"/>
              </w:rPr>
              <w:t>s</w:t>
            </w:r>
            <w:r w:rsidRPr="004035C3">
              <w:rPr>
                <w:rFonts w:ascii="Arial" w:hAnsi="Arial" w:cs="Arial"/>
                <w:b/>
              </w:rPr>
              <w:t>e</w:t>
            </w:r>
            <w:r w:rsidRPr="004035C3">
              <w:rPr>
                <w:rFonts w:ascii="Arial" w:hAnsi="Arial" w:cs="Arial"/>
                <w:b/>
                <w:spacing w:val="-4"/>
              </w:rPr>
              <w:t xml:space="preserve"> </w:t>
            </w:r>
            <w:r w:rsidRPr="004035C3">
              <w:rPr>
                <w:rFonts w:ascii="Arial" w:hAnsi="Arial" w:cs="Arial"/>
                <w:b/>
              </w:rPr>
              <w:t>wri</w:t>
            </w:r>
            <w:r w:rsidRPr="004035C3">
              <w:rPr>
                <w:rFonts w:ascii="Arial" w:hAnsi="Arial" w:cs="Arial"/>
                <w:b/>
                <w:spacing w:val="1"/>
              </w:rPr>
              <w:t>t</w:t>
            </w:r>
            <w:r w:rsidRPr="004035C3">
              <w:rPr>
                <w:rFonts w:ascii="Arial" w:hAnsi="Arial" w:cs="Arial"/>
                <w:b/>
              </w:rPr>
              <w:t>e</w:t>
            </w:r>
            <w:r w:rsidRPr="004035C3">
              <w:rPr>
                <w:rFonts w:ascii="Arial" w:hAnsi="Arial" w:cs="Arial"/>
                <w:b/>
                <w:spacing w:val="-3"/>
              </w:rPr>
              <w:t xml:space="preserve"> </w:t>
            </w:r>
            <w:r w:rsidRPr="004035C3">
              <w:rPr>
                <w:rFonts w:ascii="Arial" w:hAnsi="Arial" w:cs="Arial"/>
                <w:b/>
              </w:rPr>
              <w:t>her</w:t>
            </w:r>
            <w:r w:rsidRPr="004035C3">
              <w:rPr>
                <w:rFonts w:ascii="Arial" w:hAnsi="Arial" w:cs="Arial"/>
                <w:b/>
                <w:spacing w:val="1"/>
              </w:rPr>
              <w:t>e</w:t>
            </w:r>
            <w:r w:rsidRPr="004035C3">
              <w:rPr>
                <w:rFonts w:ascii="Arial" w:hAnsi="Arial" w:cs="Arial"/>
                <w:b/>
              </w:rPr>
              <w:t>.</w:t>
            </w:r>
          </w:p>
        </w:tc>
        <w:tc>
          <w:tcPr>
            <w:tcW w:w="5831" w:type="dxa"/>
            <w:gridSpan w:val="4"/>
            <w:tcBorders>
              <w:top w:val="single" w:sz="5" w:space="0" w:color="000000"/>
              <w:left w:val="single" w:sz="5" w:space="0" w:color="000000"/>
              <w:bottom w:val="single" w:sz="5" w:space="0" w:color="000000"/>
              <w:right w:val="single" w:sz="5" w:space="0" w:color="000000"/>
            </w:tcBorders>
          </w:tcPr>
          <w:p w14:paraId="7633EEC5" w14:textId="77777777" w:rsidR="00603800" w:rsidRPr="004035C3" w:rsidRDefault="00B50E91">
            <w:pPr>
              <w:spacing w:before="1" w:line="260" w:lineRule="exact"/>
              <w:ind w:left="102" w:right="207"/>
              <w:rPr>
                <w:rFonts w:ascii="Arial" w:hAnsi="Arial" w:cs="Arial"/>
              </w:rPr>
            </w:pPr>
            <w:r w:rsidRPr="004035C3">
              <w:rPr>
                <w:rFonts w:ascii="Arial" w:hAnsi="Arial" w:cs="Arial"/>
              </w:rPr>
              <w:t>Y</w:t>
            </w:r>
            <w:r w:rsidRPr="004035C3">
              <w:rPr>
                <w:rFonts w:ascii="Arial" w:hAnsi="Arial" w:cs="Arial"/>
                <w:spacing w:val="-1"/>
              </w:rPr>
              <w:t>e</w:t>
            </w:r>
            <w:r w:rsidRPr="004035C3">
              <w:rPr>
                <w:rFonts w:ascii="Arial" w:hAnsi="Arial" w:cs="Arial"/>
              </w:rPr>
              <w:t xml:space="preserve">s, so </w:t>
            </w:r>
            <w:proofErr w:type="gramStart"/>
            <w:r w:rsidRPr="004035C3">
              <w:rPr>
                <w:rFonts w:ascii="Arial" w:hAnsi="Arial" w:cs="Arial"/>
              </w:rPr>
              <w:t>f</w:t>
            </w:r>
            <w:r w:rsidRPr="004035C3">
              <w:rPr>
                <w:rFonts w:ascii="Arial" w:hAnsi="Arial" w:cs="Arial"/>
                <w:spacing w:val="-1"/>
              </w:rPr>
              <w:t>a</w:t>
            </w:r>
            <w:r w:rsidRPr="004035C3">
              <w:rPr>
                <w:rFonts w:ascii="Arial" w:hAnsi="Arial" w:cs="Arial"/>
              </w:rPr>
              <w:t>r</w:t>
            </w:r>
            <w:proofErr w:type="gramEnd"/>
            <w:r w:rsidRPr="004035C3">
              <w:rPr>
                <w:rFonts w:ascii="Arial" w:hAnsi="Arial" w:cs="Arial"/>
              </w:rPr>
              <w:t xml:space="preserve"> t</w:t>
            </w:r>
            <w:r w:rsidRPr="004035C3">
              <w:rPr>
                <w:rFonts w:ascii="Arial" w:hAnsi="Arial" w:cs="Arial"/>
                <w:spacing w:val="2"/>
              </w:rPr>
              <w:t>h</w:t>
            </w:r>
            <w:r w:rsidRPr="004035C3">
              <w:rPr>
                <w:rFonts w:ascii="Arial" w:hAnsi="Arial" w:cs="Arial"/>
              </w:rPr>
              <w:t>e</w:t>
            </w:r>
            <w:r w:rsidRPr="004035C3">
              <w:rPr>
                <w:rFonts w:ascii="Arial" w:hAnsi="Arial" w:cs="Arial"/>
                <w:spacing w:val="-1"/>
              </w:rPr>
              <w:t xml:space="preserve"> </w:t>
            </w:r>
            <w:r w:rsidRPr="004035C3">
              <w:rPr>
                <w:rFonts w:ascii="Arial" w:hAnsi="Arial" w:cs="Arial"/>
              </w:rPr>
              <w:t>d</w:t>
            </w:r>
            <w:r w:rsidRPr="004035C3">
              <w:rPr>
                <w:rFonts w:ascii="Arial" w:hAnsi="Arial" w:cs="Arial"/>
                <w:spacing w:val="-1"/>
              </w:rPr>
              <w:t>a</w:t>
            </w:r>
            <w:r w:rsidRPr="004035C3">
              <w:rPr>
                <w:rFonts w:ascii="Arial" w:hAnsi="Arial" w:cs="Arial"/>
              </w:rPr>
              <w:t>ta th</w:t>
            </w:r>
            <w:r w:rsidRPr="004035C3">
              <w:rPr>
                <w:rFonts w:ascii="Arial" w:hAnsi="Arial" w:cs="Arial"/>
                <w:spacing w:val="-1"/>
              </w:rPr>
              <w:t>e</w:t>
            </w:r>
            <w:r w:rsidRPr="004035C3">
              <w:rPr>
                <w:rFonts w:ascii="Arial" w:hAnsi="Arial" w:cs="Arial"/>
              </w:rPr>
              <w:t>y</w:t>
            </w:r>
            <w:r w:rsidRPr="004035C3">
              <w:rPr>
                <w:rFonts w:ascii="Arial" w:hAnsi="Arial" w:cs="Arial"/>
                <w:spacing w:val="2"/>
              </w:rPr>
              <w:t xml:space="preserve"> </w:t>
            </w:r>
            <w:r w:rsidRPr="004035C3">
              <w:rPr>
                <w:rFonts w:ascii="Arial" w:hAnsi="Arial" w:cs="Arial"/>
                <w:spacing w:val="-1"/>
              </w:rPr>
              <w:t>e</w:t>
            </w:r>
            <w:r w:rsidRPr="004035C3">
              <w:rPr>
                <w:rFonts w:ascii="Arial" w:hAnsi="Arial" w:cs="Arial"/>
              </w:rPr>
              <w:t>xplain</w:t>
            </w:r>
            <w:r w:rsidRPr="004035C3">
              <w:rPr>
                <w:rFonts w:ascii="Arial" w:hAnsi="Arial" w:cs="Arial"/>
                <w:spacing w:val="-1"/>
              </w:rPr>
              <w:t>e</w:t>
            </w:r>
            <w:r w:rsidRPr="004035C3">
              <w:rPr>
                <w:rFonts w:ascii="Arial" w:hAnsi="Arial" w:cs="Arial"/>
              </w:rPr>
              <w:t xml:space="preserve">d in </w:t>
            </w:r>
            <w:r w:rsidRPr="004035C3">
              <w:rPr>
                <w:rFonts w:ascii="Arial" w:hAnsi="Arial" w:cs="Arial"/>
                <w:spacing w:val="1"/>
              </w:rPr>
              <w:t>t</w:t>
            </w:r>
            <w:r w:rsidRPr="004035C3">
              <w:rPr>
                <w:rFonts w:ascii="Arial" w:hAnsi="Arial" w:cs="Arial"/>
              </w:rPr>
              <w:t>h</w:t>
            </w:r>
            <w:r w:rsidRPr="004035C3">
              <w:rPr>
                <w:rFonts w:ascii="Arial" w:hAnsi="Arial" w:cs="Arial"/>
                <w:spacing w:val="-1"/>
              </w:rPr>
              <w:t>e</w:t>
            </w:r>
            <w:r w:rsidRPr="004035C3">
              <w:rPr>
                <w:rFonts w:ascii="Arial" w:hAnsi="Arial" w:cs="Arial"/>
              </w:rPr>
              <w:t xml:space="preserve">ir </w:t>
            </w:r>
            <w:r w:rsidRPr="004035C3">
              <w:rPr>
                <w:rFonts w:ascii="Arial" w:hAnsi="Arial" w:cs="Arial"/>
                <w:spacing w:val="1"/>
              </w:rPr>
              <w:t>r</w:t>
            </w:r>
            <w:r w:rsidRPr="004035C3">
              <w:rPr>
                <w:rFonts w:ascii="Arial" w:hAnsi="Arial" w:cs="Arial"/>
                <w:spacing w:val="-1"/>
              </w:rPr>
              <w:t>e</w:t>
            </w:r>
            <w:r w:rsidRPr="004035C3">
              <w:rPr>
                <w:rFonts w:ascii="Arial" w:hAnsi="Arial" w:cs="Arial"/>
              </w:rPr>
              <w:t>s</w:t>
            </w:r>
            <w:r w:rsidRPr="004035C3">
              <w:rPr>
                <w:rFonts w:ascii="Arial" w:hAnsi="Arial" w:cs="Arial"/>
                <w:spacing w:val="-1"/>
              </w:rPr>
              <w:t>e</w:t>
            </w:r>
            <w:r w:rsidRPr="004035C3">
              <w:rPr>
                <w:rFonts w:ascii="Arial" w:hAnsi="Arial" w:cs="Arial"/>
                <w:spacing w:val="1"/>
              </w:rPr>
              <w:t>a</w:t>
            </w:r>
            <w:r w:rsidRPr="004035C3">
              <w:rPr>
                <w:rFonts w:ascii="Arial" w:hAnsi="Arial" w:cs="Arial"/>
              </w:rPr>
              <w:t>rch wo</w:t>
            </w:r>
            <w:r w:rsidRPr="004035C3">
              <w:rPr>
                <w:rFonts w:ascii="Arial" w:hAnsi="Arial" w:cs="Arial"/>
                <w:spacing w:val="-1"/>
              </w:rPr>
              <w:t>r</w:t>
            </w:r>
            <w:r w:rsidRPr="004035C3">
              <w:rPr>
                <w:rFonts w:ascii="Arial" w:hAnsi="Arial" w:cs="Arial"/>
              </w:rPr>
              <w:t>k w</w:t>
            </w:r>
            <w:r w:rsidRPr="004035C3">
              <w:rPr>
                <w:rFonts w:ascii="Arial" w:hAnsi="Arial" w:cs="Arial"/>
                <w:spacing w:val="-1"/>
              </w:rPr>
              <w:t>e</w:t>
            </w:r>
            <w:r w:rsidRPr="004035C3">
              <w:rPr>
                <w:rFonts w:ascii="Arial" w:hAnsi="Arial" w:cs="Arial"/>
              </w:rPr>
              <w:t>re f</w:t>
            </w:r>
            <w:r w:rsidRPr="004035C3">
              <w:rPr>
                <w:rFonts w:ascii="Arial" w:hAnsi="Arial" w:cs="Arial"/>
                <w:spacing w:val="-1"/>
              </w:rPr>
              <w:t>r</w:t>
            </w:r>
            <w:r w:rsidRPr="004035C3">
              <w:rPr>
                <w:rFonts w:ascii="Arial" w:hAnsi="Arial" w:cs="Arial"/>
              </w:rPr>
              <w:t>om s</w:t>
            </w:r>
            <w:r w:rsidRPr="004035C3">
              <w:rPr>
                <w:rFonts w:ascii="Arial" w:hAnsi="Arial" w:cs="Arial"/>
                <w:spacing w:val="1"/>
              </w:rPr>
              <w:t>t</w:t>
            </w:r>
            <w:r w:rsidRPr="004035C3">
              <w:rPr>
                <w:rFonts w:ascii="Arial" w:hAnsi="Arial" w:cs="Arial"/>
                <w:spacing w:val="-1"/>
              </w:rPr>
              <w:t>a</w:t>
            </w:r>
            <w:r w:rsidRPr="004035C3">
              <w:rPr>
                <w:rFonts w:ascii="Arial" w:hAnsi="Arial" w:cs="Arial"/>
              </w:rPr>
              <w:t>nd</w:t>
            </w:r>
            <w:r w:rsidRPr="004035C3">
              <w:rPr>
                <w:rFonts w:ascii="Arial" w:hAnsi="Arial" w:cs="Arial"/>
                <w:spacing w:val="-1"/>
              </w:rPr>
              <w:t>a</w:t>
            </w:r>
            <w:r w:rsidRPr="004035C3">
              <w:rPr>
                <w:rFonts w:ascii="Arial" w:hAnsi="Arial" w:cs="Arial"/>
                <w:spacing w:val="1"/>
              </w:rPr>
              <w:t>r</w:t>
            </w:r>
            <w:r w:rsidRPr="004035C3">
              <w:rPr>
                <w:rFonts w:ascii="Arial" w:hAnsi="Arial" w:cs="Arial"/>
              </w:rPr>
              <w:t>d sour</w:t>
            </w:r>
            <w:r w:rsidRPr="004035C3">
              <w:rPr>
                <w:rFonts w:ascii="Arial" w:hAnsi="Arial" w:cs="Arial"/>
                <w:spacing w:val="1"/>
              </w:rPr>
              <w:t>c</w:t>
            </w:r>
            <w:r w:rsidRPr="004035C3">
              <w:rPr>
                <w:rFonts w:ascii="Arial" w:hAnsi="Arial" w:cs="Arial"/>
                <w:spacing w:val="-1"/>
              </w:rPr>
              <w:t>e</w:t>
            </w:r>
            <w:r w:rsidRPr="004035C3">
              <w:rPr>
                <w:rFonts w:ascii="Arial" w:hAnsi="Arial" w:cs="Arial"/>
              </w:rPr>
              <w:t>s. Th</w:t>
            </w:r>
            <w:r w:rsidRPr="004035C3">
              <w:rPr>
                <w:rFonts w:ascii="Arial" w:hAnsi="Arial" w:cs="Arial"/>
                <w:spacing w:val="-1"/>
              </w:rPr>
              <w:t>e</w:t>
            </w:r>
            <w:r w:rsidRPr="004035C3">
              <w:rPr>
                <w:rFonts w:ascii="Arial" w:hAnsi="Arial" w:cs="Arial"/>
              </w:rPr>
              <w:t xml:space="preserve">ir </w:t>
            </w:r>
            <w:r w:rsidRPr="004035C3">
              <w:rPr>
                <w:rFonts w:ascii="Arial" w:hAnsi="Arial" w:cs="Arial"/>
                <w:spacing w:val="-1"/>
              </w:rPr>
              <w:t>a</w:t>
            </w:r>
            <w:r w:rsidRPr="004035C3">
              <w:rPr>
                <w:rFonts w:ascii="Arial" w:hAnsi="Arial" w:cs="Arial"/>
              </w:rPr>
              <w:t>p</w:t>
            </w:r>
            <w:r w:rsidRPr="004035C3">
              <w:rPr>
                <w:rFonts w:ascii="Arial" w:hAnsi="Arial" w:cs="Arial"/>
                <w:spacing w:val="2"/>
              </w:rPr>
              <w:t>p</w:t>
            </w:r>
            <w:r w:rsidRPr="004035C3">
              <w:rPr>
                <w:rFonts w:ascii="Arial" w:hAnsi="Arial" w:cs="Arial"/>
              </w:rPr>
              <w:t>ro</w:t>
            </w:r>
            <w:r w:rsidRPr="004035C3">
              <w:rPr>
                <w:rFonts w:ascii="Arial" w:hAnsi="Arial" w:cs="Arial"/>
                <w:spacing w:val="-2"/>
              </w:rPr>
              <w:t>a</w:t>
            </w:r>
            <w:r w:rsidRPr="004035C3">
              <w:rPr>
                <w:rFonts w:ascii="Arial" w:hAnsi="Arial" w:cs="Arial"/>
                <w:spacing w:val="-1"/>
              </w:rPr>
              <w:t>c</w:t>
            </w:r>
            <w:r w:rsidRPr="004035C3">
              <w:rPr>
                <w:rFonts w:ascii="Arial" w:hAnsi="Arial" w:cs="Arial"/>
              </w:rPr>
              <w:t>h</w:t>
            </w:r>
            <w:r w:rsidRPr="004035C3">
              <w:rPr>
                <w:rFonts w:ascii="Arial" w:hAnsi="Arial" w:cs="Arial"/>
                <w:spacing w:val="2"/>
              </w:rPr>
              <w:t xml:space="preserve"> </w:t>
            </w:r>
            <w:r w:rsidRPr="004035C3">
              <w:rPr>
                <w:rFonts w:ascii="Arial" w:hAnsi="Arial" w:cs="Arial"/>
              </w:rPr>
              <w:t>w</w:t>
            </w:r>
            <w:r w:rsidRPr="004035C3">
              <w:rPr>
                <w:rFonts w:ascii="Arial" w:hAnsi="Arial" w:cs="Arial"/>
                <w:spacing w:val="-1"/>
              </w:rPr>
              <w:t>a</w:t>
            </w:r>
            <w:r w:rsidRPr="004035C3">
              <w:rPr>
                <w:rFonts w:ascii="Arial" w:hAnsi="Arial" w:cs="Arial"/>
              </w:rPr>
              <w:t xml:space="preserve">s </w:t>
            </w:r>
            <w:r w:rsidRPr="004035C3">
              <w:rPr>
                <w:rFonts w:ascii="Arial" w:hAnsi="Arial" w:cs="Arial"/>
                <w:spacing w:val="2"/>
              </w:rPr>
              <w:t>g</w:t>
            </w:r>
            <w:r w:rsidRPr="004035C3">
              <w:rPr>
                <w:rFonts w:ascii="Arial" w:hAnsi="Arial" w:cs="Arial"/>
              </w:rPr>
              <w:t>ood. Th</w:t>
            </w:r>
            <w:r w:rsidRPr="004035C3">
              <w:rPr>
                <w:rFonts w:ascii="Arial" w:hAnsi="Arial" w:cs="Arial"/>
                <w:spacing w:val="-1"/>
              </w:rPr>
              <w:t>e</w:t>
            </w:r>
            <w:r w:rsidRPr="004035C3">
              <w:rPr>
                <w:rFonts w:ascii="Arial" w:hAnsi="Arial" w:cs="Arial"/>
              </w:rPr>
              <w:t>y n</w:t>
            </w:r>
            <w:r w:rsidRPr="004035C3">
              <w:rPr>
                <w:rFonts w:ascii="Arial" w:hAnsi="Arial" w:cs="Arial"/>
                <w:spacing w:val="-1"/>
              </w:rPr>
              <w:t>ee</w:t>
            </w:r>
            <w:r w:rsidRPr="004035C3">
              <w:rPr>
                <w:rFonts w:ascii="Arial" w:hAnsi="Arial" w:cs="Arial"/>
              </w:rPr>
              <w:t>d to add</w:t>
            </w:r>
            <w:r w:rsidRPr="004035C3">
              <w:rPr>
                <w:rFonts w:ascii="Arial" w:hAnsi="Arial" w:cs="Arial"/>
                <w:spacing w:val="2"/>
              </w:rPr>
              <w:t xml:space="preserve"> </w:t>
            </w:r>
            <w:r w:rsidRPr="004035C3">
              <w:rPr>
                <w:rFonts w:ascii="Arial" w:hAnsi="Arial" w:cs="Arial"/>
              </w:rPr>
              <w:t>futu</w:t>
            </w:r>
            <w:r w:rsidRPr="004035C3">
              <w:rPr>
                <w:rFonts w:ascii="Arial" w:hAnsi="Arial" w:cs="Arial"/>
                <w:spacing w:val="-1"/>
              </w:rPr>
              <w:t>r</w:t>
            </w:r>
            <w:r w:rsidRPr="004035C3">
              <w:rPr>
                <w:rFonts w:ascii="Arial" w:hAnsi="Arial" w:cs="Arial"/>
              </w:rPr>
              <w:t>e</w:t>
            </w:r>
            <w:r w:rsidRPr="004035C3">
              <w:rPr>
                <w:rFonts w:ascii="Arial" w:hAnsi="Arial" w:cs="Arial"/>
                <w:spacing w:val="-1"/>
              </w:rPr>
              <w:t xml:space="preserve"> </w:t>
            </w:r>
            <w:r w:rsidRPr="004035C3">
              <w:rPr>
                <w:rFonts w:ascii="Arial" w:hAnsi="Arial" w:cs="Arial"/>
                <w:spacing w:val="2"/>
              </w:rPr>
              <w:t>s</w:t>
            </w:r>
            <w:r w:rsidRPr="004035C3">
              <w:rPr>
                <w:rFonts w:ascii="Arial" w:hAnsi="Arial" w:cs="Arial"/>
                <w:spacing w:val="-1"/>
              </w:rPr>
              <w:t>c</w:t>
            </w:r>
            <w:r w:rsidRPr="004035C3">
              <w:rPr>
                <w:rFonts w:ascii="Arial" w:hAnsi="Arial" w:cs="Arial"/>
              </w:rPr>
              <w:t>op</w:t>
            </w:r>
            <w:r w:rsidRPr="004035C3">
              <w:rPr>
                <w:rFonts w:ascii="Arial" w:hAnsi="Arial" w:cs="Arial"/>
                <w:spacing w:val="-1"/>
              </w:rPr>
              <w:t>e</w:t>
            </w:r>
            <w:r w:rsidRPr="004035C3">
              <w:rPr>
                <w:rFonts w:ascii="Arial" w:hAnsi="Arial" w:cs="Arial"/>
              </w:rPr>
              <w:t>s</w:t>
            </w:r>
            <w:r w:rsidRPr="004035C3">
              <w:rPr>
                <w:rFonts w:ascii="Arial" w:hAnsi="Arial" w:cs="Arial"/>
                <w:spacing w:val="1"/>
              </w:rPr>
              <w:t xml:space="preserve"> </w:t>
            </w:r>
            <w:r w:rsidRPr="004035C3">
              <w:rPr>
                <w:rFonts w:ascii="Arial" w:hAnsi="Arial" w:cs="Arial"/>
              </w:rPr>
              <w:t>in a sp</w:t>
            </w:r>
            <w:r w:rsidRPr="004035C3">
              <w:rPr>
                <w:rFonts w:ascii="Arial" w:hAnsi="Arial" w:cs="Arial"/>
                <w:spacing w:val="1"/>
              </w:rPr>
              <w:t>e</w:t>
            </w:r>
            <w:r w:rsidRPr="004035C3">
              <w:rPr>
                <w:rFonts w:ascii="Arial" w:hAnsi="Arial" w:cs="Arial"/>
                <w:spacing w:val="-1"/>
              </w:rPr>
              <w:t>c</w:t>
            </w:r>
            <w:r w:rsidRPr="004035C3">
              <w:rPr>
                <w:rFonts w:ascii="Arial" w:hAnsi="Arial" w:cs="Arial"/>
              </w:rPr>
              <w:t>ial p</w:t>
            </w:r>
            <w:r w:rsidRPr="004035C3">
              <w:rPr>
                <w:rFonts w:ascii="Arial" w:hAnsi="Arial" w:cs="Arial"/>
                <w:spacing w:val="-1"/>
              </w:rPr>
              <w:t>a</w:t>
            </w:r>
            <w:r w:rsidRPr="004035C3">
              <w:rPr>
                <w:rFonts w:ascii="Arial" w:hAnsi="Arial" w:cs="Arial"/>
              </w:rPr>
              <w:t>rt.</w:t>
            </w:r>
          </w:p>
        </w:tc>
        <w:tc>
          <w:tcPr>
            <w:tcW w:w="4013" w:type="dxa"/>
            <w:tcBorders>
              <w:top w:val="single" w:sz="5" w:space="0" w:color="000000"/>
              <w:left w:val="single" w:sz="5" w:space="0" w:color="000000"/>
              <w:bottom w:val="single" w:sz="5" w:space="0" w:color="000000"/>
              <w:right w:val="single" w:sz="5" w:space="0" w:color="000000"/>
            </w:tcBorders>
          </w:tcPr>
          <w:p w14:paraId="19217E41" w14:textId="77777777" w:rsidR="001D5072" w:rsidRPr="004035C3" w:rsidRDefault="001D5072" w:rsidP="001D5072">
            <w:pPr>
              <w:spacing w:before="100" w:beforeAutospacing="1" w:after="100" w:afterAutospacing="1"/>
              <w:rPr>
                <w:rFonts w:ascii="Arial" w:hAnsi="Arial" w:cs="Arial"/>
              </w:rPr>
            </w:pPr>
            <w:r w:rsidRPr="004035C3">
              <w:rPr>
                <w:rFonts w:ascii="Arial" w:hAnsi="Arial" w:cs="Arial"/>
              </w:rPr>
              <w:t xml:space="preserve">Thank you for your valuable feedback. We appreciate your recognition of the quality of our approach and the use of standard data sources in our research. To further strengthen the manuscript, we will add a </w:t>
            </w:r>
            <w:r w:rsidRPr="004035C3">
              <w:rPr>
                <w:rFonts w:ascii="Arial" w:hAnsi="Arial" w:cs="Arial"/>
                <w:b/>
                <w:bCs/>
              </w:rPr>
              <w:t>Future Scope</w:t>
            </w:r>
            <w:r w:rsidRPr="004035C3">
              <w:rPr>
                <w:rFonts w:ascii="Arial" w:hAnsi="Arial" w:cs="Arial"/>
              </w:rPr>
              <w:t xml:space="preserve"> section, where we will outline potential areas for further research and innovation, as well as the broader applications of our work. This section will highlight the steps we intend to take in expanding and developing the research in the future.</w:t>
            </w:r>
          </w:p>
          <w:p w14:paraId="415BE6CA" w14:textId="77777777" w:rsidR="00603800" w:rsidRPr="004035C3" w:rsidRDefault="00603800">
            <w:pPr>
              <w:rPr>
                <w:rFonts w:ascii="Arial" w:hAnsi="Arial" w:cs="Arial"/>
              </w:rPr>
            </w:pPr>
          </w:p>
        </w:tc>
      </w:tr>
      <w:tr w:rsidR="00603800" w:rsidRPr="004035C3" w14:paraId="77DEEBFD" w14:textId="77777777">
        <w:trPr>
          <w:trHeight w:hRule="exact" w:val="1162"/>
        </w:trPr>
        <w:tc>
          <w:tcPr>
            <w:tcW w:w="3332" w:type="dxa"/>
            <w:tcBorders>
              <w:top w:val="single" w:sz="5" w:space="0" w:color="000000"/>
              <w:left w:val="single" w:sz="5" w:space="0" w:color="000000"/>
              <w:bottom w:val="single" w:sz="5" w:space="0" w:color="000000"/>
              <w:right w:val="single" w:sz="5" w:space="0" w:color="000000"/>
            </w:tcBorders>
          </w:tcPr>
          <w:p w14:paraId="23E7BA09" w14:textId="77777777" w:rsidR="00603800" w:rsidRPr="004035C3" w:rsidRDefault="00B50E91">
            <w:pPr>
              <w:spacing w:before="2" w:line="220" w:lineRule="exact"/>
              <w:ind w:left="461" w:right="425"/>
              <w:rPr>
                <w:rFonts w:ascii="Arial" w:hAnsi="Arial" w:cs="Arial"/>
              </w:rPr>
            </w:pPr>
            <w:r w:rsidRPr="004035C3">
              <w:rPr>
                <w:rFonts w:ascii="Arial" w:hAnsi="Arial" w:cs="Arial"/>
                <w:b/>
              </w:rPr>
              <w:t>Are</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rPr>
              <w:t>r</w:t>
            </w:r>
            <w:r w:rsidRPr="004035C3">
              <w:rPr>
                <w:rFonts w:ascii="Arial" w:hAnsi="Arial" w:cs="Arial"/>
                <w:b/>
                <w:spacing w:val="1"/>
              </w:rPr>
              <w:t>ef</w:t>
            </w:r>
            <w:r w:rsidRPr="004035C3">
              <w:rPr>
                <w:rFonts w:ascii="Arial" w:hAnsi="Arial" w:cs="Arial"/>
                <w:b/>
              </w:rPr>
              <w:t>e</w:t>
            </w:r>
            <w:r w:rsidRPr="004035C3">
              <w:rPr>
                <w:rFonts w:ascii="Arial" w:hAnsi="Arial" w:cs="Arial"/>
                <w:b/>
                <w:spacing w:val="1"/>
              </w:rPr>
              <w:t>r</w:t>
            </w:r>
            <w:r w:rsidRPr="004035C3">
              <w:rPr>
                <w:rFonts w:ascii="Arial" w:hAnsi="Arial" w:cs="Arial"/>
                <w:b/>
              </w:rPr>
              <w:t>enc</w:t>
            </w:r>
            <w:r w:rsidRPr="004035C3">
              <w:rPr>
                <w:rFonts w:ascii="Arial" w:hAnsi="Arial" w:cs="Arial"/>
                <w:b/>
                <w:spacing w:val="1"/>
              </w:rPr>
              <w:t>e</w:t>
            </w:r>
            <w:r w:rsidRPr="004035C3">
              <w:rPr>
                <w:rFonts w:ascii="Arial" w:hAnsi="Arial" w:cs="Arial"/>
                <w:b/>
              </w:rPr>
              <w:t>s</w:t>
            </w:r>
            <w:r w:rsidRPr="004035C3">
              <w:rPr>
                <w:rFonts w:ascii="Arial" w:hAnsi="Arial" w:cs="Arial"/>
                <w:b/>
                <w:spacing w:val="-9"/>
              </w:rPr>
              <w:t xml:space="preserve"> </w:t>
            </w:r>
            <w:r w:rsidRPr="004035C3">
              <w:rPr>
                <w:rFonts w:ascii="Arial" w:hAnsi="Arial" w:cs="Arial"/>
                <w:b/>
                <w:spacing w:val="-1"/>
              </w:rPr>
              <w:t>s</w:t>
            </w:r>
            <w:r w:rsidRPr="004035C3">
              <w:rPr>
                <w:rFonts w:ascii="Arial" w:hAnsi="Arial" w:cs="Arial"/>
                <w:b/>
              </w:rPr>
              <w:t>uf</w:t>
            </w:r>
            <w:r w:rsidRPr="004035C3">
              <w:rPr>
                <w:rFonts w:ascii="Arial" w:hAnsi="Arial" w:cs="Arial"/>
                <w:b/>
                <w:spacing w:val="1"/>
              </w:rPr>
              <w:t>f</w:t>
            </w:r>
            <w:r w:rsidRPr="004035C3">
              <w:rPr>
                <w:rFonts w:ascii="Arial" w:hAnsi="Arial" w:cs="Arial"/>
                <w:b/>
              </w:rPr>
              <w:t xml:space="preserve">icient </w:t>
            </w:r>
            <w:r w:rsidRPr="004035C3">
              <w:rPr>
                <w:rFonts w:ascii="Arial" w:hAnsi="Arial" w:cs="Arial"/>
                <w:b/>
                <w:spacing w:val="1"/>
              </w:rPr>
              <w:t>a</w:t>
            </w:r>
            <w:r w:rsidRPr="004035C3">
              <w:rPr>
                <w:rFonts w:ascii="Arial" w:hAnsi="Arial" w:cs="Arial"/>
                <w:b/>
              </w:rPr>
              <w:t>nd</w:t>
            </w:r>
            <w:r w:rsidRPr="004035C3">
              <w:rPr>
                <w:rFonts w:ascii="Arial" w:hAnsi="Arial" w:cs="Arial"/>
                <w:b/>
                <w:spacing w:val="-4"/>
              </w:rPr>
              <w:t xml:space="preserve"> </w:t>
            </w:r>
            <w:r w:rsidRPr="004035C3">
              <w:rPr>
                <w:rFonts w:ascii="Arial" w:hAnsi="Arial" w:cs="Arial"/>
                <w:b/>
              </w:rPr>
              <w:t>r</w:t>
            </w:r>
            <w:r w:rsidRPr="004035C3">
              <w:rPr>
                <w:rFonts w:ascii="Arial" w:hAnsi="Arial" w:cs="Arial"/>
                <w:b/>
                <w:spacing w:val="1"/>
              </w:rPr>
              <w:t>e</w:t>
            </w:r>
            <w:r w:rsidRPr="004035C3">
              <w:rPr>
                <w:rFonts w:ascii="Arial" w:hAnsi="Arial" w:cs="Arial"/>
                <w:b/>
              </w:rPr>
              <w:t>c</w:t>
            </w:r>
            <w:r w:rsidRPr="004035C3">
              <w:rPr>
                <w:rFonts w:ascii="Arial" w:hAnsi="Arial" w:cs="Arial"/>
                <w:b/>
                <w:spacing w:val="1"/>
              </w:rPr>
              <w:t>e</w:t>
            </w:r>
            <w:r w:rsidRPr="004035C3">
              <w:rPr>
                <w:rFonts w:ascii="Arial" w:hAnsi="Arial" w:cs="Arial"/>
                <w:b/>
              </w:rPr>
              <w:t>nt?</w:t>
            </w:r>
            <w:r w:rsidRPr="004035C3">
              <w:rPr>
                <w:rFonts w:ascii="Arial" w:hAnsi="Arial" w:cs="Arial"/>
                <w:b/>
                <w:spacing w:val="-4"/>
              </w:rPr>
              <w:t xml:space="preserve"> </w:t>
            </w:r>
            <w:r w:rsidRPr="004035C3">
              <w:rPr>
                <w:rFonts w:ascii="Arial" w:hAnsi="Arial" w:cs="Arial"/>
                <w:b/>
                <w:spacing w:val="-1"/>
              </w:rPr>
              <w:t>I</w:t>
            </w:r>
            <w:r w:rsidRPr="004035C3">
              <w:rPr>
                <w:rFonts w:ascii="Arial" w:hAnsi="Arial" w:cs="Arial"/>
                <w:b/>
              </w:rPr>
              <w:t xml:space="preserve">f </w:t>
            </w:r>
            <w:r w:rsidRPr="004035C3">
              <w:rPr>
                <w:rFonts w:ascii="Arial" w:hAnsi="Arial" w:cs="Arial"/>
                <w:b/>
                <w:spacing w:val="1"/>
              </w:rPr>
              <w:t>yo</w:t>
            </w:r>
            <w:r w:rsidRPr="004035C3">
              <w:rPr>
                <w:rFonts w:ascii="Arial" w:hAnsi="Arial" w:cs="Arial"/>
                <w:b/>
              </w:rPr>
              <w:t>u</w:t>
            </w:r>
            <w:r w:rsidRPr="004035C3">
              <w:rPr>
                <w:rFonts w:ascii="Arial" w:hAnsi="Arial" w:cs="Arial"/>
                <w:b/>
                <w:spacing w:val="-3"/>
              </w:rPr>
              <w:t xml:space="preserve"> </w:t>
            </w:r>
            <w:r w:rsidRPr="004035C3">
              <w:rPr>
                <w:rFonts w:ascii="Arial" w:hAnsi="Arial" w:cs="Arial"/>
                <w:b/>
              </w:rPr>
              <w:t>h</w:t>
            </w:r>
            <w:r w:rsidRPr="004035C3">
              <w:rPr>
                <w:rFonts w:ascii="Arial" w:hAnsi="Arial" w:cs="Arial"/>
                <w:b/>
                <w:spacing w:val="1"/>
              </w:rPr>
              <w:t>av</w:t>
            </w:r>
            <w:r w:rsidRPr="004035C3">
              <w:rPr>
                <w:rFonts w:ascii="Arial" w:hAnsi="Arial" w:cs="Arial"/>
                <w:b/>
              </w:rPr>
              <w:t>e</w:t>
            </w:r>
          </w:p>
          <w:p w14:paraId="0BD8BFB8" w14:textId="77777777" w:rsidR="00603800" w:rsidRPr="004035C3" w:rsidRDefault="00B50E91">
            <w:pPr>
              <w:spacing w:line="220" w:lineRule="exact"/>
              <w:ind w:left="461" w:right="96"/>
              <w:rPr>
                <w:rFonts w:ascii="Arial" w:hAnsi="Arial" w:cs="Arial"/>
              </w:rPr>
            </w:pPr>
            <w:r w:rsidRPr="004035C3">
              <w:rPr>
                <w:rFonts w:ascii="Arial" w:hAnsi="Arial" w:cs="Arial"/>
                <w:b/>
                <w:spacing w:val="-1"/>
              </w:rPr>
              <w:t>s</w:t>
            </w:r>
            <w:r w:rsidRPr="004035C3">
              <w:rPr>
                <w:rFonts w:ascii="Arial" w:hAnsi="Arial" w:cs="Arial"/>
                <w:b/>
              </w:rPr>
              <w:t>u</w:t>
            </w:r>
            <w:r w:rsidRPr="004035C3">
              <w:rPr>
                <w:rFonts w:ascii="Arial" w:hAnsi="Arial" w:cs="Arial"/>
                <w:b/>
                <w:spacing w:val="1"/>
              </w:rPr>
              <w:t>gg</w:t>
            </w:r>
            <w:r w:rsidRPr="004035C3">
              <w:rPr>
                <w:rFonts w:ascii="Arial" w:hAnsi="Arial" w:cs="Arial"/>
                <w:b/>
              </w:rPr>
              <w:t>esti</w:t>
            </w:r>
            <w:r w:rsidRPr="004035C3">
              <w:rPr>
                <w:rFonts w:ascii="Arial" w:hAnsi="Arial" w:cs="Arial"/>
                <w:b/>
                <w:spacing w:val="1"/>
              </w:rPr>
              <w:t>o</w:t>
            </w:r>
            <w:r w:rsidRPr="004035C3">
              <w:rPr>
                <w:rFonts w:ascii="Arial" w:hAnsi="Arial" w:cs="Arial"/>
                <w:b/>
              </w:rPr>
              <w:t>ns</w:t>
            </w:r>
            <w:r w:rsidRPr="004035C3">
              <w:rPr>
                <w:rFonts w:ascii="Arial" w:hAnsi="Arial" w:cs="Arial"/>
                <w:b/>
                <w:spacing w:val="-11"/>
              </w:rPr>
              <w:t xml:space="preserve"> </w:t>
            </w:r>
            <w:r w:rsidRPr="004035C3">
              <w:rPr>
                <w:rFonts w:ascii="Arial" w:hAnsi="Arial" w:cs="Arial"/>
                <w:b/>
                <w:spacing w:val="1"/>
              </w:rPr>
              <w:t>o</w:t>
            </w:r>
            <w:r w:rsidRPr="004035C3">
              <w:rPr>
                <w:rFonts w:ascii="Arial" w:hAnsi="Arial" w:cs="Arial"/>
                <w:b/>
              </w:rPr>
              <w:t>f</w:t>
            </w:r>
            <w:r w:rsidRPr="004035C3">
              <w:rPr>
                <w:rFonts w:ascii="Arial" w:hAnsi="Arial" w:cs="Arial"/>
                <w:b/>
                <w:spacing w:val="-1"/>
              </w:rPr>
              <w:t xml:space="preserve"> </w:t>
            </w:r>
            <w:r w:rsidRPr="004035C3">
              <w:rPr>
                <w:rFonts w:ascii="Arial" w:hAnsi="Arial" w:cs="Arial"/>
                <w:b/>
                <w:spacing w:val="1"/>
              </w:rPr>
              <w:t>a</w:t>
            </w:r>
            <w:r w:rsidRPr="004035C3">
              <w:rPr>
                <w:rFonts w:ascii="Arial" w:hAnsi="Arial" w:cs="Arial"/>
                <w:b/>
              </w:rPr>
              <w:t>d</w:t>
            </w:r>
            <w:r w:rsidRPr="004035C3">
              <w:rPr>
                <w:rFonts w:ascii="Arial" w:hAnsi="Arial" w:cs="Arial"/>
                <w:b/>
                <w:spacing w:val="-1"/>
              </w:rPr>
              <w:t>d</w:t>
            </w:r>
            <w:r w:rsidRPr="004035C3">
              <w:rPr>
                <w:rFonts w:ascii="Arial" w:hAnsi="Arial" w:cs="Arial"/>
                <w:b/>
              </w:rPr>
              <w:t>iti</w:t>
            </w:r>
            <w:r w:rsidRPr="004035C3">
              <w:rPr>
                <w:rFonts w:ascii="Arial" w:hAnsi="Arial" w:cs="Arial"/>
                <w:b/>
                <w:spacing w:val="1"/>
              </w:rPr>
              <w:t>o</w:t>
            </w:r>
            <w:r w:rsidRPr="004035C3">
              <w:rPr>
                <w:rFonts w:ascii="Arial" w:hAnsi="Arial" w:cs="Arial"/>
                <w:b/>
              </w:rPr>
              <w:t>n</w:t>
            </w:r>
            <w:r w:rsidRPr="004035C3">
              <w:rPr>
                <w:rFonts w:ascii="Arial" w:hAnsi="Arial" w:cs="Arial"/>
                <w:b/>
                <w:spacing w:val="1"/>
              </w:rPr>
              <w:t>a</w:t>
            </w:r>
            <w:r w:rsidRPr="004035C3">
              <w:rPr>
                <w:rFonts w:ascii="Arial" w:hAnsi="Arial" w:cs="Arial"/>
                <w:b/>
              </w:rPr>
              <w:t>l r</w:t>
            </w:r>
            <w:r w:rsidRPr="004035C3">
              <w:rPr>
                <w:rFonts w:ascii="Arial" w:hAnsi="Arial" w:cs="Arial"/>
                <w:b/>
                <w:spacing w:val="1"/>
              </w:rPr>
              <w:t>ef</w:t>
            </w:r>
            <w:r w:rsidRPr="004035C3">
              <w:rPr>
                <w:rFonts w:ascii="Arial" w:hAnsi="Arial" w:cs="Arial"/>
                <w:b/>
              </w:rPr>
              <w:t>e</w:t>
            </w:r>
            <w:r w:rsidRPr="004035C3">
              <w:rPr>
                <w:rFonts w:ascii="Arial" w:hAnsi="Arial" w:cs="Arial"/>
                <w:b/>
                <w:spacing w:val="1"/>
              </w:rPr>
              <w:t>r</w:t>
            </w:r>
            <w:r w:rsidRPr="004035C3">
              <w:rPr>
                <w:rFonts w:ascii="Arial" w:hAnsi="Arial" w:cs="Arial"/>
                <w:b/>
              </w:rPr>
              <w:t>enc</w:t>
            </w:r>
            <w:r w:rsidRPr="004035C3">
              <w:rPr>
                <w:rFonts w:ascii="Arial" w:hAnsi="Arial" w:cs="Arial"/>
                <w:b/>
                <w:spacing w:val="1"/>
              </w:rPr>
              <w:t>e</w:t>
            </w:r>
            <w:r w:rsidRPr="004035C3">
              <w:rPr>
                <w:rFonts w:ascii="Arial" w:hAnsi="Arial" w:cs="Arial"/>
                <w:b/>
                <w:spacing w:val="-1"/>
              </w:rPr>
              <w:t>s</w:t>
            </w:r>
            <w:r w:rsidRPr="004035C3">
              <w:rPr>
                <w:rFonts w:ascii="Arial" w:hAnsi="Arial" w:cs="Arial"/>
                <w:b/>
              </w:rPr>
              <w:t>,</w:t>
            </w:r>
            <w:r w:rsidRPr="004035C3">
              <w:rPr>
                <w:rFonts w:ascii="Arial" w:hAnsi="Arial" w:cs="Arial"/>
                <w:b/>
                <w:spacing w:val="-8"/>
              </w:rPr>
              <w:t xml:space="preserve"> </w:t>
            </w:r>
            <w:r w:rsidRPr="004035C3">
              <w:rPr>
                <w:rFonts w:ascii="Arial" w:hAnsi="Arial" w:cs="Arial"/>
                <w:b/>
              </w:rPr>
              <w:t>ple</w:t>
            </w:r>
            <w:r w:rsidRPr="004035C3">
              <w:rPr>
                <w:rFonts w:ascii="Arial" w:hAnsi="Arial" w:cs="Arial"/>
                <w:b/>
                <w:spacing w:val="1"/>
              </w:rPr>
              <w:t>a</w:t>
            </w:r>
            <w:r w:rsidRPr="004035C3">
              <w:rPr>
                <w:rFonts w:ascii="Arial" w:hAnsi="Arial" w:cs="Arial"/>
                <w:b/>
                <w:spacing w:val="-1"/>
              </w:rPr>
              <w:t>s</w:t>
            </w:r>
            <w:r w:rsidRPr="004035C3">
              <w:rPr>
                <w:rFonts w:ascii="Arial" w:hAnsi="Arial" w:cs="Arial"/>
                <w:b/>
              </w:rPr>
              <w:t>e</w:t>
            </w:r>
            <w:r w:rsidRPr="004035C3">
              <w:rPr>
                <w:rFonts w:ascii="Arial" w:hAnsi="Arial" w:cs="Arial"/>
                <w:b/>
                <w:spacing w:val="-4"/>
              </w:rPr>
              <w:t xml:space="preserve"> </w:t>
            </w:r>
            <w:r w:rsidRPr="004035C3">
              <w:rPr>
                <w:rFonts w:ascii="Arial" w:hAnsi="Arial" w:cs="Arial"/>
                <w:b/>
                <w:spacing w:val="2"/>
              </w:rPr>
              <w:t>m</w:t>
            </w:r>
            <w:r w:rsidRPr="004035C3">
              <w:rPr>
                <w:rFonts w:ascii="Arial" w:hAnsi="Arial" w:cs="Arial"/>
                <w:b/>
              </w:rPr>
              <w:t>en</w:t>
            </w:r>
            <w:r w:rsidRPr="004035C3">
              <w:rPr>
                <w:rFonts w:ascii="Arial" w:hAnsi="Arial" w:cs="Arial"/>
                <w:b/>
                <w:spacing w:val="1"/>
              </w:rPr>
              <w:t>t</w:t>
            </w:r>
            <w:r w:rsidRPr="004035C3">
              <w:rPr>
                <w:rFonts w:ascii="Arial" w:hAnsi="Arial" w:cs="Arial"/>
                <w:b/>
              </w:rPr>
              <w:t>i</w:t>
            </w:r>
            <w:r w:rsidRPr="004035C3">
              <w:rPr>
                <w:rFonts w:ascii="Arial" w:hAnsi="Arial" w:cs="Arial"/>
                <w:b/>
                <w:spacing w:val="1"/>
              </w:rPr>
              <w:t>o</w:t>
            </w:r>
            <w:r w:rsidRPr="004035C3">
              <w:rPr>
                <w:rFonts w:ascii="Arial" w:hAnsi="Arial" w:cs="Arial"/>
                <w:b/>
              </w:rPr>
              <w:t>n</w:t>
            </w:r>
            <w:r w:rsidRPr="004035C3">
              <w:rPr>
                <w:rFonts w:ascii="Arial" w:hAnsi="Arial" w:cs="Arial"/>
                <w:b/>
                <w:spacing w:val="-7"/>
              </w:rPr>
              <w:t xml:space="preserve"> </w:t>
            </w:r>
            <w:r w:rsidRPr="004035C3">
              <w:rPr>
                <w:rFonts w:ascii="Arial" w:hAnsi="Arial" w:cs="Arial"/>
                <w:b/>
                <w:spacing w:val="1"/>
              </w:rPr>
              <w:t>t</w:t>
            </w:r>
            <w:r w:rsidRPr="004035C3">
              <w:rPr>
                <w:rFonts w:ascii="Arial" w:hAnsi="Arial" w:cs="Arial"/>
                <w:b/>
              </w:rPr>
              <w:t>hem in</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rPr>
              <w:t>r</w:t>
            </w:r>
            <w:r w:rsidRPr="004035C3">
              <w:rPr>
                <w:rFonts w:ascii="Arial" w:hAnsi="Arial" w:cs="Arial"/>
                <w:b/>
                <w:spacing w:val="1"/>
              </w:rPr>
              <w:t>e</w:t>
            </w:r>
            <w:r w:rsidRPr="004035C3">
              <w:rPr>
                <w:rFonts w:ascii="Arial" w:hAnsi="Arial" w:cs="Arial"/>
                <w:b/>
                <w:spacing w:val="2"/>
              </w:rPr>
              <w:t>v</w:t>
            </w:r>
            <w:r w:rsidRPr="004035C3">
              <w:rPr>
                <w:rFonts w:ascii="Arial" w:hAnsi="Arial" w:cs="Arial"/>
                <w:b/>
              </w:rPr>
              <w:t>iew</w:t>
            </w:r>
            <w:r w:rsidRPr="004035C3">
              <w:rPr>
                <w:rFonts w:ascii="Arial" w:hAnsi="Arial" w:cs="Arial"/>
                <w:b/>
                <w:spacing w:val="-5"/>
              </w:rPr>
              <w:t xml:space="preserve"> </w:t>
            </w:r>
            <w:r w:rsidRPr="004035C3">
              <w:rPr>
                <w:rFonts w:ascii="Arial" w:hAnsi="Arial" w:cs="Arial"/>
                <w:b/>
                <w:spacing w:val="1"/>
              </w:rPr>
              <w:t>fo</w:t>
            </w:r>
            <w:r w:rsidRPr="004035C3">
              <w:rPr>
                <w:rFonts w:ascii="Arial" w:hAnsi="Arial" w:cs="Arial"/>
                <w:b/>
              </w:rPr>
              <w:t>r</w:t>
            </w:r>
            <w:r w:rsidRPr="004035C3">
              <w:rPr>
                <w:rFonts w:ascii="Arial" w:hAnsi="Arial" w:cs="Arial"/>
                <w:b/>
                <w:spacing w:val="2"/>
              </w:rPr>
              <w:t>m</w:t>
            </w:r>
            <w:r w:rsidRPr="004035C3">
              <w:rPr>
                <w:rFonts w:ascii="Arial" w:hAnsi="Arial" w:cs="Arial"/>
                <w:b/>
              </w:rPr>
              <w:t>.</w:t>
            </w:r>
          </w:p>
        </w:tc>
        <w:tc>
          <w:tcPr>
            <w:tcW w:w="5831" w:type="dxa"/>
            <w:gridSpan w:val="4"/>
            <w:tcBorders>
              <w:top w:val="single" w:sz="5" w:space="0" w:color="000000"/>
              <w:left w:val="single" w:sz="5" w:space="0" w:color="000000"/>
              <w:bottom w:val="single" w:sz="5" w:space="0" w:color="000000"/>
              <w:right w:val="single" w:sz="5" w:space="0" w:color="000000"/>
            </w:tcBorders>
          </w:tcPr>
          <w:p w14:paraId="153F9E28" w14:textId="77777777" w:rsidR="00603800" w:rsidRPr="004035C3" w:rsidRDefault="00603800">
            <w:pPr>
              <w:spacing w:before="9" w:line="220" w:lineRule="exact"/>
              <w:rPr>
                <w:rFonts w:ascii="Arial" w:hAnsi="Arial" w:cs="Arial"/>
              </w:rPr>
            </w:pPr>
          </w:p>
          <w:p w14:paraId="44A333BB" w14:textId="77777777" w:rsidR="00603800" w:rsidRPr="004035C3" w:rsidRDefault="00B50E91">
            <w:pPr>
              <w:ind w:left="102" w:right="685"/>
              <w:rPr>
                <w:rFonts w:ascii="Arial" w:hAnsi="Arial" w:cs="Arial"/>
              </w:rPr>
            </w:pPr>
            <w:r w:rsidRPr="004035C3">
              <w:rPr>
                <w:rFonts w:ascii="Arial" w:hAnsi="Arial" w:cs="Arial"/>
              </w:rPr>
              <w:t>Y</w:t>
            </w:r>
            <w:r w:rsidRPr="004035C3">
              <w:rPr>
                <w:rFonts w:ascii="Arial" w:hAnsi="Arial" w:cs="Arial"/>
                <w:spacing w:val="-1"/>
              </w:rPr>
              <w:t>e</w:t>
            </w:r>
            <w:r w:rsidRPr="004035C3">
              <w:rPr>
                <w:rFonts w:ascii="Arial" w:hAnsi="Arial" w:cs="Arial"/>
                <w:spacing w:val="1"/>
              </w:rPr>
              <w:t>s</w:t>
            </w:r>
            <w:r w:rsidRPr="004035C3">
              <w:rPr>
                <w:rFonts w:ascii="Arial" w:hAnsi="Arial" w:cs="Arial"/>
              </w:rPr>
              <w:t>, but add mo</w:t>
            </w:r>
            <w:r w:rsidRPr="004035C3">
              <w:rPr>
                <w:rFonts w:ascii="Arial" w:hAnsi="Arial" w:cs="Arial"/>
                <w:spacing w:val="-1"/>
              </w:rPr>
              <w:t>r</w:t>
            </w:r>
            <w:r w:rsidRPr="004035C3">
              <w:rPr>
                <w:rFonts w:ascii="Arial" w:hAnsi="Arial" w:cs="Arial"/>
              </w:rPr>
              <w:t>e</w:t>
            </w:r>
            <w:r w:rsidRPr="004035C3">
              <w:rPr>
                <w:rFonts w:ascii="Arial" w:hAnsi="Arial" w:cs="Arial"/>
                <w:spacing w:val="1"/>
              </w:rPr>
              <w:t xml:space="preserve"> </w:t>
            </w:r>
            <w:r w:rsidRPr="004035C3">
              <w:rPr>
                <w:rFonts w:ascii="Arial" w:hAnsi="Arial" w:cs="Arial"/>
              </w:rPr>
              <w:t>r</w:t>
            </w:r>
            <w:r w:rsidRPr="004035C3">
              <w:rPr>
                <w:rFonts w:ascii="Arial" w:hAnsi="Arial" w:cs="Arial"/>
                <w:spacing w:val="-2"/>
              </w:rPr>
              <w:t>e</w:t>
            </w:r>
            <w:r w:rsidRPr="004035C3">
              <w:rPr>
                <w:rFonts w:ascii="Arial" w:hAnsi="Arial" w:cs="Arial"/>
              </w:rPr>
              <w:t>lev</w:t>
            </w:r>
            <w:r w:rsidRPr="004035C3">
              <w:rPr>
                <w:rFonts w:ascii="Arial" w:hAnsi="Arial" w:cs="Arial"/>
                <w:spacing w:val="1"/>
              </w:rPr>
              <w:t>a</w:t>
            </w:r>
            <w:r w:rsidRPr="004035C3">
              <w:rPr>
                <w:rFonts w:ascii="Arial" w:hAnsi="Arial" w:cs="Arial"/>
              </w:rPr>
              <w:t>nt r</w:t>
            </w:r>
            <w:r w:rsidRPr="004035C3">
              <w:rPr>
                <w:rFonts w:ascii="Arial" w:hAnsi="Arial" w:cs="Arial"/>
                <w:spacing w:val="-1"/>
              </w:rPr>
              <w:t>e</w:t>
            </w:r>
            <w:r w:rsidRPr="004035C3">
              <w:rPr>
                <w:rFonts w:ascii="Arial" w:hAnsi="Arial" w:cs="Arial"/>
              </w:rPr>
              <w:t>s</w:t>
            </w:r>
            <w:r w:rsidRPr="004035C3">
              <w:rPr>
                <w:rFonts w:ascii="Arial" w:hAnsi="Arial" w:cs="Arial"/>
                <w:spacing w:val="-1"/>
              </w:rPr>
              <w:t>ea</w:t>
            </w:r>
            <w:r w:rsidRPr="004035C3">
              <w:rPr>
                <w:rFonts w:ascii="Arial" w:hAnsi="Arial" w:cs="Arial"/>
                <w:spacing w:val="1"/>
              </w:rPr>
              <w:t>r</w:t>
            </w:r>
            <w:r w:rsidRPr="004035C3">
              <w:rPr>
                <w:rFonts w:ascii="Arial" w:hAnsi="Arial" w:cs="Arial"/>
                <w:spacing w:val="-1"/>
              </w:rPr>
              <w:t>c</w:t>
            </w:r>
            <w:r w:rsidRPr="004035C3">
              <w:rPr>
                <w:rFonts w:ascii="Arial" w:hAnsi="Arial" w:cs="Arial"/>
              </w:rPr>
              <w:t>h wo</w:t>
            </w:r>
            <w:r w:rsidRPr="004035C3">
              <w:rPr>
                <w:rFonts w:ascii="Arial" w:hAnsi="Arial" w:cs="Arial"/>
                <w:spacing w:val="-1"/>
              </w:rPr>
              <w:t>r</w:t>
            </w:r>
            <w:r w:rsidRPr="004035C3">
              <w:rPr>
                <w:rFonts w:ascii="Arial" w:hAnsi="Arial" w:cs="Arial"/>
              </w:rPr>
              <w:t>ks</w:t>
            </w:r>
            <w:r w:rsidRPr="004035C3">
              <w:rPr>
                <w:rFonts w:ascii="Arial" w:hAnsi="Arial" w:cs="Arial"/>
                <w:spacing w:val="2"/>
              </w:rPr>
              <w:t xml:space="preserve"> </w:t>
            </w:r>
            <w:r w:rsidRPr="004035C3">
              <w:rPr>
                <w:rFonts w:ascii="Arial" w:hAnsi="Arial" w:cs="Arial"/>
              </w:rPr>
              <w:t xml:space="preserve">with </w:t>
            </w:r>
            <w:r w:rsidRPr="004035C3">
              <w:rPr>
                <w:rFonts w:ascii="Arial" w:hAnsi="Arial" w:cs="Arial"/>
                <w:spacing w:val="1"/>
              </w:rPr>
              <w:t>t</w:t>
            </w:r>
            <w:r w:rsidRPr="004035C3">
              <w:rPr>
                <w:rFonts w:ascii="Arial" w:hAnsi="Arial" w:cs="Arial"/>
              </w:rPr>
              <w:t>his r</w:t>
            </w:r>
            <w:r w:rsidRPr="004035C3">
              <w:rPr>
                <w:rFonts w:ascii="Arial" w:hAnsi="Arial" w:cs="Arial"/>
                <w:spacing w:val="-2"/>
              </w:rPr>
              <w:t>e</w:t>
            </w:r>
            <w:r w:rsidRPr="004035C3">
              <w:rPr>
                <w:rFonts w:ascii="Arial" w:hAnsi="Arial" w:cs="Arial"/>
              </w:rPr>
              <w:t>s</w:t>
            </w:r>
            <w:r w:rsidRPr="004035C3">
              <w:rPr>
                <w:rFonts w:ascii="Arial" w:hAnsi="Arial" w:cs="Arial"/>
                <w:spacing w:val="-1"/>
              </w:rPr>
              <w:t>e</w:t>
            </w:r>
            <w:r w:rsidRPr="004035C3">
              <w:rPr>
                <w:rFonts w:ascii="Arial" w:hAnsi="Arial" w:cs="Arial"/>
                <w:spacing w:val="1"/>
              </w:rPr>
              <w:t>a</w:t>
            </w:r>
            <w:r w:rsidRPr="004035C3">
              <w:rPr>
                <w:rFonts w:ascii="Arial" w:hAnsi="Arial" w:cs="Arial"/>
              </w:rPr>
              <w:t>r</w:t>
            </w:r>
            <w:r w:rsidRPr="004035C3">
              <w:rPr>
                <w:rFonts w:ascii="Arial" w:hAnsi="Arial" w:cs="Arial"/>
                <w:spacing w:val="-2"/>
              </w:rPr>
              <w:t>c</w:t>
            </w:r>
            <w:r w:rsidRPr="004035C3">
              <w:rPr>
                <w:rFonts w:ascii="Arial" w:hAnsi="Arial" w:cs="Arial"/>
                <w:spacing w:val="1"/>
              </w:rPr>
              <w:t>h</w:t>
            </w:r>
            <w:r w:rsidRPr="004035C3">
              <w:rPr>
                <w:rFonts w:ascii="Arial" w:hAnsi="Arial" w:cs="Arial"/>
              </w:rPr>
              <w:t>.</w:t>
            </w:r>
          </w:p>
        </w:tc>
        <w:tc>
          <w:tcPr>
            <w:tcW w:w="4013" w:type="dxa"/>
            <w:tcBorders>
              <w:top w:val="single" w:sz="5" w:space="0" w:color="000000"/>
              <w:left w:val="single" w:sz="5" w:space="0" w:color="000000"/>
              <w:bottom w:val="single" w:sz="5" w:space="0" w:color="000000"/>
              <w:right w:val="single" w:sz="5" w:space="0" w:color="000000"/>
            </w:tcBorders>
          </w:tcPr>
          <w:p w14:paraId="4404668C" w14:textId="616DD046" w:rsidR="00603800" w:rsidRPr="004035C3" w:rsidRDefault="001D5072">
            <w:pPr>
              <w:rPr>
                <w:rFonts w:ascii="Arial" w:hAnsi="Arial" w:cs="Arial"/>
              </w:rPr>
            </w:pPr>
            <w:r w:rsidRPr="004035C3">
              <w:rPr>
                <w:rFonts w:ascii="Arial" w:hAnsi="Arial" w:cs="Arial"/>
              </w:rPr>
              <w:t>Noted</w:t>
            </w:r>
          </w:p>
        </w:tc>
      </w:tr>
    </w:tbl>
    <w:p w14:paraId="3E102EAA" w14:textId="77777777" w:rsidR="00603800" w:rsidRPr="004035C3" w:rsidRDefault="00603800">
      <w:pPr>
        <w:rPr>
          <w:rFonts w:ascii="Arial" w:hAnsi="Arial" w:cs="Arial"/>
        </w:rPr>
        <w:sectPr w:rsidR="00603800" w:rsidRPr="004035C3">
          <w:pgSz w:w="15840" w:h="12240" w:orient="landscape"/>
          <w:pgMar w:top="1120" w:right="1220" w:bottom="280" w:left="1220" w:header="720" w:footer="720" w:gutter="0"/>
          <w:cols w:space="720"/>
        </w:sectPr>
      </w:pPr>
    </w:p>
    <w:p w14:paraId="0DDAFD03" w14:textId="77777777" w:rsidR="00603800" w:rsidRPr="004035C3" w:rsidRDefault="00603800">
      <w:pPr>
        <w:spacing w:before="6" w:line="100" w:lineRule="exact"/>
        <w:rPr>
          <w:rFonts w:ascii="Arial" w:hAnsi="Arial" w:cs="Arial"/>
        </w:rPr>
      </w:pPr>
    </w:p>
    <w:p w14:paraId="252919FC" w14:textId="77777777" w:rsidR="00603800" w:rsidRPr="004035C3" w:rsidRDefault="00603800">
      <w:pPr>
        <w:spacing w:line="200" w:lineRule="exact"/>
        <w:rPr>
          <w:rFonts w:ascii="Arial" w:hAnsi="Arial" w:cs="Arial"/>
        </w:rPr>
      </w:pPr>
    </w:p>
    <w:p w14:paraId="34D68D5F" w14:textId="77777777" w:rsidR="00603800" w:rsidRPr="004035C3" w:rsidRDefault="00603800">
      <w:pPr>
        <w:spacing w:line="200" w:lineRule="exact"/>
        <w:rPr>
          <w:rFonts w:ascii="Arial" w:hAnsi="Arial" w:cs="Arial"/>
        </w:rPr>
      </w:pPr>
    </w:p>
    <w:p w14:paraId="25FA5187" w14:textId="77777777" w:rsidR="00603800" w:rsidRPr="004035C3" w:rsidRDefault="00603800">
      <w:pPr>
        <w:spacing w:line="200" w:lineRule="exact"/>
        <w:rPr>
          <w:rFonts w:ascii="Arial" w:hAnsi="Arial" w:cs="Arial"/>
        </w:rPr>
      </w:pPr>
    </w:p>
    <w:tbl>
      <w:tblPr>
        <w:tblW w:w="0" w:type="auto"/>
        <w:tblInd w:w="106" w:type="dxa"/>
        <w:tblLayout w:type="fixed"/>
        <w:tblCellMar>
          <w:left w:w="0" w:type="dxa"/>
          <w:right w:w="0" w:type="dxa"/>
        </w:tblCellMar>
        <w:tblLook w:val="01E0" w:firstRow="1" w:lastRow="1" w:firstColumn="1" w:lastColumn="1" w:noHBand="0" w:noVBand="0"/>
      </w:tblPr>
      <w:tblGrid>
        <w:gridCol w:w="3334"/>
        <w:gridCol w:w="5831"/>
        <w:gridCol w:w="4013"/>
      </w:tblGrid>
      <w:tr w:rsidR="00603800" w:rsidRPr="004035C3" w14:paraId="2014B2E1" w14:textId="77777777">
        <w:trPr>
          <w:trHeight w:hRule="exact" w:val="931"/>
        </w:trPr>
        <w:tc>
          <w:tcPr>
            <w:tcW w:w="3334" w:type="dxa"/>
            <w:tcBorders>
              <w:top w:val="single" w:sz="5" w:space="0" w:color="000000"/>
              <w:left w:val="single" w:sz="5" w:space="0" w:color="000000"/>
              <w:bottom w:val="single" w:sz="5" w:space="0" w:color="000000"/>
              <w:right w:val="single" w:sz="5" w:space="0" w:color="000000"/>
            </w:tcBorders>
          </w:tcPr>
          <w:p w14:paraId="0F165D9F" w14:textId="77777777" w:rsidR="00603800" w:rsidRPr="004035C3" w:rsidRDefault="00B50E91">
            <w:pPr>
              <w:spacing w:before="2" w:line="220" w:lineRule="exact"/>
              <w:ind w:left="463" w:right="189"/>
              <w:rPr>
                <w:rFonts w:ascii="Arial" w:hAnsi="Arial" w:cs="Arial"/>
              </w:rPr>
            </w:pPr>
            <w:r w:rsidRPr="004035C3">
              <w:rPr>
                <w:rFonts w:ascii="Arial" w:hAnsi="Arial" w:cs="Arial"/>
                <w:b/>
                <w:spacing w:val="-1"/>
              </w:rPr>
              <w:t>I</w:t>
            </w:r>
            <w:r w:rsidRPr="004035C3">
              <w:rPr>
                <w:rFonts w:ascii="Arial" w:hAnsi="Arial" w:cs="Arial"/>
                <w:b/>
              </w:rPr>
              <w:t>s</w:t>
            </w:r>
            <w:r w:rsidRPr="004035C3">
              <w:rPr>
                <w:rFonts w:ascii="Arial" w:hAnsi="Arial" w:cs="Arial"/>
                <w:b/>
                <w:spacing w:val="-2"/>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rPr>
              <w:t>l</w:t>
            </w:r>
            <w:r w:rsidRPr="004035C3">
              <w:rPr>
                <w:rFonts w:ascii="Arial" w:hAnsi="Arial" w:cs="Arial"/>
                <w:b/>
                <w:spacing w:val="1"/>
              </w:rPr>
              <w:t>a</w:t>
            </w:r>
            <w:r w:rsidRPr="004035C3">
              <w:rPr>
                <w:rFonts w:ascii="Arial" w:hAnsi="Arial" w:cs="Arial"/>
                <w:b/>
              </w:rPr>
              <w:t>n</w:t>
            </w:r>
            <w:r w:rsidRPr="004035C3">
              <w:rPr>
                <w:rFonts w:ascii="Arial" w:hAnsi="Arial" w:cs="Arial"/>
                <w:b/>
                <w:spacing w:val="1"/>
              </w:rPr>
              <w:t>g</w:t>
            </w:r>
            <w:r w:rsidRPr="004035C3">
              <w:rPr>
                <w:rFonts w:ascii="Arial" w:hAnsi="Arial" w:cs="Arial"/>
                <w:b/>
              </w:rPr>
              <w:t>u</w:t>
            </w:r>
            <w:r w:rsidRPr="004035C3">
              <w:rPr>
                <w:rFonts w:ascii="Arial" w:hAnsi="Arial" w:cs="Arial"/>
                <w:b/>
                <w:spacing w:val="1"/>
              </w:rPr>
              <w:t>ag</w:t>
            </w:r>
            <w:r w:rsidRPr="004035C3">
              <w:rPr>
                <w:rFonts w:ascii="Arial" w:hAnsi="Arial" w:cs="Arial"/>
                <w:b/>
              </w:rPr>
              <w:t>e/</w:t>
            </w:r>
            <w:r w:rsidRPr="004035C3">
              <w:rPr>
                <w:rFonts w:ascii="Arial" w:hAnsi="Arial" w:cs="Arial"/>
                <w:b/>
                <w:spacing w:val="-1"/>
              </w:rPr>
              <w:t>E</w:t>
            </w:r>
            <w:r w:rsidRPr="004035C3">
              <w:rPr>
                <w:rFonts w:ascii="Arial" w:hAnsi="Arial" w:cs="Arial"/>
                <w:b/>
              </w:rPr>
              <w:t>n</w:t>
            </w:r>
            <w:r w:rsidRPr="004035C3">
              <w:rPr>
                <w:rFonts w:ascii="Arial" w:hAnsi="Arial" w:cs="Arial"/>
                <w:b/>
                <w:spacing w:val="1"/>
              </w:rPr>
              <w:t>g</w:t>
            </w:r>
            <w:r w:rsidRPr="004035C3">
              <w:rPr>
                <w:rFonts w:ascii="Arial" w:hAnsi="Arial" w:cs="Arial"/>
                <w:b/>
              </w:rPr>
              <w:t>l</w:t>
            </w:r>
            <w:r w:rsidRPr="004035C3">
              <w:rPr>
                <w:rFonts w:ascii="Arial" w:hAnsi="Arial" w:cs="Arial"/>
                <w:b/>
                <w:spacing w:val="2"/>
              </w:rPr>
              <w:t>i</w:t>
            </w:r>
            <w:r w:rsidRPr="004035C3">
              <w:rPr>
                <w:rFonts w:ascii="Arial" w:hAnsi="Arial" w:cs="Arial"/>
                <w:b/>
                <w:spacing w:val="-1"/>
              </w:rPr>
              <w:t>s</w:t>
            </w:r>
            <w:r w:rsidRPr="004035C3">
              <w:rPr>
                <w:rFonts w:ascii="Arial" w:hAnsi="Arial" w:cs="Arial"/>
                <w:b/>
              </w:rPr>
              <w:t>h</w:t>
            </w:r>
            <w:r w:rsidRPr="004035C3">
              <w:rPr>
                <w:rFonts w:ascii="Arial" w:hAnsi="Arial" w:cs="Arial"/>
                <w:b/>
                <w:spacing w:val="-15"/>
              </w:rPr>
              <w:t xml:space="preserve"> </w:t>
            </w:r>
            <w:r w:rsidRPr="004035C3">
              <w:rPr>
                <w:rFonts w:ascii="Arial" w:hAnsi="Arial" w:cs="Arial"/>
                <w:b/>
                <w:spacing w:val="2"/>
              </w:rPr>
              <w:t>q</w:t>
            </w:r>
            <w:r w:rsidRPr="004035C3">
              <w:rPr>
                <w:rFonts w:ascii="Arial" w:hAnsi="Arial" w:cs="Arial"/>
                <w:b/>
              </w:rPr>
              <w:t>u</w:t>
            </w:r>
            <w:r w:rsidRPr="004035C3">
              <w:rPr>
                <w:rFonts w:ascii="Arial" w:hAnsi="Arial" w:cs="Arial"/>
                <w:b/>
                <w:spacing w:val="1"/>
              </w:rPr>
              <w:t>a</w:t>
            </w:r>
            <w:r w:rsidRPr="004035C3">
              <w:rPr>
                <w:rFonts w:ascii="Arial" w:hAnsi="Arial" w:cs="Arial"/>
                <w:b/>
              </w:rPr>
              <w:t xml:space="preserve">lity </w:t>
            </w:r>
            <w:r w:rsidRPr="004035C3">
              <w:rPr>
                <w:rFonts w:ascii="Arial" w:hAnsi="Arial" w:cs="Arial"/>
                <w:b/>
                <w:spacing w:val="1"/>
              </w:rPr>
              <w:t>o</w:t>
            </w:r>
            <w:r w:rsidRPr="004035C3">
              <w:rPr>
                <w:rFonts w:ascii="Arial" w:hAnsi="Arial" w:cs="Arial"/>
                <w:b/>
              </w:rPr>
              <w:t>f</w:t>
            </w:r>
            <w:r w:rsidRPr="004035C3">
              <w:rPr>
                <w:rFonts w:ascii="Arial" w:hAnsi="Arial" w:cs="Arial"/>
                <w:b/>
                <w:spacing w:val="-1"/>
              </w:rPr>
              <w:t xml:space="preserve"> </w:t>
            </w:r>
            <w:r w:rsidRPr="004035C3">
              <w:rPr>
                <w:rFonts w:ascii="Arial" w:hAnsi="Arial" w:cs="Arial"/>
                <w:b/>
                <w:spacing w:val="1"/>
              </w:rPr>
              <w:t>t</w:t>
            </w:r>
            <w:r w:rsidRPr="004035C3">
              <w:rPr>
                <w:rFonts w:ascii="Arial" w:hAnsi="Arial" w:cs="Arial"/>
                <w:b/>
              </w:rPr>
              <w:t>he</w:t>
            </w:r>
            <w:r w:rsidRPr="004035C3">
              <w:rPr>
                <w:rFonts w:ascii="Arial" w:hAnsi="Arial" w:cs="Arial"/>
                <w:b/>
                <w:spacing w:val="-3"/>
              </w:rPr>
              <w:t xml:space="preserve"> </w:t>
            </w:r>
            <w:r w:rsidRPr="004035C3">
              <w:rPr>
                <w:rFonts w:ascii="Arial" w:hAnsi="Arial" w:cs="Arial"/>
                <w:b/>
                <w:spacing w:val="1"/>
              </w:rPr>
              <w:t>a</w:t>
            </w:r>
            <w:r w:rsidRPr="004035C3">
              <w:rPr>
                <w:rFonts w:ascii="Arial" w:hAnsi="Arial" w:cs="Arial"/>
                <w:b/>
              </w:rPr>
              <w:t>r</w:t>
            </w:r>
            <w:r w:rsidRPr="004035C3">
              <w:rPr>
                <w:rFonts w:ascii="Arial" w:hAnsi="Arial" w:cs="Arial"/>
                <w:b/>
                <w:spacing w:val="1"/>
              </w:rPr>
              <w:t>t</w:t>
            </w:r>
            <w:r w:rsidRPr="004035C3">
              <w:rPr>
                <w:rFonts w:ascii="Arial" w:hAnsi="Arial" w:cs="Arial"/>
                <w:b/>
              </w:rPr>
              <w:t>icle</w:t>
            </w:r>
            <w:r w:rsidRPr="004035C3">
              <w:rPr>
                <w:rFonts w:ascii="Arial" w:hAnsi="Arial" w:cs="Arial"/>
                <w:b/>
                <w:spacing w:val="-4"/>
              </w:rPr>
              <w:t xml:space="preserve"> </w:t>
            </w:r>
            <w:r w:rsidRPr="004035C3">
              <w:rPr>
                <w:rFonts w:ascii="Arial" w:hAnsi="Arial" w:cs="Arial"/>
                <w:b/>
                <w:spacing w:val="-1"/>
              </w:rPr>
              <w:t>s</w:t>
            </w:r>
            <w:r w:rsidRPr="004035C3">
              <w:rPr>
                <w:rFonts w:ascii="Arial" w:hAnsi="Arial" w:cs="Arial"/>
                <w:b/>
              </w:rPr>
              <w:t>uit</w:t>
            </w:r>
            <w:r w:rsidRPr="004035C3">
              <w:rPr>
                <w:rFonts w:ascii="Arial" w:hAnsi="Arial" w:cs="Arial"/>
                <w:b/>
                <w:spacing w:val="1"/>
              </w:rPr>
              <w:t>a</w:t>
            </w:r>
            <w:r w:rsidRPr="004035C3">
              <w:rPr>
                <w:rFonts w:ascii="Arial" w:hAnsi="Arial" w:cs="Arial"/>
                <w:b/>
              </w:rPr>
              <w:t>ble</w:t>
            </w:r>
            <w:r w:rsidRPr="004035C3">
              <w:rPr>
                <w:rFonts w:ascii="Arial" w:hAnsi="Arial" w:cs="Arial"/>
                <w:b/>
                <w:spacing w:val="-7"/>
              </w:rPr>
              <w:t xml:space="preserve"> </w:t>
            </w:r>
            <w:r w:rsidRPr="004035C3">
              <w:rPr>
                <w:rFonts w:ascii="Arial" w:hAnsi="Arial" w:cs="Arial"/>
                <w:b/>
                <w:spacing w:val="1"/>
              </w:rPr>
              <w:t>fo</w:t>
            </w:r>
            <w:r w:rsidRPr="004035C3">
              <w:rPr>
                <w:rFonts w:ascii="Arial" w:hAnsi="Arial" w:cs="Arial"/>
                <w:b/>
              </w:rPr>
              <w:t xml:space="preserve">r </w:t>
            </w:r>
            <w:r w:rsidRPr="004035C3">
              <w:rPr>
                <w:rFonts w:ascii="Arial" w:hAnsi="Arial" w:cs="Arial"/>
                <w:b/>
                <w:spacing w:val="-1"/>
              </w:rPr>
              <w:t>s</w:t>
            </w:r>
            <w:r w:rsidRPr="004035C3">
              <w:rPr>
                <w:rFonts w:ascii="Arial" w:hAnsi="Arial" w:cs="Arial"/>
                <w:b/>
              </w:rPr>
              <w:t>ch</w:t>
            </w:r>
            <w:r w:rsidRPr="004035C3">
              <w:rPr>
                <w:rFonts w:ascii="Arial" w:hAnsi="Arial" w:cs="Arial"/>
                <w:b/>
                <w:spacing w:val="1"/>
              </w:rPr>
              <w:t>o</w:t>
            </w:r>
            <w:r w:rsidRPr="004035C3">
              <w:rPr>
                <w:rFonts w:ascii="Arial" w:hAnsi="Arial" w:cs="Arial"/>
                <w:b/>
              </w:rPr>
              <w:t>l</w:t>
            </w:r>
            <w:r w:rsidRPr="004035C3">
              <w:rPr>
                <w:rFonts w:ascii="Arial" w:hAnsi="Arial" w:cs="Arial"/>
                <w:b/>
                <w:spacing w:val="1"/>
              </w:rPr>
              <w:t>a</w:t>
            </w:r>
            <w:r w:rsidRPr="004035C3">
              <w:rPr>
                <w:rFonts w:ascii="Arial" w:hAnsi="Arial" w:cs="Arial"/>
                <w:b/>
              </w:rPr>
              <w:t>rly</w:t>
            </w:r>
            <w:r w:rsidRPr="004035C3">
              <w:rPr>
                <w:rFonts w:ascii="Arial" w:hAnsi="Arial" w:cs="Arial"/>
                <w:b/>
                <w:spacing w:val="-7"/>
              </w:rPr>
              <w:t xml:space="preserve"> </w:t>
            </w:r>
            <w:r w:rsidRPr="004035C3">
              <w:rPr>
                <w:rFonts w:ascii="Arial" w:hAnsi="Arial" w:cs="Arial"/>
                <w:b/>
              </w:rPr>
              <w:t>c</w:t>
            </w:r>
            <w:r w:rsidRPr="004035C3">
              <w:rPr>
                <w:rFonts w:ascii="Arial" w:hAnsi="Arial" w:cs="Arial"/>
                <w:b/>
                <w:spacing w:val="1"/>
              </w:rPr>
              <w:t>o</w:t>
            </w:r>
            <w:r w:rsidRPr="004035C3">
              <w:rPr>
                <w:rFonts w:ascii="Arial" w:hAnsi="Arial" w:cs="Arial"/>
                <w:b/>
              </w:rPr>
              <w:t>m</w:t>
            </w:r>
            <w:r w:rsidRPr="004035C3">
              <w:rPr>
                <w:rFonts w:ascii="Arial" w:hAnsi="Arial" w:cs="Arial"/>
                <w:b/>
                <w:spacing w:val="2"/>
              </w:rPr>
              <w:t>m</w:t>
            </w:r>
            <w:r w:rsidRPr="004035C3">
              <w:rPr>
                <w:rFonts w:ascii="Arial" w:hAnsi="Arial" w:cs="Arial"/>
                <w:b/>
              </w:rPr>
              <w:t>u</w:t>
            </w:r>
            <w:r w:rsidRPr="004035C3">
              <w:rPr>
                <w:rFonts w:ascii="Arial" w:hAnsi="Arial" w:cs="Arial"/>
                <w:b/>
                <w:spacing w:val="-1"/>
              </w:rPr>
              <w:t>n</w:t>
            </w:r>
            <w:r w:rsidRPr="004035C3">
              <w:rPr>
                <w:rFonts w:ascii="Arial" w:hAnsi="Arial" w:cs="Arial"/>
                <w:b/>
              </w:rPr>
              <w:t>ic</w:t>
            </w:r>
            <w:r w:rsidRPr="004035C3">
              <w:rPr>
                <w:rFonts w:ascii="Arial" w:hAnsi="Arial" w:cs="Arial"/>
                <w:b/>
                <w:spacing w:val="1"/>
              </w:rPr>
              <w:t>at</w:t>
            </w:r>
            <w:r w:rsidRPr="004035C3">
              <w:rPr>
                <w:rFonts w:ascii="Arial" w:hAnsi="Arial" w:cs="Arial"/>
                <w:b/>
              </w:rPr>
              <w:t>i</w:t>
            </w:r>
            <w:r w:rsidRPr="004035C3">
              <w:rPr>
                <w:rFonts w:ascii="Arial" w:hAnsi="Arial" w:cs="Arial"/>
                <w:b/>
                <w:spacing w:val="1"/>
              </w:rPr>
              <w:t>o</w:t>
            </w:r>
            <w:r w:rsidRPr="004035C3">
              <w:rPr>
                <w:rFonts w:ascii="Arial" w:hAnsi="Arial" w:cs="Arial"/>
                <w:b/>
              </w:rPr>
              <w:t>n</w:t>
            </w:r>
            <w:r w:rsidRPr="004035C3">
              <w:rPr>
                <w:rFonts w:ascii="Arial" w:hAnsi="Arial" w:cs="Arial"/>
                <w:b/>
                <w:spacing w:val="-1"/>
              </w:rPr>
              <w:t>s</w:t>
            </w:r>
            <w:r w:rsidRPr="004035C3">
              <w:rPr>
                <w:rFonts w:ascii="Arial" w:hAnsi="Arial" w:cs="Arial"/>
                <w:b/>
              </w:rPr>
              <w:t>?</w:t>
            </w:r>
          </w:p>
        </w:tc>
        <w:tc>
          <w:tcPr>
            <w:tcW w:w="5831" w:type="dxa"/>
            <w:tcBorders>
              <w:top w:val="single" w:sz="5" w:space="0" w:color="000000"/>
              <w:left w:val="single" w:sz="5" w:space="0" w:color="000000"/>
              <w:bottom w:val="single" w:sz="5" w:space="0" w:color="000000"/>
              <w:right w:val="single" w:sz="5" w:space="0" w:color="000000"/>
            </w:tcBorders>
          </w:tcPr>
          <w:p w14:paraId="68124B5D" w14:textId="77777777" w:rsidR="00603800" w:rsidRPr="004035C3" w:rsidRDefault="00B50E91">
            <w:pPr>
              <w:spacing w:line="220" w:lineRule="exact"/>
              <w:ind w:left="102"/>
              <w:rPr>
                <w:rFonts w:ascii="Arial" w:hAnsi="Arial" w:cs="Arial"/>
              </w:rPr>
            </w:pPr>
            <w:r w:rsidRPr="004035C3">
              <w:rPr>
                <w:rFonts w:ascii="Arial" w:hAnsi="Arial" w:cs="Arial"/>
              </w:rPr>
              <w:t>Yes.</w:t>
            </w:r>
          </w:p>
        </w:tc>
        <w:tc>
          <w:tcPr>
            <w:tcW w:w="4013" w:type="dxa"/>
            <w:tcBorders>
              <w:top w:val="single" w:sz="5" w:space="0" w:color="000000"/>
              <w:left w:val="single" w:sz="5" w:space="0" w:color="000000"/>
              <w:bottom w:val="single" w:sz="5" w:space="0" w:color="000000"/>
              <w:right w:val="single" w:sz="5" w:space="0" w:color="000000"/>
            </w:tcBorders>
          </w:tcPr>
          <w:p w14:paraId="20E22E3E" w14:textId="5B1F5841" w:rsidR="00603800" w:rsidRPr="004035C3" w:rsidRDefault="00630189">
            <w:pPr>
              <w:rPr>
                <w:rFonts w:ascii="Arial" w:hAnsi="Arial" w:cs="Arial"/>
              </w:rPr>
            </w:pPr>
            <w:r w:rsidRPr="004035C3">
              <w:rPr>
                <w:rFonts w:ascii="Arial" w:hAnsi="Arial" w:cs="Arial"/>
              </w:rPr>
              <w:t>Thank you for the comment</w:t>
            </w:r>
          </w:p>
        </w:tc>
      </w:tr>
      <w:tr w:rsidR="00630189" w:rsidRPr="004035C3" w14:paraId="3A06724F" w14:textId="77777777">
        <w:trPr>
          <w:trHeight w:hRule="exact" w:val="7840"/>
        </w:trPr>
        <w:tc>
          <w:tcPr>
            <w:tcW w:w="3334" w:type="dxa"/>
            <w:tcBorders>
              <w:top w:val="single" w:sz="5" w:space="0" w:color="000000"/>
              <w:left w:val="single" w:sz="5" w:space="0" w:color="000000"/>
              <w:bottom w:val="single" w:sz="5" w:space="0" w:color="000000"/>
              <w:right w:val="single" w:sz="5" w:space="0" w:color="000000"/>
            </w:tcBorders>
          </w:tcPr>
          <w:p w14:paraId="551F179C" w14:textId="77777777" w:rsidR="00630189" w:rsidRPr="004035C3" w:rsidRDefault="00630189" w:rsidP="00630189">
            <w:pPr>
              <w:spacing w:line="220" w:lineRule="exact"/>
              <w:ind w:left="102"/>
              <w:rPr>
                <w:rFonts w:ascii="Arial" w:hAnsi="Arial" w:cs="Arial"/>
              </w:rPr>
            </w:pPr>
            <w:r w:rsidRPr="004035C3">
              <w:rPr>
                <w:rFonts w:ascii="Arial" w:hAnsi="Arial" w:cs="Arial"/>
                <w:b/>
                <w:spacing w:val="1"/>
                <w:u w:val="thick" w:color="000000"/>
              </w:rPr>
              <w:t>O</w:t>
            </w:r>
            <w:r w:rsidRPr="004035C3">
              <w:rPr>
                <w:rFonts w:ascii="Arial" w:hAnsi="Arial" w:cs="Arial"/>
                <w:b/>
                <w:u w:val="thick" w:color="000000"/>
              </w:rPr>
              <w:t>pti</w:t>
            </w:r>
            <w:r w:rsidRPr="004035C3">
              <w:rPr>
                <w:rFonts w:ascii="Arial" w:hAnsi="Arial" w:cs="Arial"/>
                <w:b/>
                <w:spacing w:val="1"/>
                <w:u w:val="thick" w:color="000000"/>
              </w:rPr>
              <w:t>o</w:t>
            </w:r>
            <w:r w:rsidRPr="004035C3">
              <w:rPr>
                <w:rFonts w:ascii="Arial" w:hAnsi="Arial" w:cs="Arial"/>
                <w:b/>
                <w:u w:val="thick" w:color="000000"/>
              </w:rPr>
              <w:t>n</w:t>
            </w:r>
            <w:r w:rsidRPr="004035C3">
              <w:rPr>
                <w:rFonts w:ascii="Arial" w:hAnsi="Arial" w:cs="Arial"/>
                <w:b/>
                <w:spacing w:val="1"/>
                <w:u w:val="thick" w:color="000000"/>
              </w:rPr>
              <w:t>a</w:t>
            </w:r>
            <w:r w:rsidRPr="004035C3">
              <w:rPr>
                <w:rFonts w:ascii="Arial" w:hAnsi="Arial" w:cs="Arial"/>
                <w:b/>
                <w:u w:val="thick" w:color="000000"/>
              </w:rPr>
              <w:t>l/Gene</w:t>
            </w:r>
            <w:r w:rsidRPr="004035C3">
              <w:rPr>
                <w:rFonts w:ascii="Arial" w:hAnsi="Arial" w:cs="Arial"/>
                <w:b/>
                <w:spacing w:val="1"/>
                <w:u w:val="thick" w:color="000000"/>
              </w:rPr>
              <w:t>ra</w:t>
            </w:r>
            <w:r w:rsidRPr="004035C3">
              <w:rPr>
                <w:rFonts w:ascii="Arial" w:hAnsi="Arial" w:cs="Arial"/>
                <w:b/>
                <w:u w:val="thick" w:color="000000"/>
              </w:rPr>
              <w:t>l</w:t>
            </w:r>
            <w:r w:rsidRPr="004035C3">
              <w:rPr>
                <w:rFonts w:ascii="Arial" w:hAnsi="Arial" w:cs="Arial"/>
                <w:b/>
                <w:spacing w:val="-13"/>
              </w:rPr>
              <w:t xml:space="preserve"> </w:t>
            </w:r>
            <w:r w:rsidRPr="004035C3">
              <w:rPr>
                <w:rFonts w:ascii="Arial" w:hAnsi="Arial" w:cs="Arial"/>
              </w:rPr>
              <w:t>c</w:t>
            </w:r>
            <w:r w:rsidRPr="004035C3">
              <w:rPr>
                <w:rFonts w:ascii="Arial" w:hAnsi="Arial" w:cs="Arial"/>
                <w:spacing w:val="1"/>
              </w:rPr>
              <w:t>omm</w:t>
            </w:r>
            <w:r w:rsidRPr="004035C3">
              <w:rPr>
                <w:rFonts w:ascii="Arial" w:hAnsi="Arial" w:cs="Arial"/>
              </w:rPr>
              <w:t>e</w:t>
            </w:r>
            <w:r w:rsidRPr="004035C3">
              <w:rPr>
                <w:rFonts w:ascii="Arial" w:hAnsi="Arial" w:cs="Arial"/>
                <w:spacing w:val="1"/>
              </w:rPr>
              <w:t>n</w:t>
            </w:r>
            <w:r w:rsidRPr="004035C3">
              <w:rPr>
                <w:rFonts w:ascii="Arial" w:hAnsi="Arial" w:cs="Arial"/>
              </w:rPr>
              <w:t>ts</w:t>
            </w:r>
          </w:p>
        </w:tc>
        <w:tc>
          <w:tcPr>
            <w:tcW w:w="5831" w:type="dxa"/>
            <w:tcBorders>
              <w:top w:val="single" w:sz="5" w:space="0" w:color="000000"/>
              <w:left w:val="single" w:sz="5" w:space="0" w:color="000000"/>
              <w:bottom w:val="single" w:sz="5" w:space="0" w:color="000000"/>
              <w:right w:val="single" w:sz="5" w:space="0" w:color="000000"/>
            </w:tcBorders>
          </w:tcPr>
          <w:p w14:paraId="24D9AC84" w14:textId="77777777" w:rsidR="00630189" w:rsidRPr="004035C3" w:rsidRDefault="00630189" w:rsidP="00630189">
            <w:pPr>
              <w:spacing w:before="17"/>
              <w:ind w:left="102"/>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Abst</w:t>
            </w:r>
            <w:r w:rsidRPr="004035C3">
              <w:rPr>
                <w:rFonts w:ascii="Arial" w:hAnsi="Arial" w:cs="Arial"/>
                <w:b/>
                <w:spacing w:val="-1"/>
              </w:rPr>
              <w:t>r</w:t>
            </w:r>
            <w:r w:rsidRPr="004035C3">
              <w:rPr>
                <w:rFonts w:ascii="Arial" w:hAnsi="Arial" w:cs="Arial"/>
                <w:b/>
              </w:rPr>
              <w:t>a</w:t>
            </w:r>
            <w:r w:rsidRPr="004035C3">
              <w:rPr>
                <w:rFonts w:ascii="Arial" w:hAnsi="Arial" w:cs="Arial"/>
                <w:b/>
                <w:spacing w:val="-1"/>
              </w:rPr>
              <w:t>c</w:t>
            </w:r>
            <w:r w:rsidRPr="004035C3">
              <w:rPr>
                <w:rFonts w:ascii="Arial" w:hAnsi="Arial" w:cs="Arial"/>
                <w:b/>
              </w:rPr>
              <w:t xml:space="preserve">t </w:t>
            </w:r>
            <w:r w:rsidRPr="004035C3">
              <w:rPr>
                <w:rFonts w:ascii="Arial" w:hAnsi="Arial" w:cs="Arial"/>
                <w:b/>
                <w:spacing w:val="-1"/>
              </w:rPr>
              <w:t>C</w:t>
            </w:r>
            <w:r w:rsidRPr="004035C3">
              <w:rPr>
                <w:rFonts w:ascii="Arial" w:hAnsi="Arial" w:cs="Arial"/>
                <w:b/>
              </w:rPr>
              <w:t>l</w:t>
            </w:r>
            <w:r w:rsidRPr="004035C3">
              <w:rPr>
                <w:rFonts w:ascii="Arial" w:hAnsi="Arial" w:cs="Arial"/>
                <w:b/>
                <w:spacing w:val="3"/>
              </w:rPr>
              <w:t>a</w:t>
            </w:r>
            <w:r w:rsidRPr="004035C3">
              <w:rPr>
                <w:rFonts w:ascii="Arial" w:hAnsi="Arial" w:cs="Arial"/>
                <w:b/>
                <w:spacing w:val="-1"/>
              </w:rPr>
              <w:t>r</w:t>
            </w:r>
            <w:r w:rsidRPr="004035C3">
              <w:rPr>
                <w:rFonts w:ascii="Arial" w:hAnsi="Arial" w:cs="Arial"/>
                <w:b/>
              </w:rPr>
              <w:t>ity</w:t>
            </w:r>
            <w:r w:rsidRPr="004035C3">
              <w:rPr>
                <w:rFonts w:ascii="Arial" w:hAnsi="Arial" w:cs="Arial"/>
              </w:rPr>
              <w:t>:</w:t>
            </w:r>
          </w:p>
          <w:p w14:paraId="4DBC0C8F" w14:textId="77777777" w:rsidR="00630189" w:rsidRPr="004035C3" w:rsidRDefault="00630189" w:rsidP="00630189">
            <w:pPr>
              <w:spacing w:before="18" w:line="260" w:lineRule="exact"/>
              <w:rPr>
                <w:rFonts w:ascii="Arial" w:hAnsi="Arial" w:cs="Arial"/>
              </w:rPr>
            </w:pPr>
          </w:p>
          <w:p w14:paraId="423AA42A" w14:textId="77777777" w:rsidR="00630189" w:rsidRPr="004035C3" w:rsidRDefault="00630189" w:rsidP="00630189">
            <w:pPr>
              <w:tabs>
                <w:tab w:val="left" w:pos="820"/>
              </w:tabs>
              <w:ind w:left="823" w:right="80"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S</w:t>
            </w:r>
            <w:r w:rsidRPr="004035C3">
              <w:rPr>
                <w:rFonts w:ascii="Arial" w:hAnsi="Arial" w:cs="Arial"/>
              </w:rPr>
              <w:t>i</w:t>
            </w:r>
            <w:r w:rsidRPr="004035C3">
              <w:rPr>
                <w:rFonts w:ascii="Arial" w:hAnsi="Arial" w:cs="Arial"/>
                <w:spacing w:val="1"/>
              </w:rPr>
              <w:t>m</w:t>
            </w:r>
            <w:r w:rsidRPr="004035C3">
              <w:rPr>
                <w:rFonts w:ascii="Arial" w:hAnsi="Arial" w:cs="Arial"/>
              </w:rPr>
              <w:t>pl</w:t>
            </w:r>
            <w:r w:rsidRPr="004035C3">
              <w:rPr>
                <w:rFonts w:ascii="Arial" w:hAnsi="Arial" w:cs="Arial"/>
                <w:spacing w:val="1"/>
              </w:rPr>
              <w:t>i</w:t>
            </w:r>
            <w:r w:rsidRPr="004035C3">
              <w:rPr>
                <w:rFonts w:ascii="Arial" w:hAnsi="Arial" w:cs="Arial"/>
              </w:rPr>
              <w:t>fy l</w:t>
            </w:r>
            <w:r w:rsidRPr="004035C3">
              <w:rPr>
                <w:rFonts w:ascii="Arial" w:hAnsi="Arial" w:cs="Arial"/>
                <w:spacing w:val="-1"/>
              </w:rPr>
              <w:t>a</w:t>
            </w:r>
            <w:r w:rsidRPr="004035C3">
              <w:rPr>
                <w:rFonts w:ascii="Arial" w:hAnsi="Arial" w:cs="Arial"/>
              </w:rPr>
              <w:t>ngu</w:t>
            </w:r>
            <w:r w:rsidRPr="004035C3">
              <w:rPr>
                <w:rFonts w:ascii="Arial" w:hAnsi="Arial" w:cs="Arial"/>
                <w:spacing w:val="-1"/>
              </w:rPr>
              <w:t>a</w:t>
            </w:r>
            <w:r w:rsidRPr="004035C3">
              <w:rPr>
                <w:rFonts w:ascii="Arial" w:hAnsi="Arial" w:cs="Arial"/>
              </w:rPr>
              <w:t>ge</w:t>
            </w:r>
            <w:r w:rsidRPr="004035C3">
              <w:rPr>
                <w:rFonts w:ascii="Arial" w:hAnsi="Arial" w:cs="Arial"/>
                <w:spacing w:val="-1"/>
              </w:rPr>
              <w:t xml:space="preserve"> a</w:t>
            </w:r>
            <w:r w:rsidRPr="004035C3">
              <w:rPr>
                <w:rFonts w:ascii="Arial" w:hAnsi="Arial" w:cs="Arial"/>
              </w:rPr>
              <w:t xml:space="preserve">nd </w:t>
            </w:r>
            <w:r w:rsidRPr="004035C3">
              <w:rPr>
                <w:rFonts w:ascii="Arial" w:hAnsi="Arial" w:cs="Arial"/>
                <w:spacing w:val="-1"/>
              </w:rPr>
              <w:t>e</w:t>
            </w:r>
            <w:r w:rsidRPr="004035C3">
              <w:rPr>
                <w:rFonts w:ascii="Arial" w:hAnsi="Arial" w:cs="Arial"/>
              </w:rPr>
              <w:t>nsu</w:t>
            </w:r>
            <w:r w:rsidRPr="004035C3">
              <w:rPr>
                <w:rFonts w:ascii="Arial" w:hAnsi="Arial" w:cs="Arial"/>
                <w:spacing w:val="2"/>
              </w:rPr>
              <w:t>r</w:t>
            </w:r>
            <w:r w:rsidRPr="004035C3">
              <w:rPr>
                <w:rFonts w:ascii="Arial" w:hAnsi="Arial" w:cs="Arial"/>
              </w:rPr>
              <w:t>e</w:t>
            </w:r>
            <w:r w:rsidRPr="004035C3">
              <w:rPr>
                <w:rFonts w:ascii="Arial" w:hAnsi="Arial" w:cs="Arial"/>
                <w:spacing w:val="-1"/>
              </w:rPr>
              <w:t xml:space="preserve"> </w:t>
            </w:r>
            <w:r w:rsidRPr="004035C3">
              <w:rPr>
                <w:rFonts w:ascii="Arial" w:hAnsi="Arial" w:cs="Arial"/>
              </w:rPr>
              <w:t>it</w:t>
            </w:r>
            <w:r w:rsidRPr="004035C3">
              <w:rPr>
                <w:rFonts w:ascii="Arial" w:hAnsi="Arial" w:cs="Arial"/>
                <w:spacing w:val="1"/>
              </w:rPr>
              <w:t xml:space="preserve"> </w:t>
            </w:r>
            <w:r w:rsidRPr="004035C3">
              <w:rPr>
                <w:rFonts w:ascii="Arial" w:hAnsi="Arial" w:cs="Arial"/>
              </w:rPr>
              <w:t>su</w:t>
            </w:r>
            <w:r w:rsidRPr="004035C3">
              <w:rPr>
                <w:rFonts w:ascii="Arial" w:hAnsi="Arial" w:cs="Arial"/>
                <w:spacing w:val="-1"/>
              </w:rPr>
              <w:t>cc</w:t>
            </w:r>
            <w:r w:rsidRPr="004035C3">
              <w:rPr>
                <w:rFonts w:ascii="Arial" w:hAnsi="Arial" w:cs="Arial"/>
              </w:rPr>
              <w:t xml:space="preserve">inctly </w:t>
            </w:r>
            <w:r w:rsidRPr="004035C3">
              <w:rPr>
                <w:rFonts w:ascii="Arial" w:hAnsi="Arial" w:cs="Arial"/>
                <w:spacing w:val="-1"/>
              </w:rPr>
              <w:t>ca</w:t>
            </w:r>
            <w:r w:rsidRPr="004035C3">
              <w:rPr>
                <w:rFonts w:ascii="Arial" w:hAnsi="Arial" w:cs="Arial"/>
              </w:rPr>
              <w:t>ptur</w:t>
            </w:r>
            <w:r w:rsidRPr="004035C3">
              <w:rPr>
                <w:rFonts w:ascii="Arial" w:hAnsi="Arial" w:cs="Arial"/>
                <w:spacing w:val="-1"/>
              </w:rPr>
              <w:t>e</w:t>
            </w:r>
            <w:r w:rsidRPr="004035C3">
              <w:rPr>
                <w:rFonts w:ascii="Arial" w:hAnsi="Arial" w:cs="Arial"/>
              </w:rPr>
              <w:t xml:space="preserve">s the </w:t>
            </w:r>
            <w:r w:rsidRPr="004035C3">
              <w:rPr>
                <w:rFonts w:ascii="Arial" w:hAnsi="Arial" w:cs="Arial"/>
                <w:spacing w:val="2"/>
              </w:rPr>
              <w:t>k</w:t>
            </w:r>
            <w:r w:rsidRPr="004035C3">
              <w:rPr>
                <w:rFonts w:ascii="Arial" w:hAnsi="Arial" w:cs="Arial"/>
                <w:spacing w:val="-1"/>
              </w:rPr>
              <w:t>e</w:t>
            </w:r>
            <w:r w:rsidRPr="004035C3">
              <w:rPr>
                <w:rFonts w:ascii="Arial" w:hAnsi="Arial" w:cs="Arial"/>
              </w:rPr>
              <w:t>y findings</w:t>
            </w:r>
            <w:r w:rsidRPr="004035C3">
              <w:rPr>
                <w:rFonts w:ascii="Arial" w:hAnsi="Arial" w:cs="Arial"/>
                <w:spacing w:val="3"/>
              </w:rPr>
              <w:t xml:space="preserve"> </w:t>
            </w:r>
            <w:r w:rsidRPr="004035C3">
              <w:rPr>
                <w:rFonts w:ascii="Arial" w:hAnsi="Arial" w:cs="Arial"/>
                <w:spacing w:val="-1"/>
              </w:rPr>
              <w:t>a</w:t>
            </w:r>
            <w:r w:rsidRPr="004035C3">
              <w:rPr>
                <w:rFonts w:ascii="Arial" w:hAnsi="Arial" w:cs="Arial"/>
              </w:rPr>
              <w:t>nd i</w:t>
            </w:r>
            <w:r w:rsidRPr="004035C3">
              <w:rPr>
                <w:rFonts w:ascii="Arial" w:hAnsi="Arial" w:cs="Arial"/>
                <w:spacing w:val="1"/>
              </w:rPr>
              <w:t>m</w:t>
            </w:r>
            <w:r w:rsidRPr="004035C3">
              <w:rPr>
                <w:rFonts w:ascii="Arial" w:hAnsi="Arial" w:cs="Arial"/>
              </w:rPr>
              <w:t>pl</w:t>
            </w:r>
            <w:r w:rsidRPr="004035C3">
              <w:rPr>
                <w:rFonts w:ascii="Arial" w:hAnsi="Arial" w:cs="Arial"/>
                <w:spacing w:val="1"/>
              </w:rPr>
              <w:t>i</w:t>
            </w:r>
            <w:r w:rsidRPr="004035C3">
              <w:rPr>
                <w:rFonts w:ascii="Arial" w:hAnsi="Arial" w:cs="Arial"/>
                <w:spacing w:val="-1"/>
              </w:rPr>
              <w:t>ca</w:t>
            </w:r>
            <w:r w:rsidRPr="004035C3">
              <w:rPr>
                <w:rFonts w:ascii="Arial" w:hAnsi="Arial" w:cs="Arial"/>
              </w:rPr>
              <w:t>t</w:t>
            </w:r>
            <w:r w:rsidRPr="004035C3">
              <w:rPr>
                <w:rFonts w:ascii="Arial" w:hAnsi="Arial" w:cs="Arial"/>
                <w:spacing w:val="1"/>
              </w:rPr>
              <w:t>i</w:t>
            </w:r>
            <w:r w:rsidRPr="004035C3">
              <w:rPr>
                <w:rFonts w:ascii="Arial" w:hAnsi="Arial" w:cs="Arial"/>
              </w:rPr>
              <w:t>ons.</w:t>
            </w:r>
          </w:p>
          <w:p w14:paraId="5EB8AD68" w14:textId="77777777" w:rsidR="00630189" w:rsidRPr="004035C3" w:rsidRDefault="00630189" w:rsidP="00630189">
            <w:pPr>
              <w:tabs>
                <w:tab w:val="left" w:pos="820"/>
              </w:tabs>
              <w:spacing w:before="2" w:line="260" w:lineRule="exact"/>
              <w:ind w:left="823" w:right="123"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High</w:t>
            </w:r>
            <w:r w:rsidRPr="004035C3">
              <w:rPr>
                <w:rFonts w:ascii="Arial" w:hAnsi="Arial" w:cs="Arial"/>
                <w:spacing w:val="1"/>
              </w:rPr>
              <w:t>l</w:t>
            </w:r>
            <w:r w:rsidRPr="004035C3">
              <w:rPr>
                <w:rFonts w:ascii="Arial" w:hAnsi="Arial" w:cs="Arial"/>
              </w:rPr>
              <w:t>ight</w:t>
            </w:r>
            <w:r w:rsidRPr="004035C3">
              <w:rPr>
                <w:rFonts w:ascii="Arial" w:hAnsi="Arial" w:cs="Arial"/>
                <w:spacing w:val="1"/>
              </w:rPr>
              <w:t xml:space="preserve"> </w:t>
            </w:r>
            <w:r w:rsidRPr="004035C3">
              <w:rPr>
                <w:rFonts w:ascii="Arial" w:hAnsi="Arial" w:cs="Arial"/>
              </w:rPr>
              <w:t>the</w:t>
            </w:r>
            <w:r w:rsidRPr="004035C3">
              <w:rPr>
                <w:rFonts w:ascii="Arial" w:hAnsi="Arial" w:cs="Arial"/>
                <w:spacing w:val="-3"/>
              </w:rPr>
              <w:t xml:space="preserve"> </w:t>
            </w:r>
            <w:r w:rsidRPr="004035C3">
              <w:rPr>
                <w:rFonts w:ascii="Arial" w:hAnsi="Arial" w:cs="Arial"/>
              </w:rPr>
              <w:t>prim</w:t>
            </w:r>
            <w:r w:rsidRPr="004035C3">
              <w:rPr>
                <w:rFonts w:ascii="Arial" w:hAnsi="Arial" w:cs="Arial"/>
                <w:spacing w:val="-1"/>
              </w:rPr>
              <w:t>a</w:t>
            </w:r>
            <w:r w:rsidRPr="004035C3">
              <w:rPr>
                <w:rFonts w:ascii="Arial" w:hAnsi="Arial" w:cs="Arial"/>
              </w:rPr>
              <w:t xml:space="preserve">ry </w:t>
            </w:r>
            <w:r w:rsidRPr="004035C3">
              <w:rPr>
                <w:rFonts w:ascii="Arial" w:hAnsi="Arial" w:cs="Arial"/>
                <w:spacing w:val="-1"/>
              </w:rPr>
              <w:t>re</w:t>
            </w:r>
            <w:r w:rsidRPr="004035C3">
              <w:rPr>
                <w:rFonts w:ascii="Arial" w:hAnsi="Arial" w:cs="Arial"/>
                <w:spacing w:val="2"/>
              </w:rPr>
              <w:t>s</w:t>
            </w:r>
            <w:r w:rsidRPr="004035C3">
              <w:rPr>
                <w:rFonts w:ascii="Arial" w:hAnsi="Arial" w:cs="Arial"/>
                <w:spacing w:val="-1"/>
              </w:rPr>
              <w:t>ea</w:t>
            </w:r>
            <w:r w:rsidRPr="004035C3">
              <w:rPr>
                <w:rFonts w:ascii="Arial" w:hAnsi="Arial" w:cs="Arial"/>
                <w:spacing w:val="1"/>
              </w:rPr>
              <w:t>r</w:t>
            </w:r>
            <w:r w:rsidRPr="004035C3">
              <w:rPr>
                <w:rFonts w:ascii="Arial" w:hAnsi="Arial" w:cs="Arial"/>
                <w:spacing w:val="-1"/>
              </w:rPr>
              <w:t>c</w:t>
            </w:r>
            <w:r w:rsidRPr="004035C3">
              <w:rPr>
                <w:rFonts w:ascii="Arial" w:hAnsi="Arial" w:cs="Arial"/>
              </w:rPr>
              <w:t>h qu</w:t>
            </w:r>
            <w:r w:rsidRPr="004035C3">
              <w:rPr>
                <w:rFonts w:ascii="Arial" w:hAnsi="Arial" w:cs="Arial"/>
                <w:spacing w:val="-1"/>
              </w:rPr>
              <w:t>e</w:t>
            </w:r>
            <w:r w:rsidRPr="004035C3">
              <w:rPr>
                <w:rFonts w:ascii="Arial" w:hAnsi="Arial" w:cs="Arial"/>
              </w:rPr>
              <w:t>st</w:t>
            </w:r>
            <w:r w:rsidRPr="004035C3">
              <w:rPr>
                <w:rFonts w:ascii="Arial" w:hAnsi="Arial" w:cs="Arial"/>
                <w:spacing w:val="1"/>
              </w:rPr>
              <w:t>i</w:t>
            </w:r>
            <w:r w:rsidRPr="004035C3">
              <w:rPr>
                <w:rFonts w:ascii="Arial" w:hAnsi="Arial" w:cs="Arial"/>
                <w:spacing w:val="2"/>
              </w:rPr>
              <w:t>o</w:t>
            </w:r>
            <w:r w:rsidRPr="004035C3">
              <w:rPr>
                <w:rFonts w:ascii="Arial" w:hAnsi="Arial" w:cs="Arial"/>
              </w:rPr>
              <w:t xml:space="preserve">n </w:t>
            </w:r>
            <w:r w:rsidRPr="004035C3">
              <w:rPr>
                <w:rFonts w:ascii="Arial" w:hAnsi="Arial" w:cs="Arial"/>
                <w:spacing w:val="-1"/>
              </w:rPr>
              <w:t>c</w:t>
            </w:r>
            <w:r w:rsidRPr="004035C3">
              <w:rPr>
                <w:rFonts w:ascii="Arial" w:hAnsi="Arial" w:cs="Arial"/>
              </w:rPr>
              <w:t>le</w:t>
            </w:r>
            <w:r w:rsidRPr="004035C3">
              <w:rPr>
                <w:rFonts w:ascii="Arial" w:hAnsi="Arial" w:cs="Arial"/>
                <w:spacing w:val="-1"/>
              </w:rPr>
              <w:t>a</w:t>
            </w:r>
            <w:r w:rsidRPr="004035C3">
              <w:rPr>
                <w:rFonts w:ascii="Arial" w:hAnsi="Arial" w:cs="Arial"/>
              </w:rPr>
              <w:t>rly.</w:t>
            </w:r>
          </w:p>
          <w:p w14:paraId="6DE159ED" w14:textId="77777777" w:rsidR="00630189" w:rsidRPr="004035C3" w:rsidRDefault="00630189" w:rsidP="00630189">
            <w:pPr>
              <w:spacing w:before="17" w:line="280" w:lineRule="exact"/>
              <w:rPr>
                <w:rFonts w:ascii="Arial" w:hAnsi="Arial" w:cs="Arial"/>
              </w:rPr>
            </w:pPr>
          </w:p>
          <w:p w14:paraId="7943CF8E" w14:textId="77777777" w:rsidR="00630189" w:rsidRPr="004035C3" w:rsidRDefault="00630189" w:rsidP="00630189">
            <w:pPr>
              <w:ind w:left="102"/>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I</w:t>
            </w:r>
            <w:r w:rsidRPr="004035C3">
              <w:rPr>
                <w:rFonts w:ascii="Arial" w:hAnsi="Arial" w:cs="Arial"/>
                <w:b/>
                <w:spacing w:val="1"/>
              </w:rPr>
              <w:t>n</w:t>
            </w:r>
            <w:r w:rsidRPr="004035C3">
              <w:rPr>
                <w:rFonts w:ascii="Arial" w:hAnsi="Arial" w:cs="Arial"/>
                <w:b/>
              </w:rPr>
              <w:t>t</w:t>
            </w:r>
            <w:r w:rsidRPr="004035C3">
              <w:rPr>
                <w:rFonts w:ascii="Arial" w:hAnsi="Arial" w:cs="Arial"/>
                <w:b/>
                <w:spacing w:val="-2"/>
              </w:rPr>
              <w:t>r</w:t>
            </w:r>
            <w:r w:rsidRPr="004035C3">
              <w:rPr>
                <w:rFonts w:ascii="Arial" w:hAnsi="Arial" w:cs="Arial"/>
                <w:b/>
              </w:rPr>
              <w:t>o</w:t>
            </w:r>
            <w:r w:rsidRPr="004035C3">
              <w:rPr>
                <w:rFonts w:ascii="Arial" w:hAnsi="Arial" w:cs="Arial"/>
                <w:b/>
                <w:spacing w:val="1"/>
              </w:rPr>
              <w:t>du</w:t>
            </w:r>
            <w:r w:rsidRPr="004035C3">
              <w:rPr>
                <w:rFonts w:ascii="Arial" w:hAnsi="Arial" w:cs="Arial"/>
                <w:b/>
                <w:spacing w:val="-1"/>
              </w:rPr>
              <w:t>c</w:t>
            </w:r>
            <w:r w:rsidRPr="004035C3">
              <w:rPr>
                <w:rFonts w:ascii="Arial" w:hAnsi="Arial" w:cs="Arial"/>
                <w:b/>
              </w:rPr>
              <w:t xml:space="preserve">tion </w:t>
            </w:r>
            <w:r w:rsidRPr="004035C3">
              <w:rPr>
                <w:rFonts w:ascii="Arial" w:hAnsi="Arial" w:cs="Arial"/>
                <w:b/>
                <w:spacing w:val="1"/>
              </w:rPr>
              <w:t>S</w:t>
            </w:r>
            <w:r w:rsidRPr="004035C3">
              <w:rPr>
                <w:rFonts w:ascii="Arial" w:hAnsi="Arial" w:cs="Arial"/>
                <w:b/>
              </w:rPr>
              <w:t>t</w:t>
            </w:r>
            <w:r w:rsidRPr="004035C3">
              <w:rPr>
                <w:rFonts w:ascii="Arial" w:hAnsi="Arial" w:cs="Arial"/>
                <w:b/>
                <w:spacing w:val="-2"/>
              </w:rPr>
              <w:t>r</w:t>
            </w:r>
            <w:r w:rsidRPr="004035C3">
              <w:rPr>
                <w:rFonts w:ascii="Arial" w:hAnsi="Arial" w:cs="Arial"/>
                <w:b/>
                <w:spacing w:val="1"/>
              </w:rPr>
              <w:t>u</w:t>
            </w:r>
            <w:r w:rsidRPr="004035C3">
              <w:rPr>
                <w:rFonts w:ascii="Arial" w:hAnsi="Arial" w:cs="Arial"/>
                <w:b/>
                <w:spacing w:val="-1"/>
              </w:rPr>
              <w:t>c</w:t>
            </w:r>
            <w:r w:rsidRPr="004035C3">
              <w:rPr>
                <w:rFonts w:ascii="Arial" w:hAnsi="Arial" w:cs="Arial"/>
                <w:b/>
              </w:rPr>
              <w:t>tu</w:t>
            </w:r>
            <w:r w:rsidRPr="004035C3">
              <w:rPr>
                <w:rFonts w:ascii="Arial" w:hAnsi="Arial" w:cs="Arial"/>
                <w:b/>
                <w:spacing w:val="-1"/>
              </w:rPr>
              <w:t>r</w:t>
            </w:r>
            <w:r w:rsidRPr="004035C3">
              <w:rPr>
                <w:rFonts w:ascii="Arial" w:hAnsi="Arial" w:cs="Arial"/>
                <w:b/>
              </w:rPr>
              <w:t>e</w:t>
            </w:r>
            <w:r w:rsidRPr="004035C3">
              <w:rPr>
                <w:rFonts w:ascii="Arial" w:hAnsi="Arial" w:cs="Arial"/>
              </w:rPr>
              <w:t>:</w:t>
            </w:r>
          </w:p>
          <w:p w14:paraId="397E8188" w14:textId="77777777" w:rsidR="00630189" w:rsidRPr="004035C3" w:rsidRDefault="00630189" w:rsidP="00630189">
            <w:pPr>
              <w:spacing w:before="18" w:line="260" w:lineRule="exact"/>
              <w:rPr>
                <w:rFonts w:ascii="Arial" w:hAnsi="Arial" w:cs="Arial"/>
              </w:rPr>
            </w:pPr>
          </w:p>
          <w:p w14:paraId="453C1D7E" w14:textId="77777777" w:rsidR="00630189" w:rsidRPr="004035C3" w:rsidRDefault="00630189" w:rsidP="00630189">
            <w:pPr>
              <w:tabs>
                <w:tab w:val="left" w:pos="820"/>
              </w:tabs>
              <w:ind w:left="823" w:right="1219"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C</w:t>
            </w:r>
            <w:r w:rsidRPr="004035C3">
              <w:rPr>
                <w:rFonts w:ascii="Arial" w:hAnsi="Arial" w:cs="Arial"/>
              </w:rPr>
              <w:t>le</w:t>
            </w:r>
            <w:r w:rsidRPr="004035C3">
              <w:rPr>
                <w:rFonts w:ascii="Arial" w:hAnsi="Arial" w:cs="Arial"/>
                <w:spacing w:val="-1"/>
              </w:rPr>
              <w:t>a</w:t>
            </w:r>
            <w:r w:rsidRPr="004035C3">
              <w:rPr>
                <w:rFonts w:ascii="Arial" w:hAnsi="Arial" w:cs="Arial"/>
              </w:rPr>
              <w:t>rly d</w:t>
            </w:r>
            <w:r w:rsidRPr="004035C3">
              <w:rPr>
                <w:rFonts w:ascii="Arial" w:hAnsi="Arial" w:cs="Arial"/>
                <w:spacing w:val="1"/>
              </w:rPr>
              <w:t>e</w:t>
            </w:r>
            <w:r w:rsidRPr="004035C3">
              <w:rPr>
                <w:rFonts w:ascii="Arial" w:hAnsi="Arial" w:cs="Arial"/>
              </w:rPr>
              <w:t>fine</w:t>
            </w:r>
            <w:r w:rsidRPr="004035C3">
              <w:rPr>
                <w:rFonts w:ascii="Arial" w:hAnsi="Arial" w:cs="Arial"/>
                <w:spacing w:val="-1"/>
              </w:rPr>
              <w:t xml:space="preserve"> </w:t>
            </w:r>
            <w:r w:rsidRPr="004035C3">
              <w:rPr>
                <w:rFonts w:ascii="Arial" w:hAnsi="Arial" w:cs="Arial"/>
              </w:rPr>
              <w:t>t</w:t>
            </w:r>
            <w:r w:rsidRPr="004035C3">
              <w:rPr>
                <w:rFonts w:ascii="Arial" w:hAnsi="Arial" w:cs="Arial"/>
                <w:spacing w:val="3"/>
              </w:rPr>
              <w:t>h</w:t>
            </w:r>
            <w:r w:rsidRPr="004035C3">
              <w:rPr>
                <w:rFonts w:ascii="Arial" w:hAnsi="Arial" w:cs="Arial"/>
              </w:rPr>
              <w:t>e</w:t>
            </w:r>
            <w:r w:rsidRPr="004035C3">
              <w:rPr>
                <w:rFonts w:ascii="Arial" w:hAnsi="Arial" w:cs="Arial"/>
                <w:spacing w:val="-1"/>
              </w:rPr>
              <w:t xml:space="preserve"> </w:t>
            </w:r>
            <w:r w:rsidRPr="004035C3">
              <w:rPr>
                <w:rFonts w:ascii="Arial" w:hAnsi="Arial" w:cs="Arial"/>
              </w:rPr>
              <w:t>pur</w:t>
            </w:r>
            <w:r w:rsidRPr="004035C3">
              <w:rPr>
                <w:rFonts w:ascii="Arial" w:hAnsi="Arial" w:cs="Arial"/>
                <w:spacing w:val="-1"/>
              </w:rPr>
              <w:t>p</w:t>
            </w:r>
            <w:r w:rsidRPr="004035C3">
              <w:rPr>
                <w:rFonts w:ascii="Arial" w:hAnsi="Arial" w:cs="Arial"/>
              </w:rPr>
              <w:t>ose</w:t>
            </w:r>
            <w:r w:rsidRPr="004035C3">
              <w:rPr>
                <w:rFonts w:ascii="Arial" w:hAnsi="Arial" w:cs="Arial"/>
                <w:spacing w:val="-1"/>
              </w:rPr>
              <w:t xml:space="preserve"> a</w:t>
            </w:r>
            <w:r w:rsidRPr="004035C3">
              <w:rPr>
                <w:rFonts w:ascii="Arial" w:hAnsi="Arial" w:cs="Arial"/>
              </w:rPr>
              <w:t>nd sign</w:t>
            </w:r>
            <w:r w:rsidRPr="004035C3">
              <w:rPr>
                <w:rFonts w:ascii="Arial" w:hAnsi="Arial" w:cs="Arial"/>
                <w:spacing w:val="1"/>
              </w:rPr>
              <w:t>i</w:t>
            </w:r>
            <w:r w:rsidRPr="004035C3">
              <w:rPr>
                <w:rFonts w:ascii="Arial" w:hAnsi="Arial" w:cs="Arial"/>
              </w:rPr>
              <w:t>fi</w:t>
            </w:r>
            <w:r w:rsidRPr="004035C3">
              <w:rPr>
                <w:rFonts w:ascii="Arial" w:hAnsi="Arial" w:cs="Arial"/>
                <w:spacing w:val="-1"/>
              </w:rPr>
              <w:t>ca</w:t>
            </w:r>
            <w:r w:rsidRPr="004035C3">
              <w:rPr>
                <w:rFonts w:ascii="Arial" w:hAnsi="Arial" w:cs="Arial"/>
              </w:rPr>
              <w:t>n</w:t>
            </w:r>
            <w:r w:rsidRPr="004035C3">
              <w:rPr>
                <w:rFonts w:ascii="Arial" w:hAnsi="Arial" w:cs="Arial"/>
                <w:spacing w:val="-1"/>
              </w:rPr>
              <w:t>c</w:t>
            </w:r>
            <w:r w:rsidRPr="004035C3">
              <w:rPr>
                <w:rFonts w:ascii="Arial" w:hAnsi="Arial" w:cs="Arial"/>
              </w:rPr>
              <w:t>e</w:t>
            </w:r>
            <w:r w:rsidRPr="004035C3">
              <w:rPr>
                <w:rFonts w:ascii="Arial" w:hAnsi="Arial" w:cs="Arial"/>
                <w:spacing w:val="-1"/>
              </w:rPr>
              <w:t xml:space="preserve"> </w:t>
            </w:r>
            <w:r w:rsidRPr="004035C3">
              <w:rPr>
                <w:rFonts w:ascii="Arial" w:hAnsi="Arial" w:cs="Arial"/>
              </w:rPr>
              <w:t>of t</w:t>
            </w:r>
            <w:r w:rsidRPr="004035C3">
              <w:rPr>
                <w:rFonts w:ascii="Arial" w:hAnsi="Arial" w:cs="Arial"/>
                <w:spacing w:val="2"/>
              </w:rPr>
              <w:t>h</w:t>
            </w:r>
            <w:r w:rsidRPr="004035C3">
              <w:rPr>
                <w:rFonts w:ascii="Arial" w:hAnsi="Arial" w:cs="Arial"/>
              </w:rPr>
              <w:t>e</w:t>
            </w:r>
            <w:r w:rsidRPr="004035C3">
              <w:rPr>
                <w:rFonts w:ascii="Arial" w:hAnsi="Arial" w:cs="Arial"/>
                <w:spacing w:val="-1"/>
              </w:rPr>
              <w:t xml:space="preserve"> </w:t>
            </w:r>
            <w:r w:rsidRPr="004035C3">
              <w:rPr>
                <w:rFonts w:ascii="Arial" w:hAnsi="Arial" w:cs="Arial"/>
              </w:rPr>
              <w:t xml:space="preserve">study </w:t>
            </w:r>
            <w:r w:rsidRPr="004035C3">
              <w:rPr>
                <w:rFonts w:ascii="Arial" w:hAnsi="Arial" w:cs="Arial"/>
                <w:spacing w:val="-1"/>
              </w:rPr>
              <w:t>ea</w:t>
            </w:r>
            <w:r w:rsidRPr="004035C3">
              <w:rPr>
                <w:rFonts w:ascii="Arial" w:hAnsi="Arial" w:cs="Arial"/>
              </w:rPr>
              <w:t>rly on.</w:t>
            </w:r>
          </w:p>
          <w:p w14:paraId="2E443182" w14:textId="77777777" w:rsidR="00630189" w:rsidRPr="004035C3" w:rsidRDefault="00630189" w:rsidP="00630189">
            <w:pPr>
              <w:tabs>
                <w:tab w:val="left" w:pos="820"/>
              </w:tabs>
              <w:ind w:left="823" w:right="203" w:hanging="360"/>
              <w:jc w:val="both"/>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xml:space="preserve">: </w:t>
            </w:r>
            <w:r w:rsidRPr="004035C3">
              <w:rPr>
                <w:rFonts w:ascii="Arial" w:hAnsi="Arial" w:cs="Arial"/>
                <w:spacing w:val="1"/>
              </w:rPr>
              <w:t>C</w:t>
            </w:r>
            <w:r w:rsidRPr="004035C3">
              <w:rPr>
                <w:rFonts w:ascii="Arial" w:hAnsi="Arial" w:cs="Arial"/>
              </w:rPr>
              <w:t>r</w:t>
            </w:r>
            <w:r w:rsidRPr="004035C3">
              <w:rPr>
                <w:rFonts w:ascii="Arial" w:hAnsi="Arial" w:cs="Arial"/>
                <w:spacing w:val="-2"/>
              </w:rPr>
              <w:t>e</w:t>
            </w:r>
            <w:r w:rsidRPr="004035C3">
              <w:rPr>
                <w:rFonts w:ascii="Arial" w:hAnsi="Arial" w:cs="Arial"/>
                <w:spacing w:val="-1"/>
              </w:rPr>
              <w:t>a</w:t>
            </w:r>
            <w:r w:rsidRPr="004035C3">
              <w:rPr>
                <w:rFonts w:ascii="Arial" w:hAnsi="Arial" w:cs="Arial"/>
              </w:rPr>
              <w:t>te a</w:t>
            </w:r>
            <w:r w:rsidRPr="004035C3">
              <w:rPr>
                <w:rFonts w:ascii="Arial" w:hAnsi="Arial" w:cs="Arial"/>
                <w:spacing w:val="-1"/>
              </w:rPr>
              <w:t xml:space="preserve"> </w:t>
            </w:r>
            <w:r w:rsidRPr="004035C3">
              <w:rPr>
                <w:rFonts w:ascii="Arial" w:hAnsi="Arial" w:cs="Arial"/>
              </w:rPr>
              <w:t>more</w:t>
            </w:r>
            <w:r w:rsidRPr="004035C3">
              <w:rPr>
                <w:rFonts w:ascii="Arial" w:hAnsi="Arial" w:cs="Arial"/>
                <w:spacing w:val="1"/>
              </w:rPr>
              <w:t xml:space="preserve"> </w:t>
            </w:r>
            <w:r w:rsidRPr="004035C3">
              <w:rPr>
                <w:rFonts w:ascii="Arial" w:hAnsi="Arial" w:cs="Arial"/>
                <w:spacing w:val="-1"/>
              </w:rPr>
              <w:t>e</w:t>
            </w:r>
            <w:r w:rsidRPr="004035C3">
              <w:rPr>
                <w:rFonts w:ascii="Arial" w:hAnsi="Arial" w:cs="Arial"/>
              </w:rPr>
              <w:t>xpl</w:t>
            </w:r>
            <w:r w:rsidRPr="004035C3">
              <w:rPr>
                <w:rFonts w:ascii="Arial" w:hAnsi="Arial" w:cs="Arial"/>
                <w:spacing w:val="1"/>
              </w:rPr>
              <w:t>i</w:t>
            </w:r>
            <w:r w:rsidRPr="004035C3">
              <w:rPr>
                <w:rFonts w:ascii="Arial" w:hAnsi="Arial" w:cs="Arial"/>
                <w:spacing w:val="-1"/>
              </w:rPr>
              <w:t>c</w:t>
            </w:r>
            <w:r w:rsidRPr="004035C3">
              <w:rPr>
                <w:rFonts w:ascii="Arial" w:hAnsi="Arial" w:cs="Arial"/>
              </w:rPr>
              <w:t>it</w:t>
            </w:r>
            <w:r w:rsidRPr="004035C3">
              <w:rPr>
                <w:rFonts w:ascii="Arial" w:hAnsi="Arial" w:cs="Arial"/>
                <w:spacing w:val="1"/>
              </w:rPr>
              <w:t xml:space="preserve"> </w:t>
            </w:r>
            <w:r w:rsidRPr="004035C3">
              <w:rPr>
                <w:rFonts w:ascii="Arial" w:hAnsi="Arial" w:cs="Arial"/>
              </w:rPr>
              <w:t>ro</w:t>
            </w:r>
            <w:r w:rsidRPr="004035C3">
              <w:rPr>
                <w:rFonts w:ascii="Arial" w:hAnsi="Arial" w:cs="Arial"/>
                <w:spacing w:val="-2"/>
              </w:rPr>
              <w:t>a</w:t>
            </w:r>
            <w:r w:rsidRPr="004035C3">
              <w:rPr>
                <w:rFonts w:ascii="Arial" w:hAnsi="Arial" w:cs="Arial"/>
              </w:rPr>
              <w:t xml:space="preserve">dmap </w:t>
            </w:r>
            <w:r w:rsidRPr="004035C3">
              <w:rPr>
                <w:rFonts w:ascii="Arial" w:hAnsi="Arial" w:cs="Arial"/>
                <w:spacing w:val="-1"/>
              </w:rPr>
              <w:t>f</w:t>
            </w:r>
            <w:r w:rsidRPr="004035C3">
              <w:rPr>
                <w:rFonts w:ascii="Arial" w:hAnsi="Arial" w:cs="Arial"/>
              </w:rPr>
              <w:t>or t</w:t>
            </w:r>
            <w:r w:rsidRPr="004035C3">
              <w:rPr>
                <w:rFonts w:ascii="Arial" w:hAnsi="Arial" w:cs="Arial"/>
                <w:spacing w:val="2"/>
              </w:rPr>
              <w:t>h</w:t>
            </w:r>
            <w:r w:rsidRPr="004035C3">
              <w:rPr>
                <w:rFonts w:ascii="Arial" w:hAnsi="Arial" w:cs="Arial"/>
              </w:rPr>
              <w:t>e p</w:t>
            </w:r>
            <w:r w:rsidRPr="004035C3">
              <w:rPr>
                <w:rFonts w:ascii="Arial" w:hAnsi="Arial" w:cs="Arial"/>
                <w:spacing w:val="-1"/>
              </w:rPr>
              <w:t>a</w:t>
            </w:r>
            <w:r w:rsidRPr="004035C3">
              <w:rPr>
                <w:rFonts w:ascii="Arial" w:hAnsi="Arial" w:cs="Arial"/>
              </w:rPr>
              <w:t>p</w:t>
            </w:r>
            <w:r w:rsidRPr="004035C3">
              <w:rPr>
                <w:rFonts w:ascii="Arial" w:hAnsi="Arial" w:cs="Arial"/>
                <w:spacing w:val="-1"/>
              </w:rPr>
              <w:t>e</w:t>
            </w:r>
            <w:r w:rsidRPr="004035C3">
              <w:rPr>
                <w:rFonts w:ascii="Arial" w:hAnsi="Arial" w:cs="Arial"/>
              </w:rPr>
              <w:t>r</w:t>
            </w:r>
            <w:r w:rsidRPr="004035C3">
              <w:rPr>
                <w:rFonts w:ascii="Arial" w:hAnsi="Arial" w:cs="Arial"/>
                <w:spacing w:val="-1"/>
              </w:rPr>
              <w:t>'</w:t>
            </w:r>
            <w:r w:rsidRPr="004035C3">
              <w:rPr>
                <w:rFonts w:ascii="Arial" w:hAnsi="Arial" w:cs="Arial"/>
              </w:rPr>
              <w:t>s s</w:t>
            </w:r>
            <w:r w:rsidRPr="004035C3">
              <w:rPr>
                <w:rFonts w:ascii="Arial" w:hAnsi="Arial" w:cs="Arial"/>
                <w:spacing w:val="1"/>
              </w:rPr>
              <w:t>t</w:t>
            </w:r>
            <w:r w:rsidRPr="004035C3">
              <w:rPr>
                <w:rFonts w:ascii="Arial" w:hAnsi="Arial" w:cs="Arial"/>
              </w:rPr>
              <w:t>ru</w:t>
            </w:r>
            <w:r w:rsidRPr="004035C3">
              <w:rPr>
                <w:rFonts w:ascii="Arial" w:hAnsi="Arial" w:cs="Arial"/>
                <w:spacing w:val="-2"/>
              </w:rPr>
              <w:t>c</w:t>
            </w:r>
            <w:r w:rsidRPr="004035C3">
              <w:rPr>
                <w:rFonts w:ascii="Arial" w:hAnsi="Arial" w:cs="Arial"/>
              </w:rPr>
              <w:t>t</w:t>
            </w:r>
            <w:r w:rsidRPr="004035C3">
              <w:rPr>
                <w:rFonts w:ascii="Arial" w:hAnsi="Arial" w:cs="Arial"/>
                <w:spacing w:val="3"/>
              </w:rPr>
              <w:t>u</w:t>
            </w:r>
            <w:r w:rsidRPr="004035C3">
              <w:rPr>
                <w:rFonts w:ascii="Arial" w:hAnsi="Arial" w:cs="Arial"/>
              </w:rPr>
              <w:t>r</w:t>
            </w:r>
            <w:r w:rsidRPr="004035C3">
              <w:rPr>
                <w:rFonts w:ascii="Arial" w:hAnsi="Arial" w:cs="Arial"/>
                <w:spacing w:val="-2"/>
              </w:rPr>
              <w:t>e</w:t>
            </w:r>
            <w:r w:rsidRPr="004035C3">
              <w:rPr>
                <w:rFonts w:ascii="Arial" w:hAnsi="Arial" w:cs="Arial"/>
              </w:rPr>
              <w:t>, out</w:t>
            </w:r>
            <w:r w:rsidRPr="004035C3">
              <w:rPr>
                <w:rFonts w:ascii="Arial" w:hAnsi="Arial" w:cs="Arial"/>
                <w:spacing w:val="1"/>
              </w:rPr>
              <w:t>l</w:t>
            </w:r>
            <w:r w:rsidRPr="004035C3">
              <w:rPr>
                <w:rFonts w:ascii="Arial" w:hAnsi="Arial" w:cs="Arial"/>
              </w:rPr>
              <w:t>in</w:t>
            </w:r>
            <w:r w:rsidRPr="004035C3">
              <w:rPr>
                <w:rFonts w:ascii="Arial" w:hAnsi="Arial" w:cs="Arial"/>
                <w:spacing w:val="1"/>
              </w:rPr>
              <w:t>i</w:t>
            </w:r>
            <w:r w:rsidRPr="004035C3">
              <w:rPr>
                <w:rFonts w:ascii="Arial" w:hAnsi="Arial" w:cs="Arial"/>
              </w:rPr>
              <w:t>ng wh</w:t>
            </w:r>
            <w:r w:rsidRPr="004035C3">
              <w:rPr>
                <w:rFonts w:ascii="Arial" w:hAnsi="Arial" w:cs="Arial"/>
                <w:spacing w:val="-1"/>
              </w:rPr>
              <w:t>a</w:t>
            </w:r>
            <w:r w:rsidRPr="004035C3">
              <w:rPr>
                <w:rFonts w:ascii="Arial" w:hAnsi="Arial" w:cs="Arial"/>
              </w:rPr>
              <w:t>t e</w:t>
            </w:r>
            <w:r w:rsidRPr="004035C3">
              <w:rPr>
                <w:rFonts w:ascii="Arial" w:hAnsi="Arial" w:cs="Arial"/>
                <w:spacing w:val="1"/>
              </w:rPr>
              <w:t>a</w:t>
            </w:r>
            <w:r w:rsidRPr="004035C3">
              <w:rPr>
                <w:rFonts w:ascii="Arial" w:hAnsi="Arial" w:cs="Arial"/>
                <w:spacing w:val="-1"/>
              </w:rPr>
              <w:t>c</w:t>
            </w:r>
            <w:r w:rsidRPr="004035C3">
              <w:rPr>
                <w:rFonts w:ascii="Arial" w:hAnsi="Arial" w:cs="Arial"/>
              </w:rPr>
              <w:t>h s</w:t>
            </w:r>
            <w:r w:rsidRPr="004035C3">
              <w:rPr>
                <w:rFonts w:ascii="Arial" w:hAnsi="Arial" w:cs="Arial"/>
                <w:spacing w:val="-1"/>
              </w:rPr>
              <w:t>ec</w:t>
            </w:r>
            <w:r w:rsidRPr="004035C3">
              <w:rPr>
                <w:rFonts w:ascii="Arial" w:hAnsi="Arial" w:cs="Arial"/>
              </w:rPr>
              <w:t>t</w:t>
            </w:r>
            <w:r w:rsidRPr="004035C3">
              <w:rPr>
                <w:rFonts w:ascii="Arial" w:hAnsi="Arial" w:cs="Arial"/>
                <w:spacing w:val="1"/>
              </w:rPr>
              <w:t>i</w:t>
            </w:r>
            <w:r w:rsidRPr="004035C3">
              <w:rPr>
                <w:rFonts w:ascii="Arial" w:hAnsi="Arial" w:cs="Arial"/>
              </w:rPr>
              <w:t xml:space="preserve">on will </w:t>
            </w:r>
            <w:r w:rsidRPr="004035C3">
              <w:rPr>
                <w:rFonts w:ascii="Arial" w:hAnsi="Arial" w:cs="Arial"/>
                <w:spacing w:val="-1"/>
              </w:rPr>
              <w:t>c</w:t>
            </w:r>
            <w:r w:rsidRPr="004035C3">
              <w:rPr>
                <w:rFonts w:ascii="Arial" w:hAnsi="Arial" w:cs="Arial"/>
              </w:rPr>
              <w:t>ov</w:t>
            </w:r>
            <w:r w:rsidRPr="004035C3">
              <w:rPr>
                <w:rFonts w:ascii="Arial" w:hAnsi="Arial" w:cs="Arial"/>
                <w:spacing w:val="-1"/>
              </w:rPr>
              <w:t>e</w:t>
            </w:r>
            <w:r w:rsidRPr="004035C3">
              <w:rPr>
                <w:rFonts w:ascii="Arial" w:hAnsi="Arial" w:cs="Arial"/>
              </w:rPr>
              <w:t>r.</w:t>
            </w:r>
          </w:p>
          <w:p w14:paraId="092C0DB0" w14:textId="77777777" w:rsidR="00630189" w:rsidRPr="004035C3" w:rsidRDefault="00630189" w:rsidP="00630189">
            <w:pPr>
              <w:spacing w:before="20" w:line="280" w:lineRule="exact"/>
              <w:rPr>
                <w:rFonts w:ascii="Arial" w:hAnsi="Arial" w:cs="Arial"/>
              </w:rPr>
            </w:pPr>
          </w:p>
          <w:p w14:paraId="7A15DB05" w14:textId="77777777" w:rsidR="00630189" w:rsidRPr="004035C3" w:rsidRDefault="00630189" w:rsidP="00630189">
            <w:pPr>
              <w:ind w:left="102"/>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Lit</w:t>
            </w:r>
            <w:r w:rsidRPr="004035C3">
              <w:rPr>
                <w:rFonts w:ascii="Arial" w:hAnsi="Arial" w:cs="Arial"/>
                <w:b/>
                <w:spacing w:val="-1"/>
              </w:rPr>
              <w:t>er</w:t>
            </w:r>
            <w:r w:rsidRPr="004035C3">
              <w:rPr>
                <w:rFonts w:ascii="Arial" w:hAnsi="Arial" w:cs="Arial"/>
                <w:b/>
              </w:rPr>
              <w:t>ature R</w:t>
            </w:r>
            <w:r w:rsidRPr="004035C3">
              <w:rPr>
                <w:rFonts w:ascii="Arial" w:hAnsi="Arial" w:cs="Arial"/>
                <w:b/>
                <w:spacing w:val="-1"/>
              </w:rPr>
              <w:t>e</w:t>
            </w:r>
            <w:r w:rsidRPr="004035C3">
              <w:rPr>
                <w:rFonts w:ascii="Arial" w:hAnsi="Arial" w:cs="Arial"/>
                <w:b/>
              </w:rPr>
              <w:t>view</w:t>
            </w:r>
            <w:r w:rsidRPr="004035C3">
              <w:rPr>
                <w:rFonts w:ascii="Arial" w:hAnsi="Arial" w:cs="Arial"/>
              </w:rPr>
              <w:t>:</w:t>
            </w:r>
          </w:p>
          <w:p w14:paraId="338056F6" w14:textId="77777777" w:rsidR="00630189" w:rsidRPr="004035C3" w:rsidRDefault="00630189" w:rsidP="00630189">
            <w:pPr>
              <w:spacing w:before="18" w:line="260" w:lineRule="exact"/>
              <w:rPr>
                <w:rFonts w:ascii="Arial" w:hAnsi="Arial" w:cs="Arial"/>
              </w:rPr>
            </w:pPr>
          </w:p>
          <w:p w14:paraId="5D94F6DA" w14:textId="77777777" w:rsidR="00630189" w:rsidRPr="004035C3" w:rsidRDefault="00630189" w:rsidP="00630189">
            <w:pPr>
              <w:ind w:left="463"/>
              <w:rPr>
                <w:rFonts w:ascii="Arial" w:hAnsi="Arial" w:cs="Arial"/>
              </w:rPr>
            </w:pPr>
            <w:r w:rsidRPr="004035C3">
              <w:rPr>
                <w:rFonts w:ascii="Arial" w:hAnsi="Arial" w:cs="Arial"/>
                <w:w w:val="130"/>
              </w:rPr>
              <w:t xml:space="preserve">•   </w:t>
            </w:r>
            <w:r w:rsidRPr="004035C3">
              <w:rPr>
                <w:rFonts w:ascii="Arial" w:hAnsi="Arial" w:cs="Arial"/>
                <w:spacing w:val="8"/>
                <w:w w:val="130"/>
              </w:rPr>
              <w:t xml:space="preserve"> </w:t>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S</w:t>
            </w:r>
            <w:r w:rsidRPr="004035C3">
              <w:rPr>
                <w:rFonts w:ascii="Arial" w:hAnsi="Arial" w:cs="Arial"/>
              </w:rPr>
              <w:t>tr</w:t>
            </w:r>
            <w:r w:rsidRPr="004035C3">
              <w:rPr>
                <w:rFonts w:ascii="Arial" w:hAnsi="Arial" w:cs="Arial"/>
                <w:spacing w:val="-1"/>
              </w:rPr>
              <w:t>ea</w:t>
            </w:r>
            <w:r w:rsidRPr="004035C3">
              <w:rPr>
                <w:rFonts w:ascii="Arial" w:hAnsi="Arial" w:cs="Arial"/>
              </w:rPr>
              <w:t>m</w:t>
            </w:r>
            <w:r w:rsidRPr="004035C3">
              <w:rPr>
                <w:rFonts w:ascii="Arial" w:hAnsi="Arial" w:cs="Arial"/>
                <w:spacing w:val="1"/>
              </w:rPr>
              <w:t>l</w:t>
            </w:r>
            <w:r w:rsidRPr="004035C3">
              <w:rPr>
                <w:rFonts w:ascii="Arial" w:hAnsi="Arial" w:cs="Arial"/>
              </w:rPr>
              <w:t>ine the</w:t>
            </w:r>
            <w:r w:rsidRPr="004035C3">
              <w:rPr>
                <w:rFonts w:ascii="Arial" w:hAnsi="Arial" w:cs="Arial"/>
                <w:spacing w:val="-1"/>
              </w:rPr>
              <w:t xml:space="preserve"> </w:t>
            </w:r>
            <w:r w:rsidRPr="004035C3">
              <w:rPr>
                <w:rFonts w:ascii="Arial" w:hAnsi="Arial" w:cs="Arial"/>
                <w:spacing w:val="1"/>
              </w:rPr>
              <w:t>re</w:t>
            </w:r>
            <w:r w:rsidRPr="004035C3">
              <w:rPr>
                <w:rFonts w:ascii="Arial" w:hAnsi="Arial" w:cs="Arial"/>
              </w:rPr>
              <w:t>view</w:t>
            </w:r>
            <w:r w:rsidRPr="004035C3">
              <w:rPr>
                <w:rFonts w:ascii="Arial" w:hAnsi="Arial" w:cs="Arial"/>
                <w:spacing w:val="-1"/>
              </w:rPr>
              <w:t xml:space="preserve"> </w:t>
            </w:r>
            <w:r w:rsidRPr="004035C3">
              <w:rPr>
                <w:rFonts w:ascii="Arial" w:hAnsi="Arial" w:cs="Arial"/>
              </w:rPr>
              <w:t>to fo</w:t>
            </w:r>
            <w:r w:rsidRPr="004035C3">
              <w:rPr>
                <w:rFonts w:ascii="Arial" w:hAnsi="Arial" w:cs="Arial"/>
                <w:spacing w:val="-1"/>
              </w:rPr>
              <w:t>c</w:t>
            </w:r>
            <w:r w:rsidRPr="004035C3">
              <w:rPr>
                <w:rFonts w:ascii="Arial" w:hAnsi="Arial" w:cs="Arial"/>
              </w:rPr>
              <w:t>us on the</w:t>
            </w:r>
          </w:p>
          <w:p w14:paraId="36CF0115" w14:textId="77777777" w:rsidR="00630189" w:rsidRPr="004035C3" w:rsidRDefault="00630189" w:rsidP="00630189">
            <w:pPr>
              <w:ind w:left="823" w:right="84"/>
              <w:rPr>
                <w:rFonts w:ascii="Arial" w:hAnsi="Arial" w:cs="Arial"/>
              </w:rPr>
            </w:pPr>
            <w:r w:rsidRPr="004035C3">
              <w:rPr>
                <w:rFonts w:ascii="Arial" w:hAnsi="Arial" w:cs="Arial"/>
              </w:rPr>
              <w:t>most</w:t>
            </w:r>
            <w:r w:rsidRPr="004035C3">
              <w:rPr>
                <w:rFonts w:ascii="Arial" w:hAnsi="Arial" w:cs="Arial"/>
                <w:spacing w:val="1"/>
              </w:rPr>
              <w:t xml:space="preserve"> </w:t>
            </w:r>
            <w:r w:rsidRPr="004035C3">
              <w:rPr>
                <w:rFonts w:ascii="Arial" w:hAnsi="Arial" w:cs="Arial"/>
              </w:rPr>
              <w:t>r</w:t>
            </w:r>
            <w:r w:rsidRPr="004035C3">
              <w:rPr>
                <w:rFonts w:ascii="Arial" w:hAnsi="Arial" w:cs="Arial"/>
                <w:spacing w:val="-2"/>
              </w:rPr>
              <w:t>e</w:t>
            </w:r>
            <w:r w:rsidRPr="004035C3">
              <w:rPr>
                <w:rFonts w:ascii="Arial" w:hAnsi="Arial" w:cs="Arial"/>
              </w:rPr>
              <w:t>lev</w:t>
            </w:r>
            <w:r w:rsidRPr="004035C3">
              <w:rPr>
                <w:rFonts w:ascii="Arial" w:hAnsi="Arial" w:cs="Arial"/>
                <w:spacing w:val="-1"/>
              </w:rPr>
              <w:t>a</w:t>
            </w:r>
            <w:r w:rsidRPr="004035C3">
              <w:rPr>
                <w:rFonts w:ascii="Arial" w:hAnsi="Arial" w:cs="Arial"/>
              </w:rPr>
              <w:t>nt s</w:t>
            </w:r>
            <w:r w:rsidRPr="004035C3">
              <w:rPr>
                <w:rFonts w:ascii="Arial" w:hAnsi="Arial" w:cs="Arial"/>
                <w:spacing w:val="1"/>
              </w:rPr>
              <w:t>t</w:t>
            </w:r>
            <w:r w:rsidRPr="004035C3">
              <w:rPr>
                <w:rFonts w:ascii="Arial" w:hAnsi="Arial" w:cs="Arial"/>
              </w:rPr>
              <w:t>udies dir</w:t>
            </w:r>
            <w:r w:rsidRPr="004035C3">
              <w:rPr>
                <w:rFonts w:ascii="Arial" w:hAnsi="Arial" w:cs="Arial"/>
                <w:spacing w:val="-1"/>
              </w:rPr>
              <w:t>ec</w:t>
            </w:r>
            <w:r w:rsidRPr="004035C3">
              <w:rPr>
                <w:rFonts w:ascii="Arial" w:hAnsi="Arial" w:cs="Arial"/>
              </w:rPr>
              <w:t>t</w:t>
            </w:r>
            <w:r w:rsidRPr="004035C3">
              <w:rPr>
                <w:rFonts w:ascii="Arial" w:hAnsi="Arial" w:cs="Arial"/>
                <w:spacing w:val="1"/>
              </w:rPr>
              <w:t>l</w:t>
            </w:r>
            <w:r w:rsidRPr="004035C3">
              <w:rPr>
                <w:rFonts w:ascii="Arial" w:hAnsi="Arial" w:cs="Arial"/>
              </w:rPr>
              <w:t>y r</w:t>
            </w:r>
            <w:r w:rsidRPr="004035C3">
              <w:rPr>
                <w:rFonts w:ascii="Arial" w:hAnsi="Arial" w:cs="Arial"/>
                <w:spacing w:val="-2"/>
              </w:rPr>
              <w:t>e</w:t>
            </w:r>
            <w:r w:rsidRPr="004035C3">
              <w:rPr>
                <w:rFonts w:ascii="Arial" w:hAnsi="Arial" w:cs="Arial"/>
              </w:rPr>
              <w:t>lat</w:t>
            </w:r>
            <w:r w:rsidRPr="004035C3">
              <w:rPr>
                <w:rFonts w:ascii="Arial" w:hAnsi="Arial" w:cs="Arial"/>
                <w:spacing w:val="-1"/>
              </w:rPr>
              <w:t>e</w:t>
            </w:r>
            <w:r w:rsidRPr="004035C3">
              <w:rPr>
                <w:rFonts w:ascii="Arial" w:hAnsi="Arial" w:cs="Arial"/>
              </w:rPr>
              <w:t xml:space="preserve">d to </w:t>
            </w:r>
            <w:r w:rsidRPr="004035C3">
              <w:rPr>
                <w:rFonts w:ascii="Arial" w:hAnsi="Arial" w:cs="Arial"/>
                <w:spacing w:val="2"/>
              </w:rPr>
              <w:t>A</w:t>
            </w:r>
            <w:r w:rsidRPr="004035C3">
              <w:rPr>
                <w:rFonts w:ascii="Arial" w:hAnsi="Arial" w:cs="Arial"/>
              </w:rPr>
              <w:t>I lit</w:t>
            </w:r>
            <w:r w:rsidRPr="004035C3">
              <w:rPr>
                <w:rFonts w:ascii="Arial" w:hAnsi="Arial" w:cs="Arial"/>
                <w:spacing w:val="-1"/>
              </w:rPr>
              <w:t>e</w:t>
            </w:r>
            <w:r w:rsidRPr="004035C3">
              <w:rPr>
                <w:rFonts w:ascii="Arial" w:hAnsi="Arial" w:cs="Arial"/>
              </w:rPr>
              <w:t>ra</w:t>
            </w:r>
            <w:r w:rsidRPr="004035C3">
              <w:rPr>
                <w:rFonts w:ascii="Arial" w:hAnsi="Arial" w:cs="Arial"/>
                <w:spacing w:val="1"/>
              </w:rPr>
              <w:t>c</w:t>
            </w:r>
            <w:r w:rsidRPr="004035C3">
              <w:rPr>
                <w:rFonts w:ascii="Arial" w:hAnsi="Arial" w:cs="Arial"/>
              </w:rPr>
              <w:t xml:space="preserve">y in </w:t>
            </w:r>
            <w:r w:rsidRPr="004035C3">
              <w:rPr>
                <w:rFonts w:ascii="Arial" w:hAnsi="Arial" w:cs="Arial"/>
                <w:spacing w:val="1"/>
              </w:rPr>
              <w:t>l</w:t>
            </w:r>
            <w:r w:rsidRPr="004035C3">
              <w:rPr>
                <w:rFonts w:ascii="Arial" w:hAnsi="Arial" w:cs="Arial"/>
                <w:spacing w:val="-1"/>
              </w:rPr>
              <w:t>ea</w:t>
            </w:r>
            <w:r w:rsidRPr="004035C3">
              <w:rPr>
                <w:rFonts w:ascii="Arial" w:hAnsi="Arial" w:cs="Arial"/>
              </w:rPr>
              <w:t>d</w:t>
            </w:r>
            <w:r w:rsidRPr="004035C3">
              <w:rPr>
                <w:rFonts w:ascii="Arial" w:hAnsi="Arial" w:cs="Arial"/>
                <w:spacing w:val="-1"/>
              </w:rPr>
              <w:t>e</w:t>
            </w:r>
            <w:r w:rsidRPr="004035C3">
              <w:rPr>
                <w:rFonts w:ascii="Arial" w:hAnsi="Arial" w:cs="Arial"/>
              </w:rPr>
              <w:t>rship.</w:t>
            </w:r>
          </w:p>
          <w:p w14:paraId="3E694E15" w14:textId="77777777" w:rsidR="00630189" w:rsidRPr="004035C3" w:rsidRDefault="00630189" w:rsidP="00630189">
            <w:pPr>
              <w:tabs>
                <w:tab w:val="left" w:pos="820"/>
              </w:tabs>
              <w:ind w:left="823" w:right="161"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xml:space="preserve">: </w:t>
            </w:r>
            <w:r w:rsidRPr="004035C3">
              <w:rPr>
                <w:rFonts w:ascii="Arial" w:hAnsi="Arial" w:cs="Arial"/>
                <w:spacing w:val="-3"/>
              </w:rPr>
              <w:t>I</w:t>
            </w:r>
            <w:r w:rsidRPr="004035C3">
              <w:rPr>
                <w:rFonts w:ascii="Arial" w:hAnsi="Arial" w:cs="Arial"/>
              </w:rPr>
              <w:t>nteg</w:t>
            </w:r>
            <w:r w:rsidRPr="004035C3">
              <w:rPr>
                <w:rFonts w:ascii="Arial" w:hAnsi="Arial" w:cs="Arial"/>
                <w:spacing w:val="1"/>
              </w:rPr>
              <w:t>r</w:t>
            </w:r>
            <w:r w:rsidRPr="004035C3">
              <w:rPr>
                <w:rFonts w:ascii="Arial" w:hAnsi="Arial" w:cs="Arial"/>
                <w:spacing w:val="-1"/>
              </w:rPr>
              <w:t>a</w:t>
            </w:r>
            <w:r w:rsidRPr="004035C3">
              <w:rPr>
                <w:rFonts w:ascii="Arial" w:hAnsi="Arial" w:cs="Arial"/>
              </w:rPr>
              <w:t>te a</w:t>
            </w:r>
            <w:r w:rsidRPr="004035C3">
              <w:rPr>
                <w:rFonts w:ascii="Arial" w:hAnsi="Arial" w:cs="Arial"/>
                <w:spacing w:val="-1"/>
              </w:rPr>
              <w:t xml:space="preserve"> </w:t>
            </w:r>
            <w:r w:rsidRPr="004035C3">
              <w:rPr>
                <w:rFonts w:ascii="Arial" w:hAnsi="Arial" w:cs="Arial"/>
              </w:rPr>
              <w:t>th</w:t>
            </w:r>
            <w:r w:rsidRPr="004035C3">
              <w:rPr>
                <w:rFonts w:ascii="Arial" w:hAnsi="Arial" w:cs="Arial"/>
                <w:spacing w:val="2"/>
              </w:rPr>
              <w:t>e</w:t>
            </w:r>
            <w:r w:rsidRPr="004035C3">
              <w:rPr>
                <w:rFonts w:ascii="Arial" w:hAnsi="Arial" w:cs="Arial"/>
              </w:rPr>
              <w:t xml:space="preserve">matic </w:t>
            </w:r>
            <w:r w:rsidRPr="004035C3">
              <w:rPr>
                <w:rFonts w:ascii="Arial" w:hAnsi="Arial" w:cs="Arial"/>
                <w:spacing w:val="-1"/>
              </w:rPr>
              <w:t>a</w:t>
            </w:r>
            <w:r w:rsidRPr="004035C3">
              <w:rPr>
                <w:rFonts w:ascii="Arial" w:hAnsi="Arial" w:cs="Arial"/>
              </w:rPr>
              <w:t>n</w:t>
            </w:r>
            <w:r w:rsidRPr="004035C3">
              <w:rPr>
                <w:rFonts w:ascii="Arial" w:hAnsi="Arial" w:cs="Arial"/>
                <w:spacing w:val="-1"/>
              </w:rPr>
              <w:t>a</w:t>
            </w:r>
            <w:r w:rsidRPr="004035C3">
              <w:rPr>
                <w:rFonts w:ascii="Arial" w:hAnsi="Arial" w:cs="Arial"/>
              </w:rPr>
              <w:t>lys</w:t>
            </w:r>
            <w:r w:rsidRPr="004035C3">
              <w:rPr>
                <w:rFonts w:ascii="Arial" w:hAnsi="Arial" w:cs="Arial"/>
                <w:spacing w:val="1"/>
              </w:rPr>
              <w:t>i</w:t>
            </w:r>
            <w:r w:rsidRPr="004035C3">
              <w:rPr>
                <w:rFonts w:ascii="Arial" w:hAnsi="Arial" w:cs="Arial"/>
              </w:rPr>
              <w:t>s to conn</w:t>
            </w:r>
            <w:r w:rsidRPr="004035C3">
              <w:rPr>
                <w:rFonts w:ascii="Arial" w:hAnsi="Arial" w:cs="Arial"/>
                <w:spacing w:val="-1"/>
              </w:rPr>
              <w:t>ec</w:t>
            </w:r>
            <w:r w:rsidRPr="004035C3">
              <w:rPr>
                <w:rFonts w:ascii="Arial" w:hAnsi="Arial" w:cs="Arial"/>
              </w:rPr>
              <w:t>t dif</w:t>
            </w:r>
            <w:r w:rsidRPr="004035C3">
              <w:rPr>
                <w:rFonts w:ascii="Arial" w:hAnsi="Arial" w:cs="Arial"/>
                <w:spacing w:val="-1"/>
              </w:rPr>
              <w:t>fe</w:t>
            </w:r>
            <w:r w:rsidRPr="004035C3">
              <w:rPr>
                <w:rFonts w:ascii="Arial" w:hAnsi="Arial" w:cs="Arial"/>
              </w:rPr>
              <w:t>r</w:t>
            </w:r>
            <w:r w:rsidRPr="004035C3">
              <w:rPr>
                <w:rFonts w:ascii="Arial" w:hAnsi="Arial" w:cs="Arial"/>
                <w:spacing w:val="-2"/>
              </w:rPr>
              <w:t>e</w:t>
            </w:r>
            <w:r w:rsidRPr="004035C3">
              <w:rPr>
                <w:rFonts w:ascii="Arial" w:hAnsi="Arial" w:cs="Arial"/>
              </w:rPr>
              <w:t>nt s</w:t>
            </w:r>
            <w:r w:rsidRPr="004035C3">
              <w:rPr>
                <w:rFonts w:ascii="Arial" w:hAnsi="Arial" w:cs="Arial"/>
                <w:spacing w:val="1"/>
              </w:rPr>
              <w:t>t</w:t>
            </w:r>
            <w:r w:rsidRPr="004035C3">
              <w:rPr>
                <w:rFonts w:ascii="Arial" w:hAnsi="Arial" w:cs="Arial"/>
              </w:rPr>
              <w:t xml:space="preserve">udies </w:t>
            </w:r>
            <w:r w:rsidRPr="004035C3">
              <w:rPr>
                <w:rFonts w:ascii="Arial" w:hAnsi="Arial" w:cs="Arial"/>
                <w:spacing w:val="-1"/>
              </w:rPr>
              <w:t>a</w:t>
            </w:r>
            <w:r w:rsidRPr="004035C3">
              <w:rPr>
                <w:rFonts w:ascii="Arial" w:hAnsi="Arial" w:cs="Arial"/>
              </w:rPr>
              <w:t>nd hig</w:t>
            </w:r>
            <w:r w:rsidRPr="004035C3">
              <w:rPr>
                <w:rFonts w:ascii="Arial" w:hAnsi="Arial" w:cs="Arial"/>
                <w:spacing w:val="3"/>
              </w:rPr>
              <w:t>h</w:t>
            </w:r>
            <w:r w:rsidRPr="004035C3">
              <w:rPr>
                <w:rFonts w:ascii="Arial" w:hAnsi="Arial" w:cs="Arial"/>
              </w:rPr>
              <w:t>l</w:t>
            </w:r>
            <w:r w:rsidRPr="004035C3">
              <w:rPr>
                <w:rFonts w:ascii="Arial" w:hAnsi="Arial" w:cs="Arial"/>
                <w:spacing w:val="1"/>
              </w:rPr>
              <w:t>i</w:t>
            </w:r>
            <w:r w:rsidRPr="004035C3">
              <w:rPr>
                <w:rFonts w:ascii="Arial" w:hAnsi="Arial" w:cs="Arial"/>
              </w:rPr>
              <w:t xml:space="preserve">ght gaps more </w:t>
            </w:r>
            <w:r w:rsidRPr="004035C3">
              <w:rPr>
                <w:rFonts w:ascii="Arial" w:hAnsi="Arial" w:cs="Arial"/>
                <w:spacing w:val="-1"/>
              </w:rPr>
              <w:t>e</w:t>
            </w:r>
            <w:r w:rsidRPr="004035C3">
              <w:rPr>
                <w:rFonts w:ascii="Arial" w:hAnsi="Arial" w:cs="Arial"/>
              </w:rPr>
              <w:t>f</w:t>
            </w:r>
            <w:r w:rsidRPr="004035C3">
              <w:rPr>
                <w:rFonts w:ascii="Arial" w:hAnsi="Arial" w:cs="Arial"/>
                <w:spacing w:val="-1"/>
              </w:rPr>
              <w:t>f</w:t>
            </w:r>
            <w:r w:rsidRPr="004035C3">
              <w:rPr>
                <w:rFonts w:ascii="Arial" w:hAnsi="Arial" w:cs="Arial"/>
                <w:spacing w:val="1"/>
              </w:rPr>
              <w:t>e</w:t>
            </w:r>
            <w:r w:rsidRPr="004035C3">
              <w:rPr>
                <w:rFonts w:ascii="Arial" w:hAnsi="Arial" w:cs="Arial"/>
                <w:spacing w:val="-1"/>
              </w:rPr>
              <w:t>c</w:t>
            </w:r>
            <w:r w:rsidRPr="004035C3">
              <w:rPr>
                <w:rFonts w:ascii="Arial" w:hAnsi="Arial" w:cs="Arial"/>
              </w:rPr>
              <w:t>t</w:t>
            </w:r>
            <w:r w:rsidRPr="004035C3">
              <w:rPr>
                <w:rFonts w:ascii="Arial" w:hAnsi="Arial" w:cs="Arial"/>
                <w:spacing w:val="1"/>
              </w:rPr>
              <w:t>i</w:t>
            </w:r>
            <w:r w:rsidRPr="004035C3">
              <w:rPr>
                <w:rFonts w:ascii="Arial" w:hAnsi="Arial" w:cs="Arial"/>
              </w:rPr>
              <w:t>v</w:t>
            </w:r>
            <w:r w:rsidRPr="004035C3">
              <w:rPr>
                <w:rFonts w:ascii="Arial" w:hAnsi="Arial" w:cs="Arial"/>
                <w:spacing w:val="-1"/>
              </w:rPr>
              <w:t>e</w:t>
            </w:r>
            <w:r w:rsidRPr="004035C3">
              <w:rPr>
                <w:rFonts w:ascii="Arial" w:hAnsi="Arial" w:cs="Arial"/>
              </w:rPr>
              <w:t>ly.</w:t>
            </w:r>
          </w:p>
          <w:p w14:paraId="68E55218" w14:textId="77777777" w:rsidR="00630189" w:rsidRPr="004035C3" w:rsidRDefault="00630189" w:rsidP="00630189">
            <w:pPr>
              <w:spacing w:before="17" w:line="280" w:lineRule="exact"/>
              <w:rPr>
                <w:rFonts w:ascii="Arial" w:hAnsi="Arial" w:cs="Arial"/>
              </w:rPr>
            </w:pPr>
          </w:p>
          <w:p w14:paraId="408B5416" w14:textId="77777777" w:rsidR="00630189" w:rsidRPr="004035C3" w:rsidRDefault="00630189" w:rsidP="00630189">
            <w:pPr>
              <w:ind w:left="102"/>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spacing w:val="-1"/>
              </w:rPr>
              <w:t>Me</w:t>
            </w:r>
            <w:r w:rsidRPr="004035C3">
              <w:rPr>
                <w:rFonts w:ascii="Arial" w:hAnsi="Arial" w:cs="Arial"/>
                <w:b/>
              </w:rPr>
              <w:t>tho</w:t>
            </w:r>
            <w:r w:rsidRPr="004035C3">
              <w:rPr>
                <w:rFonts w:ascii="Arial" w:hAnsi="Arial" w:cs="Arial"/>
                <w:b/>
                <w:spacing w:val="1"/>
              </w:rPr>
              <w:t>d</w:t>
            </w:r>
            <w:r w:rsidRPr="004035C3">
              <w:rPr>
                <w:rFonts w:ascii="Arial" w:hAnsi="Arial" w:cs="Arial"/>
                <w:b/>
              </w:rPr>
              <w:t>olog</w:t>
            </w:r>
            <w:r w:rsidRPr="004035C3">
              <w:rPr>
                <w:rFonts w:ascii="Arial" w:hAnsi="Arial" w:cs="Arial"/>
                <w:b/>
                <w:spacing w:val="1"/>
              </w:rPr>
              <w:t>y</w:t>
            </w:r>
            <w:r w:rsidRPr="004035C3">
              <w:rPr>
                <w:rFonts w:ascii="Arial" w:hAnsi="Arial" w:cs="Arial"/>
              </w:rPr>
              <w:t>:</w:t>
            </w:r>
          </w:p>
          <w:p w14:paraId="3C25A303" w14:textId="77777777" w:rsidR="00630189" w:rsidRPr="004035C3" w:rsidRDefault="00630189" w:rsidP="00630189">
            <w:pPr>
              <w:spacing w:before="18" w:line="260" w:lineRule="exact"/>
              <w:rPr>
                <w:rFonts w:ascii="Arial" w:hAnsi="Arial" w:cs="Arial"/>
              </w:rPr>
            </w:pPr>
          </w:p>
          <w:p w14:paraId="0AEB8DD3" w14:textId="77777777" w:rsidR="00630189" w:rsidRPr="004035C3" w:rsidRDefault="00630189" w:rsidP="00630189">
            <w:pPr>
              <w:tabs>
                <w:tab w:val="left" w:pos="820"/>
              </w:tabs>
              <w:ind w:left="823" w:right="78"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Ad</w:t>
            </w:r>
            <w:r w:rsidRPr="004035C3">
              <w:rPr>
                <w:rFonts w:ascii="Arial" w:hAnsi="Arial" w:cs="Arial"/>
                <w:b/>
                <w:spacing w:val="1"/>
              </w:rPr>
              <w:t>d</w:t>
            </w:r>
            <w:r w:rsidRPr="004035C3">
              <w:rPr>
                <w:rFonts w:ascii="Arial" w:hAnsi="Arial" w:cs="Arial"/>
              </w:rPr>
              <w:t xml:space="preserve">: A </w:t>
            </w:r>
            <w:r w:rsidRPr="004035C3">
              <w:rPr>
                <w:rFonts w:ascii="Arial" w:hAnsi="Arial" w:cs="Arial"/>
                <w:spacing w:val="-1"/>
              </w:rPr>
              <w:t>c</w:t>
            </w:r>
            <w:r w:rsidRPr="004035C3">
              <w:rPr>
                <w:rFonts w:ascii="Arial" w:hAnsi="Arial" w:cs="Arial"/>
              </w:rPr>
              <w:t>le</w:t>
            </w:r>
            <w:r w:rsidRPr="004035C3">
              <w:rPr>
                <w:rFonts w:ascii="Arial" w:hAnsi="Arial" w:cs="Arial"/>
                <w:spacing w:val="-1"/>
              </w:rPr>
              <w:t>a</w:t>
            </w:r>
            <w:r w:rsidRPr="004035C3">
              <w:rPr>
                <w:rFonts w:ascii="Arial" w:hAnsi="Arial" w:cs="Arial"/>
              </w:rPr>
              <w:t>r m</w:t>
            </w:r>
            <w:r w:rsidRPr="004035C3">
              <w:rPr>
                <w:rFonts w:ascii="Arial" w:hAnsi="Arial" w:cs="Arial"/>
                <w:spacing w:val="-1"/>
              </w:rPr>
              <w:t>e</w:t>
            </w:r>
            <w:r w:rsidRPr="004035C3">
              <w:rPr>
                <w:rFonts w:ascii="Arial" w:hAnsi="Arial" w:cs="Arial"/>
              </w:rPr>
              <w:t>thodo</w:t>
            </w:r>
            <w:r w:rsidRPr="004035C3">
              <w:rPr>
                <w:rFonts w:ascii="Arial" w:hAnsi="Arial" w:cs="Arial"/>
                <w:spacing w:val="1"/>
              </w:rPr>
              <w:t>l</w:t>
            </w:r>
            <w:r w:rsidRPr="004035C3">
              <w:rPr>
                <w:rFonts w:ascii="Arial" w:hAnsi="Arial" w:cs="Arial"/>
              </w:rPr>
              <w:t>ogy s</w:t>
            </w:r>
            <w:r w:rsidRPr="004035C3">
              <w:rPr>
                <w:rFonts w:ascii="Arial" w:hAnsi="Arial" w:cs="Arial"/>
                <w:spacing w:val="-1"/>
              </w:rPr>
              <w:t>ec</w:t>
            </w:r>
            <w:r w:rsidRPr="004035C3">
              <w:rPr>
                <w:rFonts w:ascii="Arial" w:hAnsi="Arial" w:cs="Arial"/>
              </w:rPr>
              <w:t>t</w:t>
            </w:r>
            <w:r w:rsidRPr="004035C3">
              <w:rPr>
                <w:rFonts w:ascii="Arial" w:hAnsi="Arial" w:cs="Arial"/>
                <w:spacing w:val="1"/>
              </w:rPr>
              <w:t>i</w:t>
            </w:r>
            <w:r w:rsidRPr="004035C3">
              <w:rPr>
                <w:rFonts w:ascii="Arial" w:hAnsi="Arial" w:cs="Arial"/>
              </w:rPr>
              <w:t xml:space="preserve">on </w:t>
            </w:r>
            <w:r w:rsidRPr="004035C3">
              <w:rPr>
                <w:rFonts w:ascii="Arial" w:hAnsi="Arial" w:cs="Arial"/>
                <w:spacing w:val="-1"/>
              </w:rPr>
              <w:t>e</w:t>
            </w:r>
            <w:r w:rsidRPr="004035C3">
              <w:rPr>
                <w:rFonts w:ascii="Arial" w:hAnsi="Arial" w:cs="Arial"/>
              </w:rPr>
              <w:t xml:space="preserve">xplaining how </w:t>
            </w:r>
            <w:r w:rsidRPr="004035C3">
              <w:rPr>
                <w:rFonts w:ascii="Arial" w:hAnsi="Arial" w:cs="Arial"/>
                <w:spacing w:val="-1"/>
              </w:rPr>
              <w:t>ca</w:t>
            </w:r>
            <w:r w:rsidRPr="004035C3">
              <w:rPr>
                <w:rFonts w:ascii="Arial" w:hAnsi="Arial" w:cs="Arial"/>
              </w:rPr>
              <w:t>se</w:t>
            </w:r>
            <w:r w:rsidRPr="004035C3">
              <w:rPr>
                <w:rFonts w:ascii="Arial" w:hAnsi="Arial" w:cs="Arial"/>
                <w:spacing w:val="-1"/>
              </w:rPr>
              <w:t xml:space="preserve"> </w:t>
            </w:r>
            <w:r w:rsidRPr="004035C3">
              <w:rPr>
                <w:rFonts w:ascii="Arial" w:hAnsi="Arial" w:cs="Arial"/>
              </w:rPr>
              <w:t>stud</w:t>
            </w:r>
            <w:r w:rsidRPr="004035C3">
              <w:rPr>
                <w:rFonts w:ascii="Arial" w:hAnsi="Arial" w:cs="Arial"/>
                <w:spacing w:val="1"/>
              </w:rPr>
              <w:t>i</w:t>
            </w:r>
            <w:r w:rsidRPr="004035C3">
              <w:rPr>
                <w:rFonts w:ascii="Arial" w:hAnsi="Arial" w:cs="Arial"/>
                <w:spacing w:val="-1"/>
              </w:rPr>
              <w:t>e</w:t>
            </w:r>
            <w:r w:rsidRPr="004035C3">
              <w:rPr>
                <w:rFonts w:ascii="Arial" w:hAnsi="Arial" w:cs="Arial"/>
              </w:rPr>
              <w:t xml:space="preserve">s </w:t>
            </w:r>
            <w:r w:rsidRPr="004035C3">
              <w:rPr>
                <w:rFonts w:ascii="Arial" w:hAnsi="Arial" w:cs="Arial"/>
                <w:spacing w:val="2"/>
              </w:rPr>
              <w:t>w</w:t>
            </w:r>
            <w:r w:rsidRPr="004035C3">
              <w:rPr>
                <w:rFonts w:ascii="Arial" w:hAnsi="Arial" w:cs="Arial"/>
                <w:spacing w:val="-1"/>
              </w:rPr>
              <w:t>e</w:t>
            </w:r>
            <w:r w:rsidRPr="004035C3">
              <w:rPr>
                <w:rFonts w:ascii="Arial" w:hAnsi="Arial" w:cs="Arial"/>
              </w:rPr>
              <w:t>re</w:t>
            </w:r>
            <w:r w:rsidRPr="004035C3">
              <w:rPr>
                <w:rFonts w:ascii="Arial" w:hAnsi="Arial" w:cs="Arial"/>
                <w:spacing w:val="-2"/>
              </w:rPr>
              <w:t xml:space="preserve"> </w:t>
            </w:r>
            <w:r w:rsidRPr="004035C3">
              <w:rPr>
                <w:rFonts w:ascii="Arial" w:hAnsi="Arial" w:cs="Arial"/>
                <w:spacing w:val="2"/>
              </w:rPr>
              <w:t>s</w:t>
            </w:r>
            <w:r w:rsidRPr="004035C3">
              <w:rPr>
                <w:rFonts w:ascii="Arial" w:hAnsi="Arial" w:cs="Arial"/>
                <w:spacing w:val="-1"/>
              </w:rPr>
              <w:t>e</w:t>
            </w:r>
            <w:r w:rsidRPr="004035C3">
              <w:rPr>
                <w:rFonts w:ascii="Arial" w:hAnsi="Arial" w:cs="Arial"/>
              </w:rPr>
              <w:t>le</w:t>
            </w:r>
            <w:r w:rsidRPr="004035C3">
              <w:rPr>
                <w:rFonts w:ascii="Arial" w:hAnsi="Arial" w:cs="Arial"/>
                <w:spacing w:val="-1"/>
              </w:rPr>
              <w:t>c</w:t>
            </w:r>
            <w:r w:rsidRPr="004035C3">
              <w:rPr>
                <w:rFonts w:ascii="Arial" w:hAnsi="Arial" w:cs="Arial"/>
              </w:rPr>
              <w:t>t</w:t>
            </w:r>
            <w:r w:rsidRPr="004035C3">
              <w:rPr>
                <w:rFonts w:ascii="Arial" w:hAnsi="Arial" w:cs="Arial"/>
                <w:spacing w:val="2"/>
              </w:rPr>
              <w:t>e</w:t>
            </w:r>
            <w:r w:rsidRPr="004035C3">
              <w:rPr>
                <w:rFonts w:ascii="Arial" w:hAnsi="Arial" w:cs="Arial"/>
              </w:rPr>
              <w:t xml:space="preserve">d, </w:t>
            </w:r>
            <w:r w:rsidRPr="004035C3">
              <w:rPr>
                <w:rFonts w:ascii="Arial" w:hAnsi="Arial" w:cs="Arial"/>
                <w:spacing w:val="-1"/>
              </w:rPr>
              <w:t>a</w:t>
            </w:r>
            <w:r w:rsidRPr="004035C3">
              <w:rPr>
                <w:rFonts w:ascii="Arial" w:hAnsi="Arial" w:cs="Arial"/>
              </w:rPr>
              <w:t>n</w:t>
            </w:r>
            <w:r w:rsidRPr="004035C3">
              <w:rPr>
                <w:rFonts w:ascii="Arial" w:hAnsi="Arial" w:cs="Arial"/>
                <w:spacing w:val="-1"/>
              </w:rPr>
              <w:t>a</w:t>
            </w:r>
            <w:r w:rsidRPr="004035C3">
              <w:rPr>
                <w:rFonts w:ascii="Arial" w:hAnsi="Arial" w:cs="Arial"/>
              </w:rPr>
              <w:t>lyz</w:t>
            </w:r>
            <w:r w:rsidRPr="004035C3">
              <w:rPr>
                <w:rFonts w:ascii="Arial" w:hAnsi="Arial" w:cs="Arial"/>
                <w:spacing w:val="-1"/>
              </w:rPr>
              <w:t>e</w:t>
            </w:r>
            <w:r w:rsidRPr="004035C3">
              <w:rPr>
                <w:rFonts w:ascii="Arial" w:hAnsi="Arial" w:cs="Arial"/>
              </w:rPr>
              <w:t>d,</w:t>
            </w:r>
            <w:r w:rsidRPr="004035C3">
              <w:rPr>
                <w:rFonts w:ascii="Arial" w:hAnsi="Arial" w:cs="Arial"/>
                <w:spacing w:val="2"/>
              </w:rPr>
              <w:t xml:space="preserve"> </w:t>
            </w:r>
            <w:r w:rsidRPr="004035C3">
              <w:rPr>
                <w:rFonts w:ascii="Arial" w:hAnsi="Arial" w:cs="Arial"/>
                <w:spacing w:val="-1"/>
              </w:rPr>
              <w:t>a</w:t>
            </w:r>
            <w:r w:rsidRPr="004035C3">
              <w:rPr>
                <w:rFonts w:ascii="Arial" w:hAnsi="Arial" w:cs="Arial"/>
              </w:rPr>
              <w:t>nd</w:t>
            </w:r>
          </w:p>
        </w:tc>
        <w:tc>
          <w:tcPr>
            <w:tcW w:w="4013" w:type="dxa"/>
            <w:tcBorders>
              <w:top w:val="single" w:sz="5" w:space="0" w:color="000000"/>
              <w:left w:val="single" w:sz="5" w:space="0" w:color="000000"/>
              <w:bottom w:val="single" w:sz="5" w:space="0" w:color="000000"/>
              <w:right w:val="single" w:sz="5" w:space="0" w:color="000000"/>
            </w:tcBorders>
          </w:tcPr>
          <w:p w14:paraId="09AC8211" w14:textId="46E424AD" w:rsidR="00630189" w:rsidRPr="004035C3" w:rsidRDefault="00630189" w:rsidP="00630189">
            <w:pPr>
              <w:rPr>
                <w:rFonts w:ascii="Arial" w:hAnsi="Arial" w:cs="Arial"/>
              </w:rPr>
            </w:pPr>
            <w:r w:rsidRPr="004035C3">
              <w:rPr>
                <w:rFonts w:ascii="Arial" w:hAnsi="Arial" w:cs="Arial"/>
              </w:rPr>
              <w:t>Thank you for the comment</w:t>
            </w:r>
          </w:p>
        </w:tc>
      </w:tr>
      <w:tr w:rsidR="00630189" w:rsidRPr="004035C3" w14:paraId="235E5689" w14:textId="77777777">
        <w:trPr>
          <w:trHeight w:hRule="exact" w:val="7840"/>
        </w:trPr>
        <w:tc>
          <w:tcPr>
            <w:tcW w:w="3334" w:type="dxa"/>
            <w:tcBorders>
              <w:top w:val="single" w:sz="5" w:space="0" w:color="000000"/>
              <w:left w:val="single" w:sz="5" w:space="0" w:color="000000"/>
              <w:bottom w:val="single" w:sz="5" w:space="0" w:color="000000"/>
              <w:right w:val="single" w:sz="5" w:space="0" w:color="000000"/>
            </w:tcBorders>
          </w:tcPr>
          <w:p w14:paraId="6FECDA2E" w14:textId="77777777" w:rsidR="00630189" w:rsidRPr="004035C3" w:rsidRDefault="00630189" w:rsidP="00630189">
            <w:pPr>
              <w:spacing w:line="220" w:lineRule="exact"/>
              <w:ind w:left="102"/>
              <w:rPr>
                <w:rFonts w:ascii="Arial" w:hAnsi="Arial" w:cs="Arial"/>
                <w:b/>
                <w:spacing w:val="1"/>
                <w:u w:val="thick" w:color="000000"/>
              </w:rPr>
            </w:pPr>
          </w:p>
        </w:tc>
        <w:tc>
          <w:tcPr>
            <w:tcW w:w="5831" w:type="dxa"/>
            <w:tcBorders>
              <w:top w:val="single" w:sz="5" w:space="0" w:color="000000"/>
              <w:left w:val="single" w:sz="5" w:space="0" w:color="000000"/>
              <w:bottom w:val="single" w:sz="5" w:space="0" w:color="000000"/>
              <w:right w:val="single" w:sz="5" w:space="0" w:color="000000"/>
            </w:tcBorders>
          </w:tcPr>
          <w:p w14:paraId="6C7AFA23" w14:textId="77777777" w:rsidR="00630189" w:rsidRPr="004035C3" w:rsidRDefault="00630189" w:rsidP="00630189">
            <w:pPr>
              <w:spacing w:before="17"/>
              <w:ind w:left="102"/>
              <w:rPr>
                <w:rFonts w:ascii="Arial" w:hAnsi="Arial" w:cs="Arial"/>
                <w:w w:val="131"/>
              </w:rPr>
            </w:pPr>
          </w:p>
        </w:tc>
        <w:tc>
          <w:tcPr>
            <w:tcW w:w="4013" w:type="dxa"/>
            <w:tcBorders>
              <w:top w:val="single" w:sz="5" w:space="0" w:color="000000"/>
              <w:left w:val="single" w:sz="5" w:space="0" w:color="000000"/>
              <w:bottom w:val="single" w:sz="5" w:space="0" w:color="000000"/>
              <w:right w:val="single" w:sz="5" w:space="0" w:color="000000"/>
            </w:tcBorders>
          </w:tcPr>
          <w:p w14:paraId="44DB126A" w14:textId="77777777" w:rsidR="00630189" w:rsidRPr="004035C3" w:rsidRDefault="00630189" w:rsidP="00630189">
            <w:pPr>
              <w:rPr>
                <w:rFonts w:ascii="Arial" w:hAnsi="Arial" w:cs="Arial"/>
              </w:rPr>
            </w:pPr>
          </w:p>
        </w:tc>
      </w:tr>
    </w:tbl>
    <w:p w14:paraId="245C1A04" w14:textId="77777777" w:rsidR="00603800" w:rsidRPr="004035C3" w:rsidRDefault="00603800">
      <w:pPr>
        <w:rPr>
          <w:rFonts w:ascii="Arial" w:hAnsi="Arial" w:cs="Arial"/>
        </w:rPr>
        <w:sectPr w:rsidR="00603800" w:rsidRPr="004035C3">
          <w:pgSz w:w="15840" w:h="12240" w:orient="landscape"/>
          <w:pgMar w:top="1120" w:right="1220" w:bottom="280" w:left="1220" w:header="720" w:footer="720" w:gutter="0"/>
          <w:cols w:space="720"/>
        </w:sectPr>
      </w:pPr>
    </w:p>
    <w:p w14:paraId="7C5ED2B5" w14:textId="77777777" w:rsidR="00603800" w:rsidRPr="004035C3" w:rsidRDefault="004035C3">
      <w:pPr>
        <w:spacing w:line="200" w:lineRule="exact"/>
        <w:rPr>
          <w:rFonts w:ascii="Arial" w:hAnsi="Arial" w:cs="Arial"/>
        </w:rPr>
      </w:pPr>
      <w:r w:rsidRPr="004035C3">
        <w:rPr>
          <w:rFonts w:ascii="Arial" w:hAnsi="Arial" w:cs="Arial"/>
        </w:rPr>
        <w:lastRenderedPageBreak/>
        <w:pict w14:anchorId="1F22B3CE">
          <v:group id="_x0000_s1054" style="position:absolute;margin-left:66.3pt;margin-top:91.3pt;width:659.5pt;height:448.5pt;z-index:-251660800;mso-position-horizontal-relative:page;mso-position-vertical-relative:page" coordorigin="1326,1826" coordsize="13190,8970">
            <v:shape id="_x0000_s1064" style="position:absolute;left:1337;top:1836;width:3324;height:0" coordorigin="1337,1836" coordsize="3324,0" path="m1337,1836r3324,e" filled="f" strokeweight=".58pt">
              <v:path arrowok="t"/>
            </v:shape>
            <v:shape id="_x0000_s1063" style="position:absolute;left:4671;top:1836;width:5821;height:0" coordorigin="4671,1836" coordsize="5821,0" path="m4671,1836r5821,e" filled="f" strokeweight=".58pt">
              <v:path arrowok="t"/>
            </v:shape>
            <v:shape id="_x0000_s1062" style="position:absolute;left:10501;top:1836;width:4004;height:0" coordorigin="10501,1836" coordsize="4004,0" path="m10501,1836r4004,e" filled="f" strokeweight=".58pt">
              <v:path arrowok="t"/>
            </v:shape>
            <v:shape id="_x0000_s1061" style="position:absolute;left:1332;top:1832;width:0;height:8958" coordorigin="1332,1832" coordsize="0,8958" path="m1332,1832r,8958e" filled="f" strokeweight=".58pt">
              <v:path arrowok="t"/>
            </v:shape>
            <v:shape id="_x0000_s1060" style="position:absolute;left:1337;top:10785;width:3324;height:0" coordorigin="1337,10785" coordsize="3324,0" path="m1337,10785r3324,e" filled="f" strokeweight=".20464mm">
              <v:path arrowok="t"/>
            </v:shape>
            <v:shape id="_x0000_s1059" style="position:absolute;left:4666;top:1832;width:0;height:8958" coordorigin="4666,1832" coordsize="0,8958" path="m4666,1832r,8958e" filled="f" strokeweight=".58pt">
              <v:path arrowok="t"/>
            </v:shape>
            <v:shape id="_x0000_s1058" style="position:absolute;left:4671;top:10785;width:5821;height:0" coordorigin="4671,10785" coordsize="5821,0" path="m4671,10785r5821,e" filled="f" strokeweight=".20464mm">
              <v:path arrowok="t"/>
            </v:shape>
            <v:shape id="_x0000_s1057" style="position:absolute;left:10497;top:1832;width:0;height:8958" coordorigin="10497,1832" coordsize="0,8958" path="m10497,1832r,8958e" filled="f" strokeweight=".20464mm">
              <v:path arrowok="t"/>
            </v:shape>
            <v:shape id="_x0000_s1056" style="position:absolute;left:10501;top:10785;width:4004;height:0" coordorigin="10501,10785" coordsize="4004,0" path="m10501,10785r4004,e" filled="f" strokeweight=".20464mm">
              <v:path arrowok="t"/>
            </v:shape>
            <v:shape id="_x0000_s1055" style="position:absolute;left:14510;top:1832;width:0;height:8958" coordorigin="14510,1832" coordsize="0,8958" path="m14510,1832r,8958e" filled="f" strokeweight=".20464mm">
              <v:path arrowok="t"/>
            </v:shape>
            <w10:wrap anchorx="page" anchory="page"/>
          </v:group>
        </w:pict>
      </w:r>
    </w:p>
    <w:p w14:paraId="5CC65FFD" w14:textId="77777777" w:rsidR="00603800" w:rsidRPr="004035C3" w:rsidRDefault="00603800">
      <w:pPr>
        <w:spacing w:line="200" w:lineRule="exact"/>
        <w:rPr>
          <w:rFonts w:ascii="Arial" w:hAnsi="Arial" w:cs="Arial"/>
        </w:rPr>
      </w:pPr>
    </w:p>
    <w:p w14:paraId="415D5F07" w14:textId="77777777" w:rsidR="00603800" w:rsidRPr="004035C3" w:rsidRDefault="00603800">
      <w:pPr>
        <w:spacing w:before="11" w:line="280" w:lineRule="exact"/>
        <w:rPr>
          <w:rFonts w:ascii="Arial" w:hAnsi="Arial" w:cs="Arial"/>
        </w:rPr>
      </w:pPr>
    </w:p>
    <w:p w14:paraId="36135B85" w14:textId="77777777" w:rsidR="00603800" w:rsidRPr="004035C3" w:rsidRDefault="00B50E91">
      <w:pPr>
        <w:spacing w:before="29"/>
        <w:ind w:left="3197" w:right="6950"/>
        <w:jc w:val="center"/>
        <w:rPr>
          <w:rFonts w:ascii="Arial" w:hAnsi="Arial" w:cs="Arial"/>
        </w:rPr>
      </w:pPr>
      <w:r w:rsidRPr="004035C3">
        <w:rPr>
          <w:rFonts w:ascii="Arial" w:hAnsi="Arial" w:cs="Arial"/>
        </w:rPr>
        <w:t>in</w:t>
      </w:r>
      <w:r w:rsidRPr="004035C3">
        <w:rPr>
          <w:rFonts w:ascii="Arial" w:hAnsi="Arial" w:cs="Arial"/>
          <w:spacing w:val="1"/>
        </w:rPr>
        <w:t>t</w:t>
      </w:r>
      <w:r w:rsidRPr="004035C3">
        <w:rPr>
          <w:rFonts w:ascii="Arial" w:hAnsi="Arial" w:cs="Arial"/>
          <w:spacing w:val="-1"/>
        </w:rPr>
        <w:t>e</w:t>
      </w:r>
      <w:r w:rsidRPr="004035C3">
        <w:rPr>
          <w:rFonts w:ascii="Arial" w:hAnsi="Arial" w:cs="Arial"/>
        </w:rPr>
        <w:t>rp</w:t>
      </w:r>
      <w:r w:rsidRPr="004035C3">
        <w:rPr>
          <w:rFonts w:ascii="Arial" w:hAnsi="Arial" w:cs="Arial"/>
          <w:spacing w:val="-1"/>
        </w:rPr>
        <w:t>re</w:t>
      </w:r>
      <w:r w:rsidRPr="004035C3">
        <w:rPr>
          <w:rFonts w:ascii="Arial" w:hAnsi="Arial" w:cs="Arial"/>
        </w:rPr>
        <w:t>ted.</w:t>
      </w:r>
    </w:p>
    <w:p w14:paraId="1FAADE33" w14:textId="77777777" w:rsidR="00603800" w:rsidRPr="004035C3" w:rsidRDefault="00B50E91">
      <w:pPr>
        <w:tabs>
          <w:tab w:val="left" w:pos="3220"/>
        </w:tabs>
        <w:ind w:left="3235" w:right="3192"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xml:space="preserve">: </w:t>
      </w:r>
      <w:r w:rsidRPr="004035C3">
        <w:rPr>
          <w:rFonts w:ascii="Arial" w:hAnsi="Arial" w:cs="Arial"/>
          <w:spacing w:val="-3"/>
        </w:rPr>
        <w:t>I</w:t>
      </w:r>
      <w:r w:rsidRPr="004035C3">
        <w:rPr>
          <w:rFonts w:ascii="Arial" w:hAnsi="Arial" w:cs="Arial"/>
        </w:rPr>
        <w:t>n</w:t>
      </w:r>
      <w:r w:rsidRPr="004035C3">
        <w:rPr>
          <w:rFonts w:ascii="Arial" w:hAnsi="Arial" w:cs="Arial"/>
          <w:spacing w:val="-1"/>
        </w:rPr>
        <w:t>c</w:t>
      </w:r>
      <w:r w:rsidRPr="004035C3">
        <w:rPr>
          <w:rFonts w:ascii="Arial" w:hAnsi="Arial" w:cs="Arial"/>
        </w:rPr>
        <w:t>lude</w:t>
      </w:r>
      <w:r w:rsidRPr="004035C3">
        <w:rPr>
          <w:rFonts w:ascii="Arial" w:hAnsi="Arial" w:cs="Arial"/>
          <w:spacing w:val="2"/>
        </w:rPr>
        <w:t xml:space="preserve"> </w:t>
      </w:r>
      <w:r w:rsidRPr="004035C3">
        <w:rPr>
          <w:rFonts w:ascii="Arial" w:hAnsi="Arial" w:cs="Arial"/>
          <w:spacing w:val="-1"/>
        </w:rPr>
        <w:t>a</w:t>
      </w:r>
      <w:r w:rsidRPr="004035C3">
        <w:rPr>
          <w:rFonts w:ascii="Arial" w:hAnsi="Arial" w:cs="Arial"/>
        </w:rPr>
        <w:t>ny f</w:t>
      </w:r>
      <w:r w:rsidRPr="004035C3">
        <w:rPr>
          <w:rFonts w:ascii="Arial" w:hAnsi="Arial" w:cs="Arial"/>
          <w:spacing w:val="1"/>
        </w:rPr>
        <w:t>r</w:t>
      </w:r>
      <w:r w:rsidRPr="004035C3">
        <w:rPr>
          <w:rFonts w:ascii="Arial" w:hAnsi="Arial" w:cs="Arial"/>
          <w:spacing w:val="-1"/>
        </w:rPr>
        <w:t>a</w:t>
      </w:r>
      <w:r w:rsidRPr="004035C3">
        <w:rPr>
          <w:rFonts w:ascii="Arial" w:hAnsi="Arial" w:cs="Arial"/>
        </w:rPr>
        <w:t>me</w:t>
      </w:r>
      <w:r w:rsidRPr="004035C3">
        <w:rPr>
          <w:rFonts w:ascii="Arial" w:hAnsi="Arial" w:cs="Arial"/>
          <w:spacing w:val="-1"/>
        </w:rPr>
        <w:t>w</w:t>
      </w:r>
      <w:r w:rsidRPr="004035C3">
        <w:rPr>
          <w:rFonts w:ascii="Arial" w:hAnsi="Arial" w:cs="Arial"/>
        </w:rPr>
        <w:t>orks or</w:t>
      </w:r>
      <w:r w:rsidRPr="004035C3">
        <w:rPr>
          <w:rFonts w:ascii="Arial" w:hAnsi="Arial" w:cs="Arial"/>
          <w:spacing w:val="-1"/>
        </w:rPr>
        <w:t xml:space="preserve"> </w:t>
      </w:r>
      <w:r w:rsidRPr="004035C3">
        <w:rPr>
          <w:rFonts w:ascii="Arial" w:hAnsi="Arial" w:cs="Arial"/>
        </w:rPr>
        <w:t>mo</w:t>
      </w:r>
      <w:r w:rsidRPr="004035C3">
        <w:rPr>
          <w:rFonts w:ascii="Arial" w:hAnsi="Arial" w:cs="Arial"/>
          <w:spacing w:val="3"/>
        </w:rPr>
        <w:t>d</w:t>
      </w:r>
      <w:r w:rsidRPr="004035C3">
        <w:rPr>
          <w:rFonts w:ascii="Arial" w:hAnsi="Arial" w:cs="Arial"/>
          <w:spacing w:val="-1"/>
        </w:rPr>
        <w:t>e</w:t>
      </w:r>
      <w:r w:rsidRPr="004035C3">
        <w:rPr>
          <w:rFonts w:ascii="Arial" w:hAnsi="Arial" w:cs="Arial"/>
        </w:rPr>
        <w:t>ls u</w:t>
      </w:r>
      <w:r w:rsidRPr="004035C3">
        <w:rPr>
          <w:rFonts w:ascii="Arial" w:hAnsi="Arial" w:cs="Arial"/>
          <w:spacing w:val="1"/>
        </w:rPr>
        <w:t>se</w:t>
      </w:r>
      <w:r w:rsidRPr="004035C3">
        <w:rPr>
          <w:rFonts w:ascii="Arial" w:hAnsi="Arial" w:cs="Arial"/>
        </w:rPr>
        <w:t xml:space="preserve">d in </w:t>
      </w:r>
      <w:r w:rsidRPr="004035C3">
        <w:rPr>
          <w:rFonts w:ascii="Arial" w:hAnsi="Arial" w:cs="Arial"/>
          <w:spacing w:val="1"/>
        </w:rPr>
        <w:t>t</w:t>
      </w:r>
      <w:r w:rsidRPr="004035C3">
        <w:rPr>
          <w:rFonts w:ascii="Arial" w:hAnsi="Arial" w:cs="Arial"/>
        </w:rPr>
        <w:t>he</w:t>
      </w:r>
      <w:r w:rsidRPr="004035C3">
        <w:rPr>
          <w:rFonts w:ascii="Arial" w:hAnsi="Arial" w:cs="Arial"/>
          <w:spacing w:val="-1"/>
        </w:rPr>
        <w:t xml:space="preserve"> a</w:t>
      </w:r>
      <w:r w:rsidRPr="004035C3">
        <w:rPr>
          <w:rFonts w:ascii="Arial" w:hAnsi="Arial" w:cs="Arial"/>
        </w:rPr>
        <w:t>n</w:t>
      </w:r>
      <w:r w:rsidRPr="004035C3">
        <w:rPr>
          <w:rFonts w:ascii="Arial" w:hAnsi="Arial" w:cs="Arial"/>
          <w:spacing w:val="-1"/>
        </w:rPr>
        <w:t>a</w:t>
      </w:r>
      <w:r w:rsidRPr="004035C3">
        <w:rPr>
          <w:rFonts w:ascii="Arial" w:hAnsi="Arial" w:cs="Arial"/>
        </w:rPr>
        <w:t>lys</w:t>
      </w:r>
      <w:r w:rsidRPr="004035C3">
        <w:rPr>
          <w:rFonts w:ascii="Arial" w:hAnsi="Arial" w:cs="Arial"/>
          <w:spacing w:val="1"/>
        </w:rPr>
        <w:t>i</w:t>
      </w:r>
      <w:r w:rsidRPr="004035C3">
        <w:rPr>
          <w:rFonts w:ascii="Arial" w:hAnsi="Arial" w:cs="Arial"/>
        </w:rPr>
        <w:t>s for</w:t>
      </w:r>
      <w:r w:rsidRPr="004035C3">
        <w:rPr>
          <w:rFonts w:ascii="Arial" w:hAnsi="Arial" w:cs="Arial"/>
          <w:spacing w:val="-1"/>
        </w:rPr>
        <w:t xml:space="preserve"> </w:t>
      </w:r>
      <w:r w:rsidRPr="004035C3">
        <w:rPr>
          <w:rFonts w:ascii="Arial" w:hAnsi="Arial" w:cs="Arial"/>
        </w:rPr>
        <w:t>b</w:t>
      </w:r>
      <w:r w:rsidRPr="004035C3">
        <w:rPr>
          <w:rFonts w:ascii="Arial" w:hAnsi="Arial" w:cs="Arial"/>
          <w:spacing w:val="-1"/>
        </w:rPr>
        <w:t>e</w:t>
      </w:r>
      <w:r w:rsidRPr="004035C3">
        <w:rPr>
          <w:rFonts w:ascii="Arial" w:hAnsi="Arial" w:cs="Arial"/>
        </w:rPr>
        <w:t>t</w:t>
      </w:r>
      <w:r w:rsidRPr="004035C3">
        <w:rPr>
          <w:rFonts w:ascii="Arial" w:hAnsi="Arial" w:cs="Arial"/>
          <w:spacing w:val="1"/>
        </w:rPr>
        <w:t>t</w:t>
      </w:r>
      <w:r w:rsidRPr="004035C3">
        <w:rPr>
          <w:rFonts w:ascii="Arial" w:hAnsi="Arial" w:cs="Arial"/>
          <w:spacing w:val="-1"/>
        </w:rPr>
        <w:t>e</w:t>
      </w:r>
      <w:r w:rsidRPr="004035C3">
        <w:rPr>
          <w:rFonts w:ascii="Arial" w:hAnsi="Arial" w:cs="Arial"/>
        </w:rPr>
        <w:t>r</w:t>
      </w:r>
      <w:r w:rsidRPr="004035C3">
        <w:rPr>
          <w:rFonts w:ascii="Arial" w:hAnsi="Arial" w:cs="Arial"/>
          <w:spacing w:val="1"/>
        </w:rPr>
        <w:t xml:space="preserve"> </w:t>
      </w:r>
      <w:r w:rsidRPr="004035C3">
        <w:rPr>
          <w:rFonts w:ascii="Arial" w:hAnsi="Arial" w:cs="Arial"/>
        </w:rPr>
        <w:t>r</w:t>
      </w:r>
      <w:r w:rsidRPr="004035C3">
        <w:rPr>
          <w:rFonts w:ascii="Arial" w:hAnsi="Arial" w:cs="Arial"/>
          <w:spacing w:val="-2"/>
        </w:rPr>
        <w:t>e</w:t>
      </w:r>
      <w:r w:rsidRPr="004035C3">
        <w:rPr>
          <w:rFonts w:ascii="Arial" w:hAnsi="Arial" w:cs="Arial"/>
        </w:rPr>
        <w:t>prod</w:t>
      </w:r>
      <w:r w:rsidRPr="004035C3">
        <w:rPr>
          <w:rFonts w:ascii="Arial" w:hAnsi="Arial" w:cs="Arial"/>
          <w:spacing w:val="-1"/>
        </w:rPr>
        <w:t>uc</w:t>
      </w:r>
      <w:r w:rsidRPr="004035C3">
        <w:rPr>
          <w:rFonts w:ascii="Arial" w:hAnsi="Arial" w:cs="Arial"/>
        </w:rPr>
        <w:t>ib</w:t>
      </w:r>
      <w:r w:rsidRPr="004035C3">
        <w:rPr>
          <w:rFonts w:ascii="Arial" w:hAnsi="Arial" w:cs="Arial"/>
          <w:spacing w:val="1"/>
        </w:rPr>
        <w:t>i</w:t>
      </w:r>
      <w:r w:rsidRPr="004035C3">
        <w:rPr>
          <w:rFonts w:ascii="Arial" w:hAnsi="Arial" w:cs="Arial"/>
        </w:rPr>
        <w:t>l</w:t>
      </w:r>
      <w:r w:rsidRPr="004035C3">
        <w:rPr>
          <w:rFonts w:ascii="Arial" w:hAnsi="Arial" w:cs="Arial"/>
          <w:spacing w:val="1"/>
        </w:rPr>
        <w:t>i</w:t>
      </w:r>
      <w:r w:rsidRPr="004035C3">
        <w:rPr>
          <w:rFonts w:ascii="Arial" w:hAnsi="Arial" w:cs="Arial"/>
        </w:rPr>
        <w:t>ty.</w:t>
      </w:r>
    </w:p>
    <w:p w14:paraId="791B1F0B" w14:textId="77777777" w:rsidR="00603800" w:rsidRPr="004035C3" w:rsidRDefault="00603800">
      <w:pPr>
        <w:spacing w:line="100" w:lineRule="exact"/>
        <w:rPr>
          <w:rFonts w:ascii="Arial" w:hAnsi="Arial" w:cs="Arial"/>
        </w:rPr>
      </w:pPr>
    </w:p>
    <w:p w14:paraId="2082E501" w14:textId="77777777" w:rsidR="00603800" w:rsidRPr="004035C3" w:rsidRDefault="00603800">
      <w:pPr>
        <w:spacing w:line="200" w:lineRule="exact"/>
        <w:rPr>
          <w:rFonts w:ascii="Arial" w:hAnsi="Arial" w:cs="Arial"/>
        </w:rPr>
      </w:pPr>
    </w:p>
    <w:p w14:paraId="58982284" w14:textId="77777777" w:rsidR="00603800" w:rsidRPr="004035C3" w:rsidRDefault="00B50E91">
      <w:pPr>
        <w:ind w:left="2514"/>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R</w:t>
      </w:r>
      <w:r w:rsidRPr="004035C3">
        <w:rPr>
          <w:rFonts w:ascii="Arial" w:hAnsi="Arial" w:cs="Arial"/>
          <w:b/>
          <w:spacing w:val="-1"/>
        </w:rPr>
        <w:t>e</w:t>
      </w:r>
      <w:r w:rsidRPr="004035C3">
        <w:rPr>
          <w:rFonts w:ascii="Arial" w:hAnsi="Arial" w:cs="Arial"/>
          <w:b/>
        </w:rPr>
        <w:t>s</w:t>
      </w:r>
      <w:r w:rsidRPr="004035C3">
        <w:rPr>
          <w:rFonts w:ascii="Arial" w:hAnsi="Arial" w:cs="Arial"/>
          <w:b/>
          <w:spacing w:val="1"/>
        </w:rPr>
        <w:t>u</w:t>
      </w:r>
      <w:r w:rsidRPr="004035C3">
        <w:rPr>
          <w:rFonts w:ascii="Arial" w:hAnsi="Arial" w:cs="Arial"/>
          <w:b/>
        </w:rPr>
        <w:t>lts P</w:t>
      </w:r>
      <w:r w:rsidRPr="004035C3">
        <w:rPr>
          <w:rFonts w:ascii="Arial" w:hAnsi="Arial" w:cs="Arial"/>
          <w:b/>
          <w:spacing w:val="-1"/>
        </w:rPr>
        <w:t>re</w:t>
      </w:r>
      <w:r w:rsidRPr="004035C3">
        <w:rPr>
          <w:rFonts w:ascii="Arial" w:hAnsi="Arial" w:cs="Arial"/>
          <w:b/>
        </w:rPr>
        <w:t>s</w:t>
      </w:r>
      <w:r w:rsidRPr="004035C3">
        <w:rPr>
          <w:rFonts w:ascii="Arial" w:hAnsi="Arial" w:cs="Arial"/>
          <w:b/>
          <w:spacing w:val="-1"/>
        </w:rPr>
        <w:t>e</w:t>
      </w:r>
      <w:r w:rsidRPr="004035C3">
        <w:rPr>
          <w:rFonts w:ascii="Arial" w:hAnsi="Arial" w:cs="Arial"/>
          <w:b/>
          <w:spacing w:val="1"/>
        </w:rPr>
        <w:t>n</w:t>
      </w:r>
      <w:r w:rsidRPr="004035C3">
        <w:rPr>
          <w:rFonts w:ascii="Arial" w:hAnsi="Arial" w:cs="Arial"/>
          <w:b/>
        </w:rPr>
        <w:t>t</w:t>
      </w:r>
      <w:r w:rsidRPr="004035C3">
        <w:rPr>
          <w:rFonts w:ascii="Arial" w:hAnsi="Arial" w:cs="Arial"/>
          <w:b/>
          <w:spacing w:val="1"/>
        </w:rPr>
        <w:t>a</w:t>
      </w:r>
      <w:r w:rsidRPr="004035C3">
        <w:rPr>
          <w:rFonts w:ascii="Arial" w:hAnsi="Arial" w:cs="Arial"/>
          <w:b/>
        </w:rPr>
        <w:t>tio</w:t>
      </w:r>
      <w:r w:rsidRPr="004035C3">
        <w:rPr>
          <w:rFonts w:ascii="Arial" w:hAnsi="Arial" w:cs="Arial"/>
          <w:b/>
          <w:spacing w:val="1"/>
        </w:rPr>
        <w:t>n</w:t>
      </w:r>
      <w:r w:rsidRPr="004035C3">
        <w:rPr>
          <w:rFonts w:ascii="Arial" w:hAnsi="Arial" w:cs="Arial"/>
        </w:rPr>
        <w:t>:</w:t>
      </w:r>
    </w:p>
    <w:p w14:paraId="5F7102E9" w14:textId="77777777" w:rsidR="00603800" w:rsidRPr="004035C3" w:rsidRDefault="00603800">
      <w:pPr>
        <w:spacing w:before="18" w:line="260" w:lineRule="exact"/>
        <w:rPr>
          <w:rFonts w:ascii="Arial" w:hAnsi="Arial" w:cs="Arial"/>
        </w:rPr>
      </w:pPr>
    </w:p>
    <w:p w14:paraId="0D898023" w14:textId="77777777" w:rsidR="00603800" w:rsidRPr="004035C3" w:rsidRDefault="00B50E91">
      <w:pPr>
        <w:tabs>
          <w:tab w:val="left" w:pos="3220"/>
        </w:tabs>
        <w:ind w:left="3235" w:right="3874"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P</w:t>
      </w:r>
      <w:r w:rsidRPr="004035C3">
        <w:rPr>
          <w:rFonts w:ascii="Arial" w:hAnsi="Arial" w:cs="Arial"/>
        </w:rPr>
        <w:t>r</w:t>
      </w:r>
      <w:r w:rsidRPr="004035C3">
        <w:rPr>
          <w:rFonts w:ascii="Arial" w:hAnsi="Arial" w:cs="Arial"/>
          <w:spacing w:val="-2"/>
        </w:rPr>
        <w:t>e</w:t>
      </w:r>
      <w:r w:rsidRPr="004035C3">
        <w:rPr>
          <w:rFonts w:ascii="Arial" w:hAnsi="Arial" w:cs="Arial"/>
        </w:rPr>
        <w:t>s</w:t>
      </w:r>
      <w:r w:rsidRPr="004035C3">
        <w:rPr>
          <w:rFonts w:ascii="Arial" w:hAnsi="Arial" w:cs="Arial"/>
          <w:spacing w:val="-1"/>
        </w:rPr>
        <w:t>e</w:t>
      </w:r>
      <w:r w:rsidRPr="004035C3">
        <w:rPr>
          <w:rFonts w:ascii="Arial" w:hAnsi="Arial" w:cs="Arial"/>
        </w:rPr>
        <w:t xml:space="preserve">nt </w:t>
      </w:r>
      <w:r w:rsidRPr="004035C3">
        <w:rPr>
          <w:rFonts w:ascii="Arial" w:hAnsi="Arial" w:cs="Arial"/>
          <w:spacing w:val="2"/>
        </w:rPr>
        <w:t>r</w:t>
      </w:r>
      <w:r w:rsidRPr="004035C3">
        <w:rPr>
          <w:rFonts w:ascii="Arial" w:hAnsi="Arial" w:cs="Arial"/>
          <w:spacing w:val="-1"/>
        </w:rPr>
        <w:t>e</w:t>
      </w:r>
      <w:r w:rsidRPr="004035C3">
        <w:rPr>
          <w:rFonts w:ascii="Arial" w:hAnsi="Arial" w:cs="Arial"/>
        </w:rPr>
        <w:t>sul</w:t>
      </w:r>
      <w:r w:rsidRPr="004035C3">
        <w:rPr>
          <w:rFonts w:ascii="Arial" w:hAnsi="Arial" w:cs="Arial"/>
          <w:spacing w:val="1"/>
        </w:rPr>
        <w:t>t</w:t>
      </w:r>
      <w:r w:rsidRPr="004035C3">
        <w:rPr>
          <w:rFonts w:ascii="Arial" w:hAnsi="Arial" w:cs="Arial"/>
        </w:rPr>
        <w:t>s in a more</w:t>
      </w:r>
      <w:r w:rsidRPr="004035C3">
        <w:rPr>
          <w:rFonts w:ascii="Arial" w:hAnsi="Arial" w:cs="Arial"/>
          <w:spacing w:val="-1"/>
        </w:rPr>
        <w:t xml:space="preserve"> </w:t>
      </w:r>
      <w:r w:rsidRPr="004035C3">
        <w:rPr>
          <w:rFonts w:ascii="Arial" w:hAnsi="Arial" w:cs="Arial"/>
        </w:rPr>
        <w:t>stru</w:t>
      </w:r>
      <w:r w:rsidRPr="004035C3">
        <w:rPr>
          <w:rFonts w:ascii="Arial" w:hAnsi="Arial" w:cs="Arial"/>
          <w:spacing w:val="-1"/>
        </w:rPr>
        <w:t>c</w:t>
      </w:r>
      <w:r w:rsidRPr="004035C3">
        <w:rPr>
          <w:rFonts w:ascii="Arial" w:hAnsi="Arial" w:cs="Arial"/>
        </w:rPr>
        <w:t>tu</w:t>
      </w:r>
      <w:r w:rsidRPr="004035C3">
        <w:rPr>
          <w:rFonts w:ascii="Arial" w:hAnsi="Arial" w:cs="Arial"/>
          <w:spacing w:val="2"/>
        </w:rPr>
        <w:t>r</w:t>
      </w:r>
      <w:r w:rsidRPr="004035C3">
        <w:rPr>
          <w:rFonts w:ascii="Arial" w:hAnsi="Arial" w:cs="Arial"/>
          <w:spacing w:val="-1"/>
        </w:rPr>
        <w:t>e</w:t>
      </w:r>
      <w:r w:rsidRPr="004035C3">
        <w:rPr>
          <w:rFonts w:ascii="Arial" w:hAnsi="Arial" w:cs="Arial"/>
        </w:rPr>
        <w:t>d fo</w:t>
      </w:r>
      <w:r w:rsidRPr="004035C3">
        <w:rPr>
          <w:rFonts w:ascii="Arial" w:hAnsi="Arial" w:cs="Arial"/>
          <w:spacing w:val="-1"/>
        </w:rPr>
        <w:t>r</w:t>
      </w:r>
      <w:r w:rsidRPr="004035C3">
        <w:rPr>
          <w:rFonts w:ascii="Arial" w:hAnsi="Arial" w:cs="Arial"/>
        </w:rPr>
        <w:t>mat, su</w:t>
      </w:r>
      <w:r w:rsidRPr="004035C3">
        <w:rPr>
          <w:rFonts w:ascii="Arial" w:hAnsi="Arial" w:cs="Arial"/>
          <w:spacing w:val="-1"/>
        </w:rPr>
        <w:t>c</w:t>
      </w:r>
      <w:r w:rsidRPr="004035C3">
        <w:rPr>
          <w:rFonts w:ascii="Arial" w:hAnsi="Arial" w:cs="Arial"/>
        </w:rPr>
        <w:t xml:space="preserve">h </w:t>
      </w:r>
      <w:r w:rsidRPr="004035C3">
        <w:rPr>
          <w:rFonts w:ascii="Arial" w:hAnsi="Arial" w:cs="Arial"/>
          <w:spacing w:val="-1"/>
        </w:rPr>
        <w:t>a</w:t>
      </w:r>
      <w:r w:rsidRPr="004035C3">
        <w:rPr>
          <w:rFonts w:ascii="Arial" w:hAnsi="Arial" w:cs="Arial"/>
        </w:rPr>
        <w:t>s tab</w:t>
      </w:r>
      <w:r w:rsidRPr="004035C3">
        <w:rPr>
          <w:rFonts w:ascii="Arial" w:hAnsi="Arial" w:cs="Arial"/>
          <w:spacing w:val="2"/>
        </w:rPr>
        <w:t>l</w:t>
      </w:r>
      <w:r w:rsidRPr="004035C3">
        <w:rPr>
          <w:rFonts w:ascii="Arial" w:hAnsi="Arial" w:cs="Arial"/>
          <w:spacing w:val="-1"/>
        </w:rPr>
        <w:t>e</w:t>
      </w:r>
      <w:r w:rsidRPr="004035C3">
        <w:rPr>
          <w:rFonts w:ascii="Arial" w:hAnsi="Arial" w:cs="Arial"/>
        </w:rPr>
        <w:t>s or</w:t>
      </w:r>
      <w:r w:rsidRPr="004035C3">
        <w:rPr>
          <w:rFonts w:ascii="Arial" w:hAnsi="Arial" w:cs="Arial"/>
          <w:spacing w:val="2"/>
        </w:rPr>
        <w:t xml:space="preserve"> </w:t>
      </w:r>
      <w:r w:rsidRPr="004035C3">
        <w:rPr>
          <w:rFonts w:ascii="Arial" w:hAnsi="Arial" w:cs="Arial"/>
        </w:rPr>
        <w:t>bul</w:t>
      </w:r>
      <w:r w:rsidRPr="004035C3">
        <w:rPr>
          <w:rFonts w:ascii="Arial" w:hAnsi="Arial" w:cs="Arial"/>
          <w:spacing w:val="1"/>
        </w:rPr>
        <w:t>l</w:t>
      </w:r>
      <w:r w:rsidRPr="004035C3">
        <w:rPr>
          <w:rFonts w:ascii="Arial" w:hAnsi="Arial" w:cs="Arial"/>
          <w:spacing w:val="-1"/>
        </w:rPr>
        <w:t>e</w:t>
      </w:r>
      <w:r w:rsidRPr="004035C3">
        <w:rPr>
          <w:rFonts w:ascii="Arial" w:hAnsi="Arial" w:cs="Arial"/>
        </w:rPr>
        <w:t>t po</w:t>
      </w:r>
      <w:r w:rsidRPr="004035C3">
        <w:rPr>
          <w:rFonts w:ascii="Arial" w:hAnsi="Arial" w:cs="Arial"/>
          <w:spacing w:val="1"/>
        </w:rPr>
        <w:t>i</w:t>
      </w:r>
      <w:r w:rsidRPr="004035C3">
        <w:rPr>
          <w:rFonts w:ascii="Arial" w:hAnsi="Arial" w:cs="Arial"/>
        </w:rPr>
        <w:t>nts.</w:t>
      </w:r>
    </w:p>
    <w:p w14:paraId="6F0569DF" w14:textId="77777777" w:rsidR="00603800" w:rsidRPr="004035C3" w:rsidRDefault="00B50E91">
      <w:pPr>
        <w:tabs>
          <w:tab w:val="left" w:pos="3220"/>
        </w:tabs>
        <w:spacing w:before="2" w:line="260" w:lineRule="exact"/>
        <w:ind w:left="3235" w:right="3214"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Ensure</w:t>
      </w:r>
      <w:r w:rsidRPr="004035C3">
        <w:rPr>
          <w:rFonts w:ascii="Arial" w:hAnsi="Arial" w:cs="Arial"/>
          <w:spacing w:val="-1"/>
        </w:rPr>
        <w:t xml:space="preserve"> </w:t>
      </w:r>
      <w:r w:rsidRPr="004035C3">
        <w:rPr>
          <w:rFonts w:ascii="Arial" w:hAnsi="Arial" w:cs="Arial"/>
        </w:rPr>
        <w:t xml:space="preserve">that </w:t>
      </w:r>
      <w:r w:rsidRPr="004035C3">
        <w:rPr>
          <w:rFonts w:ascii="Arial" w:hAnsi="Arial" w:cs="Arial"/>
          <w:spacing w:val="-1"/>
        </w:rPr>
        <w:t>re</w:t>
      </w:r>
      <w:r w:rsidRPr="004035C3">
        <w:rPr>
          <w:rFonts w:ascii="Arial" w:hAnsi="Arial" w:cs="Arial"/>
          <w:spacing w:val="2"/>
        </w:rPr>
        <w:t>s</w:t>
      </w:r>
      <w:r w:rsidRPr="004035C3">
        <w:rPr>
          <w:rFonts w:ascii="Arial" w:hAnsi="Arial" w:cs="Arial"/>
        </w:rPr>
        <w:t>ul</w:t>
      </w:r>
      <w:r w:rsidRPr="004035C3">
        <w:rPr>
          <w:rFonts w:ascii="Arial" w:hAnsi="Arial" w:cs="Arial"/>
          <w:spacing w:val="1"/>
        </w:rPr>
        <w:t>t</w:t>
      </w:r>
      <w:r w:rsidRPr="004035C3">
        <w:rPr>
          <w:rFonts w:ascii="Arial" w:hAnsi="Arial" w:cs="Arial"/>
        </w:rPr>
        <w:t xml:space="preserve">s </w:t>
      </w:r>
      <w:r w:rsidRPr="004035C3">
        <w:rPr>
          <w:rFonts w:ascii="Arial" w:hAnsi="Arial" w:cs="Arial"/>
          <w:spacing w:val="-1"/>
        </w:rPr>
        <w:t>a</w:t>
      </w:r>
      <w:r w:rsidRPr="004035C3">
        <w:rPr>
          <w:rFonts w:ascii="Arial" w:hAnsi="Arial" w:cs="Arial"/>
        </w:rPr>
        <w:t>re</w:t>
      </w:r>
      <w:r w:rsidRPr="004035C3">
        <w:rPr>
          <w:rFonts w:ascii="Arial" w:hAnsi="Arial" w:cs="Arial"/>
          <w:spacing w:val="-2"/>
        </w:rPr>
        <w:t xml:space="preserve"> </w:t>
      </w:r>
      <w:r w:rsidRPr="004035C3">
        <w:rPr>
          <w:rFonts w:ascii="Arial" w:hAnsi="Arial" w:cs="Arial"/>
        </w:rPr>
        <w:t>dir</w:t>
      </w:r>
      <w:r w:rsidRPr="004035C3">
        <w:rPr>
          <w:rFonts w:ascii="Arial" w:hAnsi="Arial" w:cs="Arial"/>
          <w:spacing w:val="-1"/>
        </w:rPr>
        <w:t>ec</w:t>
      </w:r>
      <w:r w:rsidRPr="004035C3">
        <w:rPr>
          <w:rFonts w:ascii="Arial" w:hAnsi="Arial" w:cs="Arial"/>
        </w:rPr>
        <w:t>t</w:t>
      </w:r>
      <w:r w:rsidRPr="004035C3">
        <w:rPr>
          <w:rFonts w:ascii="Arial" w:hAnsi="Arial" w:cs="Arial"/>
          <w:spacing w:val="1"/>
        </w:rPr>
        <w:t>l</w:t>
      </w:r>
      <w:r w:rsidRPr="004035C3">
        <w:rPr>
          <w:rFonts w:ascii="Arial" w:hAnsi="Arial" w:cs="Arial"/>
        </w:rPr>
        <w:t>y l</w:t>
      </w:r>
      <w:r w:rsidRPr="004035C3">
        <w:rPr>
          <w:rFonts w:ascii="Arial" w:hAnsi="Arial" w:cs="Arial"/>
          <w:spacing w:val="1"/>
        </w:rPr>
        <w:t>i</w:t>
      </w:r>
      <w:r w:rsidRPr="004035C3">
        <w:rPr>
          <w:rFonts w:ascii="Arial" w:hAnsi="Arial" w:cs="Arial"/>
        </w:rPr>
        <w:t>nk</w:t>
      </w:r>
      <w:r w:rsidRPr="004035C3">
        <w:rPr>
          <w:rFonts w:ascii="Arial" w:hAnsi="Arial" w:cs="Arial"/>
          <w:spacing w:val="-1"/>
        </w:rPr>
        <w:t>e</w:t>
      </w:r>
      <w:r w:rsidRPr="004035C3">
        <w:rPr>
          <w:rFonts w:ascii="Arial" w:hAnsi="Arial" w:cs="Arial"/>
        </w:rPr>
        <w:t>d to hypothes</w:t>
      </w:r>
      <w:r w:rsidRPr="004035C3">
        <w:rPr>
          <w:rFonts w:ascii="Arial" w:hAnsi="Arial" w:cs="Arial"/>
          <w:spacing w:val="-1"/>
        </w:rPr>
        <w:t>e</w:t>
      </w:r>
      <w:r w:rsidRPr="004035C3">
        <w:rPr>
          <w:rFonts w:ascii="Arial" w:hAnsi="Arial" w:cs="Arial"/>
        </w:rPr>
        <w:t xml:space="preserve">s or </w:t>
      </w:r>
      <w:r w:rsidRPr="004035C3">
        <w:rPr>
          <w:rFonts w:ascii="Arial" w:hAnsi="Arial" w:cs="Arial"/>
          <w:spacing w:val="-1"/>
        </w:rPr>
        <w:t>re</w:t>
      </w:r>
      <w:r w:rsidRPr="004035C3">
        <w:rPr>
          <w:rFonts w:ascii="Arial" w:hAnsi="Arial" w:cs="Arial"/>
          <w:spacing w:val="2"/>
        </w:rPr>
        <w:t>s</w:t>
      </w:r>
      <w:r w:rsidRPr="004035C3">
        <w:rPr>
          <w:rFonts w:ascii="Arial" w:hAnsi="Arial" w:cs="Arial"/>
          <w:spacing w:val="-1"/>
        </w:rPr>
        <w:t>ea</w:t>
      </w:r>
      <w:r w:rsidRPr="004035C3">
        <w:rPr>
          <w:rFonts w:ascii="Arial" w:hAnsi="Arial" w:cs="Arial"/>
          <w:spacing w:val="1"/>
        </w:rPr>
        <w:t>r</w:t>
      </w:r>
      <w:r w:rsidRPr="004035C3">
        <w:rPr>
          <w:rFonts w:ascii="Arial" w:hAnsi="Arial" w:cs="Arial"/>
          <w:spacing w:val="-1"/>
        </w:rPr>
        <w:t>c</w:t>
      </w:r>
      <w:r w:rsidRPr="004035C3">
        <w:rPr>
          <w:rFonts w:ascii="Arial" w:hAnsi="Arial" w:cs="Arial"/>
        </w:rPr>
        <w:t xml:space="preserve">h </w:t>
      </w:r>
      <w:r w:rsidRPr="004035C3">
        <w:rPr>
          <w:rFonts w:ascii="Arial" w:hAnsi="Arial" w:cs="Arial"/>
          <w:spacing w:val="2"/>
        </w:rPr>
        <w:t>q</w:t>
      </w:r>
      <w:r w:rsidRPr="004035C3">
        <w:rPr>
          <w:rFonts w:ascii="Arial" w:hAnsi="Arial" w:cs="Arial"/>
        </w:rPr>
        <w:t>u</w:t>
      </w:r>
      <w:r w:rsidRPr="004035C3">
        <w:rPr>
          <w:rFonts w:ascii="Arial" w:hAnsi="Arial" w:cs="Arial"/>
          <w:spacing w:val="-1"/>
        </w:rPr>
        <w:t>e</w:t>
      </w:r>
      <w:r w:rsidRPr="004035C3">
        <w:rPr>
          <w:rFonts w:ascii="Arial" w:hAnsi="Arial" w:cs="Arial"/>
        </w:rPr>
        <w:t>st</w:t>
      </w:r>
      <w:r w:rsidRPr="004035C3">
        <w:rPr>
          <w:rFonts w:ascii="Arial" w:hAnsi="Arial" w:cs="Arial"/>
          <w:spacing w:val="1"/>
        </w:rPr>
        <w:t>i</w:t>
      </w:r>
      <w:r w:rsidRPr="004035C3">
        <w:rPr>
          <w:rFonts w:ascii="Arial" w:hAnsi="Arial" w:cs="Arial"/>
        </w:rPr>
        <w:t xml:space="preserve">ons posed </w:t>
      </w:r>
      <w:r w:rsidRPr="004035C3">
        <w:rPr>
          <w:rFonts w:ascii="Arial" w:hAnsi="Arial" w:cs="Arial"/>
          <w:spacing w:val="-1"/>
        </w:rPr>
        <w:t>ea</w:t>
      </w:r>
      <w:r w:rsidRPr="004035C3">
        <w:rPr>
          <w:rFonts w:ascii="Arial" w:hAnsi="Arial" w:cs="Arial"/>
        </w:rPr>
        <w:t>rli</w:t>
      </w:r>
      <w:r w:rsidRPr="004035C3">
        <w:rPr>
          <w:rFonts w:ascii="Arial" w:hAnsi="Arial" w:cs="Arial"/>
          <w:spacing w:val="-1"/>
        </w:rPr>
        <w:t>e</w:t>
      </w:r>
      <w:r w:rsidRPr="004035C3">
        <w:rPr>
          <w:rFonts w:ascii="Arial" w:hAnsi="Arial" w:cs="Arial"/>
        </w:rPr>
        <w:t>r.</w:t>
      </w:r>
    </w:p>
    <w:p w14:paraId="3DBB81D4" w14:textId="77777777" w:rsidR="00603800" w:rsidRPr="004035C3" w:rsidRDefault="00603800">
      <w:pPr>
        <w:spacing w:before="17" w:line="280" w:lineRule="exact"/>
        <w:rPr>
          <w:rFonts w:ascii="Arial" w:hAnsi="Arial" w:cs="Arial"/>
        </w:rPr>
      </w:pPr>
    </w:p>
    <w:p w14:paraId="5D70788E" w14:textId="77777777" w:rsidR="00603800" w:rsidRPr="004035C3" w:rsidRDefault="00B50E91">
      <w:pPr>
        <w:ind w:left="2514"/>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Dis</w:t>
      </w:r>
      <w:r w:rsidRPr="004035C3">
        <w:rPr>
          <w:rFonts w:ascii="Arial" w:hAnsi="Arial" w:cs="Arial"/>
          <w:b/>
          <w:spacing w:val="-1"/>
        </w:rPr>
        <w:t>c</w:t>
      </w:r>
      <w:r w:rsidRPr="004035C3">
        <w:rPr>
          <w:rFonts w:ascii="Arial" w:hAnsi="Arial" w:cs="Arial"/>
          <w:b/>
          <w:spacing w:val="1"/>
        </w:rPr>
        <w:t>u</w:t>
      </w:r>
      <w:r w:rsidRPr="004035C3">
        <w:rPr>
          <w:rFonts w:ascii="Arial" w:hAnsi="Arial" w:cs="Arial"/>
          <w:b/>
        </w:rPr>
        <w:t>ss</w:t>
      </w:r>
      <w:r w:rsidRPr="004035C3">
        <w:rPr>
          <w:rFonts w:ascii="Arial" w:hAnsi="Arial" w:cs="Arial"/>
          <w:b/>
          <w:spacing w:val="1"/>
        </w:rPr>
        <w:t>i</w:t>
      </w:r>
      <w:r w:rsidRPr="004035C3">
        <w:rPr>
          <w:rFonts w:ascii="Arial" w:hAnsi="Arial" w:cs="Arial"/>
          <w:b/>
        </w:rPr>
        <w:t>on</w:t>
      </w:r>
      <w:r w:rsidRPr="004035C3">
        <w:rPr>
          <w:rFonts w:ascii="Arial" w:hAnsi="Arial" w:cs="Arial"/>
          <w:b/>
          <w:spacing w:val="1"/>
        </w:rPr>
        <w:t xml:space="preserve"> </w:t>
      </w:r>
      <w:r w:rsidRPr="004035C3">
        <w:rPr>
          <w:rFonts w:ascii="Arial" w:hAnsi="Arial" w:cs="Arial"/>
          <w:b/>
        </w:rPr>
        <w:t>D</w:t>
      </w:r>
      <w:r w:rsidRPr="004035C3">
        <w:rPr>
          <w:rFonts w:ascii="Arial" w:hAnsi="Arial" w:cs="Arial"/>
          <w:b/>
          <w:spacing w:val="-1"/>
        </w:rPr>
        <w:t>e</w:t>
      </w:r>
      <w:r w:rsidRPr="004035C3">
        <w:rPr>
          <w:rFonts w:ascii="Arial" w:hAnsi="Arial" w:cs="Arial"/>
          <w:b/>
          <w:spacing w:val="1"/>
        </w:rPr>
        <w:t>p</w:t>
      </w:r>
      <w:r w:rsidRPr="004035C3">
        <w:rPr>
          <w:rFonts w:ascii="Arial" w:hAnsi="Arial" w:cs="Arial"/>
          <w:b/>
        </w:rPr>
        <w:t>t</w:t>
      </w:r>
      <w:r w:rsidRPr="004035C3">
        <w:rPr>
          <w:rFonts w:ascii="Arial" w:hAnsi="Arial" w:cs="Arial"/>
          <w:b/>
          <w:spacing w:val="1"/>
        </w:rPr>
        <w:t>h</w:t>
      </w:r>
      <w:r w:rsidRPr="004035C3">
        <w:rPr>
          <w:rFonts w:ascii="Arial" w:hAnsi="Arial" w:cs="Arial"/>
        </w:rPr>
        <w:t>:</w:t>
      </w:r>
    </w:p>
    <w:p w14:paraId="3ECDD7EC" w14:textId="77777777" w:rsidR="00603800" w:rsidRPr="004035C3" w:rsidRDefault="00603800">
      <w:pPr>
        <w:spacing w:before="18" w:line="260" w:lineRule="exact"/>
        <w:rPr>
          <w:rFonts w:ascii="Arial" w:hAnsi="Arial" w:cs="Arial"/>
        </w:rPr>
      </w:pPr>
    </w:p>
    <w:p w14:paraId="79E147A1" w14:textId="77777777" w:rsidR="00603800" w:rsidRPr="004035C3" w:rsidRDefault="00B50E91">
      <w:pPr>
        <w:tabs>
          <w:tab w:val="left" w:pos="3220"/>
        </w:tabs>
        <w:ind w:left="3235" w:right="3667"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S</w:t>
      </w:r>
      <w:r w:rsidRPr="004035C3">
        <w:rPr>
          <w:rFonts w:ascii="Arial" w:hAnsi="Arial" w:cs="Arial"/>
        </w:rPr>
        <w:t>tr</w:t>
      </w:r>
      <w:r w:rsidRPr="004035C3">
        <w:rPr>
          <w:rFonts w:ascii="Arial" w:hAnsi="Arial" w:cs="Arial"/>
          <w:spacing w:val="-1"/>
        </w:rPr>
        <w:t>e</w:t>
      </w:r>
      <w:r w:rsidRPr="004035C3">
        <w:rPr>
          <w:rFonts w:ascii="Arial" w:hAnsi="Arial" w:cs="Arial"/>
        </w:rPr>
        <w:t>ngthen the</w:t>
      </w:r>
      <w:r w:rsidRPr="004035C3">
        <w:rPr>
          <w:rFonts w:ascii="Arial" w:hAnsi="Arial" w:cs="Arial"/>
          <w:spacing w:val="-1"/>
        </w:rPr>
        <w:t xml:space="preserve"> </w:t>
      </w:r>
      <w:r w:rsidRPr="004035C3">
        <w:rPr>
          <w:rFonts w:ascii="Arial" w:hAnsi="Arial" w:cs="Arial"/>
        </w:rPr>
        <w:t>d</w:t>
      </w:r>
      <w:r w:rsidRPr="004035C3">
        <w:rPr>
          <w:rFonts w:ascii="Arial" w:hAnsi="Arial" w:cs="Arial"/>
          <w:spacing w:val="3"/>
        </w:rPr>
        <w:t>i</w:t>
      </w:r>
      <w:r w:rsidRPr="004035C3">
        <w:rPr>
          <w:rFonts w:ascii="Arial" w:hAnsi="Arial" w:cs="Arial"/>
        </w:rPr>
        <w:t>s</w:t>
      </w:r>
      <w:r w:rsidRPr="004035C3">
        <w:rPr>
          <w:rFonts w:ascii="Arial" w:hAnsi="Arial" w:cs="Arial"/>
          <w:spacing w:val="-1"/>
        </w:rPr>
        <w:t>c</w:t>
      </w:r>
      <w:r w:rsidRPr="004035C3">
        <w:rPr>
          <w:rFonts w:ascii="Arial" w:hAnsi="Arial" w:cs="Arial"/>
        </w:rPr>
        <w:t>uss</w:t>
      </w:r>
      <w:r w:rsidRPr="004035C3">
        <w:rPr>
          <w:rFonts w:ascii="Arial" w:hAnsi="Arial" w:cs="Arial"/>
          <w:spacing w:val="1"/>
        </w:rPr>
        <w:t>i</w:t>
      </w:r>
      <w:r w:rsidRPr="004035C3">
        <w:rPr>
          <w:rFonts w:ascii="Arial" w:hAnsi="Arial" w:cs="Arial"/>
        </w:rPr>
        <w:t>on by o</w:t>
      </w:r>
      <w:r w:rsidRPr="004035C3">
        <w:rPr>
          <w:rFonts w:ascii="Arial" w:hAnsi="Arial" w:cs="Arial"/>
          <w:spacing w:val="-1"/>
        </w:rPr>
        <w:t>f</w:t>
      </w:r>
      <w:r w:rsidRPr="004035C3">
        <w:rPr>
          <w:rFonts w:ascii="Arial" w:hAnsi="Arial" w:cs="Arial"/>
        </w:rPr>
        <w:t>f</w:t>
      </w:r>
      <w:r w:rsidRPr="004035C3">
        <w:rPr>
          <w:rFonts w:ascii="Arial" w:hAnsi="Arial" w:cs="Arial"/>
          <w:spacing w:val="-2"/>
        </w:rPr>
        <w:t>e</w:t>
      </w:r>
      <w:r w:rsidRPr="004035C3">
        <w:rPr>
          <w:rFonts w:ascii="Arial" w:hAnsi="Arial" w:cs="Arial"/>
        </w:rPr>
        <w:t>ring more</w:t>
      </w:r>
      <w:r w:rsidRPr="004035C3">
        <w:rPr>
          <w:rFonts w:ascii="Arial" w:hAnsi="Arial" w:cs="Arial"/>
          <w:spacing w:val="-1"/>
        </w:rPr>
        <w:t xml:space="preserve"> c</w:t>
      </w:r>
      <w:r w:rsidRPr="004035C3">
        <w:rPr>
          <w:rFonts w:ascii="Arial" w:hAnsi="Arial" w:cs="Arial"/>
        </w:rPr>
        <w:t>ritic</w:t>
      </w:r>
      <w:r w:rsidRPr="004035C3">
        <w:rPr>
          <w:rFonts w:ascii="Arial" w:hAnsi="Arial" w:cs="Arial"/>
          <w:spacing w:val="-1"/>
        </w:rPr>
        <w:t>a</w:t>
      </w:r>
      <w:r w:rsidRPr="004035C3">
        <w:rPr>
          <w:rFonts w:ascii="Arial" w:hAnsi="Arial" w:cs="Arial"/>
        </w:rPr>
        <w:t>l a</w:t>
      </w:r>
      <w:r w:rsidRPr="004035C3">
        <w:rPr>
          <w:rFonts w:ascii="Arial" w:hAnsi="Arial" w:cs="Arial"/>
          <w:spacing w:val="2"/>
        </w:rPr>
        <w:t>n</w:t>
      </w:r>
      <w:r w:rsidRPr="004035C3">
        <w:rPr>
          <w:rFonts w:ascii="Arial" w:hAnsi="Arial" w:cs="Arial"/>
          <w:spacing w:val="-1"/>
        </w:rPr>
        <w:t>a</w:t>
      </w:r>
      <w:r w:rsidRPr="004035C3">
        <w:rPr>
          <w:rFonts w:ascii="Arial" w:hAnsi="Arial" w:cs="Arial"/>
        </w:rPr>
        <w:t>lys</w:t>
      </w:r>
      <w:r w:rsidRPr="004035C3">
        <w:rPr>
          <w:rFonts w:ascii="Arial" w:hAnsi="Arial" w:cs="Arial"/>
          <w:spacing w:val="1"/>
        </w:rPr>
        <w:t>i</w:t>
      </w:r>
      <w:r w:rsidRPr="004035C3">
        <w:rPr>
          <w:rFonts w:ascii="Arial" w:hAnsi="Arial" w:cs="Arial"/>
        </w:rPr>
        <w:t xml:space="preserve">s of </w:t>
      </w:r>
      <w:r w:rsidRPr="004035C3">
        <w:rPr>
          <w:rFonts w:ascii="Arial" w:hAnsi="Arial" w:cs="Arial"/>
          <w:spacing w:val="1"/>
        </w:rPr>
        <w:t>f</w:t>
      </w:r>
      <w:r w:rsidRPr="004035C3">
        <w:rPr>
          <w:rFonts w:ascii="Arial" w:hAnsi="Arial" w:cs="Arial"/>
        </w:rPr>
        <w:t>ind</w:t>
      </w:r>
      <w:r w:rsidRPr="004035C3">
        <w:rPr>
          <w:rFonts w:ascii="Arial" w:hAnsi="Arial" w:cs="Arial"/>
          <w:spacing w:val="1"/>
        </w:rPr>
        <w:t>i</w:t>
      </w:r>
      <w:r w:rsidRPr="004035C3">
        <w:rPr>
          <w:rFonts w:ascii="Arial" w:hAnsi="Arial" w:cs="Arial"/>
        </w:rPr>
        <w:t xml:space="preserve">ngs </w:t>
      </w:r>
      <w:r w:rsidRPr="004035C3">
        <w:rPr>
          <w:rFonts w:ascii="Arial" w:hAnsi="Arial" w:cs="Arial"/>
          <w:spacing w:val="-1"/>
        </w:rPr>
        <w:t>a</w:t>
      </w:r>
      <w:r w:rsidRPr="004035C3">
        <w:rPr>
          <w:rFonts w:ascii="Arial" w:hAnsi="Arial" w:cs="Arial"/>
        </w:rPr>
        <w:t>nd their i</w:t>
      </w:r>
      <w:r w:rsidRPr="004035C3">
        <w:rPr>
          <w:rFonts w:ascii="Arial" w:hAnsi="Arial" w:cs="Arial"/>
          <w:spacing w:val="1"/>
        </w:rPr>
        <w:t>m</w:t>
      </w:r>
      <w:r w:rsidRPr="004035C3">
        <w:rPr>
          <w:rFonts w:ascii="Arial" w:hAnsi="Arial" w:cs="Arial"/>
        </w:rPr>
        <w:t>pl</w:t>
      </w:r>
      <w:r w:rsidRPr="004035C3">
        <w:rPr>
          <w:rFonts w:ascii="Arial" w:hAnsi="Arial" w:cs="Arial"/>
          <w:spacing w:val="1"/>
        </w:rPr>
        <w:t>i</w:t>
      </w:r>
      <w:r w:rsidRPr="004035C3">
        <w:rPr>
          <w:rFonts w:ascii="Arial" w:hAnsi="Arial" w:cs="Arial"/>
          <w:spacing w:val="-1"/>
        </w:rPr>
        <w:t>ca</w:t>
      </w:r>
      <w:r w:rsidRPr="004035C3">
        <w:rPr>
          <w:rFonts w:ascii="Arial" w:hAnsi="Arial" w:cs="Arial"/>
        </w:rPr>
        <w:t>t</w:t>
      </w:r>
      <w:r w:rsidRPr="004035C3">
        <w:rPr>
          <w:rFonts w:ascii="Arial" w:hAnsi="Arial" w:cs="Arial"/>
          <w:spacing w:val="1"/>
        </w:rPr>
        <w:t>i</w:t>
      </w:r>
      <w:r w:rsidRPr="004035C3">
        <w:rPr>
          <w:rFonts w:ascii="Arial" w:hAnsi="Arial" w:cs="Arial"/>
        </w:rPr>
        <w:t>ons for</w:t>
      </w:r>
      <w:r w:rsidRPr="004035C3">
        <w:rPr>
          <w:rFonts w:ascii="Arial" w:hAnsi="Arial" w:cs="Arial"/>
          <w:spacing w:val="-1"/>
        </w:rPr>
        <w:t xml:space="preserve"> </w:t>
      </w:r>
      <w:r w:rsidRPr="004035C3">
        <w:rPr>
          <w:rFonts w:ascii="Arial" w:hAnsi="Arial" w:cs="Arial"/>
        </w:rPr>
        <w:t>pr</w:t>
      </w:r>
      <w:r w:rsidRPr="004035C3">
        <w:rPr>
          <w:rFonts w:ascii="Arial" w:hAnsi="Arial" w:cs="Arial"/>
          <w:spacing w:val="-2"/>
        </w:rPr>
        <w:t>a</w:t>
      </w:r>
      <w:r w:rsidRPr="004035C3">
        <w:rPr>
          <w:rFonts w:ascii="Arial" w:hAnsi="Arial" w:cs="Arial"/>
          <w:spacing w:val="-1"/>
        </w:rPr>
        <w:t>c</w:t>
      </w:r>
      <w:r w:rsidRPr="004035C3">
        <w:rPr>
          <w:rFonts w:ascii="Arial" w:hAnsi="Arial" w:cs="Arial"/>
        </w:rPr>
        <w:t>t</w:t>
      </w:r>
      <w:r w:rsidRPr="004035C3">
        <w:rPr>
          <w:rFonts w:ascii="Arial" w:hAnsi="Arial" w:cs="Arial"/>
          <w:spacing w:val="1"/>
        </w:rPr>
        <w:t>i</w:t>
      </w:r>
      <w:r w:rsidRPr="004035C3">
        <w:rPr>
          <w:rFonts w:ascii="Arial" w:hAnsi="Arial" w:cs="Arial"/>
          <w:spacing w:val="-1"/>
        </w:rPr>
        <w:t>ce</w:t>
      </w:r>
      <w:r w:rsidRPr="004035C3">
        <w:rPr>
          <w:rFonts w:ascii="Arial" w:hAnsi="Arial" w:cs="Arial"/>
        </w:rPr>
        <w:t>.</w:t>
      </w:r>
    </w:p>
    <w:p w14:paraId="5285F5F4" w14:textId="77777777" w:rsidR="00603800" w:rsidRPr="004035C3" w:rsidRDefault="00B50E91">
      <w:pPr>
        <w:tabs>
          <w:tab w:val="left" w:pos="3220"/>
        </w:tabs>
        <w:ind w:left="3235" w:right="3314"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Add</w:t>
      </w:r>
      <w:r w:rsidRPr="004035C3">
        <w:rPr>
          <w:rFonts w:ascii="Arial" w:hAnsi="Arial" w:cs="Arial"/>
          <w:spacing w:val="-1"/>
        </w:rPr>
        <w:t>re</w:t>
      </w:r>
      <w:r w:rsidRPr="004035C3">
        <w:rPr>
          <w:rFonts w:ascii="Arial" w:hAnsi="Arial" w:cs="Arial"/>
        </w:rPr>
        <w:t>ss po</w:t>
      </w:r>
      <w:r w:rsidRPr="004035C3">
        <w:rPr>
          <w:rFonts w:ascii="Arial" w:hAnsi="Arial" w:cs="Arial"/>
          <w:spacing w:val="1"/>
        </w:rPr>
        <w:t>t</w:t>
      </w:r>
      <w:r w:rsidRPr="004035C3">
        <w:rPr>
          <w:rFonts w:ascii="Arial" w:hAnsi="Arial" w:cs="Arial"/>
          <w:spacing w:val="-1"/>
        </w:rPr>
        <w:t>e</w:t>
      </w:r>
      <w:r w:rsidRPr="004035C3">
        <w:rPr>
          <w:rFonts w:ascii="Arial" w:hAnsi="Arial" w:cs="Arial"/>
        </w:rPr>
        <w:t>nt</w:t>
      </w:r>
      <w:r w:rsidRPr="004035C3">
        <w:rPr>
          <w:rFonts w:ascii="Arial" w:hAnsi="Arial" w:cs="Arial"/>
          <w:spacing w:val="1"/>
        </w:rPr>
        <w:t>i</w:t>
      </w:r>
      <w:r w:rsidRPr="004035C3">
        <w:rPr>
          <w:rFonts w:ascii="Arial" w:hAnsi="Arial" w:cs="Arial"/>
          <w:spacing w:val="-1"/>
        </w:rPr>
        <w:t>a</w:t>
      </w:r>
      <w:r w:rsidRPr="004035C3">
        <w:rPr>
          <w:rFonts w:ascii="Arial" w:hAnsi="Arial" w:cs="Arial"/>
        </w:rPr>
        <w:t>l count</w:t>
      </w:r>
      <w:r w:rsidRPr="004035C3">
        <w:rPr>
          <w:rFonts w:ascii="Arial" w:hAnsi="Arial" w:cs="Arial"/>
          <w:spacing w:val="-1"/>
        </w:rPr>
        <w:t>e</w:t>
      </w:r>
      <w:r w:rsidRPr="004035C3">
        <w:rPr>
          <w:rFonts w:ascii="Arial" w:hAnsi="Arial" w:cs="Arial"/>
        </w:rPr>
        <w:t>rargum</w:t>
      </w:r>
      <w:r w:rsidRPr="004035C3">
        <w:rPr>
          <w:rFonts w:ascii="Arial" w:hAnsi="Arial" w:cs="Arial"/>
          <w:spacing w:val="-1"/>
        </w:rPr>
        <w:t>e</w:t>
      </w:r>
      <w:r w:rsidRPr="004035C3">
        <w:rPr>
          <w:rFonts w:ascii="Arial" w:hAnsi="Arial" w:cs="Arial"/>
        </w:rPr>
        <w:t>nts or l</w:t>
      </w:r>
      <w:r w:rsidRPr="004035C3">
        <w:rPr>
          <w:rFonts w:ascii="Arial" w:hAnsi="Arial" w:cs="Arial"/>
          <w:spacing w:val="1"/>
        </w:rPr>
        <w:t>i</w:t>
      </w:r>
      <w:r w:rsidRPr="004035C3">
        <w:rPr>
          <w:rFonts w:ascii="Arial" w:hAnsi="Arial" w:cs="Arial"/>
        </w:rPr>
        <w:t>m</w:t>
      </w:r>
      <w:r w:rsidRPr="004035C3">
        <w:rPr>
          <w:rFonts w:ascii="Arial" w:hAnsi="Arial" w:cs="Arial"/>
          <w:spacing w:val="1"/>
        </w:rPr>
        <w:t>i</w:t>
      </w:r>
      <w:r w:rsidRPr="004035C3">
        <w:rPr>
          <w:rFonts w:ascii="Arial" w:hAnsi="Arial" w:cs="Arial"/>
        </w:rPr>
        <w:t xml:space="preserve">tations of </w:t>
      </w:r>
      <w:r w:rsidRPr="004035C3">
        <w:rPr>
          <w:rFonts w:ascii="Arial" w:hAnsi="Arial" w:cs="Arial"/>
          <w:spacing w:val="-1"/>
        </w:rPr>
        <w:t>A</w:t>
      </w:r>
      <w:r w:rsidRPr="004035C3">
        <w:rPr>
          <w:rFonts w:ascii="Arial" w:hAnsi="Arial" w:cs="Arial"/>
        </w:rPr>
        <w:t>I</w:t>
      </w:r>
      <w:r w:rsidRPr="004035C3">
        <w:rPr>
          <w:rFonts w:ascii="Arial" w:hAnsi="Arial" w:cs="Arial"/>
          <w:spacing w:val="-3"/>
        </w:rPr>
        <w:t xml:space="preserve"> </w:t>
      </w:r>
      <w:r w:rsidRPr="004035C3">
        <w:rPr>
          <w:rFonts w:ascii="Arial" w:hAnsi="Arial" w:cs="Arial"/>
        </w:rPr>
        <w:t>l</w:t>
      </w:r>
      <w:r w:rsidRPr="004035C3">
        <w:rPr>
          <w:rFonts w:ascii="Arial" w:hAnsi="Arial" w:cs="Arial"/>
          <w:spacing w:val="1"/>
        </w:rPr>
        <w:t>i</w:t>
      </w:r>
      <w:r w:rsidRPr="004035C3">
        <w:rPr>
          <w:rFonts w:ascii="Arial" w:hAnsi="Arial" w:cs="Arial"/>
        </w:rPr>
        <w:t>te</w:t>
      </w:r>
      <w:r w:rsidRPr="004035C3">
        <w:rPr>
          <w:rFonts w:ascii="Arial" w:hAnsi="Arial" w:cs="Arial"/>
          <w:spacing w:val="-1"/>
        </w:rPr>
        <w:t>rac</w:t>
      </w:r>
      <w:r w:rsidRPr="004035C3">
        <w:rPr>
          <w:rFonts w:ascii="Arial" w:hAnsi="Arial" w:cs="Arial"/>
        </w:rPr>
        <w:t>y</w:t>
      </w:r>
      <w:r w:rsidRPr="004035C3">
        <w:rPr>
          <w:rFonts w:ascii="Arial" w:hAnsi="Arial" w:cs="Arial"/>
          <w:spacing w:val="2"/>
        </w:rPr>
        <w:t xml:space="preserve"> </w:t>
      </w:r>
      <w:r w:rsidRPr="004035C3">
        <w:rPr>
          <w:rFonts w:ascii="Arial" w:hAnsi="Arial" w:cs="Arial"/>
        </w:rPr>
        <w:t>more thoroughly.</w:t>
      </w:r>
    </w:p>
    <w:p w14:paraId="78398540" w14:textId="77777777" w:rsidR="00603800" w:rsidRPr="004035C3" w:rsidRDefault="00603800">
      <w:pPr>
        <w:spacing w:line="100" w:lineRule="exact"/>
        <w:rPr>
          <w:rFonts w:ascii="Arial" w:hAnsi="Arial" w:cs="Arial"/>
        </w:rPr>
      </w:pPr>
    </w:p>
    <w:p w14:paraId="51B9F2DE" w14:textId="77777777" w:rsidR="00603800" w:rsidRPr="004035C3" w:rsidRDefault="00603800">
      <w:pPr>
        <w:spacing w:line="200" w:lineRule="exact"/>
        <w:rPr>
          <w:rFonts w:ascii="Arial" w:hAnsi="Arial" w:cs="Arial"/>
        </w:rPr>
      </w:pPr>
    </w:p>
    <w:p w14:paraId="65A709FC" w14:textId="77777777" w:rsidR="00603800" w:rsidRPr="004035C3" w:rsidRDefault="00B50E91">
      <w:pPr>
        <w:ind w:left="2514"/>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Concl</w:t>
      </w:r>
      <w:r w:rsidRPr="004035C3">
        <w:rPr>
          <w:rFonts w:ascii="Arial" w:hAnsi="Arial" w:cs="Arial"/>
          <w:b/>
          <w:spacing w:val="1"/>
        </w:rPr>
        <w:t>u</w:t>
      </w:r>
      <w:r w:rsidRPr="004035C3">
        <w:rPr>
          <w:rFonts w:ascii="Arial" w:hAnsi="Arial" w:cs="Arial"/>
          <w:b/>
        </w:rPr>
        <w:t>sion</w:t>
      </w:r>
      <w:r w:rsidRPr="004035C3">
        <w:rPr>
          <w:rFonts w:ascii="Arial" w:hAnsi="Arial" w:cs="Arial"/>
          <w:b/>
          <w:spacing w:val="1"/>
        </w:rPr>
        <w:t xml:space="preserve"> </w:t>
      </w:r>
      <w:r w:rsidRPr="004035C3">
        <w:rPr>
          <w:rFonts w:ascii="Arial" w:hAnsi="Arial" w:cs="Arial"/>
          <w:b/>
        </w:rPr>
        <w:t>a</w:t>
      </w:r>
      <w:r w:rsidRPr="004035C3">
        <w:rPr>
          <w:rFonts w:ascii="Arial" w:hAnsi="Arial" w:cs="Arial"/>
          <w:b/>
          <w:spacing w:val="-1"/>
        </w:rPr>
        <w:t>n</w:t>
      </w:r>
      <w:r w:rsidRPr="004035C3">
        <w:rPr>
          <w:rFonts w:ascii="Arial" w:hAnsi="Arial" w:cs="Arial"/>
          <w:b/>
        </w:rPr>
        <w:t>d</w:t>
      </w:r>
      <w:r w:rsidRPr="004035C3">
        <w:rPr>
          <w:rFonts w:ascii="Arial" w:hAnsi="Arial" w:cs="Arial"/>
          <w:b/>
          <w:spacing w:val="1"/>
        </w:rPr>
        <w:t xml:space="preserve"> </w:t>
      </w:r>
      <w:r w:rsidRPr="004035C3">
        <w:rPr>
          <w:rFonts w:ascii="Arial" w:hAnsi="Arial" w:cs="Arial"/>
          <w:b/>
        </w:rPr>
        <w:t>R</w:t>
      </w:r>
      <w:r w:rsidRPr="004035C3">
        <w:rPr>
          <w:rFonts w:ascii="Arial" w:hAnsi="Arial" w:cs="Arial"/>
          <w:b/>
          <w:spacing w:val="-1"/>
        </w:rPr>
        <w:t>ec</w:t>
      </w:r>
      <w:r w:rsidRPr="004035C3">
        <w:rPr>
          <w:rFonts w:ascii="Arial" w:hAnsi="Arial" w:cs="Arial"/>
          <w:b/>
        </w:rPr>
        <w:t>o</w:t>
      </w:r>
      <w:r w:rsidRPr="004035C3">
        <w:rPr>
          <w:rFonts w:ascii="Arial" w:hAnsi="Arial" w:cs="Arial"/>
          <w:b/>
          <w:spacing w:val="1"/>
        </w:rPr>
        <w:t>mm</w:t>
      </w:r>
      <w:r w:rsidRPr="004035C3">
        <w:rPr>
          <w:rFonts w:ascii="Arial" w:hAnsi="Arial" w:cs="Arial"/>
          <w:b/>
          <w:spacing w:val="-1"/>
        </w:rPr>
        <w:t>en</w:t>
      </w:r>
      <w:r w:rsidRPr="004035C3">
        <w:rPr>
          <w:rFonts w:ascii="Arial" w:hAnsi="Arial" w:cs="Arial"/>
          <w:b/>
          <w:spacing w:val="1"/>
        </w:rPr>
        <w:t>d</w:t>
      </w:r>
      <w:r w:rsidRPr="004035C3">
        <w:rPr>
          <w:rFonts w:ascii="Arial" w:hAnsi="Arial" w:cs="Arial"/>
          <w:b/>
        </w:rPr>
        <w:t>ation</w:t>
      </w:r>
      <w:r w:rsidRPr="004035C3">
        <w:rPr>
          <w:rFonts w:ascii="Arial" w:hAnsi="Arial" w:cs="Arial"/>
          <w:b/>
          <w:spacing w:val="2"/>
        </w:rPr>
        <w:t>s</w:t>
      </w:r>
      <w:r w:rsidRPr="004035C3">
        <w:rPr>
          <w:rFonts w:ascii="Arial" w:hAnsi="Arial" w:cs="Arial"/>
        </w:rPr>
        <w:t>:</w:t>
      </w:r>
    </w:p>
    <w:p w14:paraId="5436F27F" w14:textId="77777777" w:rsidR="00603800" w:rsidRPr="004035C3" w:rsidRDefault="00603800">
      <w:pPr>
        <w:spacing w:before="18" w:line="260" w:lineRule="exact"/>
        <w:rPr>
          <w:rFonts w:ascii="Arial" w:hAnsi="Arial" w:cs="Arial"/>
        </w:rPr>
      </w:pPr>
    </w:p>
    <w:p w14:paraId="5B01C5D5" w14:textId="77777777" w:rsidR="00603800" w:rsidRPr="004035C3" w:rsidRDefault="00B50E91">
      <w:pPr>
        <w:tabs>
          <w:tab w:val="left" w:pos="3220"/>
        </w:tabs>
        <w:ind w:left="3235" w:right="3428"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S</w:t>
      </w:r>
      <w:r w:rsidRPr="004035C3">
        <w:rPr>
          <w:rFonts w:ascii="Arial" w:hAnsi="Arial" w:cs="Arial"/>
        </w:rPr>
        <w:t>um</w:t>
      </w:r>
      <w:r w:rsidRPr="004035C3">
        <w:rPr>
          <w:rFonts w:ascii="Arial" w:hAnsi="Arial" w:cs="Arial"/>
          <w:spacing w:val="1"/>
        </w:rPr>
        <w:t>m</w:t>
      </w:r>
      <w:r w:rsidRPr="004035C3">
        <w:rPr>
          <w:rFonts w:ascii="Arial" w:hAnsi="Arial" w:cs="Arial"/>
          <w:spacing w:val="-1"/>
        </w:rPr>
        <w:t>a</w:t>
      </w:r>
      <w:r w:rsidRPr="004035C3">
        <w:rPr>
          <w:rFonts w:ascii="Arial" w:hAnsi="Arial" w:cs="Arial"/>
        </w:rPr>
        <w:t>ri</w:t>
      </w:r>
      <w:r w:rsidRPr="004035C3">
        <w:rPr>
          <w:rFonts w:ascii="Arial" w:hAnsi="Arial" w:cs="Arial"/>
          <w:spacing w:val="-1"/>
        </w:rPr>
        <w:t>z</w:t>
      </w:r>
      <w:r w:rsidRPr="004035C3">
        <w:rPr>
          <w:rFonts w:ascii="Arial" w:hAnsi="Arial" w:cs="Arial"/>
        </w:rPr>
        <w:t>e</w:t>
      </w:r>
      <w:r w:rsidRPr="004035C3">
        <w:rPr>
          <w:rFonts w:ascii="Arial" w:hAnsi="Arial" w:cs="Arial"/>
          <w:spacing w:val="-1"/>
        </w:rPr>
        <w:t xml:space="preserve"> </w:t>
      </w:r>
      <w:r w:rsidRPr="004035C3">
        <w:rPr>
          <w:rFonts w:ascii="Arial" w:hAnsi="Arial" w:cs="Arial"/>
        </w:rPr>
        <w:t>k</w:t>
      </w:r>
      <w:r w:rsidRPr="004035C3">
        <w:rPr>
          <w:rFonts w:ascii="Arial" w:hAnsi="Arial" w:cs="Arial"/>
          <w:spacing w:val="-1"/>
        </w:rPr>
        <w:t>e</w:t>
      </w:r>
      <w:r w:rsidRPr="004035C3">
        <w:rPr>
          <w:rFonts w:ascii="Arial" w:hAnsi="Arial" w:cs="Arial"/>
        </w:rPr>
        <w:t xml:space="preserve">y </w:t>
      </w:r>
      <w:r w:rsidRPr="004035C3">
        <w:rPr>
          <w:rFonts w:ascii="Arial" w:hAnsi="Arial" w:cs="Arial"/>
          <w:spacing w:val="3"/>
        </w:rPr>
        <w:t>i</w:t>
      </w:r>
      <w:r w:rsidRPr="004035C3">
        <w:rPr>
          <w:rFonts w:ascii="Arial" w:hAnsi="Arial" w:cs="Arial"/>
        </w:rPr>
        <w:t xml:space="preserve">nsights </w:t>
      </w:r>
      <w:r w:rsidRPr="004035C3">
        <w:rPr>
          <w:rFonts w:ascii="Arial" w:hAnsi="Arial" w:cs="Arial"/>
          <w:spacing w:val="1"/>
        </w:rPr>
        <w:t>m</w:t>
      </w:r>
      <w:r w:rsidRPr="004035C3">
        <w:rPr>
          <w:rFonts w:ascii="Arial" w:hAnsi="Arial" w:cs="Arial"/>
        </w:rPr>
        <w:t>ore</w:t>
      </w:r>
      <w:r w:rsidRPr="004035C3">
        <w:rPr>
          <w:rFonts w:ascii="Arial" w:hAnsi="Arial" w:cs="Arial"/>
          <w:spacing w:val="-2"/>
        </w:rPr>
        <w:t xml:space="preserve"> </w:t>
      </w:r>
      <w:r w:rsidRPr="004035C3">
        <w:rPr>
          <w:rFonts w:ascii="Arial" w:hAnsi="Arial" w:cs="Arial"/>
          <w:spacing w:val="-1"/>
        </w:rPr>
        <w:t>c</w:t>
      </w:r>
      <w:r w:rsidRPr="004035C3">
        <w:rPr>
          <w:rFonts w:ascii="Arial" w:hAnsi="Arial" w:cs="Arial"/>
        </w:rPr>
        <w:t>on</w:t>
      </w:r>
      <w:r w:rsidRPr="004035C3">
        <w:rPr>
          <w:rFonts w:ascii="Arial" w:hAnsi="Arial" w:cs="Arial"/>
          <w:spacing w:val="-1"/>
        </w:rPr>
        <w:t>c</w:t>
      </w:r>
      <w:r w:rsidRPr="004035C3">
        <w:rPr>
          <w:rFonts w:ascii="Arial" w:hAnsi="Arial" w:cs="Arial"/>
        </w:rPr>
        <w:t xml:space="preserve">isely </w:t>
      </w:r>
      <w:r w:rsidRPr="004035C3">
        <w:rPr>
          <w:rFonts w:ascii="Arial" w:hAnsi="Arial" w:cs="Arial"/>
          <w:spacing w:val="-1"/>
        </w:rPr>
        <w:t>a</w:t>
      </w:r>
      <w:r w:rsidRPr="004035C3">
        <w:rPr>
          <w:rFonts w:ascii="Arial" w:hAnsi="Arial" w:cs="Arial"/>
        </w:rPr>
        <w:t xml:space="preserve">nd </w:t>
      </w:r>
      <w:r w:rsidRPr="004035C3">
        <w:rPr>
          <w:rFonts w:ascii="Arial" w:hAnsi="Arial" w:cs="Arial"/>
          <w:spacing w:val="-1"/>
        </w:rPr>
        <w:t>e</w:t>
      </w:r>
      <w:r w:rsidRPr="004035C3">
        <w:rPr>
          <w:rFonts w:ascii="Arial" w:hAnsi="Arial" w:cs="Arial"/>
        </w:rPr>
        <w:t xml:space="preserve">mphasize </w:t>
      </w:r>
      <w:r w:rsidRPr="004035C3">
        <w:rPr>
          <w:rFonts w:ascii="Arial" w:hAnsi="Arial" w:cs="Arial"/>
          <w:spacing w:val="-1"/>
        </w:rPr>
        <w:t>ac</w:t>
      </w:r>
      <w:r w:rsidRPr="004035C3">
        <w:rPr>
          <w:rFonts w:ascii="Arial" w:hAnsi="Arial" w:cs="Arial"/>
        </w:rPr>
        <w:t>t</w:t>
      </w:r>
      <w:r w:rsidRPr="004035C3">
        <w:rPr>
          <w:rFonts w:ascii="Arial" w:hAnsi="Arial" w:cs="Arial"/>
          <w:spacing w:val="1"/>
        </w:rPr>
        <w:t>i</w:t>
      </w:r>
      <w:r w:rsidRPr="004035C3">
        <w:rPr>
          <w:rFonts w:ascii="Arial" w:hAnsi="Arial" w:cs="Arial"/>
        </w:rPr>
        <w:t>on</w:t>
      </w:r>
      <w:r w:rsidRPr="004035C3">
        <w:rPr>
          <w:rFonts w:ascii="Arial" w:hAnsi="Arial" w:cs="Arial"/>
          <w:spacing w:val="-1"/>
        </w:rPr>
        <w:t>a</w:t>
      </w:r>
      <w:r w:rsidRPr="004035C3">
        <w:rPr>
          <w:rFonts w:ascii="Arial" w:hAnsi="Arial" w:cs="Arial"/>
        </w:rPr>
        <w:t>b</w:t>
      </w:r>
      <w:r w:rsidRPr="004035C3">
        <w:rPr>
          <w:rFonts w:ascii="Arial" w:hAnsi="Arial" w:cs="Arial"/>
          <w:spacing w:val="3"/>
        </w:rPr>
        <w:t>l</w:t>
      </w:r>
      <w:r w:rsidRPr="004035C3">
        <w:rPr>
          <w:rFonts w:ascii="Arial" w:hAnsi="Arial" w:cs="Arial"/>
        </w:rPr>
        <w:t>e</w:t>
      </w:r>
      <w:r w:rsidRPr="004035C3">
        <w:rPr>
          <w:rFonts w:ascii="Arial" w:hAnsi="Arial" w:cs="Arial"/>
          <w:spacing w:val="-1"/>
        </w:rPr>
        <w:t xml:space="preserve"> </w:t>
      </w:r>
      <w:r w:rsidRPr="004035C3">
        <w:rPr>
          <w:rFonts w:ascii="Arial" w:hAnsi="Arial" w:cs="Arial"/>
        </w:rPr>
        <w:t>r</w:t>
      </w:r>
      <w:r w:rsidRPr="004035C3">
        <w:rPr>
          <w:rFonts w:ascii="Arial" w:hAnsi="Arial" w:cs="Arial"/>
          <w:spacing w:val="-2"/>
        </w:rPr>
        <w:t>e</w:t>
      </w:r>
      <w:r w:rsidRPr="004035C3">
        <w:rPr>
          <w:rFonts w:ascii="Arial" w:hAnsi="Arial" w:cs="Arial"/>
          <w:spacing w:val="-1"/>
        </w:rPr>
        <w:t>c</w:t>
      </w:r>
      <w:r w:rsidRPr="004035C3">
        <w:rPr>
          <w:rFonts w:ascii="Arial" w:hAnsi="Arial" w:cs="Arial"/>
        </w:rPr>
        <w:t>om</w:t>
      </w:r>
      <w:r w:rsidRPr="004035C3">
        <w:rPr>
          <w:rFonts w:ascii="Arial" w:hAnsi="Arial" w:cs="Arial"/>
          <w:spacing w:val="1"/>
        </w:rPr>
        <w:t>m</w:t>
      </w:r>
      <w:r w:rsidRPr="004035C3">
        <w:rPr>
          <w:rFonts w:ascii="Arial" w:hAnsi="Arial" w:cs="Arial"/>
          <w:spacing w:val="-1"/>
        </w:rPr>
        <w:t>e</w:t>
      </w:r>
      <w:r w:rsidRPr="004035C3">
        <w:rPr>
          <w:rFonts w:ascii="Arial" w:hAnsi="Arial" w:cs="Arial"/>
        </w:rPr>
        <w:t>n</w:t>
      </w:r>
      <w:r w:rsidRPr="004035C3">
        <w:rPr>
          <w:rFonts w:ascii="Arial" w:hAnsi="Arial" w:cs="Arial"/>
          <w:spacing w:val="2"/>
        </w:rPr>
        <w:t>d</w:t>
      </w:r>
      <w:r w:rsidRPr="004035C3">
        <w:rPr>
          <w:rFonts w:ascii="Arial" w:hAnsi="Arial" w:cs="Arial"/>
          <w:spacing w:val="-1"/>
        </w:rPr>
        <w:t>a</w:t>
      </w:r>
      <w:r w:rsidRPr="004035C3">
        <w:rPr>
          <w:rFonts w:ascii="Arial" w:hAnsi="Arial" w:cs="Arial"/>
        </w:rPr>
        <w:t>t</w:t>
      </w:r>
      <w:r w:rsidRPr="004035C3">
        <w:rPr>
          <w:rFonts w:ascii="Arial" w:hAnsi="Arial" w:cs="Arial"/>
          <w:spacing w:val="1"/>
        </w:rPr>
        <w:t>i</w:t>
      </w:r>
      <w:r w:rsidRPr="004035C3">
        <w:rPr>
          <w:rFonts w:ascii="Arial" w:hAnsi="Arial" w:cs="Arial"/>
        </w:rPr>
        <w:t>ons.</w:t>
      </w:r>
    </w:p>
    <w:p w14:paraId="6E0F5218" w14:textId="77777777" w:rsidR="00603800" w:rsidRPr="004035C3" w:rsidRDefault="00B50E91">
      <w:pPr>
        <w:tabs>
          <w:tab w:val="left" w:pos="3220"/>
        </w:tabs>
        <w:ind w:left="3235" w:right="3567"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xml:space="preserve">: </w:t>
      </w:r>
      <w:r w:rsidRPr="004035C3">
        <w:rPr>
          <w:rFonts w:ascii="Arial" w:hAnsi="Arial" w:cs="Arial"/>
          <w:spacing w:val="1"/>
        </w:rPr>
        <w:t>C</w:t>
      </w:r>
      <w:r w:rsidRPr="004035C3">
        <w:rPr>
          <w:rFonts w:ascii="Arial" w:hAnsi="Arial" w:cs="Arial"/>
        </w:rPr>
        <w:t>le</w:t>
      </w:r>
      <w:r w:rsidRPr="004035C3">
        <w:rPr>
          <w:rFonts w:ascii="Arial" w:hAnsi="Arial" w:cs="Arial"/>
          <w:spacing w:val="-1"/>
        </w:rPr>
        <w:t>a</w:t>
      </w:r>
      <w:r w:rsidRPr="004035C3">
        <w:rPr>
          <w:rFonts w:ascii="Arial" w:hAnsi="Arial" w:cs="Arial"/>
        </w:rPr>
        <w:t>rly dif</w:t>
      </w:r>
      <w:r w:rsidRPr="004035C3">
        <w:rPr>
          <w:rFonts w:ascii="Arial" w:hAnsi="Arial" w:cs="Arial"/>
          <w:spacing w:val="-1"/>
        </w:rPr>
        <w:t>fe</w:t>
      </w:r>
      <w:r w:rsidRPr="004035C3">
        <w:rPr>
          <w:rFonts w:ascii="Arial" w:hAnsi="Arial" w:cs="Arial"/>
        </w:rPr>
        <w:t>rent</w:t>
      </w:r>
      <w:r w:rsidRPr="004035C3">
        <w:rPr>
          <w:rFonts w:ascii="Arial" w:hAnsi="Arial" w:cs="Arial"/>
          <w:spacing w:val="1"/>
        </w:rPr>
        <w:t>i</w:t>
      </w:r>
      <w:r w:rsidRPr="004035C3">
        <w:rPr>
          <w:rFonts w:ascii="Arial" w:hAnsi="Arial" w:cs="Arial"/>
          <w:spacing w:val="-1"/>
        </w:rPr>
        <w:t>a</w:t>
      </w:r>
      <w:r w:rsidRPr="004035C3">
        <w:rPr>
          <w:rFonts w:ascii="Arial" w:hAnsi="Arial" w:cs="Arial"/>
        </w:rPr>
        <w:t>te b</w:t>
      </w:r>
      <w:r w:rsidRPr="004035C3">
        <w:rPr>
          <w:rFonts w:ascii="Arial" w:hAnsi="Arial" w:cs="Arial"/>
          <w:spacing w:val="-1"/>
        </w:rPr>
        <w:t>e</w:t>
      </w:r>
      <w:r w:rsidRPr="004035C3">
        <w:rPr>
          <w:rFonts w:ascii="Arial" w:hAnsi="Arial" w:cs="Arial"/>
        </w:rPr>
        <w:t>tw</w:t>
      </w:r>
      <w:r w:rsidRPr="004035C3">
        <w:rPr>
          <w:rFonts w:ascii="Arial" w:hAnsi="Arial" w:cs="Arial"/>
          <w:spacing w:val="-1"/>
        </w:rPr>
        <w:t>ee</w:t>
      </w:r>
      <w:r w:rsidRPr="004035C3">
        <w:rPr>
          <w:rFonts w:ascii="Arial" w:hAnsi="Arial" w:cs="Arial"/>
        </w:rPr>
        <w:t>n i</w:t>
      </w:r>
      <w:r w:rsidRPr="004035C3">
        <w:rPr>
          <w:rFonts w:ascii="Arial" w:hAnsi="Arial" w:cs="Arial"/>
          <w:spacing w:val="1"/>
        </w:rPr>
        <w:t>m</w:t>
      </w:r>
      <w:r w:rsidRPr="004035C3">
        <w:rPr>
          <w:rFonts w:ascii="Arial" w:hAnsi="Arial" w:cs="Arial"/>
        </w:rPr>
        <w:t>pl</w:t>
      </w:r>
      <w:r w:rsidRPr="004035C3">
        <w:rPr>
          <w:rFonts w:ascii="Arial" w:hAnsi="Arial" w:cs="Arial"/>
          <w:spacing w:val="1"/>
        </w:rPr>
        <w:t>i</w:t>
      </w:r>
      <w:r w:rsidRPr="004035C3">
        <w:rPr>
          <w:rFonts w:ascii="Arial" w:hAnsi="Arial" w:cs="Arial"/>
          <w:spacing w:val="-1"/>
        </w:rPr>
        <w:t>ca</w:t>
      </w:r>
      <w:r w:rsidRPr="004035C3">
        <w:rPr>
          <w:rFonts w:ascii="Arial" w:hAnsi="Arial" w:cs="Arial"/>
        </w:rPr>
        <w:t>t</w:t>
      </w:r>
      <w:r w:rsidRPr="004035C3">
        <w:rPr>
          <w:rFonts w:ascii="Arial" w:hAnsi="Arial" w:cs="Arial"/>
          <w:spacing w:val="1"/>
        </w:rPr>
        <w:t>i</w:t>
      </w:r>
      <w:r w:rsidRPr="004035C3">
        <w:rPr>
          <w:rFonts w:ascii="Arial" w:hAnsi="Arial" w:cs="Arial"/>
        </w:rPr>
        <w:t>ons for</w:t>
      </w:r>
      <w:r w:rsidRPr="004035C3">
        <w:rPr>
          <w:rFonts w:ascii="Arial" w:hAnsi="Arial" w:cs="Arial"/>
          <w:spacing w:val="-1"/>
        </w:rPr>
        <w:t xml:space="preserve"> e</w:t>
      </w:r>
      <w:r w:rsidRPr="004035C3">
        <w:rPr>
          <w:rFonts w:ascii="Arial" w:hAnsi="Arial" w:cs="Arial"/>
        </w:rPr>
        <w:t>x</w:t>
      </w:r>
      <w:r w:rsidRPr="004035C3">
        <w:rPr>
          <w:rFonts w:ascii="Arial" w:hAnsi="Arial" w:cs="Arial"/>
          <w:spacing w:val="-1"/>
        </w:rPr>
        <w:t>ec</w:t>
      </w:r>
      <w:r w:rsidRPr="004035C3">
        <w:rPr>
          <w:rFonts w:ascii="Arial" w:hAnsi="Arial" w:cs="Arial"/>
        </w:rPr>
        <w:t>ut</w:t>
      </w:r>
      <w:r w:rsidRPr="004035C3">
        <w:rPr>
          <w:rFonts w:ascii="Arial" w:hAnsi="Arial" w:cs="Arial"/>
          <w:spacing w:val="1"/>
        </w:rPr>
        <w:t>i</w:t>
      </w:r>
      <w:r w:rsidRPr="004035C3">
        <w:rPr>
          <w:rFonts w:ascii="Arial" w:hAnsi="Arial" w:cs="Arial"/>
          <w:spacing w:val="2"/>
        </w:rPr>
        <w:t>v</w:t>
      </w:r>
      <w:r w:rsidRPr="004035C3">
        <w:rPr>
          <w:rFonts w:ascii="Arial" w:hAnsi="Arial" w:cs="Arial"/>
          <w:spacing w:val="-1"/>
        </w:rPr>
        <w:t>e</w:t>
      </w:r>
      <w:r w:rsidRPr="004035C3">
        <w:rPr>
          <w:rFonts w:ascii="Arial" w:hAnsi="Arial" w:cs="Arial"/>
        </w:rPr>
        <w:t>s, org</w:t>
      </w:r>
      <w:r w:rsidRPr="004035C3">
        <w:rPr>
          <w:rFonts w:ascii="Arial" w:hAnsi="Arial" w:cs="Arial"/>
          <w:spacing w:val="-1"/>
        </w:rPr>
        <w:t>a</w:t>
      </w:r>
      <w:r w:rsidRPr="004035C3">
        <w:rPr>
          <w:rFonts w:ascii="Arial" w:hAnsi="Arial" w:cs="Arial"/>
        </w:rPr>
        <w:t>ni</w:t>
      </w:r>
      <w:r w:rsidRPr="004035C3">
        <w:rPr>
          <w:rFonts w:ascii="Arial" w:hAnsi="Arial" w:cs="Arial"/>
          <w:spacing w:val="2"/>
        </w:rPr>
        <w:t>z</w:t>
      </w:r>
      <w:r w:rsidRPr="004035C3">
        <w:rPr>
          <w:rFonts w:ascii="Arial" w:hAnsi="Arial" w:cs="Arial"/>
          <w:spacing w:val="-1"/>
        </w:rPr>
        <w:t>a</w:t>
      </w:r>
      <w:r w:rsidRPr="004035C3">
        <w:rPr>
          <w:rFonts w:ascii="Arial" w:hAnsi="Arial" w:cs="Arial"/>
        </w:rPr>
        <w:t>t</w:t>
      </w:r>
      <w:r w:rsidRPr="004035C3">
        <w:rPr>
          <w:rFonts w:ascii="Arial" w:hAnsi="Arial" w:cs="Arial"/>
          <w:spacing w:val="1"/>
        </w:rPr>
        <w:t>i</w:t>
      </w:r>
      <w:r w:rsidRPr="004035C3">
        <w:rPr>
          <w:rFonts w:ascii="Arial" w:hAnsi="Arial" w:cs="Arial"/>
        </w:rPr>
        <w:t xml:space="preserve">ons, </w:t>
      </w:r>
      <w:r w:rsidRPr="004035C3">
        <w:rPr>
          <w:rFonts w:ascii="Arial" w:hAnsi="Arial" w:cs="Arial"/>
          <w:spacing w:val="-1"/>
        </w:rPr>
        <w:t>a</w:t>
      </w:r>
      <w:r w:rsidRPr="004035C3">
        <w:rPr>
          <w:rFonts w:ascii="Arial" w:hAnsi="Arial" w:cs="Arial"/>
        </w:rPr>
        <w:t>nd pol</w:t>
      </w:r>
      <w:r w:rsidRPr="004035C3">
        <w:rPr>
          <w:rFonts w:ascii="Arial" w:hAnsi="Arial" w:cs="Arial"/>
          <w:spacing w:val="1"/>
        </w:rPr>
        <w:t>i</w:t>
      </w:r>
      <w:r w:rsidRPr="004035C3">
        <w:rPr>
          <w:rFonts w:ascii="Arial" w:hAnsi="Arial" w:cs="Arial"/>
          <w:spacing w:val="-1"/>
        </w:rPr>
        <w:t>c</w:t>
      </w:r>
      <w:r w:rsidRPr="004035C3">
        <w:rPr>
          <w:rFonts w:ascii="Arial" w:hAnsi="Arial" w:cs="Arial"/>
        </w:rPr>
        <w:t>ymak</w:t>
      </w:r>
      <w:r w:rsidRPr="004035C3">
        <w:rPr>
          <w:rFonts w:ascii="Arial" w:hAnsi="Arial" w:cs="Arial"/>
          <w:spacing w:val="-1"/>
        </w:rPr>
        <w:t>e</w:t>
      </w:r>
      <w:r w:rsidRPr="004035C3">
        <w:rPr>
          <w:rFonts w:ascii="Arial" w:hAnsi="Arial" w:cs="Arial"/>
        </w:rPr>
        <w:t>rs.</w:t>
      </w:r>
    </w:p>
    <w:p w14:paraId="5CCD5B21" w14:textId="77777777" w:rsidR="00603800" w:rsidRPr="004035C3" w:rsidRDefault="00603800">
      <w:pPr>
        <w:spacing w:before="20" w:line="280" w:lineRule="exact"/>
        <w:rPr>
          <w:rFonts w:ascii="Arial" w:hAnsi="Arial" w:cs="Arial"/>
        </w:rPr>
      </w:pPr>
    </w:p>
    <w:p w14:paraId="4D2DD6EE" w14:textId="77777777" w:rsidR="00603800" w:rsidRPr="004035C3" w:rsidRDefault="00B50E91">
      <w:pPr>
        <w:ind w:left="2514"/>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R</w:t>
      </w:r>
      <w:r w:rsidRPr="004035C3">
        <w:rPr>
          <w:rFonts w:ascii="Arial" w:hAnsi="Arial" w:cs="Arial"/>
          <w:b/>
          <w:spacing w:val="-1"/>
        </w:rPr>
        <w:t>e</w:t>
      </w:r>
      <w:r w:rsidRPr="004035C3">
        <w:rPr>
          <w:rFonts w:ascii="Arial" w:hAnsi="Arial" w:cs="Arial"/>
          <w:b/>
        </w:rPr>
        <w:t>fe</w:t>
      </w:r>
      <w:r w:rsidRPr="004035C3">
        <w:rPr>
          <w:rFonts w:ascii="Arial" w:hAnsi="Arial" w:cs="Arial"/>
          <w:b/>
          <w:spacing w:val="-1"/>
        </w:rPr>
        <w:t>re</w:t>
      </w:r>
      <w:r w:rsidRPr="004035C3">
        <w:rPr>
          <w:rFonts w:ascii="Arial" w:hAnsi="Arial" w:cs="Arial"/>
          <w:b/>
          <w:spacing w:val="1"/>
        </w:rPr>
        <w:t>n</w:t>
      </w:r>
      <w:r w:rsidRPr="004035C3">
        <w:rPr>
          <w:rFonts w:ascii="Arial" w:hAnsi="Arial" w:cs="Arial"/>
          <w:b/>
          <w:spacing w:val="-1"/>
        </w:rPr>
        <w:t>ce</w:t>
      </w:r>
      <w:r w:rsidRPr="004035C3">
        <w:rPr>
          <w:rFonts w:ascii="Arial" w:hAnsi="Arial" w:cs="Arial"/>
          <w:b/>
          <w:spacing w:val="1"/>
        </w:rPr>
        <w:t>s</w:t>
      </w:r>
      <w:r w:rsidRPr="004035C3">
        <w:rPr>
          <w:rFonts w:ascii="Arial" w:hAnsi="Arial" w:cs="Arial"/>
        </w:rPr>
        <w:t>:</w:t>
      </w:r>
    </w:p>
    <w:p w14:paraId="729B4F69" w14:textId="77777777" w:rsidR="00603800" w:rsidRPr="004035C3" w:rsidRDefault="00603800">
      <w:pPr>
        <w:spacing w:before="18" w:line="260" w:lineRule="exact"/>
        <w:rPr>
          <w:rFonts w:ascii="Arial" w:hAnsi="Arial" w:cs="Arial"/>
        </w:rPr>
      </w:pPr>
    </w:p>
    <w:p w14:paraId="4B425F03" w14:textId="77777777" w:rsidR="00603800" w:rsidRPr="004035C3" w:rsidRDefault="00B50E91">
      <w:pPr>
        <w:tabs>
          <w:tab w:val="left" w:pos="3220"/>
        </w:tabs>
        <w:ind w:left="3235" w:right="3716"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w:t>
      </w:r>
      <w:r w:rsidRPr="004035C3">
        <w:rPr>
          <w:rFonts w:ascii="Arial" w:hAnsi="Arial" w:cs="Arial"/>
          <w:b/>
          <w:spacing w:val="1"/>
        </w:rPr>
        <w:t>n</w:t>
      </w:r>
      <w:r w:rsidRPr="004035C3">
        <w:rPr>
          <w:rFonts w:ascii="Arial" w:hAnsi="Arial" w:cs="Arial"/>
          <w:b/>
          <w:spacing w:val="-1"/>
        </w:rPr>
        <w:t>e</w:t>
      </w:r>
      <w:r w:rsidRPr="004035C3">
        <w:rPr>
          <w:rFonts w:ascii="Arial" w:hAnsi="Arial" w:cs="Arial"/>
        </w:rPr>
        <w:t>: Ensure</w:t>
      </w:r>
      <w:r w:rsidRPr="004035C3">
        <w:rPr>
          <w:rFonts w:ascii="Arial" w:hAnsi="Arial" w:cs="Arial"/>
          <w:spacing w:val="1"/>
        </w:rPr>
        <w:t xml:space="preserve"> </w:t>
      </w:r>
      <w:r w:rsidRPr="004035C3">
        <w:rPr>
          <w:rFonts w:ascii="Arial" w:hAnsi="Arial" w:cs="Arial"/>
          <w:spacing w:val="-1"/>
        </w:rPr>
        <w:t>a</w:t>
      </w:r>
      <w:r w:rsidRPr="004035C3">
        <w:rPr>
          <w:rFonts w:ascii="Arial" w:hAnsi="Arial" w:cs="Arial"/>
        </w:rPr>
        <w:t>ll</w:t>
      </w:r>
      <w:r w:rsidRPr="004035C3">
        <w:rPr>
          <w:rFonts w:ascii="Arial" w:hAnsi="Arial" w:cs="Arial"/>
          <w:spacing w:val="1"/>
        </w:rPr>
        <w:t xml:space="preserve"> </w:t>
      </w:r>
      <w:r w:rsidRPr="004035C3">
        <w:rPr>
          <w:rFonts w:ascii="Arial" w:hAnsi="Arial" w:cs="Arial"/>
          <w:spacing w:val="-1"/>
        </w:rPr>
        <w:t>c</w:t>
      </w:r>
      <w:r w:rsidRPr="004035C3">
        <w:rPr>
          <w:rFonts w:ascii="Arial" w:hAnsi="Arial" w:cs="Arial"/>
        </w:rPr>
        <w:t>i</w:t>
      </w:r>
      <w:r w:rsidRPr="004035C3">
        <w:rPr>
          <w:rFonts w:ascii="Arial" w:hAnsi="Arial" w:cs="Arial"/>
          <w:spacing w:val="1"/>
        </w:rPr>
        <w:t>t</w:t>
      </w:r>
      <w:r w:rsidRPr="004035C3">
        <w:rPr>
          <w:rFonts w:ascii="Arial" w:hAnsi="Arial" w:cs="Arial"/>
          <w:spacing w:val="-1"/>
        </w:rPr>
        <w:t>a</w:t>
      </w:r>
      <w:r w:rsidRPr="004035C3">
        <w:rPr>
          <w:rFonts w:ascii="Arial" w:hAnsi="Arial" w:cs="Arial"/>
        </w:rPr>
        <w:t>t</w:t>
      </w:r>
      <w:r w:rsidRPr="004035C3">
        <w:rPr>
          <w:rFonts w:ascii="Arial" w:hAnsi="Arial" w:cs="Arial"/>
          <w:spacing w:val="1"/>
        </w:rPr>
        <w:t>i</w:t>
      </w:r>
      <w:r w:rsidRPr="004035C3">
        <w:rPr>
          <w:rFonts w:ascii="Arial" w:hAnsi="Arial" w:cs="Arial"/>
        </w:rPr>
        <w:t xml:space="preserve">ons </w:t>
      </w:r>
      <w:r w:rsidRPr="004035C3">
        <w:rPr>
          <w:rFonts w:ascii="Arial" w:hAnsi="Arial" w:cs="Arial"/>
          <w:spacing w:val="-1"/>
        </w:rPr>
        <w:t>a</w:t>
      </w:r>
      <w:r w:rsidRPr="004035C3">
        <w:rPr>
          <w:rFonts w:ascii="Arial" w:hAnsi="Arial" w:cs="Arial"/>
        </w:rPr>
        <w:t>re</w:t>
      </w:r>
      <w:r w:rsidRPr="004035C3">
        <w:rPr>
          <w:rFonts w:ascii="Arial" w:hAnsi="Arial" w:cs="Arial"/>
          <w:spacing w:val="-2"/>
        </w:rPr>
        <w:t xml:space="preserve"> </w:t>
      </w:r>
      <w:r w:rsidRPr="004035C3">
        <w:rPr>
          <w:rFonts w:ascii="Arial" w:hAnsi="Arial" w:cs="Arial"/>
          <w:spacing w:val="-1"/>
        </w:rPr>
        <w:t>c</w:t>
      </w:r>
      <w:r w:rsidRPr="004035C3">
        <w:rPr>
          <w:rFonts w:ascii="Arial" w:hAnsi="Arial" w:cs="Arial"/>
        </w:rPr>
        <w:t>omp</w:t>
      </w:r>
      <w:r w:rsidRPr="004035C3">
        <w:rPr>
          <w:rFonts w:ascii="Arial" w:hAnsi="Arial" w:cs="Arial"/>
          <w:spacing w:val="1"/>
        </w:rPr>
        <w:t>l</w:t>
      </w:r>
      <w:r w:rsidRPr="004035C3">
        <w:rPr>
          <w:rFonts w:ascii="Arial" w:hAnsi="Arial" w:cs="Arial"/>
          <w:spacing w:val="-1"/>
        </w:rPr>
        <w:t>e</w:t>
      </w:r>
      <w:r w:rsidRPr="004035C3">
        <w:rPr>
          <w:rFonts w:ascii="Arial" w:hAnsi="Arial" w:cs="Arial"/>
          <w:spacing w:val="3"/>
        </w:rPr>
        <w:t>t</w:t>
      </w:r>
      <w:r w:rsidRPr="004035C3">
        <w:rPr>
          <w:rFonts w:ascii="Arial" w:hAnsi="Arial" w:cs="Arial"/>
        </w:rPr>
        <w:t>e</w:t>
      </w:r>
      <w:r w:rsidRPr="004035C3">
        <w:rPr>
          <w:rFonts w:ascii="Arial" w:hAnsi="Arial" w:cs="Arial"/>
          <w:spacing w:val="-1"/>
        </w:rPr>
        <w:t xml:space="preserve"> a</w:t>
      </w:r>
      <w:r w:rsidRPr="004035C3">
        <w:rPr>
          <w:rFonts w:ascii="Arial" w:hAnsi="Arial" w:cs="Arial"/>
        </w:rPr>
        <w:t>nd fo</w:t>
      </w:r>
      <w:r w:rsidRPr="004035C3">
        <w:rPr>
          <w:rFonts w:ascii="Arial" w:hAnsi="Arial" w:cs="Arial"/>
          <w:spacing w:val="-1"/>
        </w:rPr>
        <w:t>r</w:t>
      </w:r>
      <w:r w:rsidRPr="004035C3">
        <w:rPr>
          <w:rFonts w:ascii="Arial" w:hAnsi="Arial" w:cs="Arial"/>
        </w:rPr>
        <w:t xml:space="preserve">matted </w:t>
      </w:r>
      <w:r w:rsidRPr="004035C3">
        <w:rPr>
          <w:rFonts w:ascii="Arial" w:hAnsi="Arial" w:cs="Arial"/>
          <w:spacing w:val="1"/>
        </w:rPr>
        <w:t>a</w:t>
      </w:r>
      <w:r w:rsidRPr="004035C3">
        <w:rPr>
          <w:rFonts w:ascii="Arial" w:hAnsi="Arial" w:cs="Arial"/>
          <w:spacing w:val="-1"/>
        </w:rPr>
        <w:t>cc</w:t>
      </w:r>
      <w:r w:rsidRPr="004035C3">
        <w:rPr>
          <w:rFonts w:ascii="Arial" w:hAnsi="Arial" w:cs="Arial"/>
        </w:rPr>
        <w:t>ording to j</w:t>
      </w:r>
      <w:r w:rsidRPr="004035C3">
        <w:rPr>
          <w:rFonts w:ascii="Arial" w:hAnsi="Arial" w:cs="Arial"/>
          <w:spacing w:val="2"/>
        </w:rPr>
        <w:t>o</w:t>
      </w:r>
      <w:r w:rsidRPr="004035C3">
        <w:rPr>
          <w:rFonts w:ascii="Arial" w:hAnsi="Arial" w:cs="Arial"/>
        </w:rPr>
        <w:t>urn</w:t>
      </w:r>
      <w:r w:rsidRPr="004035C3">
        <w:rPr>
          <w:rFonts w:ascii="Arial" w:hAnsi="Arial" w:cs="Arial"/>
          <w:spacing w:val="-2"/>
        </w:rPr>
        <w:t>a</w:t>
      </w:r>
      <w:r w:rsidRPr="004035C3">
        <w:rPr>
          <w:rFonts w:ascii="Arial" w:hAnsi="Arial" w:cs="Arial"/>
        </w:rPr>
        <w:t>l gu</w:t>
      </w:r>
      <w:r w:rsidRPr="004035C3">
        <w:rPr>
          <w:rFonts w:ascii="Arial" w:hAnsi="Arial" w:cs="Arial"/>
          <w:spacing w:val="1"/>
        </w:rPr>
        <w:t>i</w:t>
      </w:r>
      <w:r w:rsidRPr="004035C3">
        <w:rPr>
          <w:rFonts w:ascii="Arial" w:hAnsi="Arial" w:cs="Arial"/>
        </w:rPr>
        <w:t>d</w:t>
      </w:r>
      <w:r w:rsidRPr="004035C3">
        <w:rPr>
          <w:rFonts w:ascii="Arial" w:hAnsi="Arial" w:cs="Arial"/>
          <w:spacing w:val="-1"/>
        </w:rPr>
        <w:t>e</w:t>
      </w:r>
      <w:r w:rsidRPr="004035C3">
        <w:rPr>
          <w:rFonts w:ascii="Arial" w:hAnsi="Arial" w:cs="Arial"/>
        </w:rPr>
        <w:t>l</w:t>
      </w:r>
      <w:r w:rsidRPr="004035C3">
        <w:rPr>
          <w:rFonts w:ascii="Arial" w:hAnsi="Arial" w:cs="Arial"/>
          <w:spacing w:val="1"/>
        </w:rPr>
        <w:t>i</w:t>
      </w:r>
      <w:r w:rsidRPr="004035C3">
        <w:rPr>
          <w:rFonts w:ascii="Arial" w:hAnsi="Arial" w:cs="Arial"/>
        </w:rPr>
        <w:t>n</w:t>
      </w:r>
      <w:r w:rsidRPr="004035C3">
        <w:rPr>
          <w:rFonts w:ascii="Arial" w:hAnsi="Arial" w:cs="Arial"/>
          <w:spacing w:val="-1"/>
        </w:rPr>
        <w:t>e</w:t>
      </w:r>
      <w:r w:rsidRPr="004035C3">
        <w:rPr>
          <w:rFonts w:ascii="Arial" w:hAnsi="Arial" w:cs="Arial"/>
        </w:rPr>
        <w:t>s.</w:t>
      </w:r>
    </w:p>
    <w:p w14:paraId="4C43D745" w14:textId="77777777" w:rsidR="00603800" w:rsidRPr="004035C3" w:rsidRDefault="00B50E91">
      <w:pPr>
        <w:ind w:left="2837" w:right="3284"/>
        <w:jc w:val="center"/>
        <w:rPr>
          <w:rFonts w:ascii="Arial" w:hAnsi="Arial" w:cs="Arial"/>
        </w:rPr>
        <w:sectPr w:rsidR="00603800" w:rsidRPr="004035C3">
          <w:pgSz w:w="15840" w:h="12240" w:orient="landscape"/>
          <w:pgMar w:top="1120" w:right="2260" w:bottom="280" w:left="2260" w:header="720" w:footer="720" w:gutter="0"/>
          <w:cols w:space="720"/>
        </w:sectPr>
      </w:pPr>
      <w:r w:rsidRPr="004035C3">
        <w:rPr>
          <w:rFonts w:ascii="Arial" w:hAnsi="Arial" w:cs="Arial"/>
          <w:w w:val="130"/>
        </w:rPr>
        <w:t xml:space="preserve">•   </w:t>
      </w:r>
      <w:r w:rsidRPr="004035C3">
        <w:rPr>
          <w:rFonts w:ascii="Arial" w:hAnsi="Arial" w:cs="Arial"/>
          <w:spacing w:val="8"/>
          <w:w w:val="130"/>
        </w:rPr>
        <w:t xml:space="preserve"> </w:t>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ove</w:t>
      </w:r>
      <w:r w:rsidRPr="004035C3">
        <w:rPr>
          <w:rFonts w:ascii="Arial" w:hAnsi="Arial" w:cs="Arial"/>
        </w:rPr>
        <w:t xml:space="preserve">: </w:t>
      </w:r>
      <w:r w:rsidRPr="004035C3">
        <w:rPr>
          <w:rFonts w:ascii="Arial" w:hAnsi="Arial" w:cs="Arial"/>
          <w:spacing w:val="1"/>
        </w:rPr>
        <w:t>C</w:t>
      </w:r>
      <w:r w:rsidRPr="004035C3">
        <w:rPr>
          <w:rFonts w:ascii="Arial" w:hAnsi="Arial" w:cs="Arial"/>
        </w:rPr>
        <w:t>onsid</w:t>
      </w:r>
      <w:r w:rsidRPr="004035C3">
        <w:rPr>
          <w:rFonts w:ascii="Arial" w:hAnsi="Arial" w:cs="Arial"/>
          <w:spacing w:val="-1"/>
        </w:rPr>
        <w:t>e</w:t>
      </w:r>
      <w:r w:rsidRPr="004035C3">
        <w:rPr>
          <w:rFonts w:ascii="Arial" w:hAnsi="Arial" w:cs="Arial"/>
        </w:rPr>
        <w:t>r in</w:t>
      </w:r>
      <w:r w:rsidRPr="004035C3">
        <w:rPr>
          <w:rFonts w:ascii="Arial" w:hAnsi="Arial" w:cs="Arial"/>
          <w:spacing w:val="-1"/>
        </w:rPr>
        <w:t>c</w:t>
      </w:r>
      <w:r w:rsidRPr="004035C3">
        <w:rPr>
          <w:rFonts w:ascii="Arial" w:hAnsi="Arial" w:cs="Arial"/>
        </w:rPr>
        <w:t>l</w:t>
      </w:r>
      <w:r w:rsidRPr="004035C3">
        <w:rPr>
          <w:rFonts w:ascii="Arial" w:hAnsi="Arial" w:cs="Arial"/>
          <w:spacing w:val="-2"/>
        </w:rPr>
        <w:t>u</w:t>
      </w:r>
      <w:r w:rsidRPr="004035C3">
        <w:rPr>
          <w:rFonts w:ascii="Arial" w:hAnsi="Arial" w:cs="Arial"/>
        </w:rPr>
        <w:t xml:space="preserve">ding </w:t>
      </w:r>
      <w:r w:rsidRPr="004035C3">
        <w:rPr>
          <w:rFonts w:ascii="Arial" w:hAnsi="Arial" w:cs="Arial"/>
          <w:spacing w:val="1"/>
        </w:rPr>
        <w:t>m</w:t>
      </w:r>
      <w:r w:rsidRPr="004035C3">
        <w:rPr>
          <w:rFonts w:ascii="Arial" w:hAnsi="Arial" w:cs="Arial"/>
        </w:rPr>
        <w:t>ore</w:t>
      </w:r>
      <w:r w:rsidRPr="004035C3">
        <w:rPr>
          <w:rFonts w:ascii="Arial" w:hAnsi="Arial" w:cs="Arial"/>
          <w:spacing w:val="-2"/>
        </w:rPr>
        <w:t xml:space="preserve"> </w:t>
      </w:r>
      <w:r w:rsidRPr="004035C3">
        <w:rPr>
          <w:rFonts w:ascii="Arial" w:hAnsi="Arial" w:cs="Arial"/>
        </w:rPr>
        <w:t>r</w:t>
      </w:r>
      <w:r w:rsidRPr="004035C3">
        <w:rPr>
          <w:rFonts w:ascii="Arial" w:hAnsi="Arial" w:cs="Arial"/>
          <w:spacing w:val="-2"/>
        </w:rPr>
        <w:t>e</w:t>
      </w:r>
      <w:r w:rsidRPr="004035C3">
        <w:rPr>
          <w:rFonts w:ascii="Arial" w:hAnsi="Arial" w:cs="Arial"/>
          <w:spacing w:val="1"/>
        </w:rPr>
        <w:t>c</w:t>
      </w:r>
      <w:r w:rsidRPr="004035C3">
        <w:rPr>
          <w:rFonts w:ascii="Arial" w:hAnsi="Arial" w:cs="Arial"/>
          <w:spacing w:val="-1"/>
        </w:rPr>
        <w:t>e</w:t>
      </w:r>
      <w:r w:rsidRPr="004035C3">
        <w:rPr>
          <w:rFonts w:ascii="Arial" w:hAnsi="Arial" w:cs="Arial"/>
        </w:rPr>
        <w:t>nt s</w:t>
      </w:r>
      <w:r w:rsidRPr="004035C3">
        <w:rPr>
          <w:rFonts w:ascii="Arial" w:hAnsi="Arial" w:cs="Arial"/>
          <w:spacing w:val="1"/>
        </w:rPr>
        <w:t>t</w:t>
      </w:r>
      <w:r w:rsidRPr="004035C3">
        <w:rPr>
          <w:rFonts w:ascii="Arial" w:hAnsi="Arial" w:cs="Arial"/>
        </w:rPr>
        <w:t>udies</w:t>
      </w:r>
    </w:p>
    <w:p w14:paraId="61A66275" w14:textId="77777777" w:rsidR="00603800" w:rsidRPr="004035C3" w:rsidRDefault="00603800">
      <w:pPr>
        <w:spacing w:line="200" w:lineRule="exact"/>
        <w:rPr>
          <w:rFonts w:ascii="Arial" w:hAnsi="Arial" w:cs="Arial"/>
        </w:rPr>
      </w:pPr>
    </w:p>
    <w:p w14:paraId="471C0E07" w14:textId="77777777" w:rsidR="00603800" w:rsidRPr="004035C3" w:rsidRDefault="00603800">
      <w:pPr>
        <w:spacing w:line="200" w:lineRule="exact"/>
        <w:rPr>
          <w:rFonts w:ascii="Arial" w:hAnsi="Arial" w:cs="Arial"/>
        </w:rPr>
      </w:pPr>
    </w:p>
    <w:p w14:paraId="1A52EF1F" w14:textId="77777777" w:rsidR="00603800" w:rsidRPr="004035C3" w:rsidRDefault="00603800">
      <w:pPr>
        <w:spacing w:before="11" w:line="280" w:lineRule="exact"/>
        <w:rPr>
          <w:rFonts w:ascii="Arial" w:hAnsi="Arial" w:cs="Arial"/>
        </w:rPr>
      </w:pPr>
    </w:p>
    <w:p w14:paraId="7AAC4429" w14:textId="77777777" w:rsidR="00603800" w:rsidRPr="004035C3" w:rsidRDefault="004035C3">
      <w:pPr>
        <w:spacing w:before="29"/>
        <w:ind w:left="4275"/>
        <w:rPr>
          <w:rFonts w:ascii="Arial" w:hAnsi="Arial" w:cs="Arial"/>
        </w:rPr>
      </w:pPr>
      <w:r w:rsidRPr="004035C3">
        <w:rPr>
          <w:rFonts w:ascii="Arial" w:hAnsi="Arial" w:cs="Arial"/>
        </w:rPr>
        <w:pict w14:anchorId="1158AD52">
          <v:group id="_x0000_s1043" style="position:absolute;left:0;text-align:left;margin-left:66.3pt;margin-top:91.3pt;width:659.5pt;height:152.65pt;z-index:-251659776;mso-position-horizontal-relative:page;mso-position-vertical-relative:page" coordorigin="1326,1826" coordsize="13190,3053">
            <v:shape id="_x0000_s1053" style="position:absolute;left:1337;top:1836;width:3324;height:0" coordorigin="1337,1836" coordsize="3324,0" path="m1337,1836r3324,e" filled="f" strokeweight=".58pt">
              <v:path arrowok="t"/>
            </v:shape>
            <v:shape id="_x0000_s1052" style="position:absolute;left:4671;top:1836;width:5821;height:0" coordorigin="4671,1836" coordsize="5821,0" path="m4671,1836r5821,e" filled="f" strokeweight=".58pt">
              <v:path arrowok="t"/>
            </v:shape>
            <v:shape id="_x0000_s1051" style="position:absolute;left:10501;top:1836;width:4004;height:0" coordorigin="10501,1836" coordsize="4004,0" path="m10501,1836r4004,e" filled="f" strokeweight=".58pt">
              <v:path arrowok="t"/>
            </v:shape>
            <v:shape id="_x0000_s1050" style="position:absolute;left:1332;top:1832;width:0;height:3041" coordorigin="1332,1832" coordsize="0,3041" path="m1332,1832r,3041e" filled="f" strokeweight=".58pt">
              <v:path arrowok="t"/>
            </v:shape>
            <v:shape id="_x0000_s1049" style="position:absolute;left:1337;top:4868;width:3324;height:0" coordorigin="1337,4868" coordsize="3324,0" path="m1337,4868r3324,e" filled="f" strokeweight=".58pt">
              <v:path arrowok="t"/>
            </v:shape>
            <v:shape id="_x0000_s1048" style="position:absolute;left:4666;top:1832;width:0;height:3041" coordorigin="4666,1832" coordsize="0,3041" path="m4666,1832r,3041e" filled="f" strokeweight=".58pt">
              <v:path arrowok="t"/>
            </v:shape>
            <v:shape id="_x0000_s1047" style="position:absolute;left:4671;top:4868;width:5821;height:0" coordorigin="4671,4868" coordsize="5821,0" path="m4671,4868r5821,e" filled="f" strokeweight=".58pt">
              <v:path arrowok="t"/>
            </v:shape>
            <v:shape id="_x0000_s1046" style="position:absolute;left:10497;top:1832;width:0;height:3041" coordorigin="10497,1832" coordsize="0,3041" path="m10497,1832r,3041e" filled="f" strokeweight=".20464mm">
              <v:path arrowok="t"/>
            </v:shape>
            <v:shape id="_x0000_s1045" style="position:absolute;left:10501;top:4868;width:4004;height:0" coordorigin="10501,4868" coordsize="4004,0" path="m10501,4868r4004,e" filled="f" strokeweight=".58pt">
              <v:path arrowok="t"/>
            </v:shape>
            <v:shape id="_x0000_s1044" style="position:absolute;left:14510;top:1832;width:0;height:3041" coordorigin="14510,1832" coordsize="0,3041" path="m14510,1832r,3041e" filled="f" strokeweight=".20464mm">
              <v:path arrowok="t"/>
            </v:shape>
            <w10:wrap anchorx="page" anchory="page"/>
          </v:group>
        </w:pict>
      </w:r>
      <w:r w:rsidR="00B50E91" w:rsidRPr="004035C3">
        <w:rPr>
          <w:rFonts w:ascii="Arial" w:hAnsi="Arial" w:cs="Arial"/>
        </w:rPr>
        <w:t>to enh</w:t>
      </w:r>
      <w:r w:rsidR="00B50E91" w:rsidRPr="004035C3">
        <w:rPr>
          <w:rFonts w:ascii="Arial" w:hAnsi="Arial" w:cs="Arial"/>
          <w:spacing w:val="-1"/>
        </w:rPr>
        <w:t>a</w:t>
      </w:r>
      <w:r w:rsidR="00B50E91" w:rsidRPr="004035C3">
        <w:rPr>
          <w:rFonts w:ascii="Arial" w:hAnsi="Arial" w:cs="Arial"/>
        </w:rPr>
        <w:t>n</w:t>
      </w:r>
      <w:r w:rsidR="00B50E91" w:rsidRPr="004035C3">
        <w:rPr>
          <w:rFonts w:ascii="Arial" w:hAnsi="Arial" w:cs="Arial"/>
          <w:spacing w:val="-1"/>
        </w:rPr>
        <w:t>c</w:t>
      </w:r>
      <w:r w:rsidR="00B50E91" w:rsidRPr="004035C3">
        <w:rPr>
          <w:rFonts w:ascii="Arial" w:hAnsi="Arial" w:cs="Arial"/>
        </w:rPr>
        <w:t>e</w:t>
      </w:r>
      <w:r w:rsidR="00B50E91" w:rsidRPr="004035C3">
        <w:rPr>
          <w:rFonts w:ascii="Arial" w:hAnsi="Arial" w:cs="Arial"/>
          <w:spacing w:val="1"/>
        </w:rPr>
        <w:t xml:space="preserve"> </w:t>
      </w:r>
      <w:r w:rsidR="00B50E91" w:rsidRPr="004035C3">
        <w:rPr>
          <w:rFonts w:ascii="Arial" w:hAnsi="Arial" w:cs="Arial"/>
        </w:rPr>
        <w:t>r</w:t>
      </w:r>
      <w:r w:rsidR="00B50E91" w:rsidRPr="004035C3">
        <w:rPr>
          <w:rFonts w:ascii="Arial" w:hAnsi="Arial" w:cs="Arial"/>
          <w:spacing w:val="-2"/>
        </w:rPr>
        <w:t>e</w:t>
      </w:r>
      <w:r w:rsidR="00B50E91" w:rsidRPr="004035C3">
        <w:rPr>
          <w:rFonts w:ascii="Arial" w:hAnsi="Arial" w:cs="Arial"/>
        </w:rPr>
        <w:t>le</w:t>
      </w:r>
      <w:r w:rsidR="00B50E91" w:rsidRPr="004035C3">
        <w:rPr>
          <w:rFonts w:ascii="Arial" w:hAnsi="Arial" w:cs="Arial"/>
          <w:spacing w:val="2"/>
        </w:rPr>
        <w:t>v</w:t>
      </w:r>
      <w:r w:rsidR="00B50E91" w:rsidRPr="004035C3">
        <w:rPr>
          <w:rFonts w:ascii="Arial" w:hAnsi="Arial" w:cs="Arial"/>
          <w:spacing w:val="-1"/>
        </w:rPr>
        <w:t>a</w:t>
      </w:r>
      <w:r w:rsidR="00B50E91" w:rsidRPr="004035C3">
        <w:rPr>
          <w:rFonts w:ascii="Arial" w:hAnsi="Arial" w:cs="Arial"/>
        </w:rPr>
        <w:t>n</w:t>
      </w:r>
      <w:r w:rsidR="00B50E91" w:rsidRPr="004035C3">
        <w:rPr>
          <w:rFonts w:ascii="Arial" w:hAnsi="Arial" w:cs="Arial"/>
          <w:spacing w:val="-1"/>
        </w:rPr>
        <w:t>ce</w:t>
      </w:r>
      <w:r w:rsidR="00B50E91" w:rsidRPr="004035C3">
        <w:rPr>
          <w:rFonts w:ascii="Arial" w:hAnsi="Arial" w:cs="Arial"/>
        </w:rPr>
        <w:t>.</w:t>
      </w:r>
    </w:p>
    <w:p w14:paraId="3DBFD92C" w14:textId="77777777" w:rsidR="00603800" w:rsidRPr="004035C3" w:rsidRDefault="00603800">
      <w:pPr>
        <w:spacing w:line="100" w:lineRule="exact"/>
        <w:rPr>
          <w:rFonts w:ascii="Arial" w:hAnsi="Arial" w:cs="Arial"/>
        </w:rPr>
      </w:pPr>
    </w:p>
    <w:p w14:paraId="03FB45A1" w14:textId="77777777" w:rsidR="00603800" w:rsidRPr="004035C3" w:rsidRDefault="00603800">
      <w:pPr>
        <w:spacing w:line="200" w:lineRule="exact"/>
        <w:rPr>
          <w:rFonts w:ascii="Arial" w:hAnsi="Arial" w:cs="Arial"/>
        </w:rPr>
      </w:pPr>
    </w:p>
    <w:p w14:paraId="59AAE064" w14:textId="77777777" w:rsidR="00603800" w:rsidRPr="004035C3" w:rsidRDefault="00B50E91">
      <w:pPr>
        <w:ind w:left="3554"/>
        <w:rPr>
          <w:rFonts w:ascii="Arial" w:hAnsi="Arial" w:cs="Arial"/>
        </w:rPr>
      </w:pPr>
      <w:r w:rsidRPr="004035C3">
        <w:rPr>
          <w:rFonts w:ascii="Arial" w:hAnsi="Arial" w:cs="Arial"/>
          <w:w w:val="131"/>
        </w:rPr>
        <w:t>•</w:t>
      </w:r>
      <w:r w:rsidRPr="004035C3">
        <w:rPr>
          <w:rFonts w:ascii="Arial" w:hAnsi="Arial" w:cs="Arial"/>
          <w:spacing w:val="42"/>
          <w:w w:val="131"/>
        </w:rPr>
        <w:t xml:space="preserve"> </w:t>
      </w:r>
      <w:r w:rsidRPr="004035C3">
        <w:rPr>
          <w:rFonts w:ascii="Arial" w:hAnsi="Arial" w:cs="Arial"/>
          <w:b/>
        </w:rPr>
        <w:t>Ove</w:t>
      </w:r>
      <w:r w:rsidRPr="004035C3">
        <w:rPr>
          <w:rFonts w:ascii="Arial" w:hAnsi="Arial" w:cs="Arial"/>
          <w:b/>
          <w:spacing w:val="-1"/>
        </w:rPr>
        <w:t>r</w:t>
      </w:r>
      <w:r w:rsidRPr="004035C3">
        <w:rPr>
          <w:rFonts w:ascii="Arial" w:hAnsi="Arial" w:cs="Arial"/>
          <w:b/>
        </w:rPr>
        <w:t>all</w:t>
      </w:r>
      <w:r w:rsidRPr="004035C3">
        <w:rPr>
          <w:rFonts w:ascii="Arial" w:hAnsi="Arial" w:cs="Arial"/>
          <w:b/>
          <w:spacing w:val="1"/>
        </w:rPr>
        <w:t xml:space="preserve"> S</w:t>
      </w:r>
      <w:r w:rsidRPr="004035C3">
        <w:rPr>
          <w:rFonts w:ascii="Arial" w:hAnsi="Arial" w:cs="Arial"/>
          <w:b/>
        </w:rPr>
        <w:t>t</w:t>
      </w:r>
      <w:r w:rsidRPr="004035C3">
        <w:rPr>
          <w:rFonts w:ascii="Arial" w:hAnsi="Arial" w:cs="Arial"/>
          <w:b/>
          <w:spacing w:val="-2"/>
        </w:rPr>
        <w:t>r</w:t>
      </w:r>
      <w:r w:rsidRPr="004035C3">
        <w:rPr>
          <w:rFonts w:ascii="Arial" w:hAnsi="Arial" w:cs="Arial"/>
          <w:b/>
          <w:spacing w:val="1"/>
        </w:rPr>
        <w:t>u</w:t>
      </w:r>
      <w:r w:rsidRPr="004035C3">
        <w:rPr>
          <w:rFonts w:ascii="Arial" w:hAnsi="Arial" w:cs="Arial"/>
          <w:b/>
          <w:spacing w:val="-1"/>
        </w:rPr>
        <w:t>c</w:t>
      </w:r>
      <w:r w:rsidRPr="004035C3">
        <w:rPr>
          <w:rFonts w:ascii="Arial" w:hAnsi="Arial" w:cs="Arial"/>
          <w:b/>
        </w:rPr>
        <w:t>tu</w:t>
      </w:r>
      <w:r w:rsidRPr="004035C3">
        <w:rPr>
          <w:rFonts w:ascii="Arial" w:hAnsi="Arial" w:cs="Arial"/>
          <w:b/>
          <w:spacing w:val="-1"/>
        </w:rPr>
        <w:t>r</w:t>
      </w:r>
      <w:r w:rsidRPr="004035C3">
        <w:rPr>
          <w:rFonts w:ascii="Arial" w:hAnsi="Arial" w:cs="Arial"/>
          <w:b/>
        </w:rPr>
        <w:t>e</w:t>
      </w:r>
      <w:r w:rsidRPr="004035C3">
        <w:rPr>
          <w:rFonts w:ascii="Arial" w:hAnsi="Arial" w:cs="Arial"/>
        </w:rPr>
        <w:t>:</w:t>
      </w:r>
    </w:p>
    <w:p w14:paraId="0B6F514B" w14:textId="77777777" w:rsidR="00603800" w:rsidRPr="004035C3" w:rsidRDefault="00603800">
      <w:pPr>
        <w:spacing w:before="18" w:line="260" w:lineRule="exact"/>
        <w:rPr>
          <w:rFonts w:ascii="Arial" w:hAnsi="Arial" w:cs="Arial"/>
        </w:rPr>
      </w:pPr>
    </w:p>
    <w:p w14:paraId="488E727A" w14:textId="77777777" w:rsidR="00603800" w:rsidRPr="004035C3" w:rsidRDefault="00B50E91">
      <w:pPr>
        <w:tabs>
          <w:tab w:val="left" w:pos="4260"/>
        </w:tabs>
        <w:ind w:left="4275" w:right="4662" w:hanging="360"/>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R</w:t>
      </w:r>
      <w:r w:rsidRPr="004035C3">
        <w:rPr>
          <w:rFonts w:ascii="Arial" w:hAnsi="Arial" w:cs="Arial"/>
          <w:b/>
          <w:spacing w:val="-1"/>
        </w:rPr>
        <w:t>e</w:t>
      </w:r>
      <w:r w:rsidRPr="004035C3">
        <w:rPr>
          <w:rFonts w:ascii="Arial" w:hAnsi="Arial" w:cs="Arial"/>
          <w:b/>
        </w:rPr>
        <w:t>fin</w:t>
      </w:r>
      <w:r w:rsidRPr="004035C3">
        <w:rPr>
          <w:rFonts w:ascii="Arial" w:hAnsi="Arial" w:cs="Arial"/>
          <w:b/>
          <w:spacing w:val="-1"/>
        </w:rPr>
        <w:t>e</w:t>
      </w:r>
      <w:r w:rsidRPr="004035C3">
        <w:rPr>
          <w:rFonts w:ascii="Arial" w:hAnsi="Arial" w:cs="Arial"/>
        </w:rPr>
        <w:t>: Ensure</w:t>
      </w:r>
      <w:r w:rsidRPr="004035C3">
        <w:rPr>
          <w:rFonts w:ascii="Arial" w:hAnsi="Arial" w:cs="Arial"/>
          <w:spacing w:val="-1"/>
        </w:rPr>
        <w:t xml:space="preserve"> </w:t>
      </w:r>
      <w:r w:rsidRPr="004035C3">
        <w:rPr>
          <w:rFonts w:ascii="Arial" w:hAnsi="Arial" w:cs="Arial"/>
        </w:rPr>
        <w:t>log</w:t>
      </w:r>
      <w:r w:rsidRPr="004035C3">
        <w:rPr>
          <w:rFonts w:ascii="Arial" w:hAnsi="Arial" w:cs="Arial"/>
          <w:spacing w:val="1"/>
        </w:rPr>
        <w:t>ic</w:t>
      </w:r>
      <w:r w:rsidRPr="004035C3">
        <w:rPr>
          <w:rFonts w:ascii="Arial" w:hAnsi="Arial" w:cs="Arial"/>
          <w:spacing w:val="-1"/>
        </w:rPr>
        <w:t>a</w:t>
      </w:r>
      <w:r w:rsidRPr="004035C3">
        <w:rPr>
          <w:rFonts w:ascii="Arial" w:hAnsi="Arial" w:cs="Arial"/>
        </w:rPr>
        <w:t>l flow b</w:t>
      </w:r>
      <w:r w:rsidRPr="004035C3">
        <w:rPr>
          <w:rFonts w:ascii="Arial" w:hAnsi="Arial" w:cs="Arial"/>
          <w:spacing w:val="-1"/>
        </w:rPr>
        <w:t>e</w:t>
      </w:r>
      <w:r w:rsidRPr="004035C3">
        <w:rPr>
          <w:rFonts w:ascii="Arial" w:hAnsi="Arial" w:cs="Arial"/>
        </w:rPr>
        <w:t>tw</w:t>
      </w:r>
      <w:r w:rsidRPr="004035C3">
        <w:rPr>
          <w:rFonts w:ascii="Arial" w:hAnsi="Arial" w:cs="Arial"/>
          <w:spacing w:val="-1"/>
        </w:rPr>
        <w:t>ee</w:t>
      </w:r>
      <w:r w:rsidRPr="004035C3">
        <w:rPr>
          <w:rFonts w:ascii="Arial" w:hAnsi="Arial" w:cs="Arial"/>
        </w:rPr>
        <w:t xml:space="preserve">n </w:t>
      </w:r>
      <w:r w:rsidRPr="004035C3">
        <w:rPr>
          <w:rFonts w:ascii="Arial" w:hAnsi="Arial" w:cs="Arial"/>
          <w:spacing w:val="2"/>
        </w:rPr>
        <w:t>s</w:t>
      </w:r>
      <w:r w:rsidRPr="004035C3">
        <w:rPr>
          <w:rFonts w:ascii="Arial" w:hAnsi="Arial" w:cs="Arial"/>
          <w:spacing w:val="-1"/>
        </w:rPr>
        <w:t>ec</w:t>
      </w:r>
      <w:r w:rsidRPr="004035C3">
        <w:rPr>
          <w:rFonts w:ascii="Arial" w:hAnsi="Arial" w:cs="Arial"/>
        </w:rPr>
        <w:t>t</w:t>
      </w:r>
      <w:r w:rsidRPr="004035C3">
        <w:rPr>
          <w:rFonts w:ascii="Arial" w:hAnsi="Arial" w:cs="Arial"/>
          <w:spacing w:val="1"/>
        </w:rPr>
        <w:t>i</w:t>
      </w:r>
      <w:r w:rsidRPr="004035C3">
        <w:rPr>
          <w:rFonts w:ascii="Arial" w:hAnsi="Arial" w:cs="Arial"/>
        </w:rPr>
        <w:t>ons, using subh</w:t>
      </w:r>
      <w:r w:rsidRPr="004035C3">
        <w:rPr>
          <w:rFonts w:ascii="Arial" w:hAnsi="Arial" w:cs="Arial"/>
          <w:spacing w:val="-1"/>
        </w:rPr>
        <w:t>ea</w:t>
      </w:r>
      <w:r w:rsidRPr="004035C3">
        <w:rPr>
          <w:rFonts w:ascii="Arial" w:hAnsi="Arial" w:cs="Arial"/>
        </w:rPr>
        <w:t>dings for</w:t>
      </w:r>
      <w:r w:rsidRPr="004035C3">
        <w:rPr>
          <w:rFonts w:ascii="Arial" w:hAnsi="Arial" w:cs="Arial"/>
          <w:spacing w:val="-1"/>
        </w:rPr>
        <w:t xml:space="preserve"> c</w:t>
      </w:r>
      <w:r w:rsidRPr="004035C3">
        <w:rPr>
          <w:rFonts w:ascii="Arial" w:hAnsi="Arial" w:cs="Arial"/>
        </w:rPr>
        <w:t>l</w:t>
      </w:r>
      <w:r w:rsidRPr="004035C3">
        <w:rPr>
          <w:rFonts w:ascii="Arial" w:hAnsi="Arial" w:cs="Arial"/>
          <w:spacing w:val="2"/>
        </w:rPr>
        <w:t>a</w:t>
      </w:r>
      <w:r w:rsidRPr="004035C3">
        <w:rPr>
          <w:rFonts w:ascii="Arial" w:hAnsi="Arial" w:cs="Arial"/>
        </w:rPr>
        <w:t>rity.</w:t>
      </w:r>
    </w:p>
    <w:p w14:paraId="1BCA900F" w14:textId="77777777" w:rsidR="00603800" w:rsidRPr="004035C3" w:rsidRDefault="00B50E91">
      <w:pPr>
        <w:tabs>
          <w:tab w:val="left" w:pos="4260"/>
        </w:tabs>
        <w:ind w:left="4275" w:right="4379" w:hanging="360"/>
        <w:jc w:val="both"/>
        <w:rPr>
          <w:rFonts w:ascii="Arial" w:hAnsi="Arial" w:cs="Arial"/>
        </w:rPr>
      </w:pPr>
      <w:r w:rsidRPr="004035C3">
        <w:rPr>
          <w:rFonts w:ascii="Arial" w:hAnsi="Arial" w:cs="Arial"/>
          <w:w w:val="130"/>
        </w:rPr>
        <w:t>•</w:t>
      </w:r>
      <w:r w:rsidRPr="004035C3">
        <w:rPr>
          <w:rFonts w:ascii="Arial" w:hAnsi="Arial" w:cs="Arial"/>
        </w:rPr>
        <w:tab/>
      </w:r>
      <w:r w:rsidRPr="004035C3">
        <w:rPr>
          <w:rFonts w:ascii="Arial" w:hAnsi="Arial" w:cs="Arial"/>
          <w:b/>
        </w:rPr>
        <w:t>I</w:t>
      </w:r>
      <w:r w:rsidRPr="004035C3">
        <w:rPr>
          <w:rFonts w:ascii="Arial" w:hAnsi="Arial" w:cs="Arial"/>
          <w:b/>
          <w:spacing w:val="2"/>
        </w:rPr>
        <w:t>m</w:t>
      </w:r>
      <w:r w:rsidRPr="004035C3">
        <w:rPr>
          <w:rFonts w:ascii="Arial" w:hAnsi="Arial" w:cs="Arial"/>
          <w:b/>
          <w:spacing w:val="1"/>
        </w:rPr>
        <w:t>p</w:t>
      </w:r>
      <w:r w:rsidRPr="004035C3">
        <w:rPr>
          <w:rFonts w:ascii="Arial" w:hAnsi="Arial" w:cs="Arial"/>
          <w:b/>
          <w:spacing w:val="-1"/>
        </w:rPr>
        <w:t>r</w:t>
      </w:r>
      <w:r w:rsidRPr="004035C3">
        <w:rPr>
          <w:rFonts w:ascii="Arial" w:hAnsi="Arial" w:cs="Arial"/>
          <w:b/>
        </w:rPr>
        <w:t>ov</w:t>
      </w:r>
      <w:r w:rsidRPr="004035C3">
        <w:rPr>
          <w:rFonts w:ascii="Arial" w:hAnsi="Arial" w:cs="Arial"/>
          <w:b/>
          <w:spacing w:val="-1"/>
        </w:rPr>
        <w:t>e</w:t>
      </w:r>
      <w:r w:rsidRPr="004035C3">
        <w:rPr>
          <w:rFonts w:ascii="Arial" w:hAnsi="Arial" w:cs="Arial"/>
        </w:rPr>
        <w:t xml:space="preserve">: </w:t>
      </w:r>
      <w:r w:rsidRPr="004035C3">
        <w:rPr>
          <w:rFonts w:ascii="Arial" w:hAnsi="Arial" w:cs="Arial"/>
          <w:spacing w:val="1"/>
        </w:rPr>
        <w:t>C</w:t>
      </w:r>
      <w:r w:rsidRPr="004035C3">
        <w:rPr>
          <w:rFonts w:ascii="Arial" w:hAnsi="Arial" w:cs="Arial"/>
        </w:rPr>
        <w:t>onsid</w:t>
      </w:r>
      <w:r w:rsidRPr="004035C3">
        <w:rPr>
          <w:rFonts w:ascii="Arial" w:hAnsi="Arial" w:cs="Arial"/>
          <w:spacing w:val="-1"/>
        </w:rPr>
        <w:t>e</w:t>
      </w:r>
      <w:r w:rsidRPr="004035C3">
        <w:rPr>
          <w:rFonts w:ascii="Arial" w:hAnsi="Arial" w:cs="Arial"/>
        </w:rPr>
        <w:t>r the</w:t>
      </w:r>
      <w:r w:rsidRPr="004035C3">
        <w:rPr>
          <w:rFonts w:ascii="Arial" w:hAnsi="Arial" w:cs="Arial"/>
          <w:spacing w:val="-1"/>
        </w:rPr>
        <w:t xml:space="preserve"> </w:t>
      </w:r>
      <w:r w:rsidRPr="004035C3">
        <w:rPr>
          <w:rFonts w:ascii="Arial" w:hAnsi="Arial" w:cs="Arial"/>
        </w:rPr>
        <w:t>ov</w:t>
      </w:r>
      <w:r w:rsidRPr="004035C3">
        <w:rPr>
          <w:rFonts w:ascii="Arial" w:hAnsi="Arial" w:cs="Arial"/>
          <w:spacing w:val="-1"/>
        </w:rPr>
        <w:t>e</w:t>
      </w:r>
      <w:r w:rsidRPr="004035C3">
        <w:rPr>
          <w:rFonts w:ascii="Arial" w:hAnsi="Arial" w:cs="Arial"/>
        </w:rPr>
        <w:t>r</w:t>
      </w:r>
      <w:r w:rsidRPr="004035C3">
        <w:rPr>
          <w:rFonts w:ascii="Arial" w:hAnsi="Arial" w:cs="Arial"/>
          <w:spacing w:val="-2"/>
        </w:rPr>
        <w:t>a</w:t>
      </w:r>
      <w:r w:rsidRPr="004035C3">
        <w:rPr>
          <w:rFonts w:ascii="Arial" w:hAnsi="Arial" w:cs="Arial"/>
        </w:rPr>
        <w:t>ll</w:t>
      </w:r>
      <w:r w:rsidRPr="004035C3">
        <w:rPr>
          <w:rFonts w:ascii="Arial" w:hAnsi="Arial" w:cs="Arial"/>
          <w:spacing w:val="1"/>
        </w:rPr>
        <w:t xml:space="preserve"> </w:t>
      </w:r>
      <w:r w:rsidRPr="004035C3">
        <w:rPr>
          <w:rFonts w:ascii="Arial" w:hAnsi="Arial" w:cs="Arial"/>
        </w:rPr>
        <w:t xml:space="preserve">length </w:t>
      </w:r>
      <w:r w:rsidRPr="004035C3">
        <w:rPr>
          <w:rFonts w:ascii="Arial" w:hAnsi="Arial" w:cs="Arial"/>
          <w:spacing w:val="-1"/>
        </w:rPr>
        <w:t>a</w:t>
      </w:r>
      <w:r w:rsidRPr="004035C3">
        <w:rPr>
          <w:rFonts w:ascii="Arial" w:hAnsi="Arial" w:cs="Arial"/>
        </w:rPr>
        <w:t xml:space="preserve">nd </w:t>
      </w:r>
      <w:r w:rsidRPr="004035C3">
        <w:rPr>
          <w:rFonts w:ascii="Arial" w:hAnsi="Arial" w:cs="Arial"/>
          <w:spacing w:val="-1"/>
        </w:rPr>
        <w:t>e</w:t>
      </w:r>
      <w:r w:rsidRPr="004035C3">
        <w:rPr>
          <w:rFonts w:ascii="Arial" w:hAnsi="Arial" w:cs="Arial"/>
        </w:rPr>
        <w:t>ns</w:t>
      </w:r>
      <w:r w:rsidRPr="004035C3">
        <w:rPr>
          <w:rFonts w:ascii="Arial" w:hAnsi="Arial" w:cs="Arial"/>
          <w:spacing w:val="2"/>
        </w:rPr>
        <w:t>u</w:t>
      </w:r>
      <w:r w:rsidRPr="004035C3">
        <w:rPr>
          <w:rFonts w:ascii="Arial" w:hAnsi="Arial" w:cs="Arial"/>
        </w:rPr>
        <w:t xml:space="preserve">re that </w:t>
      </w:r>
      <w:r w:rsidRPr="004035C3">
        <w:rPr>
          <w:rFonts w:ascii="Arial" w:hAnsi="Arial" w:cs="Arial"/>
          <w:spacing w:val="-1"/>
        </w:rPr>
        <w:t>eac</w:t>
      </w:r>
      <w:r w:rsidRPr="004035C3">
        <w:rPr>
          <w:rFonts w:ascii="Arial" w:hAnsi="Arial" w:cs="Arial"/>
        </w:rPr>
        <w:t>h s</w:t>
      </w:r>
      <w:r w:rsidRPr="004035C3">
        <w:rPr>
          <w:rFonts w:ascii="Arial" w:hAnsi="Arial" w:cs="Arial"/>
          <w:spacing w:val="1"/>
        </w:rPr>
        <w:t>e</w:t>
      </w:r>
      <w:r w:rsidRPr="004035C3">
        <w:rPr>
          <w:rFonts w:ascii="Arial" w:hAnsi="Arial" w:cs="Arial"/>
          <w:spacing w:val="-1"/>
        </w:rPr>
        <w:t>c</w:t>
      </w:r>
      <w:r w:rsidRPr="004035C3">
        <w:rPr>
          <w:rFonts w:ascii="Arial" w:hAnsi="Arial" w:cs="Arial"/>
        </w:rPr>
        <w:t>t</w:t>
      </w:r>
      <w:r w:rsidRPr="004035C3">
        <w:rPr>
          <w:rFonts w:ascii="Arial" w:hAnsi="Arial" w:cs="Arial"/>
          <w:spacing w:val="1"/>
        </w:rPr>
        <w:t>i</w:t>
      </w:r>
      <w:r w:rsidRPr="004035C3">
        <w:rPr>
          <w:rFonts w:ascii="Arial" w:hAnsi="Arial" w:cs="Arial"/>
        </w:rPr>
        <w:t xml:space="preserve">on </w:t>
      </w:r>
      <w:r w:rsidRPr="004035C3">
        <w:rPr>
          <w:rFonts w:ascii="Arial" w:hAnsi="Arial" w:cs="Arial"/>
          <w:spacing w:val="-1"/>
        </w:rPr>
        <w:t>c</w:t>
      </w:r>
      <w:r w:rsidRPr="004035C3">
        <w:rPr>
          <w:rFonts w:ascii="Arial" w:hAnsi="Arial" w:cs="Arial"/>
        </w:rPr>
        <w:t>ontri</w:t>
      </w:r>
      <w:r w:rsidRPr="004035C3">
        <w:rPr>
          <w:rFonts w:ascii="Arial" w:hAnsi="Arial" w:cs="Arial"/>
          <w:spacing w:val="2"/>
        </w:rPr>
        <w:t>b</w:t>
      </w:r>
      <w:r w:rsidRPr="004035C3">
        <w:rPr>
          <w:rFonts w:ascii="Arial" w:hAnsi="Arial" w:cs="Arial"/>
        </w:rPr>
        <w:t>utes m</w:t>
      </w:r>
      <w:r w:rsidRPr="004035C3">
        <w:rPr>
          <w:rFonts w:ascii="Arial" w:hAnsi="Arial" w:cs="Arial"/>
          <w:spacing w:val="-1"/>
        </w:rPr>
        <w:t>ea</w:t>
      </w:r>
      <w:r w:rsidRPr="004035C3">
        <w:rPr>
          <w:rFonts w:ascii="Arial" w:hAnsi="Arial" w:cs="Arial"/>
        </w:rPr>
        <w:t xml:space="preserve">ningfully to </w:t>
      </w:r>
      <w:r w:rsidRPr="004035C3">
        <w:rPr>
          <w:rFonts w:ascii="Arial" w:hAnsi="Arial" w:cs="Arial"/>
          <w:spacing w:val="1"/>
        </w:rPr>
        <w:t>t</w:t>
      </w:r>
      <w:r w:rsidRPr="004035C3">
        <w:rPr>
          <w:rFonts w:ascii="Arial" w:hAnsi="Arial" w:cs="Arial"/>
        </w:rPr>
        <w:t>he p</w:t>
      </w:r>
      <w:r w:rsidRPr="004035C3">
        <w:rPr>
          <w:rFonts w:ascii="Arial" w:hAnsi="Arial" w:cs="Arial"/>
          <w:spacing w:val="-1"/>
        </w:rPr>
        <w:t>a</w:t>
      </w:r>
      <w:r w:rsidRPr="004035C3">
        <w:rPr>
          <w:rFonts w:ascii="Arial" w:hAnsi="Arial" w:cs="Arial"/>
        </w:rPr>
        <w:t>p</w:t>
      </w:r>
      <w:r w:rsidRPr="004035C3">
        <w:rPr>
          <w:rFonts w:ascii="Arial" w:hAnsi="Arial" w:cs="Arial"/>
          <w:spacing w:val="-1"/>
        </w:rPr>
        <w:t>e</w:t>
      </w:r>
      <w:r w:rsidRPr="004035C3">
        <w:rPr>
          <w:rFonts w:ascii="Arial" w:hAnsi="Arial" w:cs="Arial"/>
        </w:rPr>
        <w:t>r</w:t>
      </w:r>
      <w:r w:rsidRPr="004035C3">
        <w:rPr>
          <w:rFonts w:ascii="Arial" w:hAnsi="Arial" w:cs="Arial"/>
          <w:spacing w:val="-1"/>
        </w:rPr>
        <w:t>'</w:t>
      </w:r>
      <w:r w:rsidRPr="004035C3">
        <w:rPr>
          <w:rFonts w:ascii="Arial" w:hAnsi="Arial" w:cs="Arial"/>
        </w:rPr>
        <w:t>s obj</w:t>
      </w:r>
      <w:r w:rsidRPr="004035C3">
        <w:rPr>
          <w:rFonts w:ascii="Arial" w:hAnsi="Arial" w:cs="Arial"/>
          <w:spacing w:val="1"/>
        </w:rPr>
        <w:t>e</w:t>
      </w:r>
      <w:r w:rsidRPr="004035C3">
        <w:rPr>
          <w:rFonts w:ascii="Arial" w:hAnsi="Arial" w:cs="Arial"/>
          <w:spacing w:val="-1"/>
        </w:rPr>
        <w:t>c</w:t>
      </w:r>
      <w:r w:rsidRPr="004035C3">
        <w:rPr>
          <w:rFonts w:ascii="Arial" w:hAnsi="Arial" w:cs="Arial"/>
        </w:rPr>
        <w:t>t</w:t>
      </w:r>
      <w:r w:rsidRPr="004035C3">
        <w:rPr>
          <w:rFonts w:ascii="Arial" w:hAnsi="Arial" w:cs="Arial"/>
          <w:spacing w:val="1"/>
        </w:rPr>
        <w:t>i</w:t>
      </w:r>
      <w:r w:rsidRPr="004035C3">
        <w:rPr>
          <w:rFonts w:ascii="Arial" w:hAnsi="Arial" w:cs="Arial"/>
        </w:rPr>
        <w:t>v</w:t>
      </w:r>
      <w:r w:rsidRPr="004035C3">
        <w:rPr>
          <w:rFonts w:ascii="Arial" w:hAnsi="Arial" w:cs="Arial"/>
          <w:spacing w:val="-1"/>
        </w:rPr>
        <w:t>e</w:t>
      </w:r>
      <w:r w:rsidRPr="004035C3">
        <w:rPr>
          <w:rFonts w:ascii="Arial" w:hAnsi="Arial" w:cs="Arial"/>
        </w:rPr>
        <w:t>s.</w:t>
      </w:r>
    </w:p>
    <w:p w14:paraId="45054BD7" w14:textId="77777777" w:rsidR="00603800" w:rsidRPr="004035C3" w:rsidRDefault="00603800">
      <w:pPr>
        <w:spacing w:line="200" w:lineRule="exact"/>
        <w:rPr>
          <w:rFonts w:ascii="Arial" w:hAnsi="Arial" w:cs="Arial"/>
        </w:rPr>
      </w:pPr>
    </w:p>
    <w:p w14:paraId="773B6060" w14:textId="77777777" w:rsidR="00603800" w:rsidRPr="004035C3" w:rsidRDefault="00603800">
      <w:pPr>
        <w:spacing w:line="200" w:lineRule="exact"/>
        <w:rPr>
          <w:rFonts w:ascii="Arial" w:hAnsi="Arial" w:cs="Arial"/>
        </w:rPr>
      </w:pPr>
    </w:p>
    <w:p w14:paraId="3BED4AF2" w14:textId="77777777" w:rsidR="00603800" w:rsidRPr="004035C3" w:rsidRDefault="00603800">
      <w:pPr>
        <w:spacing w:line="200" w:lineRule="exact"/>
        <w:rPr>
          <w:rFonts w:ascii="Arial" w:hAnsi="Arial" w:cs="Arial"/>
        </w:rPr>
      </w:pPr>
    </w:p>
    <w:p w14:paraId="1960FA5C" w14:textId="77777777" w:rsidR="00603800" w:rsidRPr="004035C3" w:rsidRDefault="00603800">
      <w:pPr>
        <w:spacing w:line="200" w:lineRule="exact"/>
        <w:rPr>
          <w:rFonts w:ascii="Arial" w:hAnsi="Arial" w:cs="Arial"/>
        </w:rPr>
      </w:pPr>
    </w:p>
    <w:p w14:paraId="38716A19" w14:textId="77777777" w:rsidR="00603800" w:rsidRPr="004035C3" w:rsidRDefault="00603800">
      <w:pPr>
        <w:spacing w:line="200" w:lineRule="exact"/>
        <w:rPr>
          <w:rFonts w:ascii="Arial" w:hAnsi="Arial" w:cs="Arial"/>
        </w:rPr>
      </w:pPr>
    </w:p>
    <w:p w14:paraId="0AEED485" w14:textId="77777777" w:rsidR="00603800" w:rsidRPr="004035C3" w:rsidRDefault="00603800">
      <w:pPr>
        <w:spacing w:line="200" w:lineRule="exact"/>
        <w:rPr>
          <w:rFonts w:ascii="Arial" w:hAnsi="Arial" w:cs="Arial"/>
        </w:rPr>
      </w:pPr>
      <w:bookmarkStart w:id="0" w:name="_GoBack"/>
      <w:bookmarkEnd w:id="0"/>
    </w:p>
    <w:p w14:paraId="075BA725" w14:textId="77777777" w:rsidR="00603800" w:rsidRPr="004035C3" w:rsidRDefault="00603800">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523"/>
        <w:gridCol w:w="4515"/>
      </w:tblGrid>
      <w:tr w:rsidR="00292CB3" w:rsidRPr="004035C3" w14:paraId="7A2CB436" w14:textId="77777777" w:rsidTr="00EA78A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227EC17" w14:textId="77777777" w:rsidR="00292CB3" w:rsidRPr="004035C3" w:rsidRDefault="00292CB3" w:rsidP="00EA78AC">
            <w:pPr>
              <w:rPr>
                <w:rFonts w:ascii="Arial" w:eastAsia="Arial Unicode MS" w:hAnsi="Arial" w:cs="Arial"/>
                <w:b/>
                <w:u w:val="single"/>
                <w:lang w:val="en-GB"/>
              </w:rPr>
            </w:pPr>
            <w:bookmarkStart w:id="1" w:name="_Hlk156057883"/>
            <w:bookmarkStart w:id="2" w:name="_Hlk156057704"/>
            <w:r w:rsidRPr="004035C3">
              <w:rPr>
                <w:rFonts w:ascii="Arial" w:eastAsia="Arial Unicode MS" w:hAnsi="Arial" w:cs="Arial"/>
                <w:b/>
                <w:highlight w:val="yellow"/>
                <w:u w:val="single"/>
                <w:lang w:val="en-GB"/>
              </w:rPr>
              <w:t>PART  2:</w:t>
            </w:r>
            <w:r w:rsidRPr="004035C3">
              <w:rPr>
                <w:rFonts w:ascii="Arial" w:eastAsia="Arial Unicode MS" w:hAnsi="Arial" w:cs="Arial"/>
                <w:b/>
                <w:u w:val="single"/>
                <w:lang w:val="en-GB"/>
              </w:rPr>
              <w:t xml:space="preserve"> </w:t>
            </w:r>
          </w:p>
          <w:p w14:paraId="30990A4B" w14:textId="77777777" w:rsidR="00292CB3" w:rsidRPr="004035C3" w:rsidRDefault="00292CB3" w:rsidP="00EA78AC">
            <w:pPr>
              <w:rPr>
                <w:rFonts w:ascii="Arial" w:eastAsia="Arial Unicode MS" w:hAnsi="Arial" w:cs="Arial"/>
                <w:b/>
                <w:u w:val="single"/>
                <w:lang w:val="en-GB"/>
              </w:rPr>
            </w:pPr>
          </w:p>
        </w:tc>
      </w:tr>
      <w:tr w:rsidR="00292CB3" w:rsidRPr="004035C3" w14:paraId="54F8C9A8" w14:textId="77777777" w:rsidTr="00EA78AC">
        <w:tc>
          <w:tcPr>
            <w:tcW w:w="1615" w:type="pct"/>
            <w:shd w:val="clear" w:color="auto" w:fill="auto"/>
            <w:noWrap/>
            <w:tcMar>
              <w:top w:w="0" w:type="dxa"/>
              <w:left w:w="108" w:type="dxa"/>
              <w:bottom w:w="0" w:type="dxa"/>
              <w:right w:w="108" w:type="dxa"/>
            </w:tcMar>
            <w:vAlign w:val="center"/>
          </w:tcPr>
          <w:p w14:paraId="200A7B13" w14:textId="77777777" w:rsidR="00292CB3" w:rsidRPr="004035C3" w:rsidRDefault="00292CB3" w:rsidP="00EA78AC">
            <w:pPr>
              <w:rPr>
                <w:rFonts w:ascii="Arial" w:eastAsia="Arial Unicode MS" w:hAnsi="Arial" w:cs="Arial"/>
                <w:lang w:val="en-GB"/>
              </w:rPr>
            </w:pPr>
          </w:p>
        </w:tc>
        <w:tc>
          <w:tcPr>
            <w:tcW w:w="1694" w:type="pct"/>
            <w:shd w:val="clear" w:color="auto" w:fill="auto"/>
            <w:tcMar>
              <w:top w:w="0" w:type="dxa"/>
              <w:left w:w="108" w:type="dxa"/>
              <w:bottom w:w="0" w:type="dxa"/>
              <w:right w:w="108" w:type="dxa"/>
            </w:tcMar>
          </w:tcPr>
          <w:p w14:paraId="4D203A54" w14:textId="77777777" w:rsidR="00292CB3" w:rsidRPr="004035C3" w:rsidRDefault="00292CB3" w:rsidP="00EA78AC">
            <w:pPr>
              <w:keepNext/>
              <w:outlineLvl w:val="1"/>
              <w:rPr>
                <w:rFonts w:ascii="Arial" w:eastAsia="MS Mincho" w:hAnsi="Arial" w:cs="Arial"/>
                <w:b/>
                <w:bCs/>
                <w:lang w:val="en-GB"/>
              </w:rPr>
            </w:pPr>
            <w:r w:rsidRPr="004035C3">
              <w:rPr>
                <w:rFonts w:ascii="Arial" w:eastAsia="MS Mincho" w:hAnsi="Arial" w:cs="Arial"/>
                <w:b/>
                <w:bCs/>
                <w:lang w:val="en-GB"/>
              </w:rPr>
              <w:t>Reviewer’s comment</w:t>
            </w:r>
          </w:p>
        </w:tc>
        <w:tc>
          <w:tcPr>
            <w:tcW w:w="1691" w:type="pct"/>
            <w:shd w:val="clear" w:color="auto" w:fill="auto"/>
          </w:tcPr>
          <w:p w14:paraId="686A8BB8" w14:textId="77777777" w:rsidR="00292CB3" w:rsidRPr="004035C3" w:rsidRDefault="00292CB3" w:rsidP="00EA78AC">
            <w:pPr>
              <w:spacing w:after="160" w:line="252" w:lineRule="auto"/>
              <w:rPr>
                <w:rFonts w:ascii="Arial" w:eastAsia="Calibri" w:hAnsi="Arial" w:cs="Arial"/>
                <w:kern w:val="2"/>
                <w:lang w:val="en-IN"/>
              </w:rPr>
            </w:pPr>
            <w:r w:rsidRPr="004035C3">
              <w:rPr>
                <w:rFonts w:ascii="Arial" w:eastAsia="Calibri" w:hAnsi="Arial" w:cs="Arial"/>
                <w:b/>
                <w:kern w:val="2"/>
                <w:lang w:val="en-IN"/>
              </w:rPr>
              <w:t>Author’s Feedback</w:t>
            </w:r>
            <w:r w:rsidRPr="004035C3">
              <w:rPr>
                <w:rFonts w:ascii="Arial" w:eastAsia="Calibri" w:hAnsi="Arial" w:cs="Arial"/>
                <w:kern w:val="2"/>
                <w:lang w:val="en-IN"/>
              </w:rPr>
              <w:t xml:space="preserve"> (It is mandatory that authors should write his/her feedback here)</w:t>
            </w:r>
          </w:p>
          <w:p w14:paraId="5A7EFE90" w14:textId="77777777" w:rsidR="00292CB3" w:rsidRPr="004035C3" w:rsidRDefault="00292CB3" w:rsidP="00EA78AC">
            <w:pPr>
              <w:keepNext/>
              <w:outlineLvl w:val="1"/>
              <w:rPr>
                <w:rFonts w:ascii="Arial" w:eastAsia="MS Mincho" w:hAnsi="Arial" w:cs="Arial"/>
                <w:bCs/>
                <w:lang w:val="en-GB"/>
              </w:rPr>
            </w:pPr>
          </w:p>
        </w:tc>
      </w:tr>
      <w:tr w:rsidR="00292CB3" w:rsidRPr="004035C3" w14:paraId="67CA704C" w14:textId="77777777" w:rsidTr="00EA78AC">
        <w:trPr>
          <w:trHeight w:val="890"/>
        </w:trPr>
        <w:tc>
          <w:tcPr>
            <w:tcW w:w="1615" w:type="pct"/>
            <w:shd w:val="clear" w:color="auto" w:fill="auto"/>
            <w:noWrap/>
            <w:tcMar>
              <w:top w:w="0" w:type="dxa"/>
              <w:left w:w="108" w:type="dxa"/>
              <w:bottom w:w="0" w:type="dxa"/>
              <w:right w:w="108" w:type="dxa"/>
            </w:tcMar>
            <w:vAlign w:val="center"/>
          </w:tcPr>
          <w:p w14:paraId="675D08B9" w14:textId="77777777" w:rsidR="00292CB3" w:rsidRPr="004035C3" w:rsidRDefault="00292CB3" w:rsidP="00EA78AC">
            <w:pPr>
              <w:rPr>
                <w:rFonts w:ascii="Arial" w:eastAsia="Arial Unicode MS" w:hAnsi="Arial" w:cs="Arial"/>
                <w:b/>
                <w:lang w:val="en-GB"/>
              </w:rPr>
            </w:pPr>
            <w:r w:rsidRPr="004035C3">
              <w:rPr>
                <w:rFonts w:ascii="Arial" w:eastAsia="Arial Unicode MS" w:hAnsi="Arial" w:cs="Arial"/>
                <w:b/>
                <w:lang w:val="en-GB"/>
              </w:rPr>
              <w:t xml:space="preserve">Are there ethical issues in this manuscript? </w:t>
            </w:r>
          </w:p>
          <w:p w14:paraId="7724811D" w14:textId="77777777" w:rsidR="00292CB3" w:rsidRPr="004035C3" w:rsidRDefault="00292CB3" w:rsidP="00EA78AC">
            <w:pPr>
              <w:rPr>
                <w:rFonts w:ascii="Arial" w:eastAsia="Arial Unicode MS" w:hAnsi="Arial" w:cs="Arial"/>
                <w:lang w:val="en-GB"/>
              </w:rPr>
            </w:pPr>
          </w:p>
        </w:tc>
        <w:tc>
          <w:tcPr>
            <w:tcW w:w="1694" w:type="pct"/>
            <w:shd w:val="clear" w:color="auto" w:fill="auto"/>
            <w:tcMar>
              <w:top w:w="0" w:type="dxa"/>
              <w:left w:w="108" w:type="dxa"/>
              <w:bottom w:w="0" w:type="dxa"/>
              <w:right w:w="108" w:type="dxa"/>
            </w:tcMar>
            <w:vAlign w:val="center"/>
          </w:tcPr>
          <w:p w14:paraId="4E7A228E" w14:textId="77777777" w:rsidR="00292CB3" w:rsidRPr="004035C3" w:rsidRDefault="00292CB3" w:rsidP="00EA78AC">
            <w:pPr>
              <w:rPr>
                <w:rFonts w:ascii="Arial" w:eastAsia="Arial Unicode MS" w:hAnsi="Arial" w:cs="Arial"/>
                <w:i/>
                <w:iCs/>
                <w:u w:val="single"/>
                <w:lang w:val="en-GB"/>
              </w:rPr>
            </w:pPr>
            <w:r w:rsidRPr="004035C3">
              <w:rPr>
                <w:rFonts w:ascii="Arial" w:eastAsia="Arial Unicode MS" w:hAnsi="Arial" w:cs="Arial"/>
                <w:i/>
                <w:iCs/>
                <w:u w:val="single"/>
                <w:lang w:val="en-GB"/>
              </w:rPr>
              <w:t xml:space="preserve">(If yes, </w:t>
            </w:r>
            <w:proofErr w:type="gramStart"/>
            <w:r w:rsidRPr="004035C3">
              <w:rPr>
                <w:rFonts w:ascii="Arial" w:eastAsia="Arial Unicode MS" w:hAnsi="Arial" w:cs="Arial"/>
                <w:i/>
                <w:iCs/>
                <w:u w:val="single"/>
                <w:lang w:val="en-GB"/>
              </w:rPr>
              <w:t>Kindly</w:t>
            </w:r>
            <w:proofErr w:type="gramEnd"/>
            <w:r w:rsidRPr="004035C3">
              <w:rPr>
                <w:rFonts w:ascii="Arial" w:eastAsia="Arial Unicode MS" w:hAnsi="Arial" w:cs="Arial"/>
                <w:i/>
                <w:iCs/>
                <w:u w:val="single"/>
                <w:lang w:val="en-GB"/>
              </w:rPr>
              <w:t xml:space="preserve"> please write down the ethical issues here in details)</w:t>
            </w:r>
          </w:p>
          <w:p w14:paraId="3E8C8684" w14:textId="77777777" w:rsidR="00292CB3" w:rsidRPr="004035C3" w:rsidRDefault="00292CB3" w:rsidP="00EA78AC">
            <w:pPr>
              <w:rPr>
                <w:rFonts w:ascii="Arial" w:eastAsia="Arial Unicode MS" w:hAnsi="Arial" w:cs="Arial"/>
                <w:lang w:val="en-GB"/>
              </w:rPr>
            </w:pPr>
          </w:p>
        </w:tc>
        <w:tc>
          <w:tcPr>
            <w:tcW w:w="1691" w:type="pct"/>
            <w:shd w:val="clear" w:color="auto" w:fill="auto"/>
            <w:vAlign w:val="center"/>
          </w:tcPr>
          <w:p w14:paraId="30114321" w14:textId="77777777" w:rsidR="00292CB3" w:rsidRPr="004035C3" w:rsidRDefault="00292CB3" w:rsidP="00EA78AC">
            <w:pPr>
              <w:rPr>
                <w:rFonts w:ascii="Arial" w:eastAsia="Arial Unicode MS" w:hAnsi="Arial" w:cs="Arial"/>
                <w:lang w:val="en-GB"/>
              </w:rPr>
            </w:pPr>
          </w:p>
          <w:p w14:paraId="21492647" w14:textId="5C29A54E" w:rsidR="00292CB3" w:rsidRPr="004035C3" w:rsidRDefault="001D5072" w:rsidP="00EA78AC">
            <w:pPr>
              <w:rPr>
                <w:rFonts w:ascii="Arial" w:eastAsia="Arial Unicode MS" w:hAnsi="Arial" w:cs="Arial"/>
                <w:lang w:val="en-GB"/>
              </w:rPr>
            </w:pPr>
            <w:r w:rsidRPr="004035C3">
              <w:rPr>
                <w:rFonts w:ascii="Arial" w:eastAsia="Arial Unicode MS" w:hAnsi="Arial" w:cs="Arial"/>
                <w:lang w:val="en-GB"/>
              </w:rPr>
              <w:t>Not applicable</w:t>
            </w:r>
          </w:p>
          <w:p w14:paraId="0E4E2ABE" w14:textId="77777777" w:rsidR="00292CB3" w:rsidRPr="004035C3" w:rsidRDefault="00292CB3" w:rsidP="00EA78AC">
            <w:pPr>
              <w:rPr>
                <w:rFonts w:ascii="Arial" w:eastAsia="Arial Unicode MS" w:hAnsi="Arial" w:cs="Arial"/>
                <w:lang w:val="en-GB"/>
              </w:rPr>
            </w:pPr>
          </w:p>
        </w:tc>
      </w:tr>
      <w:bookmarkEnd w:id="1"/>
    </w:tbl>
    <w:p w14:paraId="5C42F311" w14:textId="77777777" w:rsidR="00292CB3" w:rsidRPr="004035C3" w:rsidRDefault="00292CB3" w:rsidP="00292CB3">
      <w:pPr>
        <w:rPr>
          <w:rFonts w:ascii="Arial" w:hAnsi="Arial" w:cs="Arial"/>
        </w:rPr>
      </w:pPr>
    </w:p>
    <w:p w14:paraId="0F73BCC1" w14:textId="77777777" w:rsidR="00292CB3" w:rsidRPr="004035C3" w:rsidRDefault="00292CB3" w:rsidP="00292CB3">
      <w:pPr>
        <w:rPr>
          <w:rFonts w:ascii="Arial" w:hAnsi="Arial" w:cs="Arial"/>
        </w:rPr>
      </w:pPr>
    </w:p>
    <w:p w14:paraId="661CE8F7" w14:textId="77777777" w:rsidR="00292CB3" w:rsidRPr="004035C3" w:rsidRDefault="00292CB3" w:rsidP="00292CB3">
      <w:pPr>
        <w:rPr>
          <w:rFonts w:ascii="Arial" w:hAnsi="Arial" w:cs="Arial"/>
          <w:bCs/>
          <w:u w:val="single"/>
          <w:lang w:val="en-GB"/>
        </w:rPr>
      </w:pPr>
    </w:p>
    <w:bookmarkEnd w:id="2"/>
    <w:p w14:paraId="7E22360D" w14:textId="77777777" w:rsidR="00292CB3" w:rsidRPr="004035C3" w:rsidRDefault="00292CB3" w:rsidP="00292CB3">
      <w:pPr>
        <w:rPr>
          <w:rFonts w:ascii="Arial" w:hAnsi="Arial" w:cs="Arial"/>
        </w:rPr>
      </w:pPr>
    </w:p>
    <w:p w14:paraId="01808743" w14:textId="77777777" w:rsidR="00603800" w:rsidRPr="004035C3" w:rsidRDefault="00603800">
      <w:pPr>
        <w:spacing w:line="200" w:lineRule="exact"/>
        <w:rPr>
          <w:rFonts w:ascii="Arial" w:hAnsi="Arial" w:cs="Arial"/>
        </w:rPr>
      </w:pPr>
    </w:p>
    <w:sectPr w:rsidR="00603800" w:rsidRPr="004035C3" w:rsidSect="00292CB3">
      <w:pgSz w:w="15840" w:h="12240" w:orient="landscape"/>
      <w:pgMar w:top="112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163375"/>
    <w:multiLevelType w:val="multilevel"/>
    <w:tmpl w:val="AF1EB0E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800"/>
    <w:rsid w:val="001D5072"/>
    <w:rsid w:val="00292CB3"/>
    <w:rsid w:val="004035C3"/>
    <w:rsid w:val="00453A63"/>
    <w:rsid w:val="00603800"/>
    <w:rsid w:val="00630189"/>
    <w:rsid w:val="00A47454"/>
    <w:rsid w:val="00B50E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4:docId w14:val="53B56D7E"/>
  <w15:docId w15:val="{281C31D4-6F94-480F-97EA-F8A41B7CB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semiHidden/>
    <w:unhideWhenUsed/>
    <w:rsid w:val="00A474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61657">
      <w:bodyDiv w:val="1"/>
      <w:marLeft w:val="0"/>
      <w:marRight w:val="0"/>
      <w:marTop w:val="0"/>
      <w:marBottom w:val="0"/>
      <w:divBdr>
        <w:top w:val="none" w:sz="0" w:space="0" w:color="auto"/>
        <w:left w:val="none" w:sz="0" w:space="0" w:color="auto"/>
        <w:bottom w:val="none" w:sz="0" w:space="0" w:color="auto"/>
        <w:right w:val="none" w:sz="0" w:space="0" w:color="auto"/>
      </w:divBdr>
    </w:div>
    <w:div w:id="1177504483">
      <w:bodyDiv w:val="1"/>
      <w:marLeft w:val="0"/>
      <w:marRight w:val="0"/>
      <w:marTop w:val="0"/>
      <w:marBottom w:val="0"/>
      <w:divBdr>
        <w:top w:val="none" w:sz="0" w:space="0" w:color="auto"/>
        <w:left w:val="none" w:sz="0" w:space="0" w:color="auto"/>
        <w:bottom w:val="none" w:sz="0" w:space="0" w:color="auto"/>
        <w:right w:val="none" w:sz="0" w:space="0" w:color="auto"/>
      </w:divBdr>
    </w:div>
    <w:div w:id="1291743612">
      <w:bodyDiv w:val="1"/>
      <w:marLeft w:val="0"/>
      <w:marRight w:val="0"/>
      <w:marTop w:val="0"/>
      <w:marBottom w:val="0"/>
      <w:divBdr>
        <w:top w:val="none" w:sz="0" w:space="0" w:color="auto"/>
        <w:left w:val="none" w:sz="0" w:space="0" w:color="auto"/>
        <w:bottom w:val="none" w:sz="0" w:space="0" w:color="auto"/>
        <w:right w:val="none" w:sz="0" w:space="0" w:color="auto"/>
      </w:divBdr>
    </w:div>
    <w:div w:id="1708993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kprress.org/index.php/J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8</cp:revision>
  <dcterms:created xsi:type="dcterms:W3CDTF">2025-09-18T05:52:00Z</dcterms:created>
  <dcterms:modified xsi:type="dcterms:W3CDTF">2025-09-18T11:52:00Z</dcterms:modified>
</cp:coreProperties>
</file>