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p w:rsidR="002F5616" w:rsidRDefault="002F5616">
      <w:pPr>
        <w:spacing w:before="20" w:line="260" w:lineRule="exact"/>
        <w:rPr>
          <w:sz w:val="26"/>
          <w:szCs w:val="26"/>
        </w:rPr>
      </w:pPr>
    </w:p>
    <w:p w:rsidR="002F5616" w:rsidRDefault="006B4105">
      <w:pPr>
        <w:spacing w:before="30"/>
        <w:ind w:left="191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spacing w:val="-1"/>
          <w:position w:val="3"/>
        </w:rPr>
        <w:t>J</w:t>
      </w:r>
      <w:r>
        <w:rPr>
          <w:rFonts w:ascii="Cambria" w:eastAsia="Cambria" w:hAnsi="Cambria" w:cs="Cambria"/>
          <w:position w:val="3"/>
        </w:rPr>
        <w:t>ou</w:t>
      </w:r>
      <w:r>
        <w:rPr>
          <w:rFonts w:ascii="Cambria" w:eastAsia="Cambria" w:hAnsi="Cambria" w:cs="Cambria"/>
          <w:spacing w:val="2"/>
          <w:position w:val="3"/>
        </w:rPr>
        <w:t>r</w:t>
      </w:r>
      <w:r>
        <w:rPr>
          <w:rFonts w:ascii="Cambria" w:eastAsia="Cambria" w:hAnsi="Cambria" w:cs="Cambria"/>
          <w:spacing w:val="-1"/>
          <w:position w:val="3"/>
        </w:rPr>
        <w:t>n</w:t>
      </w:r>
      <w:r>
        <w:rPr>
          <w:rFonts w:ascii="Cambria" w:eastAsia="Cambria" w:hAnsi="Cambria" w:cs="Cambria"/>
          <w:spacing w:val="1"/>
          <w:position w:val="3"/>
        </w:rPr>
        <w:t>a</w:t>
      </w:r>
      <w:r>
        <w:rPr>
          <w:rFonts w:ascii="Cambria" w:eastAsia="Cambria" w:hAnsi="Cambria" w:cs="Cambria"/>
          <w:position w:val="3"/>
        </w:rPr>
        <w:t>l</w:t>
      </w:r>
      <w:r>
        <w:rPr>
          <w:rFonts w:ascii="Cambria" w:eastAsia="Cambria" w:hAnsi="Cambria" w:cs="Cambria"/>
          <w:spacing w:val="-6"/>
          <w:position w:val="3"/>
        </w:rPr>
        <w:t xml:space="preserve"> </w:t>
      </w:r>
      <w:r>
        <w:rPr>
          <w:rFonts w:ascii="Cambria" w:eastAsia="Cambria" w:hAnsi="Cambria" w:cs="Cambria"/>
          <w:spacing w:val="1"/>
          <w:position w:val="3"/>
        </w:rPr>
        <w:t>Na</w:t>
      </w:r>
      <w:r>
        <w:rPr>
          <w:rFonts w:ascii="Cambria" w:eastAsia="Cambria" w:hAnsi="Cambria" w:cs="Cambria"/>
          <w:position w:val="3"/>
        </w:rPr>
        <w:t>m</w:t>
      </w:r>
      <w:r>
        <w:rPr>
          <w:rFonts w:ascii="Cambria" w:eastAsia="Cambria" w:hAnsi="Cambria" w:cs="Cambria"/>
          <w:spacing w:val="-1"/>
          <w:position w:val="3"/>
        </w:rPr>
        <w:t>e</w:t>
      </w:r>
      <w:r>
        <w:rPr>
          <w:rFonts w:ascii="Cambria" w:eastAsia="Cambria" w:hAnsi="Cambria" w:cs="Cambria"/>
          <w:position w:val="3"/>
        </w:rPr>
        <w:t xml:space="preserve">:                    </w:t>
      </w:r>
      <w:r>
        <w:rPr>
          <w:rFonts w:ascii="Cambria" w:eastAsia="Cambria" w:hAnsi="Cambria" w:cs="Cambria"/>
          <w:spacing w:val="38"/>
          <w:position w:val="3"/>
        </w:rPr>
        <w:t xml:space="preserve"> </w:t>
      </w:r>
      <w:hyperlink r:id="rId5">
        <w:r>
          <w:rPr>
            <w:rFonts w:ascii="Cambria" w:eastAsia="Cambria" w:hAnsi="Cambria" w:cs="Cambria"/>
            <w:b/>
            <w:color w:val="0000FF"/>
            <w:spacing w:val="-1"/>
            <w:u w:val="single" w:color="0000FF"/>
          </w:rPr>
          <w:t>J</w:t>
        </w:r>
        <w:r>
          <w:rPr>
            <w:rFonts w:ascii="Cambria" w:eastAsia="Cambria" w:hAnsi="Cambria" w:cs="Cambria"/>
            <w:b/>
            <w:color w:val="0000FF"/>
            <w:u w:val="single" w:color="0000FF"/>
          </w:rPr>
          <w:t>our</w:t>
        </w:r>
        <w:r>
          <w:rPr>
            <w:rFonts w:ascii="Cambria" w:eastAsia="Cambria" w:hAnsi="Cambria" w:cs="Cambria"/>
            <w:b/>
            <w:color w:val="0000FF"/>
            <w:spacing w:val="2"/>
            <w:u w:val="single" w:color="0000FF"/>
          </w:rPr>
          <w:t>n</w:t>
        </w:r>
        <w:r>
          <w:rPr>
            <w:rFonts w:ascii="Cambria" w:eastAsia="Cambria" w:hAnsi="Cambria" w:cs="Cambria"/>
            <w:b/>
            <w:color w:val="0000FF"/>
            <w:spacing w:val="-1"/>
            <w:u w:val="single" w:color="0000FF"/>
          </w:rPr>
          <w:t>a</w:t>
        </w:r>
        <w:r>
          <w:rPr>
            <w:rFonts w:ascii="Cambria" w:eastAsia="Cambria" w:hAnsi="Cambria" w:cs="Cambria"/>
            <w:b/>
            <w:color w:val="0000FF"/>
            <w:u w:val="single" w:color="0000FF"/>
          </w:rPr>
          <w:t>l</w:t>
        </w:r>
        <w:r>
          <w:rPr>
            <w:rFonts w:ascii="Cambria" w:eastAsia="Cambria" w:hAnsi="Cambria" w:cs="Cambria"/>
            <w:b/>
            <w:color w:val="0000FF"/>
            <w:spacing w:val="-7"/>
            <w:u w:val="single" w:color="0000FF"/>
          </w:rPr>
          <w:t xml:space="preserve"> </w:t>
        </w:r>
        <w:r>
          <w:rPr>
            <w:rFonts w:ascii="Cambria" w:eastAsia="Cambria" w:hAnsi="Cambria" w:cs="Cambria"/>
            <w:b/>
            <w:color w:val="0000FF"/>
            <w:spacing w:val="2"/>
            <w:u w:val="single" w:color="0000FF"/>
          </w:rPr>
          <w:t>o</w:t>
        </w:r>
        <w:r>
          <w:rPr>
            <w:rFonts w:ascii="Cambria" w:eastAsia="Cambria" w:hAnsi="Cambria" w:cs="Cambria"/>
            <w:b/>
            <w:color w:val="0000FF"/>
            <w:u w:val="single" w:color="0000FF"/>
          </w:rPr>
          <w:t>f</w:t>
        </w:r>
        <w:r>
          <w:rPr>
            <w:rFonts w:ascii="Cambria" w:eastAsia="Cambria" w:hAnsi="Cambria" w:cs="Cambria"/>
            <w:b/>
            <w:color w:val="0000FF"/>
            <w:spacing w:val="-3"/>
            <w:u w:val="single" w:color="0000FF"/>
          </w:rPr>
          <w:t xml:space="preserve"> </w:t>
        </w:r>
        <w:r>
          <w:rPr>
            <w:rFonts w:ascii="Cambria" w:eastAsia="Cambria" w:hAnsi="Cambria" w:cs="Cambria"/>
            <w:b/>
            <w:color w:val="0000FF"/>
            <w:spacing w:val="1"/>
            <w:u w:val="single" w:color="0000FF"/>
          </w:rPr>
          <w:t>Gl</w:t>
        </w:r>
        <w:r>
          <w:rPr>
            <w:rFonts w:ascii="Cambria" w:eastAsia="Cambria" w:hAnsi="Cambria" w:cs="Cambria"/>
            <w:b/>
            <w:color w:val="0000FF"/>
            <w:u w:val="single" w:color="0000FF"/>
          </w:rPr>
          <w:t>o</w:t>
        </w:r>
        <w:r>
          <w:rPr>
            <w:rFonts w:ascii="Cambria" w:eastAsia="Cambria" w:hAnsi="Cambria" w:cs="Cambria"/>
            <w:b/>
            <w:color w:val="0000FF"/>
            <w:spacing w:val="1"/>
            <w:u w:val="single" w:color="0000FF"/>
          </w:rPr>
          <w:t>b</w:t>
        </w:r>
        <w:r>
          <w:rPr>
            <w:rFonts w:ascii="Cambria" w:eastAsia="Cambria" w:hAnsi="Cambria" w:cs="Cambria"/>
            <w:b/>
            <w:color w:val="0000FF"/>
            <w:spacing w:val="-1"/>
            <w:u w:val="single" w:color="0000FF"/>
          </w:rPr>
          <w:t>a</w:t>
        </w:r>
        <w:r>
          <w:rPr>
            <w:rFonts w:ascii="Cambria" w:eastAsia="Cambria" w:hAnsi="Cambria" w:cs="Cambria"/>
            <w:b/>
            <w:color w:val="0000FF"/>
            <w:u w:val="single" w:color="0000FF"/>
          </w:rPr>
          <w:t>l</w:t>
        </w:r>
        <w:r>
          <w:rPr>
            <w:rFonts w:ascii="Cambria" w:eastAsia="Cambria" w:hAnsi="Cambria" w:cs="Cambria"/>
            <w:b/>
            <w:color w:val="0000FF"/>
            <w:spacing w:val="-6"/>
            <w:u w:val="single" w:color="0000FF"/>
          </w:rPr>
          <w:t xml:space="preserve"> </w:t>
        </w:r>
        <w:r>
          <w:rPr>
            <w:rFonts w:ascii="Cambria" w:eastAsia="Cambria" w:hAnsi="Cambria" w:cs="Cambria"/>
            <w:b/>
            <w:color w:val="0000FF"/>
            <w:u w:val="single" w:color="0000FF"/>
          </w:rPr>
          <w:t>E</w:t>
        </w:r>
        <w:r>
          <w:rPr>
            <w:rFonts w:ascii="Cambria" w:eastAsia="Cambria" w:hAnsi="Cambria" w:cs="Cambria"/>
            <w:b/>
            <w:color w:val="0000FF"/>
            <w:spacing w:val="3"/>
            <w:u w:val="single" w:color="0000FF"/>
          </w:rPr>
          <w:t>c</w:t>
        </w:r>
        <w:r>
          <w:rPr>
            <w:rFonts w:ascii="Cambria" w:eastAsia="Cambria" w:hAnsi="Cambria" w:cs="Cambria"/>
            <w:b/>
            <w:color w:val="0000FF"/>
            <w:u w:val="single" w:color="0000FF"/>
          </w:rPr>
          <w:t>ology</w:t>
        </w:r>
        <w:r>
          <w:rPr>
            <w:rFonts w:ascii="Cambria" w:eastAsia="Cambria" w:hAnsi="Cambria" w:cs="Cambria"/>
            <w:b/>
            <w:color w:val="0000FF"/>
            <w:spacing w:val="-7"/>
            <w:u w:val="single" w:color="0000FF"/>
          </w:rPr>
          <w:t xml:space="preserve"> </w:t>
        </w:r>
        <w:r>
          <w:rPr>
            <w:rFonts w:ascii="Cambria" w:eastAsia="Cambria" w:hAnsi="Cambria" w:cs="Cambria"/>
            <w:b/>
            <w:color w:val="0000FF"/>
            <w:spacing w:val="1"/>
            <w:u w:val="single" w:color="0000FF"/>
          </w:rPr>
          <w:t>a</w:t>
        </w:r>
        <w:r>
          <w:rPr>
            <w:rFonts w:ascii="Cambria" w:eastAsia="Cambria" w:hAnsi="Cambria" w:cs="Cambria"/>
            <w:b/>
            <w:color w:val="0000FF"/>
            <w:u w:val="single" w:color="0000FF"/>
          </w:rPr>
          <w:t>nd</w:t>
        </w:r>
        <w:r>
          <w:rPr>
            <w:rFonts w:ascii="Cambria" w:eastAsia="Cambria" w:hAnsi="Cambria" w:cs="Cambria"/>
            <w:b/>
            <w:color w:val="0000FF"/>
            <w:spacing w:val="-4"/>
            <w:u w:val="single" w:color="0000FF"/>
          </w:rPr>
          <w:t xml:space="preserve"> </w:t>
        </w:r>
        <w:r>
          <w:rPr>
            <w:rFonts w:ascii="Cambria" w:eastAsia="Cambria" w:hAnsi="Cambria" w:cs="Cambria"/>
            <w:b/>
            <w:color w:val="0000FF"/>
            <w:u w:val="single" w:color="0000FF"/>
          </w:rPr>
          <w:t>Env</w:t>
        </w:r>
        <w:r>
          <w:rPr>
            <w:rFonts w:ascii="Cambria" w:eastAsia="Cambria" w:hAnsi="Cambria" w:cs="Cambria"/>
            <w:b/>
            <w:color w:val="0000FF"/>
            <w:spacing w:val="2"/>
            <w:u w:val="single" w:color="0000FF"/>
          </w:rPr>
          <w:t>i</w:t>
        </w:r>
        <w:r>
          <w:rPr>
            <w:rFonts w:ascii="Cambria" w:eastAsia="Cambria" w:hAnsi="Cambria" w:cs="Cambria"/>
            <w:b/>
            <w:color w:val="0000FF"/>
            <w:spacing w:val="-1"/>
            <w:u w:val="single" w:color="0000FF"/>
          </w:rPr>
          <w:t>r</w:t>
        </w:r>
        <w:r>
          <w:rPr>
            <w:rFonts w:ascii="Cambria" w:eastAsia="Cambria" w:hAnsi="Cambria" w:cs="Cambria"/>
            <w:b/>
            <w:color w:val="0000FF"/>
            <w:u w:val="single" w:color="0000FF"/>
          </w:rPr>
          <w:t>o</w:t>
        </w:r>
        <w:r>
          <w:rPr>
            <w:rFonts w:ascii="Cambria" w:eastAsia="Cambria" w:hAnsi="Cambria" w:cs="Cambria"/>
            <w:b/>
            <w:color w:val="0000FF"/>
            <w:spacing w:val="1"/>
            <w:u w:val="single" w:color="0000FF"/>
          </w:rPr>
          <w:t>n</w:t>
        </w:r>
        <w:r>
          <w:rPr>
            <w:rFonts w:ascii="Cambria" w:eastAsia="Cambria" w:hAnsi="Cambria" w:cs="Cambria"/>
            <w:b/>
            <w:color w:val="0000FF"/>
            <w:u w:val="single" w:color="0000FF"/>
          </w:rPr>
          <w:t>me</w:t>
        </w:r>
        <w:r>
          <w:rPr>
            <w:rFonts w:ascii="Cambria" w:eastAsia="Cambria" w:hAnsi="Cambria" w:cs="Cambria"/>
            <w:b/>
            <w:color w:val="0000FF"/>
            <w:spacing w:val="2"/>
            <w:u w:val="single" w:color="0000FF"/>
          </w:rPr>
          <w:t>n</w:t>
        </w:r>
        <w:r>
          <w:rPr>
            <w:rFonts w:ascii="Cambria" w:eastAsia="Cambria" w:hAnsi="Cambria" w:cs="Cambria"/>
            <w:b/>
            <w:color w:val="0000FF"/>
            <w:u w:val="single" w:color="0000FF"/>
          </w:rPr>
          <w:t>t</w:t>
        </w:r>
      </w:hyperlink>
    </w:p>
    <w:p w:rsidR="002F5616" w:rsidRDefault="006B4105">
      <w:pPr>
        <w:spacing w:before="27"/>
        <w:ind w:left="191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spacing w:val="1"/>
        </w:rPr>
        <w:t>Ma</w:t>
      </w:r>
      <w:r>
        <w:rPr>
          <w:rFonts w:ascii="Cambria" w:eastAsia="Cambria" w:hAnsi="Cambria" w:cs="Cambria"/>
          <w:spacing w:val="-1"/>
        </w:rPr>
        <w:t>n</w:t>
      </w:r>
      <w:r>
        <w:rPr>
          <w:rFonts w:ascii="Cambria" w:eastAsia="Cambria" w:hAnsi="Cambria" w:cs="Cambria"/>
        </w:rPr>
        <w:t>u</w:t>
      </w:r>
      <w:r>
        <w:rPr>
          <w:rFonts w:ascii="Cambria" w:eastAsia="Cambria" w:hAnsi="Cambria" w:cs="Cambria"/>
          <w:spacing w:val="1"/>
        </w:rPr>
        <w:t>sc</w:t>
      </w:r>
      <w:r>
        <w:rPr>
          <w:rFonts w:ascii="Cambria" w:eastAsia="Cambria" w:hAnsi="Cambria" w:cs="Cambria"/>
          <w:spacing w:val="-1"/>
        </w:rPr>
        <w:t>r</w:t>
      </w:r>
      <w:r>
        <w:rPr>
          <w:rFonts w:ascii="Cambria" w:eastAsia="Cambria" w:hAnsi="Cambria" w:cs="Cambria"/>
        </w:rPr>
        <w:t>ipt</w:t>
      </w:r>
      <w:r>
        <w:rPr>
          <w:rFonts w:ascii="Cambria" w:eastAsia="Cambria" w:hAnsi="Cambria" w:cs="Cambria"/>
          <w:spacing w:val="-11"/>
        </w:rPr>
        <w:t xml:space="preserve"> </w:t>
      </w:r>
      <w:r>
        <w:rPr>
          <w:rFonts w:ascii="Cambria" w:eastAsia="Cambria" w:hAnsi="Cambria" w:cs="Cambria"/>
          <w:spacing w:val="1"/>
        </w:rPr>
        <w:t>N</w:t>
      </w:r>
      <w:r>
        <w:rPr>
          <w:rFonts w:ascii="Cambria" w:eastAsia="Cambria" w:hAnsi="Cambria" w:cs="Cambria"/>
        </w:rPr>
        <w:t>u</w:t>
      </w:r>
      <w:r>
        <w:rPr>
          <w:rFonts w:ascii="Cambria" w:eastAsia="Cambria" w:hAnsi="Cambria" w:cs="Cambria"/>
          <w:spacing w:val="3"/>
        </w:rPr>
        <w:t>m</w:t>
      </w:r>
      <w:r>
        <w:rPr>
          <w:rFonts w:ascii="Cambria" w:eastAsia="Cambria" w:hAnsi="Cambria" w:cs="Cambria"/>
          <w:spacing w:val="1"/>
        </w:rPr>
        <w:t>b</w:t>
      </w:r>
      <w:r>
        <w:rPr>
          <w:rFonts w:ascii="Cambria" w:eastAsia="Cambria" w:hAnsi="Cambria" w:cs="Cambria"/>
          <w:spacing w:val="-1"/>
        </w:rPr>
        <w:t>er</w:t>
      </w:r>
      <w:r>
        <w:rPr>
          <w:rFonts w:ascii="Cambria" w:eastAsia="Cambria" w:hAnsi="Cambria" w:cs="Cambria"/>
        </w:rPr>
        <w:t xml:space="preserve">:        </w:t>
      </w:r>
      <w:r>
        <w:rPr>
          <w:rFonts w:ascii="Cambria" w:eastAsia="Cambria" w:hAnsi="Cambria" w:cs="Cambria"/>
          <w:spacing w:val="3"/>
        </w:rPr>
        <w:t xml:space="preserve"> </w:t>
      </w:r>
      <w:r>
        <w:rPr>
          <w:rFonts w:ascii="Cambria" w:eastAsia="Cambria" w:hAnsi="Cambria" w:cs="Cambria"/>
          <w:b/>
          <w:position w:val="-3"/>
        </w:rPr>
        <w:t>M</w:t>
      </w:r>
      <w:r>
        <w:rPr>
          <w:rFonts w:ascii="Cambria" w:eastAsia="Cambria" w:hAnsi="Cambria" w:cs="Cambria"/>
          <w:b/>
          <w:spacing w:val="-1"/>
          <w:position w:val="-3"/>
        </w:rPr>
        <w:t>s</w:t>
      </w:r>
      <w:r>
        <w:rPr>
          <w:rFonts w:ascii="Cambria" w:eastAsia="Cambria" w:hAnsi="Cambria" w:cs="Cambria"/>
          <w:b/>
          <w:position w:val="-3"/>
        </w:rPr>
        <w:t>_JO</w:t>
      </w:r>
      <w:r>
        <w:rPr>
          <w:rFonts w:ascii="Cambria" w:eastAsia="Cambria" w:hAnsi="Cambria" w:cs="Cambria"/>
          <w:b/>
          <w:spacing w:val="1"/>
          <w:position w:val="-3"/>
        </w:rPr>
        <w:t>G</w:t>
      </w:r>
      <w:r>
        <w:rPr>
          <w:rFonts w:ascii="Cambria" w:eastAsia="Cambria" w:hAnsi="Cambria" w:cs="Cambria"/>
          <w:b/>
          <w:position w:val="-3"/>
        </w:rPr>
        <w:t>EE</w:t>
      </w:r>
      <w:r>
        <w:rPr>
          <w:rFonts w:ascii="Cambria" w:eastAsia="Cambria" w:hAnsi="Cambria" w:cs="Cambria"/>
          <w:b/>
          <w:spacing w:val="1"/>
          <w:position w:val="-3"/>
        </w:rPr>
        <w:t>_</w:t>
      </w:r>
      <w:r>
        <w:rPr>
          <w:rFonts w:ascii="Cambria" w:eastAsia="Cambria" w:hAnsi="Cambria" w:cs="Cambria"/>
          <w:b/>
          <w:spacing w:val="2"/>
          <w:position w:val="-3"/>
        </w:rPr>
        <w:t>1</w:t>
      </w:r>
      <w:r>
        <w:rPr>
          <w:rFonts w:ascii="Cambria" w:eastAsia="Cambria" w:hAnsi="Cambria" w:cs="Cambria"/>
          <w:b/>
          <w:position w:val="-3"/>
        </w:rPr>
        <w:t>3</w:t>
      </w:r>
      <w:r>
        <w:rPr>
          <w:rFonts w:ascii="Cambria" w:eastAsia="Cambria" w:hAnsi="Cambria" w:cs="Cambria"/>
          <w:b/>
          <w:spacing w:val="-1"/>
          <w:position w:val="-3"/>
        </w:rPr>
        <w:t>4</w:t>
      </w:r>
      <w:r>
        <w:rPr>
          <w:rFonts w:ascii="Cambria" w:eastAsia="Cambria" w:hAnsi="Cambria" w:cs="Cambria"/>
          <w:b/>
          <w:spacing w:val="2"/>
          <w:position w:val="-3"/>
        </w:rPr>
        <w:t>6</w:t>
      </w:r>
      <w:r>
        <w:rPr>
          <w:rFonts w:ascii="Cambria" w:eastAsia="Cambria" w:hAnsi="Cambria" w:cs="Cambria"/>
          <w:b/>
          <w:position w:val="-3"/>
        </w:rPr>
        <w:t>8</w:t>
      </w:r>
    </w:p>
    <w:p w:rsidR="002F5616" w:rsidRDefault="006B4105">
      <w:pPr>
        <w:spacing w:before="26" w:line="220" w:lineRule="exact"/>
        <w:ind w:left="191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position w:val="-1"/>
        </w:rPr>
        <w:t>T</w:t>
      </w:r>
      <w:r>
        <w:rPr>
          <w:rFonts w:ascii="Cambria" w:eastAsia="Cambria" w:hAnsi="Cambria" w:cs="Cambria"/>
          <w:spacing w:val="-1"/>
          <w:position w:val="-1"/>
        </w:rPr>
        <w:t>i</w:t>
      </w:r>
      <w:r>
        <w:rPr>
          <w:rFonts w:ascii="Cambria" w:eastAsia="Cambria" w:hAnsi="Cambria" w:cs="Cambria"/>
          <w:position w:val="-1"/>
        </w:rPr>
        <w:t>t</w:t>
      </w:r>
      <w:r>
        <w:rPr>
          <w:rFonts w:ascii="Cambria" w:eastAsia="Cambria" w:hAnsi="Cambria" w:cs="Cambria"/>
          <w:spacing w:val="1"/>
          <w:position w:val="-1"/>
        </w:rPr>
        <w:t>l</w:t>
      </w:r>
      <w:r>
        <w:rPr>
          <w:rFonts w:ascii="Cambria" w:eastAsia="Cambria" w:hAnsi="Cambria" w:cs="Cambria"/>
          <w:position w:val="-1"/>
        </w:rPr>
        <w:t>e</w:t>
      </w:r>
      <w:r>
        <w:rPr>
          <w:rFonts w:ascii="Cambria" w:eastAsia="Cambria" w:hAnsi="Cambria" w:cs="Cambria"/>
          <w:spacing w:val="-4"/>
          <w:position w:val="-1"/>
        </w:rPr>
        <w:t xml:space="preserve"> </w:t>
      </w:r>
      <w:r>
        <w:rPr>
          <w:rFonts w:ascii="Cambria" w:eastAsia="Cambria" w:hAnsi="Cambria" w:cs="Cambria"/>
          <w:position w:val="-1"/>
        </w:rPr>
        <w:t>of</w:t>
      </w:r>
      <w:r>
        <w:rPr>
          <w:rFonts w:ascii="Cambria" w:eastAsia="Cambria" w:hAnsi="Cambria" w:cs="Cambria"/>
          <w:spacing w:val="-3"/>
          <w:position w:val="-1"/>
        </w:rPr>
        <w:t xml:space="preserve"> </w:t>
      </w:r>
      <w:r>
        <w:rPr>
          <w:rFonts w:ascii="Cambria" w:eastAsia="Cambria" w:hAnsi="Cambria" w:cs="Cambria"/>
          <w:position w:val="-1"/>
        </w:rPr>
        <w:t>t</w:t>
      </w:r>
      <w:r>
        <w:rPr>
          <w:rFonts w:ascii="Cambria" w:eastAsia="Cambria" w:hAnsi="Cambria" w:cs="Cambria"/>
          <w:spacing w:val="3"/>
          <w:position w:val="-1"/>
        </w:rPr>
        <w:t>h</w:t>
      </w:r>
      <w:r>
        <w:rPr>
          <w:rFonts w:ascii="Cambria" w:eastAsia="Cambria" w:hAnsi="Cambria" w:cs="Cambria"/>
          <w:position w:val="-1"/>
        </w:rPr>
        <w:t>e</w:t>
      </w:r>
      <w:r>
        <w:rPr>
          <w:rFonts w:ascii="Cambria" w:eastAsia="Cambria" w:hAnsi="Cambria" w:cs="Cambria"/>
          <w:spacing w:val="-5"/>
          <w:position w:val="-1"/>
        </w:rPr>
        <w:t xml:space="preserve"> </w:t>
      </w:r>
      <w:r>
        <w:rPr>
          <w:rFonts w:ascii="Cambria" w:eastAsia="Cambria" w:hAnsi="Cambria" w:cs="Cambria"/>
          <w:spacing w:val="1"/>
          <w:position w:val="-1"/>
        </w:rPr>
        <w:t>M</w:t>
      </w:r>
      <w:r>
        <w:rPr>
          <w:rFonts w:ascii="Cambria" w:eastAsia="Cambria" w:hAnsi="Cambria" w:cs="Cambria"/>
          <w:spacing w:val="3"/>
          <w:position w:val="-1"/>
        </w:rPr>
        <w:t>a</w:t>
      </w:r>
      <w:r>
        <w:rPr>
          <w:rFonts w:ascii="Cambria" w:eastAsia="Cambria" w:hAnsi="Cambria" w:cs="Cambria"/>
          <w:spacing w:val="-1"/>
          <w:position w:val="-1"/>
        </w:rPr>
        <w:t>n</w:t>
      </w:r>
      <w:r>
        <w:rPr>
          <w:rFonts w:ascii="Cambria" w:eastAsia="Cambria" w:hAnsi="Cambria" w:cs="Cambria"/>
          <w:position w:val="-1"/>
        </w:rPr>
        <w:t>u</w:t>
      </w:r>
      <w:r>
        <w:rPr>
          <w:rFonts w:ascii="Cambria" w:eastAsia="Cambria" w:hAnsi="Cambria" w:cs="Cambria"/>
          <w:spacing w:val="1"/>
          <w:position w:val="-1"/>
        </w:rPr>
        <w:t>sc</w:t>
      </w:r>
      <w:r>
        <w:rPr>
          <w:rFonts w:ascii="Cambria" w:eastAsia="Cambria" w:hAnsi="Cambria" w:cs="Cambria"/>
          <w:spacing w:val="-1"/>
          <w:position w:val="-1"/>
        </w:rPr>
        <w:t>r</w:t>
      </w:r>
      <w:r>
        <w:rPr>
          <w:rFonts w:ascii="Cambria" w:eastAsia="Cambria" w:hAnsi="Cambria" w:cs="Cambria"/>
          <w:position w:val="-1"/>
        </w:rPr>
        <w:t>ip</w:t>
      </w:r>
      <w:r>
        <w:rPr>
          <w:rFonts w:ascii="Cambria" w:eastAsia="Cambria" w:hAnsi="Cambria" w:cs="Cambria"/>
          <w:spacing w:val="-1"/>
          <w:position w:val="-1"/>
        </w:rPr>
        <w:t>t</w:t>
      </w:r>
      <w:r>
        <w:rPr>
          <w:rFonts w:ascii="Cambria" w:eastAsia="Cambria" w:hAnsi="Cambria" w:cs="Cambria"/>
          <w:position w:val="-1"/>
        </w:rPr>
        <w:t>:</w:t>
      </w:r>
    </w:p>
    <w:p w:rsidR="002F5616" w:rsidRDefault="006B4105">
      <w:pPr>
        <w:spacing w:line="200" w:lineRule="exact"/>
        <w:ind w:left="2368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Effect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</w:rPr>
        <w:t>of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  <w:spacing w:val="2"/>
        </w:rPr>
        <w:t>M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i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-1"/>
        </w:rPr>
        <w:t>t</w:t>
      </w:r>
      <w:r>
        <w:rPr>
          <w:rFonts w:ascii="Cambria" w:eastAsia="Cambria" w:hAnsi="Cambria" w:cs="Cambria"/>
          <w:b/>
          <w:spacing w:val="3"/>
        </w:rPr>
        <w:t>u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  <w:spacing w:val="1"/>
        </w:rPr>
        <w:t>d</w:t>
      </w:r>
      <w:r>
        <w:rPr>
          <w:rFonts w:ascii="Cambria" w:eastAsia="Cambria" w:hAnsi="Cambria" w:cs="Cambria"/>
          <w:b/>
        </w:rPr>
        <w:t>e</w:t>
      </w:r>
      <w:r>
        <w:rPr>
          <w:rFonts w:ascii="Cambria" w:eastAsia="Cambria" w:hAnsi="Cambria" w:cs="Cambria"/>
          <w:b/>
          <w:spacing w:val="2"/>
        </w:rPr>
        <w:t>f</w:t>
      </w:r>
      <w:r>
        <w:rPr>
          <w:rFonts w:ascii="Cambria" w:eastAsia="Cambria" w:hAnsi="Cambria" w:cs="Cambria"/>
          <w:b/>
        </w:rPr>
        <w:t>icit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s</w:t>
      </w:r>
      <w:r>
        <w:rPr>
          <w:rFonts w:ascii="Cambria" w:eastAsia="Cambria" w:hAnsi="Cambria" w:cs="Cambria"/>
          <w:b/>
          <w:spacing w:val="1"/>
        </w:rPr>
        <w:t>t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</w:rPr>
        <w:t>ess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</w:rPr>
        <w:t>on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</w:rPr>
        <w:t>m</w:t>
      </w:r>
      <w:r>
        <w:rPr>
          <w:rFonts w:ascii="Cambria" w:eastAsia="Cambria" w:hAnsi="Cambria" w:cs="Cambria"/>
          <w:b/>
          <w:spacing w:val="2"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ph</w:t>
      </w:r>
      <w:r>
        <w:rPr>
          <w:rFonts w:ascii="Cambria" w:eastAsia="Cambria" w:hAnsi="Cambria" w:cs="Cambria"/>
          <w:b/>
        </w:rPr>
        <w:t>olog</w:t>
      </w:r>
      <w:r>
        <w:rPr>
          <w:rFonts w:ascii="Cambria" w:eastAsia="Cambria" w:hAnsi="Cambria" w:cs="Cambria"/>
          <w:b/>
          <w:spacing w:val="1"/>
        </w:rPr>
        <w:t>y</w:t>
      </w:r>
      <w:r>
        <w:rPr>
          <w:rFonts w:ascii="Cambria" w:eastAsia="Cambria" w:hAnsi="Cambria" w:cs="Cambria"/>
          <w:b/>
        </w:rPr>
        <w:t>,</w:t>
      </w:r>
      <w:r>
        <w:rPr>
          <w:rFonts w:ascii="Cambria" w:eastAsia="Cambria" w:hAnsi="Cambria" w:cs="Cambria"/>
          <w:b/>
          <w:spacing w:val="-12"/>
        </w:rPr>
        <w:t xml:space="preserve"> </w:t>
      </w:r>
      <w:r>
        <w:rPr>
          <w:rFonts w:ascii="Cambria" w:eastAsia="Cambria" w:hAnsi="Cambria" w:cs="Cambria"/>
          <w:b/>
          <w:spacing w:val="1"/>
        </w:rPr>
        <w:t>ph</w:t>
      </w:r>
      <w:r>
        <w:rPr>
          <w:rFonts w:ascii="Cambria" w:eastAsia="Cambria" w:hAnsi="Cambria" w:cs="Cambria"/>
          <w:b/>
        </w:rPr>
        <w:t>ys</w:t>
      </w:r>
      <w:r>
        <w:rPr>
          <w:rFonts w:ascii="Cambria" w:eastAsia="Cambria" w:hAnsi="Cambria" w:cs="Cambria"/>
          <w:b/>
          <w:spacing w:val="2"/>
        </w:rPr>
        <w:t>i</w:t>
      </w:r>
      <w:r>
        <w:rPr>
          <w:rFonts w:ascii="Cambria" w:eastAsia="Cambria" w:hAnsi="Cambria" w:cs="Cambria"/>
          <w:b/>
        </w:rPr>
        <w:t>ology</w:t>
      </w:r>
      <w:r>
        <w:rPr>
          <w:rFonts w:ascii="Cambria" w:eastAsia="Cambria" w:hAnsi="Cambria" w:cs="Cambria"/>
          <w:b/>
          <w:spacing w:val="-9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nd</w:t>
      </w:r>
      <w:r>
        <w:rPr>
          <w:rFonts w:ascii="Cambria" w:eastAsia="Cambria" w:hAnsi="Cambria" w:cs="Cambria"/>
          <w:b/>
          <w:spacing w:val="-1"/>
        </w:rPr>
        <w:t xml:space="preserve"> </w:t>
      </w:r>
      <w:r>
        <w:rPr>
          <w:rFonts w:ascii="Cambria" w:eastAsia="Cambria" w:hAnsi="Cambria" w:cs="Cambria"/>
          <w:b/>
        </w:rPr>
        <w:t>yield</w:t>
      </w:r>
      <w:r>
        <w:rPr>
          <w:rFonts w:ascii="Cambria" w:eastAsia="Cambria" w:hAnsi="Cambria" w:cs="Cambria"/>
          <w:b/>
          <w:spacing w:val="-4"/>
        </w:rPr>
        <w:t xml:space="preserve"> </w:t>
      </w:r>
      <w:r>
        <w:rPr>
          <w:rFonts w:ascii="Cambria" w:eastAsia="Cambria" w:hAnsi="Cambria" w:cs="Cambria"/>
          <w:b/>
          <w:spacing w:val="2"/>
        </w:rPr>
        <w:t>r</w:t>
      </w:r>
      <w:r>
        <w:rPr>
          <w:rFonts w:ascii="Cambria" w:eastAsia="Cambria" w:hAnsi="Cambria" w:cs="Cambria"/>
          <w:b/>
        </w:rPr>
        <w:t>espo</w:t>
      </w:r>
      <w:r>
        <w:rPr>
          <w:rFonts w:ascii="Cambria" w:eastAsia="Cambria" w:hAnsi="Cambria" w:cs="Cambria"/>
          <w:b/>
          <w:spacing w:val="1"/>
        </w:rPr>
        <w:t>n</w:t>
      </w:r>
      <w:r>
        <w:rPr>
          <w:rFonts w:ascii="Cambria" w:eastAsia="Cambria" w:hAnsi="Cambria" w:cs="Cambria"/>
          <w:b/>
        </w:rPr>
        <w:t>ses</w:t>
      </w:r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</w:rPr>
        <w:t>of</w:t>
      </w:r>
      <w:r>
        <w:rPr>
          <w:rFonts w:ascii="Cambria" w:eastAsia="Cambria" w:hAnsi="Cambria" w:cs="Cambria"/>
          <w:b/>
          <w:spacing w:val="3"/>
        </w:rPr>
        <w:t xml:space="preserve"> </w:t>
      </w:r>
      <w:r>
        <w:rPr>
          <w:rFonts w:ascii="Cambria" w:eastAsia="Cambria" w:hAnsi="Cambria" w:cs="Cambria"/>
          <w:b/>
        </w:rPr>
        <w:t>m</w:t>
      </w:r>
      <w:r>
        <w:rPr>
          <w:rFonts w:ascii="Cambria" w:eastAsia="Cambria" w:hAnsi="Cambria" w:cs="Cambria"/>
          <w:b/>
          <w:spacing w:val="1"/>
        </w:rPr>
        <w:t>ul</w:t>
      </w:r>
      <w:r>
        <w:rPr>
          <w:rFonts w:ascii="Cambria" w:eastAsia="Cambria" w:hAnsi="Cambria" w:cs="Cambria"/>
          <w:b/>
        </w:rPr>
        <w:t>b</w:t>
      </w:r>
      <w:r>
        <w:rPr>
          <w:rFonts w:ascii="Cambria" w:eastAsia="Cambria" w:hAnsi="Cambria" w:cs="Cambria"/>
          <w:b/>
          <w:spacing w:val="2"/>
        </w:rPr>
        <w:t>e</w:t>
      </w:r>
      <w:r>
        <w:rPr>
          <w:rFonts w:ascii="Cambria" w:eastAsia="Cambria" w:hAnsi="Cambria" w:cs="Cambria"/>
          <w:b/>
          <w:spacing w:val="-1"/>
        </w:rPr>
        <w:t>rr</w:t>
      </w:r>
      <w:r>
        <w:rPr>
          <w:rFonts w:ascii="Cambria" w:eastAsia="Cambria" w:hAnsi="Cambria" w:cs="Cambria"/>
          <w:b/>
        </w:rPr>
        <w:t>y</w:t>
      </w:r>
      <w:r>
        <w:rPr>
          <w:rFonts w:ascii="Cambria" w:eastAsia="Cambria" w:hAnsi="Cambria" w:cs="Cambria"/>
          <w:b/>
          <w:spacing w:val="-8"/>
        </w:rPr>
        <w:t xml:space="preserve"> </w:t>
      </w:r>
      <w:r>
        <w:rPr>
          <w:rFonts w:ascii="Cambria" w:eastAsia="Cambria" w:hAnsi="Cambria" w:cs="Cambria"/>
          <w:b/>
        </w:rPr>
        <w:t>(</w:t>
      </w:r>
      <w:proofErr w:type="spellStart"/>
      <w:r>
        <w:rPr>
          <w:rFonts w:ascii="Cambria" w:eastAsia="Cambria" w:hAnsi="Cambria" w:cs="Cambria"/>
          <w:b/>
          <w:spacing w:val="2"/>
        </w:rPr>
        <w:t>M</w:t>
      </w:r>
      <w:r>
        <w:rPr>
          <w:rFonts w:ascii="Cambria" w:eastAsia="Cambria" w:hAnsi="Cambria" w:cs="Cambria"/>
          <w:b/>
        </w:rPr>
        <w:t>o</w:t>
      </w:r>
      <w:r>
        <w:rPr>
          <w:rFonts w:ascii="Cambria" w:eastAsia="Cambria" w:hAnsi="Cambria" w:cs="Cambria"/>
          <w:b/>
          <w:spacing w:val="-1"/>
        </w:rPr>
        <w:t>r</w:t>
      </w:r>
      <w:r>
        <w:rPr>
          <w:rFonts w:ascii="Cambria" w:eastAsia="Cambria" w:hAnsi="Cambria" w:cs="Cambria"/>
          <w:b/>
          <w:spacing w:val="1"/>
        </w:rPr>
        <w:t>u</w:t>
      </w:r>
      <w:r>
        <w:rPr>
          <w:rFonts w:ascii="Cambria" w:eastAsia="Cambria" w:hAnsi="Cambria" w:cs="Cambria"/>
          <w:b/>
        </w:rPr>
        <w:t>s</w:t>
      </w:r>
      <w:proofErr w:type="spellEnd"/>
      <w:r>
        <w:rPr>
          <w:rFonts w:ascii="Cambria" w:eastAsia="Cambria" w:hAnsi="Cambria" w:cs="Cambria"/>
          <w:b/>
          <w:spacing w:val="-6"/>
        </w:rPr>
        <w:t xml:space="preserve"> 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  <w:spacing w:val="1"/>
        </w:rPr>
        <w:t>l</w:t>
      </w:r>
      <w:r>
        <w:rPr>
          <w:rFonts w:ascii="Cambria" w:eastAsia="Cambria" w:hAnsi="Cambria" w:cs="Cambria"/>
          <w:b/>
          <w:spacing w:val="2"/>
        </w:rPr>
        <w:t>b</w:t>
      </w:r>
      <w:r>
        <w:rPr>
          <w:rFonts w:ascii="Cambria" w:eastAsia="Cambria" w:hAnsi="Cambria" w:cs="Cambria"/>
          <w:b/>
          <w:spacing w:val="-1"/>
        </w:rPr>
        <w:t>a</w:t>
      </w:r>
      <w:r>
        <w:rPr>
          <w:rFonts w:ascii="Cambria" w:eastAsia="Cambria" w:hAnsi="Cambria" w:cs="Cambria"/>
          <w:b/>
        </w:rPr>
        <w:t>.</w:t>
      </w:r>
      <w:r>
        <w:rPr>
          <w:rFonts w:ascii="Cambria" w:eastAsia="Cambria" w:hAnsi="Cambria" w:cs="Cambria"/>
          <w:b/>
          <w:spacing w:val="-5"/>
        </w:rPr>
        <w:t xml:space="preserve"> </w:t>
      </w:r>
      <w:r>
        <w:rPr>
          <w:rFonts w:ascii="Cambria" w:eastAsia="Cambria" w:hAnsi="Cambria" w:cs="Cambria"/>
          <w:b/>
          <w:spacing w:val="3"/>
        </w:rPr>
        <w:t>L</w:t>
      </w:r>
      <w:r>
        <w:rPr>
          <w:rFonts w:ascii="Cambria" w:eastAsia="Cambria" w:hAnsi="Cambria" w:cs="Cambria"/>
          <w:b/>
        </w:rPr>
        <w:t>)</w:t>
      </w:r>
    </w:p>
    <w:p w:rsidR="002F5616" w:rsidRDefault="002F5616">
      <w:pPr>
        <w:spacing w:before="5" w:line="200" w:lineRule="exact"/>
      </w:pPr>
    </w:p>
    <w:p w:rsidR="002F5616" w:rsidRDefault="00FE61CA">
      <w:pPr>
        <w:spacing w:line="260" w:lineRule="exact"/>
        <w:ind w:left="191"/>
        <w:rPr>
          <w:rFonts w:ascii="Cambria" w:eastAsia="Cambria" w:hAnsi="Cambria" w:cs="Cambria"/>
        </w:rPr>
      </w:pPr>
      <w:r>
        <w:pict>
          <v:group id="_x0000_s1065" style="position:absolute;left:0;text-align:left;margin-left:179.75pt;margin-top:-61.75pt;width:.6pt;height:78.7pt;z-index:-251662848;mso-position-horizontal-relative:page" coordorigin="3595,-1235" coordsize="12,1574">
            <v:shape id="_x0000_s1069" style="position:absolute;left:3600;top:-1229;width:0;height:290" coordorigin="3600,-1229" coordsize="0,290" path="m3600,-1229r,291e" filled="f" strokeweight=".58pt">
              <v:path arrowok="t"/>
            </v:shape>
            <v:shape id="_x0000_s1068" style="position:absolute;left:3600;top:-938;width:0;height:290" coordorigin="3600,-938" coordsize="0,290" path="m3600,-938r,290e" filled="f" strokeweight=".58pt">
              <v:path arrowok="t"/>
            </v:shape>
            <v:shape id="_x0000_s1067" style="position:absolute;left:3600;top:-648;width:0;height:650" coordorigin="3600,-648" coordsize="0,650" path="m3600,-648r,650e" filled="f" strokeweight=".58pt">
              <v:path arrowok="t"/>
            </v:shape>
            <v:shape id="_x0000_s1066" style="position:absolute;left:3600;top:2;width:0;height:331" coordorigin="3600,2" coordsize="0,331" path="m3600,2r,332e" filled="f" strokeweight=".58pt">
              <v:path arrowok="t"/>
            </v:shape>
            <w10:wrap anchorx="page"/>
          </v:group>
        </w:pict>
      </w:r>
      <w:r w:rsidR="006B4105">
        <w:rPr>
          <w:rFonts w:ascii="Cambria" w:eastAsia="Cambria" w:hAnsi="Cambria" w:cs="Cambria"/>
          <w:position w:val="3"/>
        </w:rPr>
        <w:t>Type</w:t>
      </w:r>
      <w:r w:rsidR="006B4105">
        <w:rPr>
          <w:rFonts w:ascii="Cambria" w:eastAsia="Cambria" w:hAnsi="Cambria" w:cs="Cambria"/>
          <w:spacing w:val="-4"/>
          <w:position w:val="3"/>
        </w:rPr>
        <w:t xml:space="preserve"> </w:t>
      </w:r>
      <w:r w:rsidR="006B4105">
        <w:rPr>
          <w:rFonts w:ascii="Cambria" w:eastAsia="Cambria" w:hAnsi="Cambria" w:cs="Cambria"/>
          <w:position w:val="3"/>
        </w:rPr>
        <w:t>of</w:t>
      </w:r>
      <w:r w:rsidR="006B4105">
        <w:rPr>
          <w:rFonts w:ascii="Cambria" w:eastAsia="Cambria" w:hAnsi="Cambria" w:cs="Cambria"/>
          <w:spacing w:val="-1"/>
          <w:position w:val="3"/>
        </w:rPr>
        <w:t xml:space="preserve"> </w:t>
      </w:r>
      <w:r w:rsidR="006B4105">
        <w:rPr>
          <w:rFonts w:ascii="Cambria" w:eastAsia="Cambria" w:hAnsi="Cambria" w:cs="Cambria"/>
          <w:position w:val="3"/>
        </w:rPr>
        <w:t>the</w:t>
      </w:r>
      <w:r w:rsidR="006B4105">
        <w:rPr>
          <w:rFonts w:ascii="Cambria" w:eastAsia="Cambria" w:hAnsi="Cambria" w:cs="Cambria"/>
          <w:spacing w:val="-2"/>
          <w:position w:val="3"/>
        </w:rPr>
        <w:t xml:space="preserve"> </w:t>
      </w:r>
      <w:r w:rsidR="006B4105">
        <w:rPr>
          <w:rFonts w:ascii="Cambria" w:eastAsia="Cambria" w:hAnsi="Cambria" w:cs="Cambria"/>
          <w:spacing w:val="1"/>
          <w:position w:val="3"/>
        </w:rPr>
        <w:t>A</w:t>
      </w:r>
      <w:r w:rsidR="006B4105">
        <w:rPr>
          <w:rFonts w:ascii="Cambria" w:eastAsia="Cambria" w:hAnsi="Cambria" w:cs="Cambria"/>
          <w:spacing w:val="-1"/>
          <w:position w:val="3"/>
        </w:rPr>
        <w:t>r</w:t>
      </w:r>
      <w:r w:rsidR="006B4105">
        <w:rPr>
          <w:rFonts w:ascii="Cambria" w:eastAsia="Cambria" w:hAnsi="Cambria" w:cs="Cambria"/>
          <w:spacing w:val="2"/>
          <w:position w:val="3"/>
        </w:rPr>
        <w:t>t</w:t>
      </w:r>
      <w:r w:rsidR="006B4105">
        <w:rPr>
          <w:rFonts w:ascii="Cambria" w:eastAsia="Cambria" w:hAnsi="Cambria" w:cs="Cambria"/>
          <w:position w:val="3"/>
        </w:rPr>
        <w:t>i</w:t>
      </w:r>
      <w:r w:rsidR="006B4105">
        <w:rPr>
          <w:rFonts w:ascii="Cambria" w:eastAsia="Cambria" w:hAnsi="Cambria" w:cs="Cambria"/>
          <w:spacing w:val="1"/>
          <w:position w:val="3"/>
        </w:rPr>
        <w:t>cl</w:t>
      </w:r>
      <w:r w:rsidR="006B4105">
        <w:rPr>
          <w:rFonts w:ascii="Cambria" w:eastAsia="Cambria" w:hAnsi="Cambria" w:cs="Cambria"/>
          <w:position w:val="3"/>
        </w:rPr>
        <w:t xml:space="preserve">e            </w:t>
      </w:r>
      <w:r w:rsidR="006B4105">
        <w:rPr>
          <w:rFonts w:ascii="Cambria" w:eastAsia="Cambria" w:hAnsi="Cambria" w:cs="Cambria"/>
          <w:spacing w:val="27"/>
          <w:position w:val="3"/>
        </w:rPr>
        <w:t xml:space="preserve"> </w:t>
      </w:r>
      <w:r w:rsidR="006B4105">
        <w:rPr>
          <w:rFonts w:ascii="Cambria" w:eastAsia="Cambria" w:hAnsi="Cambria" w:cs="Cambria"/>
          <w:b/>
          <w:spacing w:val="1"/>
          <w:position w:val="-2"/>
        </w:rPr>
        <w:t>O</w:t>
      </w:r>
      <w:r w:rsidR="006B4105">
        <w:rPr>
          <w:rFonts w:ascii="Cambria" w:eastAsia="Cambria" w:hAnsi="Cambria" w:cs="Cambria"/>
          <w:b/>
          <w:spacing w:val="-1"/>
          <w:position w:val="-2"/>
        </w:rPr>
        <w:t>r</w:t>
      </w:r>
      <w:r w:rsidR="006B4105">
        <w:rPr>
          <w:rFonts w:ascii="Cambria" w:eastAsia="Cambria" w:hAnsi="Cambria" w:cs="Cambria"/>
          <w:b/>
          <w:position w:val="-2"/>
        </w:rPr>
        <w:t>ig</w:t>
      </w:r>
      <w:r w:rsidR="006B4105">
        <w:rPr>
          <w:rFonts w:ascii="Cambria" w:eastAsia="Cambria" w:hAnsi="Cambria" w:cs="Cambria"/>
          <w:b/>
          <w:spacing w:val="-1"/>
          <w:position w:val="-2"/>
        </w:rPr>
        <w:t>i</w:t>
      </w:r>
      <w:r w:rsidR="006B4105">
        <w:rPr>
          <w:rFonts w:ascii="Cambria" w:eastAsia="Cambria" w:hAnsi="Cambria" w:cs="Cambria"/>
          <w:b/>
          <w:spacing w:val="2"/>
          <w:position w:val="-2"/>
        </w:rPr>
        <w:t>n</w:t>
      </w:r>
      <w:r w:rsidR="006B4105">
        <w:rPr>
          <w:rFonts w:ascii="Cambria" w:eastAsia="Cambria" w:hAnsi="Cambria" w:cs="Cambria"/>
          <w:b/>
          <w:spacing w:val="-1"/>
          <w:position w:val="-2"/>
        </w:rPr>
        <w:t>a</w:t>
      </w:r>
      <w:r w:rsidR="006B4105">
        <w:rPr>
          <w:rFonts w:ascii="Cambria" w:eastAsia="Cambria" w:hAnsi="Cambria" w:cs="Cambria"/>
          <w:b/>
          <w:position w:val="-2"/>
        </w:rPr>
        <w:t>l</w:t>
      </w:r>
      <w:r w:rsidR="006B4105">
        <w:rPr>
          <w:rFonts w:ascii="Cambria" w:eastAsia="Cambria" w:hAnsi="Cambria" w:cs="Cambria"/>
          <w:b/>
          <w:spacing w:val="-8"/>
          <w:position w:val="-2"/>
        </w:rPr>
        <w:t xml:space="preserve"> </w:t>
      </w:r>
      <w:r w:rsidR="006B4105">
        <w:rPr>
          <w:rFonts w:ascii="Cambria" w:eastAsia="Cambria" w:hAnsi="Cambria" w:cs="Cambria"/>
          <w:b/>
          <w:position w:val="-2"/>
        </w:rPr>
        <w:t>R</w:t>
      </w:r>
      <w:r w:rsidR="006B4105">
        <w:rPr>
          <w:rFonts w:ascii="Cambria" w:eastAsia="Cambria" w:hAnsi="Cambria" w:cs="Cambria"/>
          <w:b/>
          <w:spacing w:val="2"/>
          <w:position w:val="-2"/>
        </w:rPr>
        <w:t>e</w:t>
      </w:r>
      <w:r w:rsidR="006B4105">
        <w:rPr>
          <w:rFonts w:ascii="Cambria" w:eastAsia="Cambria" w:hAnsi="Cambria" w:cs="Cambria"/>
          <w:b/>
          <w:position w:val="-2"/>
        </w:rPr>
        <w:t>s</w:t>
      </w:r>
      <w:r w:rsidR="006B4105">
        <w:rPr>
          <w:rFonts w:ascii="Cambria" w:eastAsia="Cambria" w:hAnsi="Cambria" w:cs="Cambria"/>
          <w:b/>
          <w:spacing w:val="2"/>
          <w:position w:val="-2"/>
        </w:rPr>
        <w:t>e</w:t>
      </w:r>
      <w:r w:rsidR="006B4105">
        <w:rPr>
          <w:rFonts w:ascii="Cambria" w:eastAsia="Cambria" w:hAnsi="Cambria" w:cs="Cambria"/>
          <w:b/>
          <w:spacing w:val="-1"/>
          <w:position w:val="-2"/>
        </w:rPr>
        <w:t>ar</w:t>
      </w:r>
      <w:r w:rsidR="006B4105">
        <w:rPr>
          <w:rFonts w:ascii="Cambria" w:eastAsia="Cambria" w:hAnsi="Cambria" w:cs="Cambria"/>
          <w:b/>
          <w:position w:val="-2"/>
        </w:rPr>
        <w:t>ch</w:t>
      </w:r>
      <w:r w:rsidR="006B4105">
        <w:rPr>
          <w:rFonts w:ascii="Cambria" w:eastAsia="Cambria" w:hAnsi="Cambria" w:cs="Cambria"/>
          <w:b/>
          <w:spacing w:val="-8"/>
          <w:position w:val="-2"/>
        </w:rPr>
        <w:t xml:space="preserve"> </w:t>
      </w:r>
      <w:r w:rsidR="006B4105">
        <w:rPr>
          <w:rFonts w:ascii="Cambria" w:eastAsia="Cambria" w:hAnsi="Cambria" w:cs="Cambria"/>
          <w:b/>
          <w:spacing w:val="2"/>
          <w:position w:val="-2"/>
        </w:rPr>
        <w:t>A</w:t>
      </w:r>
      <w:r w:rsidR="006B4105">
        <w:rPr>
          <w:rFonts w:ascii="Cambria" w:eastAsia="Cambria" w:hAnsi="Cambria" w:cs="Cambria"/>
          <w:b/>
          <w:spacing w:val="-1"/>
          <w:position w:val="-2"/>
        </w:rPr>
        <w:t>r</w:t>
      </w:r>
      <w:r w:rsidR="006B4105">
        <w:rPr>
          <w:rFonts w:ascii="Cambria" w:eastAsia="Cambria" w:hAnsi="Cambria" w:cs="Cambria"/>
          <w:b/>
          <w:spacing w:val="1"/>
          <w:position w:val="-2"/>
        </w:rPr>
        <w:t>t</w:t>
      </w:r>
      <w:r w:rsidR="006B4105">
        <w:rPr>
          <w:rFonts w:ascii="Cambria" w:eastAsia="Cambria" w:hAnsi="Cambria" w:cs="Cambria"/>
          <w:b/>
          <w:position w:val="-2"/>
        </w:rPr>
        <w:t>ic</w:t>
      </w:r>
      <w:r w:rsidR="006B4105">
        <w:rPr>
          <w:rFonts w:ascii="Cambria" w:eastAsia="Cambria" w:hAnsi="Cambria" w:cs="Cambria"/>
          <w:b/>
          <w:spacing w:val="1"/>
          <w:position w:val="-2"/>
        </w:rPr>
        <w:t>l</w:t>
      </w:r>
      <w:r w:rsidR="006B4105">
        <w:rPr>
          <w:rFonts w:ascii="Cambria" w:eastAsia="Cambria" w:hAnsi="Cambria" w:cs="Cambria"/>
          <w:b/>
          <w:position w:val="-2"/>
        </w:rPr>
        <w:t>e</w:t>
      </w:r>
    </w:p>
    <w:p w:rsidR="002F5616" w:rsidRDefault="002F5616">
      <w:pPr>
        <w:spacing w:before="7" w:line="100" w:lineRule="exact"/>
        <w:rPr>
          <w:sz w:val="10"/>
          <w:szCs w:val="10"/>
        </w:rPr>
      </w:pPr>
    </w:p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p w:rsidR="002F5616" w:rsidRDefault="006B4105">
      <w:pPr>
        <w:spacing w:before="33"/>
        <w:ind w:left="220"/>
      </w:pPr>
      <w:r>
        <w:rPr>
          <w:b/>
          <w:highlight w:val="yellow"/>
        </w:rPr>
        <w:t>PART</w:t>
      </w:r>
      <w:r>
        <w:rPr>
          <w:b/>
          <w:spacing w:val="44"/>
          <w:highlight w:val="yellow"/>
        </w:rPr>
        <w:t xml:space="preserve"> </w:t>
      </w:r>
      <w:r>
        <w:rPr>
          <w:b/>
          <w:spacing w:val="1"/>
          <w:highlight w:val="yellow"/>
        </w:rPr>
        <w:t>1</w:t>
      </w:r>
      <w:r>
        <w:rPr>
          <w:b/>
          <w:highlight w:val="yellow"/>
        </w:rPr>
        <w:t>:</w:t>
      </w:r>
      <w:r>
        <w:rPr>
          <w:b/>
        </w:rPr>
        <w:t xml:space="preserve"> C</w:t>
      </w:r>
      <w:r>
        <w:rPr>
          <w:b/>
          <w:spacing w:val="4"/>
        </w:rPr>
        <w:t>o</w:t>
      </w:r>
      <w:r>
        <w:rPr>
          <w:b/>
          <w:spacing w:val="-3"/>
        </w:rPr>
        <w:t>mm</w:t>
      </w:r>
      <w:r>
        <w:rPr>
          <w:b/>
          <w:spacing w:val="3"/>
        </w:rPr>
        <w:t>e</w:t>
      </w:r>
      <w:r>
        <w:rPr>
          <w:b/>
        </w:rPr>
        <w:t>nts</w:t>
      </w:r>
    </w:p>
    <w:p w:rsidR="002F5616" w:rsidRDefault="002F5616">
      <w:pPr>
        <w:spacing w:before="7" w:line="220" w:lineRule="exact"/>
        <w:rPr>
          <w:sz w:val="22"/>
          <w:szCs w:val="2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  <w:gridCol w:w="108"/>
        <w:gridCol w:w="3598"/>
        <w:gridCol w:w="1993"/>
        <w:gridCol w:w="132"/>
        <w:gridCol w:w="4013"/>
      </w:tblGrid>
      <w:tr w:rsidR="002F5616">
        <w:trPr>
          <w:trHeight w:hRule="exact" w:val="235"/>
        </w:trPr>
        <w:tc>
          <w:tcPr>
            <w:tcW w:w="33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F5616" w:rsidRDefault="002F5616"/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102"/>
            </w:pPr>
            <w:r>
              <w:rPr>
                <w:b/>
              </w:rPr>
              <w:t>Re</w:t>
            </w:r>
            <w:r>
              <w:rPr>
                <w:b/>
                <w:spacing w:val="2"/>
              </w:rPr>
              <w:t>v</w:t>
            </w:r>
            <w:r>
              <w:rPr>
                <w:b/>
              </w:rPr>
              <w:t>ie</w:t>
            </w:r>
            <w:r>
              <w:rPr>
                <w:b/>
                <w:spacing w:val="3"/>
              </w:rPr>
              <w:t>w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r’</w:t>
            </w:r>
            <w:r>
              <w:rPr>
                <w:b/>
              </w:rPr>
              <w:t>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m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ent</w:t>
            </w:r>
          </w:p>
        </w:tc>
        <w:tc>
          <w:tcPr>
            <w:tcW w:w="40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102"/>
            </w:pPr>
            <w:r>
              <w:rPr>
                <w:b/>
              </w:rPr>
              <w:t>Auth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’</w:t>
            </w:r>
            <w:r>
              <w:rPr>
                <w:b/>
              </w:rPr>
              <w:t>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Fe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b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3"/>
              </w:rPr>
              <w:t>c</w:t>
            </w:r>
            <w:r>
              <w:rPr>
                <w:b/>
              </w:rPr>
              <w:t>k</w:t>
            </w:r>
            <w:r>
              <w:rPr>
                <w:b/>
                <w:spacing w:val="-8"/>
              </w:rPr>
              <w:t xml:space="preserve"> </w:t>
            </w:r>
            <w:r>
              <w:rPr>
                <w:spacing w:val="1"/>
              </w:rPr>
              <w:t>(I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1"/>
              </w:rPr>
              <w:t>nd</w:t>
            </w:r>
            <w:r>
              <w:t>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at</w:t>
            </w:r>
          </w:p>
          <w:p w:rsidR="002F5616" w:rsidRDefault="006B4105">
            <w:pPr>
              <w:ind w:left="102"/>
            </w:pPr>
            <w: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sh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u</w:t>
            </w:r>
            <w:r>
              <w:t>ld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w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i</w:t>
            </w:r>
            <w:r>
              <w:t>te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s</w:t>
            </w:r>
            <w:r>
              <w:t>/</w:t>
            </w:r>
            <w:r>
              <w:rPr>
                <w:spacing w:val="-1"/>
              </w:rPr>
              <w:t>h</w:t>
            </w:r>
            <w:r>
              <w:t>er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3"/>
              </w:rPr>
              <w:t>e</w:t>
            </w:r>
            <w:r>
              <w:t>e</w:t>
            </w:r>
            <w:r>
              <w:rPr>
                <w:spacing w:val="1"/>
              </w:rPr>
              <w:t>db</w:t>
            </w:r>
            <w:r>
              <w:t>a</w:t>
            </w:r>
            <w:r>
              <w:rPr>
                <w:spacing w:val="1"/>
              </w:rPr>
              <w:t>c</w:t>
            </w:r>
            <w:r>
              <w:t>k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r</w:t>
            </w:r>
            <w:r>
              <w:t>e)</w:t>
            </w:r>
          </w:p>
        </w:tc>
      </w:tr>
      <w:tr w:rsidR="002F5616">
        <w:trPr>
          <w:trHeight w:hRule="exact" w:val="230"/>
        </w:trPr>
        <w:tc>
          <w:tcPr>
            <w:tcW w:w="333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F5616" w:rsidRDefault="002F5616"/>
        </w:tc>
        <w:tc>
          <w:tcPr>
            <w:tcW w:w="108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2F5616" w:rsidRDefault="002F5616"/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2F5616" w:rsidRDefault="006B4105">
            <w:pPr>
              <w:spacing w:line="220" w:lineRule="exact"/>
              <w:ind w:right="-46"/>
            </w:pPr>
            <w:r>
              <w:rPr>
                <w:b/>
              </w:rPr>
              <w:t>Ar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ifici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elli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ence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(</w:t>
            </w:r>
            <w:r>
              <w:rPr>
                <w:b/>
              </w:rPr>
              <w:t>AI)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ene</w:t>
            </w:r>
            <w:r>
              <w:rPr>
                <w:b/>
                <w:spacing w:val="1"/>
              </w:rPr>
              <w:t>rat</w:t>
            </w:r>
            <w:r>
              <w:rPr>
                <w:b/>
              </w:rPr>
              <w:t>ed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ev</w:t>
            </w:r>
            <w:r>
              <w:rPr>
                <w:b/>
              </w:rPr>
              <w:t>iew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c</w:t>
            </w:r>
            <w:r>
              <w:rPr>
                <w:b/>
                <w:spacing w:val="3"/>
              </w:rPr>
              <w:t>o</w:t>
            </w:r>
            <w:r>
              <w:rPr>
                <w:b/>
              </w:rPr>
              <w:t>m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s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2F5616" w:rsidRDefault="002F5616"/>
        </w:tc>
        <w:tc>
          <w:tcPr>
            <w:tcW w:w="40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F5616" w:rsidRDefault="002F5616"/>
        </w:tc>
      </w:tr>
      <w:tr w:rsidR="002F5616">
        <w:trPr>
          <w:trHeight w:hRule="exact" w:val="233"/>
        </w:trPr>
        <w:tc>
          <w:tcPr>
            <w:tcW w:w="33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2F5616"/>
        </w:tc>
        <w:tc>
          <w:tcPr>
            <w:tcW w:w="108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2F5616" w:rsidRDefault="002F5616"/>
        </w:tc>
        <w:tc>
          <w:tcPr>
            <w:tcW w:w="3598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2F5616" w:rsidRDefault="006B4105">
            <w:pPr>
              <w:spacing w:line="220" w:lineRule="exact"/>
              <w:ind w:right="-48"/>
            </w:pP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ric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ly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hi</w:t>
            </w:r>
            <w:r>
              <w:rPr>
                <w:b/>
                <w:spacing w:val="-1"/>
              </w:rPr>
              <w:t>b</w:t>
            </w:r>
            <w:r>
              <w:rPr>
                <w:b/>
              </w:rPr>
              <w:t>ited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ri</w:t>
            </w:r>
            <w:r>
              <w:rPr>
                <w:b/>
                <w:spacing w:val="2"/>
              </w:rPr>
              <w:t>n</w:t>
            </w:r>
            <w:r>
              <w:rPr>
                <w:b/>
              </w:rPr>
              <w:t>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ev</w:t>
            </w:r>
            <w:r>
              <w:rPr>
                <w:b/>
              </w:rPr>
              <w:t>iew.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2F5616" w:rsidRDefault="002F5616"/>
        </w:tc>
        <w:tc>
          <w:tcPr>
            <w:tcW w:w="40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2F5616"/>
        </w:tc>
      </w:tr>
      <w:tr w:rsidR="002F5616">
        <w:trPr>
          <w:trHeight w:hRule="exact" w:val="2542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ind w:left="461" w:right="422"/>
              <w:jc w:val="both"/>
            </w:pP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</w:rPr>
              <w:t>w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f</w:t>
            </w:r>
            <w:r>
              <w:rPr>
                <w:b/>
                <w:spacing w:val="-2"/>
              </w:rPr>
              <w:t>e</w:t>
            </w:r>
            <w:r>
              <w:rPr>
                <w:b/>
              </w:rPr>
              <w:t xml:space="preserve">w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s r</w:t>
            </w:r>
            <w:r>
              <w:rPr>
                <w:b/>
                <w:spacing w:val="1"/>
              </w:rPr>
              <w:t>ega</w:t>
            </w:r>
            <w:r>
              <w:rPr>
                <w:b/>
              </w:rPr>
              <w:t>rding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nce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f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ipt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</w:p>
          <w:p w:rsidR="002F5616" w:rsidRDefault="006B4105">
            <w:pPr>
              <w:spacing w:before="1"/>
              <w:ind w:left="461" w:right="192"/>
            </w:pP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cien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ific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4"/>
              </w:rPr>
              <w:t>o</w:t>
            </w:r>
            <w:r>
              <w:rPr>
                <w:b/>
              </w:rPr>
              <w:t>m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u</w:t>
            </w:r>
            <w:r>
              <w:rPr>
                <w:b/>
              </w:rPr>
              <w:t>nit</w:t>
            </w:r>
            <w:r>
              <w:rPr>
                <w:b/>
                <w:spacing w:val="1"/>
              </w:rPr>
              <w:t>y</w:t>
            </w:r>
            <w:r>
              <w:rPr>
                <w:b/>
              </w:rPr>
              <w:t>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A 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4"/>
              </w:rPr>
              <w:t>i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u</w:t>
            </w:r>
            <w:r>
              <w:rPr>
                <w:b/>
              </w:rPr>
              <w:t>m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3"/>
              </w:rPr>
              <w:t>3</w:t>
            </w:r>
            <w:r>
              <w:rPr>
                <w:b/>
                <w:spacing w:val="1"/>
              </w:rPr>
              <w:t>-</w:t>
            </w:r>
            <w:r>
              <w:rPr>
                <w:b/>
              </w:rPr>
              <w:t>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y 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q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ired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102" w:right="74"/>
              <w:jc w:val="both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is</w:t>
            </w:r>
            <w:r>
              <w:rPr>
                <w:spacing w:val="27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us</w:t>
            </w:r>
            <w:r>
              <w:t>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p</w:t>
            </w:r>
            <w:r>
              <w:t>t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d</w:t>
            </w:r>
            <w:r>
              <w:t>s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i</w:t>
            </w:r>
            <w:r>
              <w:rPr>
                <w:spacing w:val="-2"/>
              </w:rPr>
              <w:t>f</w:t>
            </w:r>
            <w:r>
              <w:rPr>
                <w:spacing w:val="2"/>
              </w:rPr>
              <w:t>i</w:t>
            </w:r>
            <w:r>
              <w:t>c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1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por</w:t>
            </w:r>
            <w:r>
              <w:t>ta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bo</w:t>
            </w:r>
            <w:r>
              <w:t>th</w:t>
            </w:r>
            <w:r>
              <w:rPr>
                <w:spacing w:val="24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cie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i</w:t>
            </w:r>
            <w:r>
              <w:rPr>
                <w:spacing w:val="-2"/>
              </w:rPr>
              <w:t>f</w:t>
            </w:r>
            <w:r>
              <w:rPr>
                <w:spacing w:val="6"/>
              </w:rPr>
              <w:t>i</w:t>
            </w:r>
            <w:r>
              <w:t>c</w:t>
            </w:r>
          </w:p>
          <w:p w:rsidR="002F5616" w:rsidRDefault="006B4105">
            <w:pPr>
              <w:spacing w:line="220" w:lineRule="exact"/>
              <w:ind w:left="102" w:right="70"/>
              <w:jc w:val="both"/>
            </w:pP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mm</w:t>
            </w:r>
            <w:r>
              <w:rPr>
                <w:spacing w:val="1"/>
              </w:rPr>
              <w:t>un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19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c</w:t>
            </w:r>
            <w:r>
              <w:rPr>
                <w:spacing w:val="-1"/>
              </w:rPr>
              <w:t>u</w:t>
            </w:r>
            <w:r>
              <w:t>l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2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a</w:t>
            </w:r>
            <w:r>
              <w:rPr>
                <w:spacing w:val="1"/>
              </w:rPr>
              <w:t>c</w:t>
            </w:r>
            <w:r>
              <w:t>tit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24"/>
              </w:rPr>
              <w:t xml:space="preserve"> </w:t>
            </w:r>
            <w:r>
              <w:rPr>
                <w:spacing w:val="1"/>
              </w:rPr>
              <w:t>I</w:t>
            </w:r>
            <w:r>
              <w:t>t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1"/>
              </w:rPr>
              <w:t>d</w:t>
            </w:r>
            <w:r>
              <w:t>es</w:t>
            </w:r>
            <w:r>
              <w:rPr>
                <w:spacing w:val="2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t>ci</w:t>
            </w:r>
            <w:r>
              <w:rPr>
                <w:spacing w:val="3"/>
              </w:rPr>
              <w:t>a</w:t>
            </w:r>
            <w:r>
              <w:t>l</w:t>
            </w:r>
            <w:r>
              <w:rPr>
                <w:spacing w:val="24"/>
              </w:rPr>
              <w:t xml:space="preserve"> </w:t>
            </w:r>
            <w:r>
              <w:rPr>
                <w:spacing w:val="1"/>
              </w:rPr>
              <w:t>d</w:t>
            </w:r>
            <w:r>
              <w:t>ata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n 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t>i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i</w:t>
            </w:r>
            <w:r>
              <w:rPr>
                <w:spacing w:val="-2"/>
              </w:rPr>
              <w:t>f</w:t>
            </w:r>
            <w:r>
              <w:t>ica</w:t>
            </w:r>
            <w:r>
              <w:rPr>
                <w:spacing w:val="3"/>
              </w:rPr>
              <w:t>t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u</w:t>
            </w:r>
            <w:r>
              <w:t>l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r</w:t>
            </w:r>
            <w:r>
              <w:t>y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rPr>
                <w:spacing w:val="1"/>
              </w:rPr>
              <w:t>p</w:t>
            </w:r>
            <w:r>
              <w:rPr>
                <w:spacing w:val="3"/>
              </w:rPr>
              <w:t>e</w:t>
            </w:r>
            <w:r>
              <w:t>s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r</w:t>
            </w:r>
            <w:r>
              <w:t>ie</w:t>
            </w:r>
            <w:r>
              <w:rPr>
                <w:spacing w:val="2"/>
              </w:rPr>
              <w:t>t</w:t>
            </w:r>
            <w:r>
              <w:t>ies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1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nh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d</w:t>
            </w:r>
          </w:p>
          <w:p w:rsidR="002F5616" w:rsidRDefault="006B4105">
            <w:pPr>
              <w:spacing w:before="1" w:line="220" w:lineRule="exact"/>
              <w:ind w:left="102" w:right="68"/>
              <w:jc w:val="both"/>
            </w:pPr>
            <w:r>
              <w:t>t</w:t>
            </w:r>
            <w:r>
              <w:rPr>
                <w:spacing w:val="1"/>
              </w:rPr>
              <w:t>o</w:t>
            </w:r>
            <w:r>
              <w:t>le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</w:t>
            </w:r>
            <w:r>
              <w:t>i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d</w:t>
            </w:r>
            <w:r>
              <w:rPr>
                <w:spacing w:val="3"/>
              </w:rPr>
              <w:t>e</w:t>
            </w:r>
            <w:r>
              <w:rPr>
                <w:spacing w:val="-2"/>
              </w:rPr>
              <w:t>f</w:t>
            </w:r>
            <w:r>
              <w:t>icit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s</w:t>
            </w:r>
            <w:r>
              <w:t>tres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3"/>
              </w:rPr>
              <w:t xml:space="preserve"> </w:t>
            </w:r>
            <w:r>
              <w:t>a</w:t>
            </w:r>
            <w:r>
              <w:rPr>
                <w:spacing w:val="11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2"/>
              </w:rPr>
              <w:t>j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3"/>
              </w:rPr>
              <w:t xml:space="preserve"> </w:t>
            </w:r>
            <w:r>
              <w:t>e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v</w:t>
            </w:r>
            <w:r>
              <w:t>ir</w:t>
            </w:r>
            <w:r>
              <w:rPr>
                <w:spacing w:val="1"/>
              </w:rPr>
              <w:t>on</w:t>
            </w:r>
            <w:r>
              <w:rPr>
                <w:spacing w:val="-1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tal</w:t>
            </w:r>
            <w:r>
              <w:rPr>
                <w:spacing w:val="-5"/>
              </w:rPr>
              <w:t xml:space="preserve"> </w:t>
            </w:r>
            <w:r>
              <w:rPr>
                <w:spacing w:val="3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ns</w:t>
            </w:r>
            <w:r>
              <w:t>trai</w:t>
            </w:r>
            <w:r>
              <w:rPr>
                <w:spacing w:val="1"/>
              </w:rPr>
              <w:t>n</w:t>
            </w:r>
            <w:r>
              <w:rPr>
                <w:spacing w:val="8"/>
              </w:rPr>
              <w:t>t</w:t>
            </w:r>
            <w:r>
              <w:t xml:space="preserve">. 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etailed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>s</w:t>
            </w:r>
            <w:r>
              <w:t>es</w:t>
            </w:r>
            <w:r>
              <w:rPr>
                <w:spacing w:val="1"/>
              </w:rPr>
              <w:t>s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or</w:t>
            </w:r>
            <w:r>
              <w:rPr>
                <w:spacing w:val="3"/>
              </w:rPr>
              <w:t>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g</w:t>
            </w:r>
            <w:r>
              <w:t xml:space="preserve">ical, </w:t>
            </w:r>
            <w:r>
              <w:rPr>
                <w:spacing w:val="1"/>
              </w:rPr>
              <w:t>p</w:t>
            </w:r>
            <w:r>
              <w:rPr>
                <w:spacing w:val="6"/>
              </w:rPr>
              <w:t>h</w:t>
            </w:r>
            <w:r>
              <w:rPr>
                <w:spacing w:val="-1"/>
              </w:rPr>
              <w:t>ys</w:t>
            </w:r>
            <w:r>
              <w:t>i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g</w:t>
            </w:r>
            <w:r>
              <w:t>ic</w:t>
            </w:r>
            <w:r>
              <w:rPr>
                <w:spacing w:val="3"/>
              </w:rPr>
              <w:t>a</w:t>
            </w:r>
            <w:r>
              <w:t>l, 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y</w:t>
            </w:r>
            <w:r>
              <w:t>ie</w:t>
            </w:r>
            <w:r>
              <w:rPr>
                <w:spacing w:val="2"/>
              </w:rPr>
              <w:t>l</w:t>
            </w:r>
            <w:r>
              <w:t xml:space="preserve">d </w:t>
            </w:r>
            <w:r>
              <w:rPr>
                <w:spacing w:val="1"/>
              </w:rPr>
              <w:t>r</w:t>
            </w:r>
            <w:r>
              <w:t>es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ns</w:t>
            </w:r>
            <w:r>
              <w:t xml:space="preserve">es </w:t>
            </w:r>
            <w:r>
              <w:rPr>
                <w:spacing w:val="3"/>
              </w:rPr>
              <w:t>o</w:t>
            </w:r>
            <w:r>
              <w:rPr>
                <w:spacing w:val="1"/>
              </w:rPr>
              <w:t>f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s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b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h</w:t>
            </w:r>
            <w:r>
              <w:t>ts</w:t>
            </w:r>
            <w:r>
              <w:rPr>
                <w:spacing w:val="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1"/>
              </w:rPr>
              <w:t>s</w:t>
            </w:r>
            <w:r>
              <w:rPr>
                <w:spacing w:val="-1"/>
              </w:rPr>
              <w:t>m</w:t>
            </w:r>
            <w:r>
              <w:t xml:space="preserve">s </w:t>
            </w:r>
            <w:r>
              <w:rPr>
                <w:spacing w:val="3"/>
              </w:rPr>
              <w:t>o</w:t>
            </w:r>
            <w:r>
              <w:t>f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drou</w:t>
            </w:r>
            <w:r>
              <w:rPr>
                <w:spacing w:val="-1"/>
              </w:rPr>
              <w:t>gh</w:t>
            </w:r>
            <w:r>
              <w:t>t t</w:t>
            </w:r>
            <w:r>
              <w:rPr>
                <w:spacing w:val="1"/>
              </w:rPr>
              <w:t>o</w:t>
            </w:r>
            <w:r>
              <w:t>le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8"/>
              </w:rPr>
              <w:t xml:space="preserve"> </w:t>
            </w:r>
            <w:r>
              <w:t>in</w:t>
            </w:r>
            <w:r>
              <w:rPr>
                <w:spacing w:val="11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is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ital</w:t>
            </w:r>
            <w:r>
              <w:rPr>
                <w:spacing w:val="10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ro</w:t>
            </w:r>
            <w:r>
              <w:rPr>
                <w:spacing w:val="4"/>
              </w:rPr>
              <w:t>p</w:t>
            </w:r>
            <w:r>
              <w:t>.</w:t>
            </w:r>
            <w:r>
              <w:rPr>
                <w:spacing w:val="11"/>
              </w:rPr>
              <w:t xml:space="preserve"> </w:t>
            </w:r>
            <w:r>
              <w:t>Ult</w:t>
            </w:r>
            <w:r>
              <w:rPr>
                <w:spacing w:val="2"/>
              </w:rPr>
              <w:t>i</w:t>
            </w:r>
            <w:r>
              <w:rPr>
                <w:spacing w:val="-4"/>
              </w:rPr>
              <w:t>m</w:t>
            </w:r>
            <w:r>
              <w:t>at</w:t>
            </w:r>
            <w:r>
              <w:rPr>
                <w:spacing w:val="3"/>
              </w:rPr>
              <w:t>e</w:t>
            </w:r>
            <w:r>
              <w:rPr>
                <w:spacing w:val="2"/>
              </w:rPr>
              <w:t>l</w:t>
            </w:r>
            <w:r>
              <w:rPr>
                <w:spacing w:val="-4"/>
              </w:rPr>
              <w:t>y</w:t>
            </w:r>
            <w:r>
              <w:t>,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t>i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i</w:t>
            </w:r>
            <w:r>
              <w:rPr>
                <w:spacing w:val="-2"/>
              </w:rPr>
              <w:t>f</w:t>
            </w:r>
            <w:r>
              <w:t>ic</w:t>
            </w:r>
            <w:r>
              <w:rPr>
                <w:spacing w:val="3"/>
              </w:rPr>
              <w:t>a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13"/>
              </w:rPr>
              <w:t xml:space="preserve"> </w:t>
            </w:r>
            <w:r>
              <w:t>M</w:t>
            </w:r>
            <w:r>
              <w:rPr>
                <w:spacing w:val="5"/>
              </w:rPr>
              <w:t>I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0425</w:t>
            </w:r>
          </w:p>
          <w:p w:rsidR="002F5616" w:rsidRDefault="006B4105">
            <w:pPr>
              <w:spacing w:line="220" w:lineRule="exact"/>
              <w:ind w:left="102" w:right="78"/>
              <w:jc w:val="both"/>
            </w:pPr>
            <w:proofErr w:type="gramStart"/>
            <w:r>
              <w:t>a</w:t>
            </w:r>
            <w:r>
              <w:rPr>
                <w:spacing w:val="-1"/>
              </w:rPr>
              <w:t>n</w:t>
            </w:r>
            <w:r>
              <w:t xml:space="preserve">d </w:t>
            </w:r>
            <w:r>
              <w:rPr>
                <w:spacing w:val="6"/>
              </w:rPr>
              <w:t xml:space="preserve"> </w:t>
            </w:r>
            <w:r>
              <w:t>V</w:t>
            </w:r>
            <w:proofErr w:type="gramEnd"/>
            <w:r>
              <w:t xml:space="preserve">1 </w:t>
            </w:r>
            <w:r>
              <w:rPr>
                <w:spacing w:val="7"/>
              </w:rPr>
              <w:t xml:space="preserve"> </w:t>
            </w:r>
            <w:r>
              <w:t xml:space="preserve">as 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pr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dro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h</w:t>
            </w:r>
            <w:r>
              <w:rPr>
                <w:spacing w:val="6"/>
              </w:rPr>
              <w:t>t</w:t>
            </w:r>
            <w:r>
              <w:rPr>
                <w:spacing w:val="-2"/>
              </w:rPr>
              <w:t>-</w:t>
            </w:r>
            <w:r>
              <w:t>t</w:t>
            </w:r>
            <w:r>
              <w:rPr>
                <w:spacing w:val="1"/>
              </w:rPr>
              <w:t>o</w:t>
            </w:r>
            <w:r>
              <w:t>le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45"/>
              </w:rPr>
              <w:t xml:space="preserve"> </w:t>
            </w:r>
            <w:r>
              <w:t>c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1"/>
              </w:rPr>
              <w:t>d</w:t>
            </w:r>
            <w:r>
              <w:t xml:space="preserve">ates </w:t>
            </w:r>
            <w:r>
              <w:rPr>
                <w:spacing w:val="2"/>
              </w:rPr>
              <w:t xml:space="preserve"> </w:t>
            </w:r>
            <w:r>
              <w:t>l</w:t>
            </w:r>
            <w:r>
              <w:rPr>
                <w:spacing w:val="2"/>
              </w:rPr>
              <w:t>a</w:t>
            </w:r>
            <w:r>
              <w:rPr>
                <w:spacing w:val="-1"/>
              </w:rPr>
              <w:t>y</w:t>
            </w:r>
            <w:r>
              <w:t xml:space="preserve">s </w:t>
            </w:r>
            <w:r>
              <w:rPr>
                <w:spacing w:val="4"/>
              </w:rPr>
              <w:t xml:space="preserve"> </w:t>
            </w:r>
            <w:r>
              <w:t xml:space="preserve">a </w:t>
            </w:r>
            <w:r>
              <w:rPr>
                <w:spacing w:val="9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ete</w:t>
            </w:r>
          </w:p>
          <w:p w:rsidR="002F5616" w:rsidRDefault="006B4105">
            <w:pPr>
              <w:ind w:left="102" w:right="66"/>
              <w:jc w:val="both"/>
            </w:pPr>
            <w:r>
              <w:rPr>
                <w:spacing w:val="-2"/>
              </w:rPr>
              <w:t>f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ati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br</w:t>
            </w:r>
            <w:r>
              <w:t>e</w:t>
            </w:r>
            <w:r>
              <w:rPr>
                <w:spacing w:val="1"/>
              </w:rPr>
              <w:t>ed</w:t>
            </w:r>
            <w: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4"/>
              </w:rPr>
              <w:t>m</w:t>
            </w:r>
            <w:r>
              <w:t>s a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m</w:t>
            </w:r>
            <w:r>
              <w:t>ed</w:t>
            </w:r>
            <w:r>
              <w:rPr>
                <w:spacing w:val="5"/>
              </w:rPr>
              <w:t xml:space="preserve"> </w:t>
            </w:r>
            <w:r>
              <w:t>at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v</w:t>
            </w:r>
            <w:r>
              <w:t>el</w:t>
            </w:r>
            <w:r>
              <w:rPr>
                <w:spacing w:val="1"/>
              </w:rPr>
              <w:t>op</w:t>
            </w:r>
            <w: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or</w:t>
            </w:r>
            <w:r>
              <w:t xml:space="preserve">e </w:t>
            </w:r>
            <w:proofErr w:type="gramStart"/>
            <w:r>
              <w:rPr>
                <w:spacing w:val="1"/>
              </w:rPr>
              <w:t>r</w:t>
            </w:r>
            <w:r>
              <w:t>esi</w:t>
            </w:r>
            <w:r>
              <w:rPr>
                <w:spacing w:val="-1"/>
              </w:rPr>
              <w:t>l</w:t>
            </w:r>
            <w:r>
              <w:t>ie</w:t>
            </w:r>
            <w:r>
              <w:rPr>
                <w:spacing w:val="-1"/>
              </w:rPr>
              <w:t>n</w:t>
            </w:r>
            <w:r>
              <w:t xml:space="preserve">t 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u</w:t>
            </w:r>
            <w:r>
              <w:t>l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rr</w:t>
            </w:r>
            <w:r>
              <w:t>y</w:t>
            </w:r>
            <w:proofErr w:type="gramEnd"/>
            <w:r>
              <w:rPr>
                <w:spacing w:val="46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r</w:t>
            </w:r>
            <w:r>
              <w:t xml:space="preserve">ieties  </w:t>
            </w:r>
            <w:r>
              <w:rPr>
                <w:spacing w:val="1"/>
              </w:rPr>
              <w:t>fo</w:t>
            </w:r>
            <w:r>
              <w:t xml:space="preserve">r 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sus</w:t>
            </w:r>
            <w:r>
              <w:t>tai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1"/>
              </w:rPr>
              <w:t>b</w:t>
            </w:r>
            <w:r>
              <w:t>le</w:t>
            </w:r>
            <w:r>
              <w:rPr>
                <w:spacing w:val="46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c</w:t>
            </w:r>
            <w:r>
              <w:rPr>
                <w:spacing w:val="-1"/>
              </w:rPr>
              <w:t>u</w:t>
            </w:r>
            <w:r>
              <w:t>l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46"/>
              </w:rPr>
              <w:t xml:space="preserve"> </w:t>
            </w:r>
            <w:r>
              <w:t xml:space="preserve">in 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dro</w:t>
            </w:r>
            <w:r>
              <w:rPr>
                <w:spacing w:val="-1"/>
              </w:rPr>
              <w:t>ugh</w:t>
            </w:r>
            <w:r>
              <w:rPr>
                <w:spacing w:val="8"/>
              </w:rPr>
              <w:t>t</w:t>
            </w:r>
            <w:r>
              <w:t xml:space="preserve">- 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s</w:t>
            </w:r>
            <w: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2F5616"/>
        </w:tc>
      </w:tr>
      <w:tr w:rsidR="002F5616">
        <w:trPr>
          <w:trHeight w:hRule="exact" w:val="1272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461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icle</w:t>
            </w:r>
            <w:proofErr w:type="gramEnd"/>
          </w:p>
          <w:p w:rsidR="002F5616" w:rsidRDefault="006B4105">
            <w:pPr>
              <w:ind w:left="461"/>
            </w:pP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uit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ble?</w:t>
            </w:r>
          </w:p>
          <w:p w:rsidR="002F5616" w:rsidRDefault="006B4105">
            <w:pPr>
              <w:spacing w:line="220" w:lineRule="exact"/>
              <w:ind w:left="461" w:right="782"/>
            </w:pPr>
            <w:r>
              <w:rPr>
                <w:b/>
                <w:spacing w:val="1"/>
              </w:rPr>
              <w:t>(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lte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itle)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102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tit</w:t>
            </w:r>
            <w:r>
              <w:rPr>
                <w:spacing w:val="-1"/>
              </w:rPr>
              <w:t>l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cle</w:t>
            </w:r>
            <w:r>
              <w:rPr>
                <w:spacing w:val="1"/>
              </w:rPr>
              <w:t>a</w:t>
            </w:r>
            <w:r>
              <w:t>r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cise.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I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t>c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ate</w:t>
            </w:r>
            <w:r>
              <w:rPr>
                <w:spacing w:val="3"/>
              </w:rPr>
              <w:t>l</w:t>
            </w:r>
            <w:r>
              <w:t>y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2"/>
              </w:rPr>
              <w:t>f</w:t>
            </w:r>
            <w:r>
              <w:t>lects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3"/>
              </w:rPr>
              <w:t>d</w:t>
            </w:r>
            <w:r>
              <w:rPr>
                <w:spacing w:val="-1"/>
              </w:rPr>
              <w:t>y</w:t>
            </w:r>
            <w:r>
              <w:t>'s</w:t>
            </w:r>
            <w:r>
              <w:rPr>
                <w:spacing w:val="-5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1"/>
              </w:rPr>
              <w:t>n</w:t>
            </w:r>
            <w:r>
              <w:t>t.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2F5616"/>
        </w:tc>
      </w:tr>
    </w:tbl>
    <w:p w:rsidR="002F5616" w:rsidRDefault="002F5616">
      <w:pPr>
        <w:sectPr w:rsidR="002F5616">
          <w:pgSz w:w="15840" w:h="12240" w:orient="landscape"/>
          <w:pgMar w:top="1120" w:right="1220" w:bottom="280" w:left="1220" w:header="720" w:footer="720" w:gutter="0"/>
          <w:cols w:space="720"/>
        </w:sectPr>
      </w:pPr>
    </w:p>
    <w:p w:rsidR="002F5616" w:rsidRDefault="002F5616">
      <w:pPr>
        <w:spacing w:before="6" w:line="100" w:lineRule="exact"/>
        <w:rPr>
          <w:sz w:val="10"/>
          <w:szCs w:val="10"/>
        </w:rPr>
      </w:pPr>
    </w:p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3"/>
      </w:tblGrid>
      <w:tr w:rsidR="002F5616">
        <w:trPr>
          <w:trHeight w:hRule="exact" w:val="3490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463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1"/>
              </w:rPr>
              <w:t xml:space="preserve"> 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icle</w:t>
            </w:r>
          </w:p>
          <w:p w:rsidR="002F5616" w:rsidRDefault="006B4105">
            <w:pPr>
              <w:ind w:left="463" w:right="121"/>
            </w:pPr>
            <w:r>
              <w:rPr>
                <w:b/>
              </w:rPr>
              <w:t>c</w:t>
            </w:r>
            <w:r>
              <w:rPr>
                <w:b/>
                <w:spacing w:val="4"/>
              </w:rPr>
              <w:t>o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pr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he</w:t>
            </w:r>
            <w:r>
              <w:rPr>
                <w:b/>
                <w:spacing w:val="2"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e?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yo</w:t>
            </w:r>
            <w:r>
              <w:rPr>
                <w:b/>
              </w:rPr>
              <w:t>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 xml:space="preserve">est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iti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(o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f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3"/>
              </w:rPr>
              <w:t>o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ints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n? 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</w:rPr>
              <w:t>w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</w:rPr>
              <w:t>y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ns her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.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102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s</w:t>
            </w:r>
            <w:r>
              <w:t>tra</w:t>
            </w:r>
            <w:r>
              <w:rPr>
                <w:spacing w:val="1"/>
              </w:rPr>
              <w:t>c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g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t>al</w:t>
            </w:r>
            <w:r>
              <w:rPr>
                <w:spacing w:val="2"/>
              </w:rPr>
              <w:t>l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el</w:t>
            </w:r>
            <w:r>
              <w:rPr>
                <w:spacing w:val="4"/>
              </w:rPr>
              <w:t>l</w:t>
            </w:r>
            <w:r>
              <w:rPr>
                <w:spacing w:val="1"/>
              </w:rPr>
              <w:t>-</w:t>
            </w:r>
            <w:r>
              <w:rPr>
                <w:spacing w:val="-1"/>
              </w:rPr>
              <w:t>s</w:t>
            </w:r>
            <w:r>
              <w:t>tr</w:t>
            </w:r>
            <w:r>
              <w:rPr>
                <w:spacing w:val="-1"/>
              </w:rPr>
              <w:t>u</w:t>
            </w:r>
            <w:r>
              <w:t>c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ed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k</w:t>
            </w:r>
            <w:r>
              <w:rPr>
                <w:spacing w:val="3"/>
              </w:rPr>
              <w:t>e</w:t>
            </w:r>
            <w:r>
              <w:t>y</w:t>
            </w:r>
          </w:p>
          <w:p w:rsidR="002F5616" w:rsidRDefault="006B4105">
            <w:pPr>
              <w:ind w:left="102" w:right="124"/>
            </w:pPr>
            <w:r>
              <w:t>i</w:t>
            </w:r>
            <w:r>
              <w:rPr>
                <w:spacing w:val="1"/>
              </w:rPr>
              <w:t>n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3"/>
              </w:rPr>
              <w:t>r</w:t>
            </w:r>
            <w:r>
              <w:rPr>
                <w:spacing w:val="-4"/>
              </w:rPr>
              <w:t>m</w:t>
            </w:r>
            <w:r>
              <w:t>ati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(ob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c</w:t>
            </w:r>
            <w:r>
              <w:t>ti</w:t>
            </w:r>
            <w:r>
              <w:rPr>
                <w:spacing w:val="-2"/>
              </w:rPr>
              <w:t>v</w:t>
            </w:r>
            <w:r>
              <w:t>e,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-4"/>
              </w:rPr>
              <w:t xml:space="preserve"> m</w:t>
            </w:r>
            <w:r>
              <w:t>ain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u</w:t>
            </w:r>
            <w:r>
              <w:t>l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us</w:t>
            </w:r>
            <w:r>
              <w:t>i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7"/>
              </w:rPr>
              <w:t>)</w:t>
            </w:r>
            <w:r>
              <w:t>.</w:t>
            </w:r>
            <w:r>
              <w:rPr>
                <w:spacing w:val="-9"/>
              </w:rPr>
              <w:t xml:space="preserve"> </w:t>
            </w:r>
            <w:r>
              <w:t>H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w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r</w:t>
            </w:r>
            <w:r>
              <w:t xml:space="preserve">, a </w:t>
            </w:r>
            <w:r>
              <w:rPr>
                <w:spacing w:val="-2"/>
              </w:rPr>
              <w:t>f</w:t>
            </w:r>
            <w:r>
              <w:rPr>
                <w:spacing w:val="3"/>
              </w:rPr>
              <w:t>e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i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6"/>
              </w:rPr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u</w:t>
            </w:r>
            <w:r>
              <w:t>ld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s</w:t>
            </w:r>
            <w:r>
              <w:t>li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h</w:t>
            </w:r>
            <w:r>
              <w:t>t</w:t>
            </w:r>
            <w:r>
              <w:rPr>
                <w:spacing w:val="2"/>
              </w:rPr>
              <w:t>l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ed</w:t>
            </w:r>
            <w:r>
              <w:rPr>
                <w:spacing w:val="-2"/>
              </w:rPr>
              <w:t xml:space="preserve"> 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v</w:t>
            </w:r>
            <w:r>
              <w:t>ed</w:t>
            </w:r>
            <w:r>
              <w:rPr>
                <w:spacing w:val="-6"/>
              </w:rPr>
              <w:t xml:space="preserve"> </w:t>
            </w:r>
            <w:r>
              <w:t>cla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:</w:t>
            </w:r>
          </w:p>
          <w:p w:rsidR="002F5616" w:rsidRDefault="006B4105">
            <w:pPr>
              <w:tabs>
                <w:tab w:val="left" w:pos="820"/>
              </w:tabs>
              <w:spacing w:before="6"/>
              <w:ind w:left="823" w:right="69" w:hanging="360"/>
              <w:jc w:val="both"/>
            </w:pPr>
            <w:r>
              <w:rPr>
                <w:rFonts w:ascii="Segoe MDL2 Assets" w:eastAsia="Segoe MDL2 Assets" w:hAnsi="Segoe MDL2 Assets" w:cs="Segoe MDL2 Assets"/>
                <w:w w:val="45"/>
              </w:rPr>
              <w:t></w:t>
            </w:r>
            <w:r>
              <w:rPr>
                <w:rFonts w:ascii="Segoe MDL2 Assets" w:eastAsia="Segoe MDL2 Assets" w:hAnsi="Segoe MDL2 Assets" w:cs="Segoe MDL2 Assets"/>
              </w:rPr>
              <w:tab/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  <w:spacing w:val="2"/>
              </w:rPr>
              <w:t>u</w:t>
            </w:r>
            <w:r>
              <w:rPr>
                <w:b/>
              </w:rPr>
              <w:t>nits</w:t>
            </w:r>
            <w:r>
              <w:rPr>
                <w:b/>
                <w:spacing w:val="49"/>
              </w:rPr>
              <w:t xml:space="preserve"> </w:t>
            </w:r>
            <w:proofErr w:type="gramStart"/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  le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f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1"/>
              </w:rPr>
              <w:t xml:space="preserve"> 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 xml:space="preserve">a 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ur</w:t>
            </w:r>
            <w:r>
              <w:rPr>
                <w:b/>
                <w:spacing w:val="3"/>
              </w:rPr>
              <w:t>e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s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 xml:space="preserve">in 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 xml:space="preserve">he 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 xml:space="preserve">ct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uld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 xml:space="preserve">.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li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e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1"/>
              </w:rPr>
              <w:t>177</w:t>
            </w:r>
            <w:r>
              <w:rPr>
                <w:b/>
              </w:rPr>
              <w:t>,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"</w:t>
            </w:r>
            <w:r>
              <w:rPr>
                <w:b/>
                <w:spacing w:val="1"/>
              </w:rPr>
              <w:t>1</w:t>
            </w:r>
            <w:r>
              <w:rPr>
                <w:b/>
                <w:spacing w:val="-1"/>
              </w:rPr>
              <w:t>1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24</w:t>
            </w:r>
            <w:r>
              <w:rPr>
                <w:b/>
                <w:spacing w:val="-2"/>
              </w:rPr>
              <w:t>m</w:t>
            </w:r>
            <w:r>
              <w:rPr>
                <w:b/>
                <w:position w:val="7"/>
                <w:sz w:val="13"/>
                <w:szCs w:val="13"/>
              </w:rPr>
              <w:t>2</w:t>
            </w:r>
            <w:r>
              <w:rPr>
                <w:b/>
                <w:spacing w:val="2"/>
              </w:rPr>
              <w:t>/</w:t>
            </w:r>
            <w:r>
              <w:rPr>
                <w:b/>
              </w:rPr>
              <w:t xml:space="preserve">plant"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p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rs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3"/>
              </w:rPr>
              <w:t>e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ely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high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1"/>
              </w:rPr>
              <w:t>va</w:t>
            </w:r>
            <w:r>
              <w:rPr>
                <w:b/>
              </w:rPr>
              <w:t>lue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ingle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 xml:space="preserve">plant. 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t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highly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pr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b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 xml:space="preserve">ble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t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his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2"/>
              </w:rPr>
              <w:t>u</w:t>
            </w:r>
            <w:r>
              <w:rPr>
                <w:b/>
              </w:rPr>
              <w:t>ld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3"/>
              </w:rPr>
              <w:t>c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²/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nt, 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t 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²</w:t>
            </w:r>
            <w:r>
              <w:rPr>
                <w:b/>
              </w:rPr>
              <w:t>/p</w:t>
            </w:r>
            <w:r>
              <w:rPr>
                <w:b/>
                <w:spacing w:val="-1"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 xml:space="preserve">nt. 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 xml:space="preserve">e   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 xml:space="preserve">ify  </w:t>
            </w:r>
            <w:r>
              <w:rPr>
                <w:b/>
                <w:spacing w:val="1"/>
              </w:rPr>
              <w:t xml:space="preserve"> t</w:t>
            </w:r>
            <w:r>
              <w:rPr>
                <w:b/>
              </w:rPr>
              <w:t xml:space="preserve">his  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2"/>
              </w:rPr>
              <w:t>u</w:t>
            </w:r>
            <w:r>
              <w:rPr>
                <w:b/>
              </w:rPr>
              <w:t xml:space="preserve">nit  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 xml:space="preserve">nd  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</w:t>
            </w:r>
            <w:r>
              <w:rPr>
                <w:b/>
              </w:rPr>
              <w:t xml:space="preserve">t 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it</w:t>
            </w:r>
            <w:proofErr w:type="gramEnd"/>
            <w:r>
              <w:rPr>
                <w:b/>
              </w:rPr>
              <w:t xml:space="preserve">  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if nec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ss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y</w:t>
            </w:r>
            <w:r>
              <w:rPr>
                <w:b/>
              </w:rPr>
              <w:t>,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en</w:t>
            </w:r>
            <w:r>
              <w:rPr>
                <w:b/>
                <w:spacing w:val="2"/>
              </w:rPr>
              <w:t>s</w:t>
            </w:r>
            <w:r>
              <w:rPr>
                <w:b/>
              </w:rPr>
              <w:t>uring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3"/>
              </w:rPr>
              <w:t>t</w:t>
            </w:r>
            <w:r>
              <w:rPr>
                <w:b/>
                <w:spacing w:val="2"/>
              </w:rPr>
              <w:t>e</w:t>
            </w:r>
            <w:r>
              <w:rPr>
                <w:b/>
              </w:rPr>
              <w:t>ncy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2"/>
              </w:rPr>
              <w:t>w</w:t>
            </w:r>
            <w:r>
              <w:rPr>
                <w:b/>
              </w:rPr>
              <w:t>ith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1"/>
              </w:rPr>
              <w:t>Mat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 xml:space="preserve">ls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 xml:space="preserve">nd </w:t>
            </w:r>
            <w:r>
              <w:rPr>
                <w:b/>
                <w:spacing w:val="4"/>
              </w:rPr>
              <w:t>M</w:t>
            </w:r>
            <w:r>
              <w:rPr>
                <w:b/>
                <w:spacing w:val="-2"/>
              </w:rPr>
              <w:t>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n.</w:t>
            </w:r>
          </w:p>
          <w:p w:rsidR="002F5616" w:rsidRDefault="006B4105">
            <w:pPr>
              <w:tabs>
                <w:tab w:val="left" w:pos="820"/>
              </w:tabs>
              <w:spacing w:before="13" w:line="220" w:lineRule="exact"/>
              <w:ind w:left="823" w:right="94" w:hanging="360"/>
              <w:jc w:val="both"/>
            </w:pPr>
            <w:r>
              <w:rPr>
                <w:rFonts w:ascii="Segoe MDL2 Assets" w:eastAsia="Segoe MDL2 Assets" w:hAnsi="Segoe MDL2 Assets" w:cs="Segoe MDL2 Assets"/>
                <w:w w:val="45"/>
              </w:rPr>
              <w:t></w:t>
            </w:r>
            <w:r>
              <w:rPr>
                <w:rFonts w:ascii="Segoe MDL2 Assets" w:eastAsia="Segoe MDL2 Assets" w:hAnsi="Segoe MDL2 Assets" w:cs="Segoe MDL2 Assets"/>
              </w:rPr>
              <w:tab/>
            </w:r>
            <w:r>
              <w:rPr>
                <w:spacing w:val="1"/>
              </w:rPr>
              <w:t>I</w:t>
            </w:r>
            <w:r>
              <w:t>t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w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>ld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f</w:t>
            </w:r>
            <w:r>
              <w:t>icial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s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c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f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2"/>
              </w:rPr>
              <w:t>i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s</w:t>
            </w:r>
            <w:r>
              <w:t>tra</w:t>
            </w:r>
            <w:r>
              <w:rPr>
                <w:spacing w:val="1"/>
              </w:rPr>
              <w:t>c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a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M</w:t>
            </w:r>
            <w:r>
              <w:rPr>
                <w:spacing w:val="6"/>
              </w:rPr>
              <w:t>I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 xml:space="preserve">0425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V1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"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2"/>
              </w:rPr>
              <w:t>s</w:t>
            </w:r>
            <w:r>
              <w:t>/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r</w:t>
            </w:r>
            <w:r>
              <w:t>iet</w:t>
            </w:r>
            <w:r>
              <w:rPr>
                <w:spacing w:val="2"/>
              </w:rPr>
              <w:t>i</w:t>
            </w:r>
            <w:r>
              <w:t>es"</w:t>
            </w:r>
            <w:r>
              <w:rPr>
                <w:spacing w:val="-15"/>
              </w:rPr>
              <w:t xml:space="preserve"> </w:t>
            </w:r>
            <w:r>
              <w:rPr>
                <w:spacing w:val="1"/>
              </w:rPr>
              <w:t>(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later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</w:p>
          <w:p w:rsidR="002F5616" w:rsidRDefault="006B4105">
            <w:pPr>
              <w:spacing w:line="220" w:lineRule="exact"/>
              <w:ind w:left="823"/>
            </w:pPr>
            <w:r>
              <w:rPr>
                <w:spacing w:val="-1"/>
              </w:rPr>
              <w:t>m</w:t>
            </w:r>
            <w:r>
              <w:t>a</w:t>
            </w:r>
            <w:r>
              <w:rPr>
                <w:spacing w:val="1"/>
              </w:rPr>
              <w:t>nu</w:t>
            </w:r>
            <w:r>
              <w:rPr>
                <w:spacing w:val="-1"/>
              </w:rPr>
              <w:t>s</w:t>
            </w:r>
            <w:r>
              <w:t>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p</w:t>
            </w:r>
            <w:r>
              <w:t>t)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cla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2"/>
              </w:rPr>
              <w:t>f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rPr>
                <w:spacing w:val="2"/>
              </w:rPr>
              <w:t>i</w:t>
            </w:r>
            <w:r>
              <w:t>f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on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 xml:space="preserve">a 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y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er</w:t>
            </w:r>
            <w:r>
              <w:rPr>
                <w:spacing w:val="-3"/>
              </w:rPr>
              <w:t xml:space="preserve"> </w:t>
            </w:r>
            <w:r>
              <w:t>a</w:t>
            </w:r>
          </w:p>
          <w:p w:rsidR="002F5616" w:rsidRDefault="006B4105">
            <w:pPr>
              <w:ind w:left="823"/>
            </w:pP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r</w:t>
            </w:r>
            <w:r>
              <w:t>ie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FE61CA">
            <w:r w:rsidRPr="00FE61CA">
              <w:t>It is a typographical error. Unit for Leaf area is cm²/plant. The same has been changed throughout the manuscript.</w:t>
            </w:r>
          </w:p>
          <w:p w:rsidR="00FE61CA" w:rsidRDefault="00FE61CA"/>
          <w:p w:rsidR="00FE61CA" w:rsidRDefault="00FE61CA"/>
          <w:p w:rsidR="00FE61CA" w:rsidRDefault="00FE61CA"/>
          <w:p w:rsidR="00FE61CA" w:rsidRDefault="00FE61CA">
            <w:r w:rsidRPr="00FE61CA">
              <w:t>Modified accordingly.</w:t>
            </w:r>
          </w:p>
        </w:tc>
      </w:tr>
      <w:tr w:rsidR="002F5616">
        <w:trPr>
          <w:trHeight w:hRule="exact" w:val="5343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463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 xml:space="preserve">he 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u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ipt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3"/>
              </w:rPr>
              <w:t>c</w:t>
            </w:r>
            <w:r>
              <w:rPr>
                <w:b/>
              </w:rPr>
              <w:t>ientific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ll</w:t>
            </w:r>
            <w:r>
              <w:rPr>
                <w:b/>
                <w:spacing w:val="1"/>
              </w:rPr>
              <w:t>y</w:t>
            </w:r>
            <w:r>
              <w:rPr>
                <w:b/>
              </w:rPr>
              <w:t>,</w:t>
            </w:r>
          </w:p>
          <w:p w:rsidR="002F5616" w:rsidRDefault="006B4105">
            <w:pPr>
              <w:ind w:left="463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ct</w:t>
            </w:r>
            <w:r>
              <w:rPr>
                <w:b/>
              </w:rPr>
              <w:t>?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2"/>
              </w:rPr>
              <w:t>w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her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.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102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us</w:t>
            </w:r>
            <w:r>
              <w:t>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p</w:t>
            </w:r>
            <w:r>
              <w:t>t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>ci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i</w:t>
            </w:r>
            <w:r>
              <w:rPr>
                <w:spacing w:val="-2"/>
              </w:rPr>
              <w:t>f</w:t>
            </w:r>
            <w:r>
              <w:t>ic</w:t>
            </w:r>
            <w:r>
              <w:rPr>
                <w:spacing w:val="3"/>
              </w:rPr>
              <w:t>a</w:t>
            </w:r>
            <w:r>
              <w:t>l</w:t>
            </w:r>
            <w:r>
              <w:rPr>
                <w:spacing w:val="2"/>
              </w:rPr>
              <w:t>l</w:t>
            </w:r>
            <w:r>
              <w:t>y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d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 xml:space="preserve">e </w:t>
            </w:r>
            <w:r>
              <w:rPr>
                <w:spacing w:val="-4"/>
              </w:rPr>
              <w:t>m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odo</w:t>
            </w:r>
            <w:r>
              <w:t>l</w:t>
            </w:r>
            <w:r>
              <w:rPr>
                <w:spacing w:val="1"/>
              </w:rPr>
              <w:t>og</w:t>
            </w:r>
            <w:r>
              <w:t>y</w:t>
            </w:r>
            <w:r>
              <w:rPr>
                <w:spacing w:val="-14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r</w:t>
            </w:r>
            <w:r>
              <w:rPr>
                <w:spacing w:val="1"/>
              </w:rPr>
              <w:t>ob</w:t>
            </w:r>
            <w:r>
              <w:rPr>
                <w:spacing w:val="-1"/>
              </w:rPr>
              <w:t>us</w:t>
            </w:r>
            <w:r>
              <w:t>t,</w:t>
            </w:r>
          </w:p>
          <w:p w:rsidR="002F5616" w:rsidRDefault="006B4105">
            <w:pPr>
              <w:spacing w:before="1"/>
              <w:ind w:left="102" w:right="130"/>
            </w:pP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s</w:t>
            </w:r>
            <w:r>
              <w:t>t</w:t>
            </w:r>
            <w:r>
              <w:rPr>
                <w:spacing w:val="2"/>
              </w:rPr>
              <w:t>a</w:t>
            </w:r>
            <w:r>
              <w:t>ti</w:t>
            </w:r>
            <w:r>
              <w:rPr>
                <w:spacing w:val="-1"/>
              </w:rPr>
              <w:t>s</w:t>
            </w:r>
            <w:r>
              <w:t>tic</w:t>
            </w:r>
            <w:r>
              <w:rPr>
                <w:spacing w:val="3"/>
              </w:rPr>
              <w:t>a</w:t>
            </w:r>
            <w:r>
              <w:t>l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ys</w:t>
            </w:r>
            <w:r>
              <w:rPr>
                <w:spacing w:val="3"/>
              </w:rPr>
              <w:t>e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1"/>
              </w:rPr>
              <w:t>ppr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pr</w:t>
            </w:r>
            <w:r>
              <w:t>iate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ata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es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1"/>
              </w:rPr>
              <w:t>d</w:t>
            </w:r>
            <w:r>
              <w:t>.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 xml:space="preserve">e </w:t>
            </w:r>
            <w:r>
              <w:rPr>
                <w:spacing w:val="1"/>
              </w:rPr>
              <w:t>r</w:t>
            </w:r>
            <w:r>
              <w:t>es</w:t>
            </w:r>
            <w:r>
              <w:rPr>
                <w:spacing w:val="-2"/>
              </w:rPr>
              <w:t>u</w:t>
            </w:r>
            <w:r>
              <w:t>l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cle</w:t>
            </w:r>
            <w:r>
              <w:rPr>
                <w:spacing w:val="1"/>
              </w:rPr>
              <w:t>ar</w:t>
            </w:r>
            <w:r>
              <w:rPr>
                <w:spacing w:val="2"/>
              </w:rPr>
              <w:t>l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laid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>t,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s</w:t>
            </w:r>
            <w:r>
              <w:t>c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ss</w:t>
            </w:r>
            <w:r>
              <w:t>i</w:t>
            </w:r>
            <w:r>
              <w:rPr>
                <w:spacing w:val="3"/>
              </w:rPr>
              <w:t>o</w:t>
            </w:r>
            <w:r>
              <w:t>n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t>al</w:t>
            </w:r>
            <w:r>
              <w:rPr>
                <w:spacing w:val="2"/>
              </w:rPr>
              <w:t>l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5"/>
              </w:rPr>
              <w:t>l</w:t>
            </w:r>
            <w:r>
              <w:t xml:space="preserve">- </w:t>
            </w:r>
            <w:r>
              <w:rPr>
                <w:spacing w:val="-1"/>
              </w:rPr>
              <w:t>su</w:t>
            </w:r>
            <w:r>
              <w:rPr>
                <w:spacing w:val="1"/>
              </w:rPr>
              <w:t>ppor</w:t>
            </w:r>
            <w:r>
              <w:t>ted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b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cited</w:t>
            </w:r>
            <w:r>
              <w:rPr>
                <w:spacing w:val="-2"/>
              </w:rPr>
              <w:t xml:space="preserve"> </w:t>
            </w:r>
            <w:r>
              <w:t>literat</w:t>
            </w:r>
            <w:r>
              <w:rPr>
                <w:spacing w:val="-1"/>
              </w:rPr>
              <w:t>u</w:t>
            </w:r>
            <w:r>
              <w:rPr>
                <w:spacing w:val="3"/>
              </w:rPr>
              <w:t>r</w:t>
            </w:r>
            <w:r>
              <w:t>e.</w:t>
            </w:r>
          </w:p>
          <w:p w:rsidR="002F5616" w:rsidRDefault="006B4105">
            <w:pPr>
              <w:ind w:left="102"/>
            </w:pPr>
            <w:r>
              <w:t>H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w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r</w:t>
            </w:r>
            <w:r>
              <w:t>,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cla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i</w:t>
            </w:r>
            <w:r>
              <w:rPr>
                <w:spacing w:val="-2"/>
              </w:rPr>
              <w:t>f</w:t>
            </w:r>
            <w:r>
              <w:t>icati</w:t>
            </w:r>
            <w:r>
              <w:rPr>
                <w:spacing w:val="1"/>
              </w:rPr>
              <w:t>on</w:t>
            </w:r>
            <w:r>
              <w:t>s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rPr>
                <w:spacing w:val="4"/>
              </w:rPr>
              <w:t>e</w:t>
            </w:r>
            <w:r>
              <w:t>e</w:t>
            </w:r>
            <w:r>
              <w:rPr>
                <w:spacing w:val="1"/>
              </w:rPr>
              <w:t>d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w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"</w:t>
            </w:r>
            <w:r>
              <w:t>M</w:t>
            </w:r>
            <w:r>
              <w:rPr>
                <w:spacing w:val="1"/>
              </w:rPr>
              <w:t>a</w:t>
            </w:r>
            <w:r>
              <w:t>te</w:t>
            </w:r>
            <w:r>
              <w:rPr>
                <w:spacing w:val="1"/>
              </w:rPr>
              <w:t>r</w:t>
            </w:r>
            <w:r>
              <w:t>ials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</w:p>
          <w:p w:rsidR="002F5616" w:rsidRDefault="006B4105">
            <w:pPr>
              <w:spacing w:before="1"/>
              <w:ind w:left="102"/>
            </w:pPr>
            <w:r>
              <w:t>M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"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1"/>
              </w:rPr>
              <w:t>c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:</w:t>
            </w:r>
          </w:p>
          <w:p w:rsidR="002F5616" w:rsidRDefault="006B4105">
            <w:pPr>
              <w:tabs>
                <w:tab w:val="left" w:pos="460"/>
              </w:tabs>
              <w:spacing w:before="1"/>
              <w:ind w:left="463" w:right="69" w:hanging="361"/>
              <w:jc w:val="both"/>
            </w:pPr>
            <w:r>
              <w:rPr>
                <w:rFonts w:ascii="Segoe MDL2 Assets" w:eastAsia="Segoe MDL2 Assets" w:hAnsi="Segoe MDL2 Assets" w:cs="Segoe MDL2 Assets"/>
                <w:w w:val="45"/>
              </w:rPr>
              <w:t></w:t>
            </w:r>
            <w:r>
              <w:rPr>
                <w:rFonts w:ascii="Segoe MDL2 Assets" w:eastAsia="Segoe MDL2 Assets" w:hAnsi="Segoe MDL2 Assets" w:cs="Segoe MDL2 Assets"/>
              </w:rPr>
              <w:tab/>
            </w:r>
            <w:r>
              <w:rPr>
                <w:b/>
              </w:rPr>
              <w:t>S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urce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5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  <w:spacing w:val="1"/>
              </w:rPr>
              <w:t>(</w:t>
            </w:r>
            <w:r>
              <w:rPr>
                <w:b/>
              </w:rPr>
              <w:t>FCRD</w:t>
            </w:r>
            <w:r>
              <w:rPr>
                <w:b/>
                <w:spacing w:val="1"/>
              </w:rPr>
              <w:t>)</w:t>
            </w:r>
            <w:r>
              <w:rPr>
                <w:b/>
              </w:rPr>
              <w:t>:</w:t>
            </w:r>
            <w:r>
              <w:rPr>
                <w:b/>
                <w:spacing w:val="19"/>
              </w:rPr>
              <w:t xml:space="preserve"> 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24"/>
              </w:rPr>
              <w:t xml:space="preserve"> </w:t>
            </w:r>
            <w:r>
              <w:t>te</w:t>
            </w:r>
            <w:r>
              <w:rPr>
                <w:spacing w:val="-1"/>
              </w:rPr>
              <w:t>x</w:t>
            </w:r>
            <w:r>
              <w:t>t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s</w:t>
            </w:r>
            <w:r>
              <w:rPr>
                <w:spacing w:val="21"/>
              </w:rPr>
              <w:t xml:space="preserve"> </w:t>
            </w:r>
            <w:r>
              <w:rPr>
                <w:spacing w:val="3"/>
              </w:rPr>
              <w:t>"</w:t>
            </w:r>
            <w:r>
              <w:t>Fact</w:t>
            </w:r>
            <w:r>
              <w:rPr>
                <w:spacing w:val="1"/>
              </w:rPr>
              <w:t>or</w:t>
            </w:r>
            <w:r>
              <w:t>ial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p</w:t>
            </w:r>
            <w:r>
              <w:t>lete</w:t>
            </w:r>
            <w:r>
              <w:rPr>
                <w:spacing w:val="2"/>
              </w:rPr>
              <w:t>l</w:t>
            </w:r>
            <w:r>
              <w:t xml:space="preserve">y </w:t>
            </w:r>
            <w:r>
              <w:rPr>
                <w:spacing w:val="-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m</w:t>
            </w:r>
            <w:r>
              <w:t xml:space="preserve">ized </w:t>
            </w:r>
            <w:r>
              <w:rPr>
                <w:spacing w:val="1"/>
              </w:rPr>
              <w:t>b</w:t>
            </w:r>
            <w:r>
              <w:t>l</w:t>
            </w:r>
            <w:r>
              <w:rPr>
                <w:spacing w:val="1"/>
              </w:rPr>
              <w:t>o</w:t>
            </w:r>
            <w:r>
              <w:t>ck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es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g</w:t>
            </w:r>
            <w:r>
              <w:t>n</w:t>
            </w:r>
            <w:r>
              <w:rPr>
                <w:spacing w:val="2"/>
              </w:rPr>
              <w:t xml:space="preserve"> </w:t>
            </w:r>
            <w:r>
              <w:rPr>
                <w:spacing w:val="3"/>
              </w:rPr>
              <w:t>(</w:t>
            </w:r>
            <w:r>
              <w:t>F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R</w:t>
            </w:r>
            <w:r>
              <w:t>D</w:t>
            </w:r>
            <w:r>
              <w:rPr>
                <w:spacing w:val="1"/>
              </w:rPr>
              <w:t>)</w:t>
            </w:r>
            <w:r>
              <w:rPr>
                <w:spacing w:val="6"/>
              </w:rPr>
              <w:t>"</w:t>
            </w:r>
            <w:r>
              <w:t xml:space="preserve">. </w:t>
            </w:r>
            <w:r>
              <w:rPr>
                <w:spacing w:val="3"/>
              </w:rPr>
              <w:t>T</w:t>
            </w:r>
            <w:r>
              <w:rPr>
                <w:spacing w:val="-4"/>
              </w:rPr>
              <w:t>y</w:t>
            </w:r>
            <w:r>
              <w:rPr>
                <w:spacing w:val="1"/>
              </w:rPr>
              <w:t>p</w:t>
            </w:r>
            <w:r>
              <w:t>ical</w:t>
            </w:r>
            <w:r>
              <w:rPr>
                <w:spacing w:val="2"/>
              </w:rPr>
              <w:t>l</w:t>
            </w:r>
            <w:r>
              <w:rPr>
                <w:spacing w:val="-4"/>
              </w:rPr>
              <w:t>y</w:t>
            </w:r>
            <w:r>
              <w:t xml:space="preserve">,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-1"/>
              </w:rPr>
              <w:t>g</w:t>
            </w:r>
            <w:r>
              <w:t>n</w:t>
            </w:r>
            <w:r>
              <w:rPr>
                <w:spacing w:val="4"/>
              </w:rPr>
              <w:t xml:space="preserve"> </w:t>
            </w:r>
            <w:r>
              <w:t xml:space="preserve">is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e</w:t>
            </w:r>
            <w:r>
              <w:rPr>
                <w:spacing w:val="1"/>
              </w:rPr>
              <w:t>rr</w:t>
            </w:r>
            <w:r>
              <w:t>ed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as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9"/>
              </w:rPr>
              <w:t xml:space="preserve"> </w:t>
            </w:r>
            <w:r>
              <w:rPr>
                <w:spacing w:val="3"/>
              </w:rPr>
              <w:t>"</w:t>
            </w:r>
            <w:r>
              <w:t>Fact</w:t>
            </w:r>
            <w:r>
              <w:rPr>
                <w:spacing w:val="1"/>
              </w:rPr>
              <w:t>or</w:t>
            </w:r>
            <w:r>
              <w:t xml:space="preserve">ial </w:t>
            </w:r>
            <w:r>
              <w:rPr>
                <w:spacing w:val="-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t>ized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p</w:t>
            </w:r>
            <w:r>
              <w:t>lete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B</w:t>
            </w:r>
            <w:r>
              <w:t>l</w:t>
            </w:r>
            <w:r>
              <w:rPr>
                <w:spacing w:val="1"/>
              </w:rPr>
              <w:t>o</w:t>
            </w:r>
            <w:r>
              <w:t>ck</w:t>
            </w:r>
            <w:r>
              <w:rPr>
                <w:spacing w:val="2"/>
              </w:rPr>
              <w:t xml:space="preserve"> D</w:t>
            </w:r>
            <w:r>
              <w:t xml:space="preserve">esign </w:t>
            </w:r>
            <w:r>
              <w:rPr>
                <w:spacing w:val="1"/>
              </w:rPr>
              <w:t>(</w:t>
            </w:r>
            <w:r>
              <w:t>F</w:t>
            </w:r>
            <w:r>
              <w:rPr>
                <w:spacing w:val="-1"/>
              </w:rPr>
              <w:t>RC</w:t>
            </w:r>
            <w:r>
              <w:rPr>
                <w:spacing w:val="1"/>
              </w:rPr>
              <w:t>B</w:t>
            </w:r>
            <w:r>
              <w:t>D</w:t>
            </w:r>
            <w:r>
              <w:rPr>
                <w:spacing w:val="1"/>
              </w:rPr>
              <w:t>)</w:t>
            </w:r>
            <w:r>
              <w:t>"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w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e</w:t>
            </w:r>
            <w:r>
              <w:t>n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l</w:t>
            </w:r>
            <w:r>
              <w:rPr>
                <w:spacing w:val="1"/>
              </w:rPr>
              <w:t>o</w:t>
            </w:r>
            <w:r>
              <w:t>c</w:t>
            </w:r>
            <w:r>
              <w:rPr>
                <w:spacing w:val="-1"/>
              </w:rPr>
              <w:t>k</w:t>
            </w:r>
            <w:r>
              <w:t>s</w:t>
            </w:r>
            <w:r>
              <w:rPr>
                <w:spacing w:val="3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u</w:t>
            </w:r>
            <w:r>
              <w:t>til</w:t>
            </w:r>
            <w:r>
              <w:rPr>
                <w:spacing w:val="-1"/>
              </w:rPr>
              <w:t>i</w:t>
            </w:r>
            <w:r>
              <w:t>z</w:t>
            </w:r>
            <w:r>
              <w:rPr>
                <w:spacing w:val="1"/>
              </w:rPr>
              <w:t>ed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7"/>
              </w:rPr>
              <w:t xml:space="preserve"> </w:t>
            </w:r>
            <w:r>
              <w:t>a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"</w:t>
            </w:r>
            <w:r>
              <w:t>Fact</w:t>
            </w:r>
            <w:r>
              <w:rPr>
                <w:spacing w:val="1"/>
              </w:rPr>
              <w:t>or</w:t>
            </w:r>
            <w:r>
              <w:t xml:space="preserve">ial 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p</w:t>
            </w:r>
            <w:r>
              <w:rPr>
                <w:spacing w:val="2"/>
              </w:rPr>
              <w:t>l</w:t>
            </w:r>
            <w:r>
              <w:t>ete</w:t>
            </w:r>
            <w:r>
              <w:rPr>
                <w:spacing w:val="3"/>
              </w:rPr>
              <w:t>l</w:t>
            </w:r>
            <w:r>
              <w:t xml:space="preserve">y </w:t>
            </w:r>
            <w:r>
              <w:rPr>
                <w:spacing w:val="-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m</w:t>
            </w:r>
            <w:r>
              <w:t>ized Des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g</w:t>
            </w:r>
            <w:r>
              <w:t>n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(</w:t>
            </w:r>
            <w:r>
              <w:t>F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R</w:t>
            </w:r>
            <w:r>
              <w:t>D</w:t>
            </w:r>
            <w:r>
              <w:rPr>
                <w:spacing w:val="3"/>
              </w:rPr>
              <w:t>)</w:t>
            </w:r>
            <w:r>
              <w:t>"</w:t>
            </w:r>
            <w:r>
              <w:rPr>
                <w:spacing w:val="4"/>
              </w:rPr>
              <w:t xml:space="preserve"> </w:t>
            </w:r>
            <w:r>
              <w:t>if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b</w:t>
            </w:r>
            <w:r>
              <w:t>l</w:t>
            </w:r>
            <w:r>
              <w:rPr>
                <w:spacing w:val="1"/>
              </w:rPr>
              <w:t>o</w:t>
            </w:r>
            <w:r>
              <w:t>c</w:t>
            </w:r>
            <w:r>
              <w:rPr>
                <w:spacing w:val="-1"/>
              </w:rPr>
              <w:t>k</w:t>
            </w:r>
            <w:r>
              <w:t>s</w:t>
            </w:r>
            <w:r>
              <w:rPr>
                <w:spacing w:val="3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  <w:r>
              <w:rPr>
                <w:spacing w:val="5"/>
              </w:rPr>
              <w:t xml:space="preserve"> </w:t>
            </w:r>
            <w:r>
              <w:t>S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5"/>
              </w:rPr>
              <w:t xml:space="preserve"> </w:t>
            </w:r>
            <w:r>
              <w:t xml:space="preserve">a </w:t>
            </w:r>
            <w:r>
              <w:rPr>
                <w:spacing w:val="3"/>
              </w:rPr>
              <w:t>"</w:t>
            </w:r>
            <w:r>
              <w:rPr>
                <w:spacing w:val="1"/>
              </w:rPr>
              <w:t>b</w:t>
            </w:r>
            <w:r>
              <w:t>l</w:t>
            </w:r>
            <w:r>
              <w:rPr>
                <w:spacing w:val="1"/>
              </w:rPr>
              <w:t>o</w:t>
            </w:r>
            <w:r>
              <w:t>ck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esi</w:t>
            </w:r>
            <w:r>
              <w:rPr>
                <w:spacing w:val="-2"/>
              </w:rPr>
              <w:t>g</w:t>
            </w:r>
            <w:r>
              <w:rPr>
                <w:spacing w:val="-1"/>
              </w:rPr>
              <w:t>n</w:t>
            </w:r>
            <w:r>
              <w:t>"</w:t>
            </w:r>
            <w:r>
              <w:rPr>
                <w:spacing w:val="7"/>
              </w:rPr>
              <w:t xml:space="preserve"> </w:t>
            </w:r>
            <w:r>
              <w:t>is</w:t>
            </w:r>
            <w:r>
              <w:rPr>
                <w:spacing w:val="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icat</w:t>
            </w:r>
            <w:r>
              <w:rPr>
                <w:spacing w:val="1"/>
              </w:rPr>
              <w:t>ed</w:t>
            </w:r>
            <w:r>
              <w:t>, it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7"/>
              </w:rPr>
              <w:t xml:space="preserve"> </w:t>
            </w:r>
            <w:r>
              <w:t>li</w:t>
            </w:r>
            <w:r>
              <w:rPr>
                <w:spacing w:val="-2"/>
              </w:rPr>
              <w:t>k</w:t>
            </w:r>
            <w:r>
              <w:t>e</w:t>
            </w:r>
            <w:r>
              <w:rPr>
                <w:spacing w:val="2"/>
              </w:rPr>
              <w:t>l</w:t>
            </w:r>
            <w:r>
              <w:t>y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F</w:t>
            </w:r>
            <w:r>
              <w:rPr>
                <w:spacing w:val="-1"/>
              </w:rPr>
              <w:t>RC</w:t>
            </w:r>
            <w:r>
              <w:rPr>
                <w:spacing w:val="1"/>
              </w:rPr>
              <w:t>B</w:t>
            </w:r>
            <w:r>
              <w:t>D.</w:t>
            </w:r>
            <w:r>
              <w:rPr>
                <w:spacing w:val="9"/>
              </w:rPr>
              <w:t xml:space="preserve"> </w:t>
            </w:r>
            <w:r>
              <w:rPr>
                <w:spacing w:val="2"/>
              </w:rPr>
              <w:t>P</w:t>
            </w:r>
            <w:r>
              <w:t xml:space="preserve">lease 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r</w:t>
            </w:r>
            <w:r>
              <w:t>ify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x</w:t>
            </w:r>
            <w:r>
              <w:t>a</w:t>
            </w:r>
            <w:r>
              <w:rPr>
                <w:spacing w:val="1"/>
              </w:rPr>
              <w:t>c</w:t>
            </w:r>
            <w:r>
              <w:t>t</w:t>
            </w:r>
            <w:r>
              <w:rPr>
                <w:spacing w:val="-4"/>
              </w:rPr>
              <w:t xml:space="preserve"> </w:t>
            </w:r>
            <w:r>
              <w:t>te</w:t>
            </w:r>
            <w:r>
              <w:rPr>
                <w:spacing w:val="3"/>
              </w:rPr>
              <w:t>r</w:t>
            </w:r>
            <w:r>
              <w:rPr>
                <w:spacing w:val="-1"/>
              </w:rPr>
              <w:t>m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og</w:t>
            </w:r>
            <w:r>
              <w:t>y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fo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i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tal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es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g</w:t>
            </w:r>
            <w:r>
              <w:rPr>
                <w:spacing w:val="5"/>
              </w:rPr>
              <w:t>n</w:t>
            </w:r>
            <w:r>
              <w:t>.</w:t>
            </w:r>
          </w:p>
          <w:p w:rsidR="002F5616" w:rsidRDefault="002F5616">
            <w:pPr>
              <w:spacing w:before="12" w:line="220" w:lineRule="exact"/>
              <w:rPr>
                <w:sz w:val="22"/>
                <w:szCs w:val="22"/>
              </w:rPr>
            </w:pPr>
          </w:p>
          <w:p w:rsidR="002F5616" w:rsidRDefault="006B4105">
            <w:pPr>
              <w:ind w:left="102"/>
            </w:pPr>
            <w:r>
              <w:rPr>
                <w:rFonts w:ascii="Segoe MDL2 Assets" w:eastAsia="Segoe MDL2 Assets" w:hAnsi="Segoe MDL2 Assets" w:cs="Segoe MDL2 Assets"/>
                <w:w w:val="45"/>
              </w:rPr>
              <w:t xml:space="preserve">             </w:t>
            </w:r>
            <w:r>
              <w:rPr>
                <w:b/>
              </w:rPr>
              <w:t>S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urce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2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  <w:spacing w:val="-2"/>
              </w:rPr>
              <w:t>(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t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ize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il):</w:t>
            </w:r>
            <w:r>
              <w:rPr>
                <w:b/>
                <w:spacing w:val="29"/>
              </w:rPr>
              <w:t xml:space="preserve"> 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29"/>
              </w:rPr>
              <w:t xml:space="preserve"> </w:t>
            </w:r>
            <w:r>
              <w:rPr>
                <w:spacing w:val="1"/>
              </w:rPr>
              <w:t>de</w:t>
            </w:r>
            <w:r>
              <w:rPr>
                <w:spacing w:val="-1"/>
              </w:rPr>
              <w:t>s</w:t>
            </w:r>
            <w:r>
              <w:t>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p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21"/>
              </w:rPr>
              <w:t xml:space="preserve"> </w:t>
            </w:r>
            <w:r>
              <w:t>"</w:t>
            </w:r>
            <w:r>
              <w:rPr>
                <w:spacing w:val="1"/>
              </w:rPr>
              <w:t>po</w:t>
            </w:r>
            <w:r>
              <w:t>ts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ize</w:t>
            </w:r>
          </w:p>
          <w:p w:rsidR="002F5616" w:rsidRDefault="006B4105">
            <w:pPr>
              <w:spacing w:line="220" w:lineRule="exact"/>
              <w:ind w:left="463" w:right="66"/>
            </w:pPr>
            <w:r>
              <w:rPr>
                <w:spacing w:val="1"/>
              </w:rPr>
              <w:t>37</w:t>
            </w:r>
            <w:r>
              <w:t>×</w:t>
            </w:r>
            <w:r>
              <w:rPr>
                <w:spacing w:val="1"/>
              </w:rPr>
              <w:t>35</w:t>
            </w:r>
            <w:r>
              <w:t>cm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f</w:t>
            </w:r>
            <w:r>
              <w:t>illed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ed</w:t>
            </w:r>
            <w:r>
              <w:rPr>
                <w:spacing w:val="6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3"/>
              </w:rPr>
              <w:t>a</w:t>
            </w:r>
            <w:r>
              <w:rPr>
                <w:spacing w:val="1"/>
              </w:rPr>
              <w:t>m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t>il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2"/>
              </w:rPr>
              <w:t xml:space="preserve"> 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p</w:t>
            </w:r>
            <w:r>
              <w:t>H</w:t>
            </w:r>
            <w:r>
              <w:rPr>
                <w:spacing w:val="6"/>
              </w:rPr>
              <w:t xml:space="preserve"> </w:t>
            </w:r>
            <w:r>
              <w:rPr>
                <w:spacing w:val="3"/>
              </w:rPr>
              <w:t>o</w:t>
            </w:r>
            <w:r>
              <w:t>f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5</w:t>
            </w:r>
            <w:r>
              <w:t>"</w:t>
            </w:r>
            <w:r>
              <w:rPr>
                <w:spacing w:val="14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>ld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b</w:t>
            </w:r>
            <w:r>
              <w:t xml:space="preserve">e 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2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1"/>
              </w:rPr>
              <w:t>s</w:t>
            </w:r>
            <w:r>
              <w:t>e.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I</w:t>
            </w:r>
            <w:r>
              <w:t>t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w</w:t>
            </w:r>
            <w:r>
              <w:rPr>
                <w:spacing w:val="1"/>
              </w:rPr>
              <w:t>ou</w:t>
            </w:r>
            <w:r>
              <w:t>ld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el</w:t>
            </w:r>
            <w:r>
              <w:rPr>
                <w:spacing w:val="1"/>
              </w:rPr>
              <w:t>p</w:t>
            </w:r>
            <w:r>
              <w:rPr>
                <w:spacing w:val="-2"/>
              </w:rPr>
              <w:t>f</w:t>
            </w:r>
            <w:r>
              <w:rPr>
                <w:spacing w:val="-1"/>
              </w:rPr>
              <w:t>u</w:t>
            </w:r>
            <w:r>
              <w:t>l</w:t>
            </w:r>
            <w:r>
              <w:rPr>
                <w:spacing w:val="25"/>
              </w:rPr>
              <w:t xml:space="preserve"> </w:t>
            </w:r>
            <w:r>
              <w:t>to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c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f</w:t>
            </w:r>
            <w:r>
              <w:t>y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h</w:t>
            </w:r>
            <w:r>
              <w:t>et</w:t>
            </w:r>
            <w:r>
              <w:rPr>
                <w:spacing w:val="-1"/>
              </w:rPr>
              <w:t>h</w:t>
            </w:r>
            <w:r>
              <w:t>er</w:t>
            </w:r>
            <w:r>
              <w:rPr>
                <w:spacing w:val="26"/>
              </w:rPr>
              <w:t xml:space="preserve"> </w:t>
            </w:r>
            <w:r>
              <w:rPr>
                <w:spacing w:val="1"/>
              </w:rPr>
              <w:t>37x35</w:t>
            </w:r>
            <w:r>
              <w:t>cm</w:t>
            </w:r>
          </w:p>
          <w:p w:rsidR="002F5616" w:rsidRDefault="006B4105">
            <w:pPr>
              <w:spacing w:line="220" w:lineRule="exact"/>
              <w:ind w:left="463"/>
            </w:pP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a</w:t>
            </w:r>
            <w:r>
              <w:rPr>
                <w:spacing w:val="-1"/>
              </w:rPr>
              <w:t>m</w:t>
            </w:r>
            <w:r>
              <w:t>eter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e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gh</w:t>
            </w:r>
            <w:r>
              <w:t>t,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4"/>
              </w:rPr>
              <w:t xml:space="preserve"> </w:t>
            </w:r>
            <w:r>
              <w:t>if</w:t>
            </w:r>
            <w:r>
              <w:rPr>
                <w:spacing w:val="4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 xml:space="preserve"> </w:t>
            </w:r>
            <w:r>
              <w:t>l</w:t>
            </w:r>
            <w:r>
              <w:rPr>
                <w:spacing w:val="2"/>
              </w:rPr>
              <w:t>e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t</w:t>
            </w:r>
            <w:r>
              <w:t>h</w:t>
            </w:r>
          </w:p>
          <w:p w:rsidR="002F5616" w:rsidRDefault="006B4105">
            <w:pPr>
              <w:ind w:left="463"/>
            </w:pPr>
            <w:r>
              <w:rPr>
                <w:spacing w:val="1"/>
              </w:rPr>
              <w:t>d</w:t>
            </w:r>
            <w:r>
              <w:rPr>
                <w:spacing w:val="2"/>
              </w:rPr>
              <w:t>i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on</w:t>
            </w:r>
            <w:r>
              <w:rPr>
                <w:spacing w:val="-1"/>
              </w:rPr>
              <w:t>s</w:t>
            </w:r>
            <w:r>
              <w:t>.</w:t>
            </w:r>
          </w:p>
          <w:p w:rsidR="002F5616" w:rsidRDefault="002F5616">
            <w:pPr>
              <w:spacing w:before="10" w:line="220" w:lineRule="exact"/>
              <w:rPr>
                <w:sz w:val="22"/>
                <w:szCs w:val="22"/>
              </w:rPr>
            </w:pPr>
          </w:p>
          <w:p w:rsidR="002F5616" w:rsidRDefault="006B4105">
            <w:pPr>
              <w:tabs>
                <w:tab w:val="left" w:pos="460"/>
              </w:tabs>
              <w:ind w:left="463" w:right="72" w:hanging="361"/>
              <w:jc w:val="both"/>
            </w:pPr>
            <w:r>
              <w:rPr>
                <w:rFonts w:ascii="Segoe MDL2 Assets" w:eastAsia="Segoe MDL2 Assets" w:hAnsi="Segoe MDL2 Assets" w:cs="Segoe MDL2 Assets"/>
                <w:w w:val="45"/>
              </w:rPr>
              <w:t></w:t>
            </w:r>
            <w:r>
              <w:rPr>
                <w:rFonts w:ascii="Segoe MDL2 Assets" w:eastAsia="Segoe MDL2 Assets" w:hAnsi="Segoe MDL2 Assets" w:cs="Segoe MDL2 Assets"/>
              </w:rPr>
              <w:tab/>
            </w:r>
            <w:r>
              <w:rPr>
                <w:b/>
              </w:rPr>
              <w:t>S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urce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(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</w:t>
            </w:r>
            <w:r>
              <w:rPr>
                <w:b/>
                <w:spacing w:val="-1"/>
              </w:rPr>
              <w:t>h</w:t>
            </w:r>
            <w:r>
              <w:rPr>
                <w:b/>
                <w:spacing w:val="5"/>
              </w:rPr>
              <w:t>e</w:t>
            </w:r>
            <w:r>
              <w:rPr>
                <w:b/>
              </w:rPr>
              <w:t>lter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nt</w:t>
            </w:r>
            <w:r>
              <w:rPr>
                <w:b/>
                <w:spacing w:val="1"/>
              </w:rPr>
              <w:t>ro</w:t>
            </w:r>
            <w:r>
              <w:rPr>
                <w:b/>
              </w:rPr>
              <w:t>l):</w:t>
            </w:r>
            <w:r>
              <w:rPr>
                <w:b/>
                <w:spacing w:val="-4"/>
              </w:rPr>
              <w:t xml:space="preserve"> 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r</w:t>
            </w:r>
            <w:r>
              <w:t>ase</w:t>
            </w:r>
            <w:r>
              <w:rPr>
                <w:spacing w:val="-5"/>
              </w:rPr>
              <w:t xml:space="preserve"> </w:t>
            </w:r>
            <w:r>
              <w:rPr>
                <w:spacing w:val="3"/>
              </w:rPr>
              <w:t>"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h</w:t>
            </w:r>
            <w:r>
              <w:t>i</w:t>
            </w:r>
            <w:r>
              <w:rPr>
                <w:spacing w:val="2"/>
              </w:rPr>
              <w:t>l</w:t>
            </w:r>
            <w:r>
              <w:t>e a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m</w:t>
            </w:r>
            <w:r>
              <w:t>ilar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4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tr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3"/>
              </w:rPr>
              <w:t>a</w:t>
            </w:r>
            <w:r>
              <w:t>s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ed a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 to</w:t>
            </w:r>
            <w:r>
              <w:rPr>
                <w:spacing w:val="6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R</w:t>
            </w:r>
            <w:r>
              <w:t xml:space="preserve">OS </w:t>
            </w:r>
            <w:r>
              <w:rPr>
                <w:spacing w:val="-2"/>
              </w:rPr>
              <w:t>f</w:t>
            </w:r>
            <w:r>
              <w:t>a</w:t>
            </w:r>
            <w:r>
              <w:rPr>
                <w:spacing w:val="1"/>
              </w:rPr>
              <w:t>c</w:t>
            </w:r>
            <w:r>
              <w:t>ili</w:t>
            </w:r>
            <w:r>
              <w:rPr>
                <w:spacing w:val="1"/>
              </w:rPr>
              <w:t>t</w:t>
            </w:r>
            <w:r>
              <w:rPr>
                <w:spacing w:val="-4"/>
              </w:rPr>
              <w:t>y</w:t>
            </w:r>
            <w:proofErr w:type="gramStart"/>
            <w:r>
              <w:t xml:space="preserve">" </w:t>
            </w:r>
            <w:r>
              <w:rPr>
                <w:spacing w:val="2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ires</w:t>
            </w:r>
            <w:proofErr w:type="gramEnd"/>
            <w:r>
              <w:t xml:space="preserve"> </w:t>
            </w:r>
            <w:r>
              <w:rPr>
                <w:spacing w:val="18"/>
              </w:rPr>
              <w:t xml:space="preserve"> </w:t>
            </w:r>
            <w:r>
              <w:t>cla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i</w:t>
            </w:r>
            <w:r>
              <w:rPr>
                <w:spacing w:val="-2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 xml:space="preserve">. </w:t>
            </w:r>
            <w:r>
              <w:rPr>
                <w:spacing w:val="17"/>
              </w:rPr>
              <w:t xml:space="preserve"> </w:t>
            </w:r>
            <w:proofErr w:type="gramStart"/>
            <w:r>
              <w:t xml:space="preserve">A </w:t>
            </w:r>
            <w:r>
              <w:rPr>
                <w:spacing w:val="22"/>
              </w:rPr>
              <w:t xml:space="preserve"> </w:t>
            </w:r>
            <w:r>
              <w:rPr>
                <w:spacing w:val="3"/>
              </w:rPr>
              <w:t>"</w:t>
            </w:r>
            <w:proofErr w:type="gramEnd"/>
            <w:r>
              <w:rPr>
                <w:spacing w:val="-1"/>
              </w:rPr>
              <w:t>R</w:t>
            </w:r>
            <w:r>
              <w:t xml:space="preserve">ain </w:t>
            </w:r>
            <w:r>
              <w:rPr>
                <w:spacing w:val="19"/>
              </w:rPr>
              <w:t xml:space="preserve"> </w:t>
            </w:r>
            <w:r>
              <w:t>O</w:t>
            </w:r>
            <w:r>
              <w:rPr>
                <w:spacing w:val="1"/>
              </w:rPr>
              <w:t>u</w:t>
            </w:r>
            <w:r>
              <w:t xml:space="preserve">t </w:t>
            </w:r>
            <w:r>
              <w:rPr>
                <w:spacing w:val="22"/>
              </w:rPr>
              <w:t xml:space="preserve"> </w:t>
            </w:r>
            <w:r>
              <w:t>S</w:t>
            </w:r>
            <w:r>
              <w:rPr>
                <w:spacing w:val="-2"/>
              </w:rPr>
              <w:t>h</w:t>
            </w:r>
            <w:r>
              <w:rPr>
                <w:spacing w:val="3"/>
              </w:rPr>
              <w:t>e</w:t>
            </w:r>
            <w:r>
              <w:t>lte</w:t>
            </w:r>
            <w:r>
              <w:rPr>
                <w:spacing w:val="1"/>
              </w:rPr>
              <w:t>r</w:t>
            </w:r>
            <w:r>
              <w:t xml:space="preserve">" 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(</w:t>
            </w:r>
            <w:r>
              <w:rPr>
                <w:spacing w:val="-1"/>
              </w:rPr>
              <w:t>R</w:t>
            </w:r>
            <w:r>
              <w:t>OS)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61CA" w:rsidRPr="00AC3F61" w:rsidRDefault="00FE61CA" w:rsidP="00FE61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C3F61">
              <w:rPr>
                <w:rFonts w:ascii="Arial" w:hAnsi="Arial" w:cs="Arial"/>
              </w:rPr>
              <w:t>Design of Experiment used for this study is FCRD-Factorial Completely Randomized Design.</w:t>
            </w:r>
          </w:p>
          <w:p w:rsidR="00FE61CA" w:rsidRPr="00AC3F61" w:rsidRDefault="00FE61CA" w:rsidP="00FE61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C3F61">
              <w:rPr>
                <w:rFonts w:ascii="Arial" w:hAnsi="Arial" w:cs="Arial"/>
              </w:rPr>
              <w:t>Size of the pot given as length and width dimensions.</w:t>
            </w:r>
          </w:p>
          <w:p w:rsidR="00FE61CA" w:rsidRPr="00AC3F61" w:rsidRDefault="00FE61CA" w:rsidP="00FE61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C3F61">
              <w:rPr>
                <w:rFonts w:ascii="Arial" w:hAnsi="Arial" w:cs="Arial"/>
              </w:rPr>
              <w:t xml:space="preserve">The control plants (100% PC) were kept inside the ROS itself but received full irrigation. </w:t>
            </w:r>
          </w:p>
          <w:p w:rsidR="00FE61CA" w:rsidRPr="00AC3F61" w:rsidRDefault="00FE61CA" w:rsidP="00FE61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C3F61">
              <w:rPr>
                <w:rFonts w:ascii="Arial" w:hAnsi="Arial" w:cs="Arial"/>
              </w:rPr>
              <w:t xml:space="preserve">Pot water Holding Capacity was calculated by using the formula </w:t>
            </w:r>
          </w:p>
          <w:p w:rsidR="00FE61CA" w:rsidRPr="00AC3F61" w:rsidRDefault="00FE61CA" w:rsidP="00FE61CA">
            <w:pPr>
              <w:pStyle w:val="ListParagraph"/>
              <w:rPr>
                <w:rFonts w:ascii="Arial" w:hAnsi="Arial" w:cs="Arial"/>
                <w:spacing w:val="2"/>
              </w:rPr>
            </w:pPr>
            <w:r w:rsidRPr="00AC3F61">
              <w:rPr>
                <w:rFonts w:ascii="Arial" w:hAnsi="Arial" w:cs="Arial"/>
              </w:rPr>
              <w:t xml:space="preserve">Mw =Mt - </w:t>
            </w:r>
            <w:proofErr w:type="spellStart"/>
            <w:r w:rsidRPr="00AC3F61">
              <w:rPr>
                <w:rFonts w:ascii="Arial" w:hAnsi="Arial" w:cs="Arial"/>
              </w:rPr>
              <w:t>Ms</w:t>
            </w:r>
            <w:proofErr w:type="spellEnd"/>
            <w:r w:rsidRPr="00AC3F61">
              <w:rPr>
                <w:rFonts w:ascii="Arial" w:hAnsi="Arial" w:cs="Arial"/>
              </w:rPr>
              <w:t xml:space="preserve">; where Mw is Mass of water to be added, Mt- total mass of the container with fully saturated soil and </w:t>
            </w:r>
            <w:proofErr w:type="spellStart"/>
            <w:r w:rsidRPr="00AC3F61">
              <w:rPr>
                <w:rFonts w:ascii="Arial" w:hAnsi="Arial" w:cs="Arial"/>
              </w:rPr>
              <w:t>Ms</w:t>
            </w:r>
            <w:proofErr w:type="spellEnd"/>
            <w:r w:rsidRPr="00AC3F61">
              <w:rPr>
                <w:rFonts w:ascii="Arial" w:hAnsi="Arial" w:cs="Arial"/>
              </w:rPr>
              <w:t xml:space="preserve">-Total mass of the container with dry soil. </w:t>
            </w:r>
            <w:r w:rsidRPr="00AC3F61">
              <w:rPr>
                <w:rFonts w:ascii="Arial" w:hAnsi="Arial" w:cs="Arial"/>
                <w:spacing w:val="3"/>
              </w:rPr>
              <w:t>T</w:t>
            </w:r>
            <w:r w:rsidRPr="00AC3F61">
              <w:rPr>
                <w:rFonts w:ascii="Arial" w:hAnsi="Arial" w:cs="Arial"/>
                <w:spacing w:val="-1"/>
              </w:rPr>
              <w:t>h</w:t>
            </w:r>
            <w:r w:rsidRPr="00AC3F61">
              <w:rPr>
                <w:rFonts w:ascii="Arial" w:hAnsi="Arial" w:cs="Arial"/>
              </w:rPr>
              <w:t>e</w:t>
            </w:r>
            <w:r w:rsidRPr="00AC3F61">
              <w:rPr>
                <w:rFonts w:ascii="Arial" w:hAnsi="Arial" w:cs="Arial"/>
                <w:spacing w:val="-1"/>
              </w:rPr>
              <w:t xml:space="preserve"> </w:t>
            </w:r>
            <w:r w:rsidRPr="00AC3F61">
              <w:rPr>
                <w:rFonts w:ascii="Arial" w:hAnsi="Arial" w:cs="Arial"/>
                <w:spacing w:val="-4"/>
              </w:rPr>
              <w:t>m</w:t>
            </w:r>
            <w:r w:rsidRPr="00AC3F61">
              <w:rPr>
                <w:rFonts w:ascii="Arial" w:hAnsi="Arial" w:cs="Arial"/>
              </w:rPr>
              <w:t>e</w:t>
            </w:r>
            <w:r w:rsidRPr="00AC3F61">
              <w:rPr>
                <w:rFonts w:ascii="Arial" w:hAnsi="Arial" w:cs="Arial"/>
                <w:spacing w:val="3"/>
              </w:rPr>
              <w:t>a</w:t>
            </w:r>
            <w:r w:rsidRPr="00AC3F61">
              <w:rPr>
                <w:rFonts w:ascii="Arial" w:hAnsi="Arial" w:cs="Arial"/>
                <w:spacing w:val="-1"/>
              </w:rPr>
              <w:t>su</w:t>
            </w:r>
            <w:r w:rsidRPr="00AC3F61">
              <w:rPr>
                <w:rFonts w:ascii="Arial" w:hAnsi="Arial" w:cs="Arial"/>
                <w:spacing w:val="1"/>
              </w:rPr>
              <w:t>r</w:t>
            </w:r>
            <w:r w:rsidRPr="00AC3F61">
              <w:rPr>
                <w:rFonts w:ascii="Arial" w:hAnsi="Arial" w:cs="Arial"/>
                <w:spacing w:val="3"/>
              </w:rPr>
              <w:t>e</w:t>
            </w:r>
            <w:r w:rsidRPr="00AC3F61">
              <w:rPr>
                <w:rFonts w:ascii="Arial" w:hAnsi="Arial" w:cs="Arial"/>
              </w:rPr>
              <w:t>d</w:t>
            </w:r>
            <w:r w:rsidRPr="00AC3F61">
              <w:rPr>
                <w:rFonts w:ascii="Arial" w:hAnsi="Arial" w:cs="Arial"/>
                <w:spacing w:val="-4"/>
              </w:rPr>
              <w:t xml:space="preserve"> </w:t>
            </w:r>
            <w:r w:rsidRPr="00AC3F61">
              <w:rPr>
                <w:rFonts w:ascii="Arial" w:hAnsi="Arial" w:cs="Arial"/>
                <w:spacing w:val="-1"/>
              </w:rPr>
              <w:t>s</w:t>
            </w:r>
            <w:r w:rsidRPr="00AC3F61">
              <w:rPr>
                <w:rFonts w:ascii="Arial" w:hAnsi="Arial" w:cs="Arial"/>
                <w:spacing w:val="1"/>
              </w:rPr>
              <w:t>o</w:t>
            </w:r>
            <w:r w:rsidRPr="00AC3F61">
              <w:rPr>
                <w:rFonts w:ascii="Arial" w:hAnsi="Arial" w:cs="Arial"/>
              </w:rPr>
              <w:t xml:space="preserve">il </w:t>
            </w:r>
            <w:r w:rsidRPr="00AC3F61">
              <w:rPr>
                <w:rFonts w:ascii="Arial" w:hAnsi="Arial" w:cs="Arial"/>
                <w:spacing w:val="-2"/>
              </w:rPr>
              <w:t>w</w:t>
            </w:r>
            <w:r w:rsidRPr="00AC3F61">
              <w:rPr>
                <w:rFonts w:ascii="Arial" w:hAnsi="Arial" w:cs="Arial"/>
              </w:rPr>
              <w:t>ater c</w:t>
            </w:r>
            <w:r w:rsidRPr="00AC3F61">
              <w:rPr>
                <w:rFonts w:ascii="Arial" w:hAnsi="Arial" w:cs="Arial"/>
                <w:spacing w:val="4"/>
              </w:rPr>
              <w:t>o</w:t>
            </w:r>
            <w:r w:rsidRPr="00AC3F61">
              <w:rPr>
                <w:rFonts w:ascii="Arial" w:hAnsi="Arial" w:cs="Arial"/>
                <w:spacing w:val="-1"/>
              </w:rPr>
              <w:t>n</w:t>
            </w:r>
            <w:r w:rsidRPr="00AC3F61">
              <w:rPr>
                <w:rFonts w:ascii="Arial" w:hAnsi="Arial" w:cs="Arial"/>
              </w:rPr>
              <w:t>t</w:t>
            </w:r>
            <w:r w:rsidRPr="00AC3F61">
              <w:rPr>
                <w:rFonts w:ascii="Arial" w:hAnsi="Arial" w:cs="Arial"/>
                <w:spacing w:val="2"/>
              </w:rPr>
              <w:t>e</w:t>
            </w:r>
            <w:r w:rsidRPr="00AC3F61">
              <w:rPr>
                <w:rFonts w:ascii="Arial" w:hAnsi="Arial" w:cs="Arial"/>
                <w:spacing w:val="-1"/>
              </w:rPr>
              <w:t>n</w:t>
            </w:r>
            <w:r w:rsidRPr="00AC3F61">
              <w:rPr>
                <w:rFonts w:ascii="Arial" w:hAnsi="Arial" w:cs="Arial"/>
              </w:rPr>
              <w:t>t</w:t>
            </w:r>
            <w:r w:rsidRPr="00AC3F61">
              <w:rPr>
                <w:rFonts w:ascii="Arial" w:hAnsi="Arial" w:cs="Arial"/>
                <w:spacing w:val="-4"/>
              </w:rPr>
              <w:t xml:space="preserve"> </w:t>
            </w:r>
            <w:r w:rsidRPr="00AC3F61">
              <w:rPr>
                <w:rFonts w:ascii="Arial" w:hAnsi="Arial" w:cs="Arial"/>
              </w:rPr>
              <w:t>e</w:t>
            </w:r>
            <w:r w:rsidRPr="00AC3F61">
              <w:rPr>
                <w:rFonts w:ascii="Arial" w:hAnsi="Arial" w:cs="Arial"/>
                <w:spacing w:val="1"/>
              </w:rPr>
              <w:t>qu</w:t>
            </w:r>
            <w:r w:rsidRPr="00AC3F61">
              <w:rPr>
                <w:rFonts w:ascii="Arial" w:hAnsi="Arial" w:cs="Arial"/>
              </w:rPr>
              <w:t>i</w:t>
            </w:r>
            <w:r w:rsidRPr="00AC3F61">
              <w:rPr>
                <w:rFonts w:ascii="Arial" w:hAnsi="Arial" w:cs="Arial"/>
                <w:spacing w:val="-1"/>
              </w:rPr>
              <w:t>v</w:t>
            </w:r>
            <w:r w:rsidRPr="00AC3F61">
              <w:rPr>
                <w:rFonts w:ascii="Arial" w:hAnsi="Arial" w:cs="Arial"/>
              </w:rPr>
              <w:t>al</w:t>
            </w:r>
            <w:r w:rsidRPr="00AC3F61">
              <w:rPr>
                <w:rFonts w:ascii="Arial" w:hAnsi="Arial" w:cs="Arial"/>
                <w:spacing w:val="3"/>
              </w:rPr>
              <w:t>e</w:t>
            </w:r>
            <w:r w:rsidRPr="00AC3F61">
              <w:rPr>
                <w:rFonts w:ascii="Arial" w:hAnsi="Arial" w:cs="Arial"/>
                <w:spacing w:val="-1"/>
              </w:rPr>
              <w:t>n</w:t>
            </w:r>
            <w:r w:rsidRPr="00AC3F61">
              <w:rPr>
                <w:rFonts w:ascii="Arial" w:hAnsi="Arial" w:cs="Arial"/>
              </w:rPr>
              <w:t>t</w:t>
            </w:r>
            <w:r w:rsidRPr="00AC3F61">
              <w:rPr>
                <w:rFonts w:ascii="Arial" w:hAnsi="Arial" w:cs="Arial"/>
                <w:spacing w:val="-3"/>
              </w:rPr>
              <w:t xml:space="preserve"> </w:t>
            </w:r>
            <w:r w:rsidRPr="00AC3F61">
              <w:rPr>
                <w:rFonts w:ascii="Arial" w:hAnsi="Arial" w:cs="Arial"/>
              </w:rPr>
              <w:t>to</w:t>
            </w:r>
            <w:r w:rsidRPr="00AC3F61">
              <w:rPr>
                <w:rFonts w:ascii="Arial" w:hAnsi="Arial" w:cs="Arial"/>
                <w:spacing w:val="1"/>
              </w:rPr>
              <w:t xml:space="preserve"> 100</w:t>
            </w:r>
            <w:r w:rsidRPr="00AC3F61">
              <w:rPr>
                <w:rFonts w:ascii="Arial" w:hAnsi="Arial" w:cs="Arial"/>
              </w:rPr>
              <w:t xml:space="preserve">% </w:t>
            </w:r>
            <w:r w:rsidRPr="00AC3F61">
              <w:rPr>
                <w:rFonts w:ascii="Arial" w:hAnsi="Arial" w:cs="Arial"/>
                <w:spacing w:val="2"/>
              </w:rPr>
              <w:t>P</w:t>
            </w:r>
            <w:r w:rsidRPr="00AC3F61">
              <w:rPr>
                <w:rFonts w:ascii="Arial" w:hAnsi="Arial" w:cs="Arial"/>
              </w:rPr>
              <w:t>C</w:t>
            </w:r>
            <w:r w:rsidRPr="00AC3F61">
              <w:rPr>
                <w:rFonts w:ascii="Arial" w:hAnsi="Arial" w:cs="Arial"/>
                <w:spacing w:val="2"/>
              </w:rPr>
              <w:t xml:space="preserve"> is on dry basis.</w:t>
            </w:r>
          </w:p>
          <w:p w:rsidR="00FE61CA" w:rsidRPr="00AC3F61" w:rsidRDefault="00FE61CA" w:rsidP="00FE61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pacing w:val="2"/>
              </w:rPr>
            </w:pPr>
            <w:r w:rsidRPr="00AC3F61">
              <w:rPr>
                <w:rFonts w:ascii="Arial" w:hAnsi="Arial" w:cs="Arial"/>
              </w:rPr>
              <w:t xml:space="preserve">Unit for leaf area corrected accordingly. </w:t>
            </w:r>
          </w:p>
          <w:p w:rsidR="00FE61CA" w:rsidRPr="00AC3F61" w:rsidRDefault="00FE61CA" w:rsidP="00FE61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pacing w:val="2"/>
              </w:rPr>
            </w:pPr>
            <w:r w:rsidRPr="00AC3F61">
              <w:rPr>
                <w:rFonts w:ascii="Arial" w:hAnsi="Arial" w:cs="Arial"/>
              </w:rPr>
              <w:t>It is typographical error and corrected accordingly.</w:t>
            </w:r>
          </w:p>
          <w:p w:rsidR="00FE61CA" w:rsidRPr="00AC3F61" w:rsidRDefault="00FE61CA" w:rsidP="00FE61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C3F61">
              <w:rPr>
                <w:rFonts w:ascii="Arial" w:hAnsi="Arial" w:cs="Arial"/>
              </w:rPr>
              <w:t xml:space="preserve">Smaller plants in MI-0425 is due to moderate initial size compared to other genotypes. So </w:t>
            </w:r>
            <w:proofErr w:type="spellStart"/>
            <w:r w:rsidRPr="00AC3F61">
              <w:rPr>
                <w:rFonts w:ascii="Arial" w:hAnsi="Arial" w:cs="Arial"/>
              </w:rPr>
              <w:t>through out</w:t>
            </w:r>
            <w:proofErr w:type="spellEnd"/>
            <w:r w:rsidRPr="00AC3F61">
              <w:rPr>
                <w:rFonts w:ascii="Arial" w:hAnsi="Arial" w:cs="Arial"/>
              </w:rPr>
              <w:t xml:space="preserve"> the study the plant height is on lower side for genotype MI-0425. Percent reduction was calculated between control and stressed plants.</w:t>
            </w:r>
          </w:p>
          <w:p w:rsidR="002F5616" w:rsidRDefault="002F5616"/>
        </w:tc>
      </w:tr>
    </w:tbl>
    <w:p w:rsidR="002F5616" w:rsidRDefault="002F5616">
      <w:pPr>
        <w:sectPr w:rsidR="002F5616">
          <w:pgSz w:w="15840" w:h="12240" w:orient="landscape"/>
          <w:pgMar w:top="1120" w:right="1220" w:bottom="280" w:left="1220" w:header="720" w:footer="720" w:gutter="0"/>
          <w:cols w:space="720"/>
        </w:sectPr>
      </w:pPr>
    </w:p>
    <w:p w:rsidR="002F5616" w:rsidRDefault="00FE61CA">
      <w:pPr>
        <w:spacing w:line="200" w:lineRule="exact"/>
      </w:pPr>
      <w:r>
        <w:lastRenderedPageBreak/>
        <w:pict>
          <v:group id="_x0000_s1051" style="position:absolute;margin-left:66.3pt;margin-top:91.3pt;width:659.5pt;height:441.55pt;z-index:-251660800;mso-position-horizontal-relative:page;mso-position-vertical-relative:page" coordorigin="1326,1826" coordsize="13190,8831">
            <v:shape id="_x0000_s1061" style="position:absolute;left:1337;top:1836;width:3324;height:0" coordorigin="1337,1836" coordsize="3324,0" path="m1337,1836r3324,e" filled="f" strokeweight=".58pt">
              <v:path arrowok="t"/>
            </v:shape>
            <v:shape id="_x0000_s1060" style="position:absolute;left:4671;top:1836;width:5821;height:0" coordorigin="4671,1836" coordsize="5821,0" path="m4671,1836r5821,e" filled="f" strokeweight=".58pt">
              <v:path arrowok="t"/>
            </v:shape>
            <v:shape id="_x0000_s1059" style="position:absolute;left:10501;top:1836;width:4004;height:0" coordorigin="10501,1836" coordsize="4004,0" path="m10501,1836r4004,e" filled="f" strokeweight=".58pt">
              <v:path arrowok="t"/>
            </v:shape>
            <v:shape id="_x0000_s1058" style="position:absolute;left:1332;top:1832;width:0;height:8819" coordorigin="1332,1832" coordsize="0,8819" path="m1332,1832r,8819e" filled="f" strokeweight=".58pt">
              <v:path arrowok="t"/>
            </v:shape>
            <v:shape id="_x0000_s1057" style="position:absolute;left:1337;top:10646;width:3324;height:0" coordorigin="1337,10646" coordsize="3324,0" path="m1337,10646r3324,e" filled="f" strokeweight=".58pt">
              <v:path arrowok="t"/>
            </v:shape>
            <v:shape id="_x0000_s1056" style="position:absolute;left:4666;top:1832;width:0;height:8819" coordorigin="4666,1832" coordsize="0,8819" path="m4666,1832r,8819e" filled="f" strokeweight=".58pt">
              <v:path arrowok="t"/>
            </v:shape>
            <v:shape id="_x0000_s1055" style="position:absolute;left:4671;top:10646;width:5821;height:0" coordorigin="4671,10646" coordsize="5821,0" path="m4671,10646r5821,e" filled="f" strokeweight=".58pt">
              <v:path arrowok="t"/>
            </v:shape>
            <v:shape id="_x0000_s1054" style="position:absolute;left:10497;top:1832;width:0;height:8819" coordorigin="10497,1832" coordsize="0,8819" path="m10497,1832r,8819e" filled="f" strokeweight=".20464mm">
              <v:path arrowok="t"/>
            </v:shape>
            <v:shape id="_x0000_s1053" style="position:absolute;left:10501;top:10646;width:4004;height:0" coordorigin="10501,10646" coordsize="4004,0" path="m10501,10646r4004,e" filled="f" strokeweight=".58pt">
              <v:path arrowok="t"/>
            </v:shape>
            <v:shape id="_x0000_s1052" style="position:absolute;left:14510;top:1832;width:0;height:8819" coordorigin="14510,1832" coordsize="0,8819" path="m14510,1832r,8819e" filled="f" strokeweight=".20464mm">
              <v:path arrowok="t"/>
            </v:shape>
            <w10:wrap anchorx="page" anchory="page"/>
          </v:group>
        </w:pict>
      </w:r>
    </w:p>
    <w:p w:rsidR="002F5616" w:rsidRDefault="002F5616">
      <w:pPr>
        <w:spacing w:line="200" w:lineRule="exact"/>
      </w:pPr>
    </w:p>
    <w:p w:rsidR="002F5616" w:rsidRDefault="002F5616">
      <w:pPr>
        <w:spacing w:before="1" w:line="280" w:lineRule="exact"/>
        <w:rPr>
          <w:sz w:val="28"/>
          <w:szCs w:val="28"/>
        </w:rPr>
      </w:pPr>
    </w:p>
    <w:p w:rsidR="002F5616" w:rsidRDefault="006B4105">
      <w:pPr>
        <w:spacing w:before="33"/>
        <w:ind w:left="2875" w:right="3163"/>
        <w:jc w:val="both"/>
      </w:pPr>
      <w:r>
        <w:t>i</w:t>
      </w:r>
      <w:r>
        <w:rPr>
          <w:spacing w:val="-1"/>
        </w:rPr>
        <w:t>nh</w:t>
      </w:r>
      <w:r>
        <w:t>e</w:t>
      </w:r>
      <w:r>
        <w:rPr>
          <w:spacing w:val="1"/>
        </w:rPr>
        <w:t>r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2"/>
        </w:rPr>
        <w:t>l</w:t>
      </w:r>
      <w:r>
        <w:t>y</w:t>
      </w:r>
      <w:r>
        <w:rPr>
          <w:spacing w:val="43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x</w:t>
      </w:r>
      <w:r>
        <w:t>c</w:t>
      </w:r>
      <w:r>
        <w:rPr>
          <w:spacing w:val="2"/>
        </w:rPr>
        <w:t>l</w:t>
      </w:r>
      <w:r>
        <w:rPr>
          <w:spacing w:val="-1"/>
        </w:rPr>
        <w:t>u</w:t>
      </w:r>
      <w:r>
        <w:rPr>
          <w:spacing w:val="1"/>
        </w:rPr>
        <w:t>d</w:t>
      </w:r>
      <w:r>
        <w:t>es</w:t>
      </w:r>
      <w:r>
        <w:rPr>
          <w:spacing w:val="46"/>
        </w:rPr>
        <w:t xml:space="preserve"> </w:t>
      </w:r>
      <w:r>
        <w:rPr>
          <w:spacing w:val="1"/>
        </w:rPr>
        <w:t>r</w:t>
      </w:r>
      <w:r>
        <w:t>a</w:t>
      </w:r>
      <w:r>
        <w:rPr>
          <w:spacing w:val="2"/>
        </w:rPr>
        <w:t>i</w:t>
      </w:r>
      <w:r>
        <w:rPr>
          <w:spacing w:val="-1"/>
        </w:rPr>
        <w:t>n</w:t>
      </w:r>
      <w:r>
        <w:t xml:space="preserve">.  </w:t>
      </w:r>
      <w:proofErr w:type="gramStart"/>
      <w:r>
        <w:rPr>
          <w:spacing w:val="1"/>
        </w:rPr>
        <w:t>I</w:t>
      </w:r>
      <w:r>
        <w:t xml:space="preserve">t </w:t>
      </w:r>
      <w:r>
        <w:rPr>
          <w:spacing w:val="6"/>
        </w:rPr>
        <w:t xml:space="preserve"> </w:t>
      </w:r>
      <w:r>
        <w:t>is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r</w:t>
      </w:r>
      <w:r>
        <w:rPr>
          <w:spacing w:val="-1"/>
        </w:rPr>
        <w:t>u</w:t>
      </w:r>
      <w:r>
        <w:rPr>
          <w:spacing w:val="3"/>
        </w:rPr>
        <w:t>c</w:t>
      </w:r>
      <w:r>
        <w:t>ial</w:t>
      </w:r>
      <w:r>
        <w:rPr>
          <w:spacing w:val="47"/>
        </w:rPr>
        <w:t xml:space="preserve"> </w:t>
      </w:r>
      <w:r>
        <w:t xml:space="preserve">to </w:t>
      </w:r>
      <w:r>
        <w:rPr>
          <w:spacing w:val="5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p</w:t>
      </w:r>
      <w:r>
        <w:t>e</w:t>
      </w:r>
      <w:r>
        <w:rPr>
          <w:spacing w:val="1"/>
        </w:rPr>
        <w:t>c</w:t>
      </w:r>
      <w:r>
        <w:t xml:space="preserve">ify </w:t>
      </w:r>
      <w:r>
        <w:rPr>
          <w:spacing w:val="1"/>
        </w:rPr>
        <w:t xml:space="preserve"> </w:t>
      </w:r>
      <w:r>
        <w:rPr>
          <w:spacing w:val="-2"/>
        </w:rPr>
        <w:t>w</w:t>
      </w:r>
      <w:r>
        <w:rPr>
          <w:spacing w:val="-1"/>
        </w:rPr>
        <w:t>h</w:t>
      </w:r>
      <w:r>
        <w:rPr>
          <w:spacing w:val="3"/>
        </w:rPr>
        <w:t>e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r</w:t>
      </w:r>
      <w:r>
        <w:rPr>
          <w:spacing w:val="47"/>
        </w:rPr>
        <w:t xml:space="preserve"> </w:t>
      </w:r>
      <w:r>
        <w:t>t</w:t>
      </w:r>
      <w:r>
        <w:rPr>
          <w:spacing w:val="-1"/>
        </w:rPr>
        <w:t>h</w:t>
      </w:r>
      <w:r>
        <w:t>e c</w:t>
      </w:r>
      <w:r>
        <w:rPr>
          <w:spacing w:val="1"/>
        </w:rPr>
        <w:t>o</w:t>
      </w:r>
      <w:r>
        <w:rPr>
          <w:spacing w:val="-1"/>
        </w:rPr>
        <w:t>n</w:t>
      </w:r>
      <w:r>
        <w:t>tr</w:t>
      </w:r>
      <w:r>
        <w:rPr>
          <w:spacing w:val="1"/>
        </w:rPr>
        <w:t>o</w:t>
      </w:r>
      <w:r>
        <w:t>l</w:t>
      </w:r>
      <w:r>
        <w:rPr>
          <w:spacing w:val="47"/>
        </w:rPr>
        <w:t xml:space="preserve"> </w:t>
      </w:r>
      <w:r>
        <w:rPr>
          <w:spacing w:val="1"/>
        </w:rPr>
        <w:t>p</w:t>
      </w:r>
      <w:r>
        <w:t>la</w:t>
      </w:r>
      <w:r>
        <w:rPr>
          <w:spacing w:val="-1"/>
        </w:rPr>
        <w:t>n</w:t>
      </w:r>
      <w:r>
        <w:t>ts</w:t>
      </w:r>
      <w:r>
        <w:rPr>
          <w:spacing w:val="47"/>
        </w:rPr>
        <w:t xml:space="preserve"> </w:t>
      </w:r>
      <w:r>
        <w:rPr>
          <w:spacing w:val="1"/>
        </w:rPr>
        <w:t>(100</w:t>
      </w:r>
      <w:r>
        <w:t>%</w:t>
      </w:r>
      <w:r>
        <w:rPr>
          <w:spacing w:val="45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C</w:t>
      </w:r>
      <w:r>
        <w:t xml:space="preserve">) </w:t>
      </w:r>
      <w:r>
        <w:rPr>
          <w:spacing w:val="1"/>
        </w:rPr>
        <w:t xml:space="preserve"> </w:t>
      </w:r>
      <w:r>
        <w:rPr>
          <w:spacing w:val="-2"/>
        </w:rPr>
        <w:t>w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49"/>
        </w:rPr>
        <w:t xml:space="preserve"> </w:t>
      </w:r>
      <w:r>
        <w:t>also</w:t>
      </w:r>
      <w:r>
        <w:rPr>
          <w:spacing w:val="50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p</w:t>
      </w:r>
      <w:r>
        <w:t>t</w:t>
      </w:r>
      <w:r>
        <w:rPr>
          <w:spacing w:val="49"/>
        </w:rPr>
        <w:t xml:space="preserve"> </w:t>
      </w:r>
      <w:r>
        <w:rPr>
          <w:spacing w:val="-1"/>
        </w:rPr>
        <w:t>un</w:t>
      </w:r>
      <w:r>
        <w:rPr>
          <w:spacing w:val="1"/>
        </w:rPr>
        <w:t>d</w:t>
      </w:r>
      <w:r>
        <w:t>er</w:t>
      </w:r>
      <w:r>
        <w:rPr>
          <w:spacing w:val="49"/>
        </w:rPr>
        <w:t xml:space="preserve"> </w:t>
      </w:r>
      <w:r>
        <w:t xml:space="preserve">an  </w:t>
      </w:r>
      <w:r>
        <w:rPr>
          <w:spacing w:val="-1"/>
        </w:rPr>
        <w:t>R</w:t>
      </w:r>
      <w:r>
        <w:t xml:space="preserve">OS </w:t>
      </w:r>
      <w:r>
        <w:rPr>
          <w:spacing w:val="1"/>
        </w:rPr>
        <w:t xml:space="preserve"> b</w:t>
      </w:r>
      <w:r>
        <w:rPr>
          <w:spacing w:val="-1"/>
        </w:rPr>
        <w:t>u</w:t>
      </w:r>
      <w:r>
        <w:t xml:space="preserve">t </w:t>
      </w:r>
      <w:r>
        <w:rPr>
          <w:spacing w:val="1"/>
        </w:rPr>
        <w:t>r</w:t>
      </w:r>
      <w:r>
        <w:t>e</w:t>
      </w:r>
      <w:r>
        <w:rPr>
          <w:spacing w:val="1"/>
        </w:rPr>
        <w:t>c</w:t>
      </w:r>
      <w:r>
        <w:t>ei</w:t>
      </w:r>
      <w:r>
        <w:rPr>
          <w:spacing w:val="-1"/>
        </w:rPr>
        <w:t>v</w:t>
      </w:r>
      <w:r>
        <w:t>ed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u</w:t>
      </w:r>
      <w:r>
        <w:t>ll</w:t>
      </w:r>
      <w:r>
        <w:rPr>
          <w:spacing w:val="2"/>
        </w:rPr>
        <w:t xml:space="preserve"> </w:t>
      </w:r>
      <w:r>
        <w:t>ir</w:t>
      </w:r>
      <w:r>
        <w:rPr>
          <w:spacing w:val="1"/>
        </w:rPr>
        <w:t>r</w:t>
      </w:r>
      <w:r>
        <w:t>i</w:t>
      </w:r>
      <w:r>
        <w:rPr>
          <w:spacing w:val="-1"/>
        </w:rPr>
        <w:t>g</w:t>
      </w:r>
      <w:r>
        <w:t>a</w:t>
      </w:r>
      <w:r>
        <w:rPr>
          <w:spacing w:val="2"/>
        </w:rPr>
        <w:t>t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,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4"/>
        </w:rPr>
        <w:t xml:space="preserve"> </w:t>
      </w:r>
      <w:r>
        <w:t>if</w:t>
      </w:r>
      <w:r>
        <w:rPr>
          <w:spacing w:val="2"/>
        </w:rPr>
        <w:t xml:space="preserve"> t</w:t>
      </w:r>
      <w:r>
        <w:rPr>
          <w:spacing w:val="-1"/>
        </w:rPr>
        <w:t>h</w:t>
      </w:r>
      <w:r>
        <w:rPr>
          <w:spacing w:val="3"/>
        </w:rPr>
        <w:t>e</w:t>
      </w:r>
      <w:r>
        <w:t>y</w:t>
      </w:r>
      <w:r>
        <w:rPr>
          <w:spacing w:val="1"/>
        </w:rPr>
        <w:t xml:space="preserve"> </w:t>
      </w:r>
      <w:r>
        <w:rPr>
          <w:spacing w:val="-2"/>
        </w:rPr>
        <w:t>w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1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2"/>
        </w:rPr>
        <w:t xml:space="preserve"> </w:t>
      </w:r>
      <w:r>
        <w:rPr>
          <w:spacing w:val="3"/>
        </w:rPr>
        <w:t>a</w:t>
      </w:r>
      <w:r>
        <w:t>n</w:t>
      </w:r>
      <w:r>
        <w:rPr>
          <w:spacing w:val="2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rPr>
          <w:spacing w:val="1"/>
        </w:rPr>
        <w:t>pro</w:t>
      </w:r>
      <w:r>
        <w:t>tect</w:t>
      </w:r>
      <w:r>
        <w:rPr>
          <w:spacing w:val="1"/>
        </w:rPr>
        <w:t>e</w:t>
      </w:r>
      <w:r>
        <w:t>d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>r</w:t>
      </w:r>
      <w:r>
        <w:t>ea</w:t>
      </w:r>
      <w:r>
        <w:rPr>
          <w:spacing w:val="3"/>
        </w:rPr>
        <w:t xml:space="preserve"> </w:t>
      </w:r>
      <w:r>
        <w:rPr>
          <w:spacing w:val="1"/>
        </w:rPr>
        <w:t>b</w:t>
      </w:r>
      <w:r>
        <w:rPr>
          <w:spacing w:val="-1"/>
        </w:rPr>
        <w:t>u</w:t>
      </w:r>
      <w:r>
        <w:t xml:space="preserve">t </w:t>
      </w:r>
      <w:r>
        <w:rPr>
          <w:spacing w:val="-2"/>
        </w:rPr>
        <w:t>w</w:t>
      </w:r>
      <w:r>
        <w:t>i</w:t>
      </w:r>
      <w:r>
        <w:rPr>
          <w:spacing w:val="2"/>
        </w:rPr>
        <w:t>t</w:t>
      </w:r>
      <w:r>
        <w:t>h</w:t>
      </w:r>
      <w:r>
        <w:rPr>
          <w:spacing w:val="12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tr</w:t>
      </w:r>
      <w:r>
        <w:rPr>
          <w:spacing w:val="1"/>
        </w:rPr>
        <w:t>o</w:t>
      </w:r>
      <w:r>
        <w:t>lled</w:t>
      </w:r>
      <w:r>
        <w:rPr>
          <w:spacing w:val="9"/>
        </w:rPr>
        <w:t xml:space="preserve"> </w:t>
      </w:r>
      <w:r>
        <w:t>ir</w:t>
      </w:r>
      <w:r>
        <w:rPr>
          <w:spacing w:val="1"/>
        </w:rPr>
        <w:t>r</w:t>
      </w:r>
      <w:r>
        <w:t>i</w:t>
      </w:r>
      <w:r>
        <w:rPr>
          <w:spacing w:val="-1"/>
        </w:rPr>
        <w:t>g</w:t>
      </w:r>
      <w:r>
        <w:t>a</w:t>
      </w:r>
      <w:r>
        <w:rPr>
          <w:spacing w:val="2"/>
        </w:rPr>
        <w:t>t</w:t>
      </w:r>
      <w:r>
        <w:t>i</w:t>
      </w:r>
      <w:r>
        <w:rPr>
          <w:spacing w:val="1"/>
        </w:rPr>
        <w:t>o</w:t>
      </w:r>
      <w:r>
        <w:t>n</w:t>
      </w:r>
      <w:r>
        <w:rPr>
          <w:spacing w:val="6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rPr>
          <w:spacing w:val="-1"/>
        </w:rPr>
        <w:t>m</w:t>
      </w:r>
      <w:r>
        <w:t>a</w:t>
      </w:r>
      <w:r>
        <w:rPr>
          <w:spacing w:val="2"/>
        </w:rPr>
        <w:t>i</w:t>
      </w:r>
      <w:r>
        <w:rPr>
          <w:spacing w:val="-1"/>
        </w:rPr>
        <w:t>n</w:t>
      </w:r>
      <w:r>
        <w:t>ta</w:t>
      </w:r>
      <w:r>
        <w:rPr>
          <w:spacing w:val="2"/>
        </w:rPr>
        <w:t>i</w:t>
      </w:r>
      <w:r>
        <w:t>n</w:t>
      </w:r>
      <w:r>
        <w:rPr>
          <w:spacing w:val="6"/>
        </w:rPr>
        <w:t xml:space="preserve"> </w:t>
      </w:r>
      <w:r>
        <w:rPr>
          <w:spacing w:val="1"/>
        </w:rPr>
        <w:t>100</w:t>
      </w:r>
      <w:r>
        <w:t>%</w:t>
      </w:r>
      <w:r>
        <w:rPr>
          <w:spacing w:val="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C</w:t>
      </w:r>
      <w:r>
        <w:t>.</w:t>
      </w:r>
      <w:r>
        <w:rPr>
          <w:spacing w:val="12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is</w:t>
      </w:r>
      <w:r>
        <w:rPr>
          <w:spacing w:val="12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"/>
        </w:rPr>
        <w:t>s</w:t>
      </w:r>
      <w:r>
        <w:t>t</w:t>
      </w:r>
      <w:r>
        <w:rPr>
          <w:spacing w:val="2"/>
        </w:rPr>
        <w:t>i</w:t>
      </w:r>
      <w:r>
        <w:rPr>
          <w:spacing w:val="-1"/>
        </w:rPr>
        <w:t>n</w:t>
      </w:r>
      <w:r>
        <w:t>cti</w:t>
      </w:r>
      <w:r>
        <w:rPr>
          <w:spacing w:val="1"/>
        </w:rPr>
        <w:t>o</w:t>
      </w:r>
      <w:r>
        <w:t>n is</w:t>
      </w:r>
      <w:r>
        <w:rPr>
          <w:spacing w:val="11"/>
        </w:rPr>
        <w:t xml:space="preserve"> </w:t>
      </w:r>
      <w:r>
        <w:rPr>
          <w:spacing w:val="-1"/>
        </w:rPr>
        <w:t>v</w:t>
      </w:r>
      <w:r>
        <w:t>ital</w:t>
      </w:r>
      <w:r>
        <w:rPr>
          <w:spacing w:val="9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9"/>
        </w:rPr>
        <w:t xml:space="preserve"> </w:t>
      </w:r>
      <w:r>
        <w:t>c</w:t>
      </w:r>
      <w:r>
        <w:rPr>
          <w:spacing w:val="4"/>
        </w:rPr>
        <w:t>o</w:t>
      </w:r>
      <w:r>
        <w:rPr>
          <w:spacing w:val="-1"/>
        </w:rPr>
        <w:t>n</w:t>
      </w:r>
      <w:r>
        <w:rPr>
          <w:spacing w:val="-2"/>
        </w:rPr>
        <w:t>f</w:t>
      </w:r>
      <w:r>
        <w:t>i</w:t>
      </w:r>
      <w:r>
        <w:rPr>
          <w:spacing w:val="3"/>
        </w:rPr>
        <w:t>r</w:t>
      </w:r>
      <w:r>
        <w:rPr>
          <w:spacing w:val="-1"/>
        </w:rPr>
        <w:t>m</w:t>
      </w:r>
      <w:r>
        <w:rPr>
          <w:spacing w:val="2"/>
        </w:rPr>
        <w:t>i</w:t>
      </w:r>
      <w:r>
        <w:rPr>
          <w:spacing w:val="1"/>
        </w:rPr>
        <w:t>n</w:t>
      </w:r>
      <w:r>
        <w:t xml:space="preserve">g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10"/>
        </w:rPr>
        <w:t xml:space="preserve"> </w:t>
      </w:r>
      <w:r>
        <w:rPr>
          <w:spacing w:val="1"/>
        </w:rPr>
        <w:t>v</w:t>
      </w:r>
      <w:r>
        <w:t>ali</w:t>
      </w:r>
      <w:r>
        <w:rPr>
          <w:spacing w:val="1"/>
        </w:rPr>
        <w:t>d</w:t>
      </w:r>
      <w:r>
        <w:t>i</w:t>
      </w:r>
      <w:r>
        <w:rPr>
          <w:spacing w:val="2"/>
        </w:rPr>
        <w:t>t</w:t>
      </w:r>
      <w:r>
        <w:t>y</w:t>
      </w:r>
      <w:r>
        <w:rPr>
          <w:spacing w:val="1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7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10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tr</w:t>
      </w:r>
      <w:r>
        <w:rPr>
          <w:spacing w:val="1"/>
        </w:rPr>
        <w:t>o</w:t>
      </w:r>
      <w:r>
        <w:t>l</w:t>
      </w:r>
      <w:r>
        <w:rPr>
          <w:spacing w:val="4"/>
        </w:rPr>
        <w:t xml:space="preserve"> </w:t>
      </w:r>
      <w:r>
        <w:t>tre</w:t>
      </w:r>
      <w:r>
        <w:rPr>
          <w:spacing w:val="1"/>
        </w:rPr>
        <w:t>a</w:t>
      </w:r>
      <w:r>
        <w:rPr>
          <w:spacing w:val="2"/>
        </w:rPr>
        <w:t>t</w:t>
      </w:r>
      <w:r>
        <w:rPr>
          <w:spacing w:val="-1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2"/>
        </w:rPr>
        <w:t xml:space="preserve"> i</w:t>
      </w:r>
      <w:r>
        <w:t>n te</w:t>
      </w:r>
      <w:r>
        <w:rPr>
          <w:spacing w:val="3"/>
        </w:rPr>
        <w:t>r</w:t>
      </w:r>
      <w:r>
        <w:rPr>
          <w:spacing w:val="-4"/>
        </w:rPr>
        <w:t>m</w:t>
      </w:r>
      <w:r>
        <w:t>s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>b</w:t>
      </w:r>
      <w:r>
        <w:t>i</w:t>
      </w:r>
      <w:r>
        <w:rPr>
          <w:spacing w:val="1"/>
        </w:rPr>
        <w:t>o</w:t>
      </w:r>
      <w:r>
        <w:t>tic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t>tr</w:t>
      </w:r>
      <w:r>
        <w:rPr>
          <w:spacing w:val="3"/>
        </w:rPr>
        <w:t>e</w:t>
      </w:r>
      <w:r>
        <w:rPr>
          <w:spacing w:val="-1"/>
        </w:rPr>
        <w:t>ss</w:t>
      </w:r>
      <w:r>
        <w:t>es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rPr>
          <w:spacing w:val="2"/>
        </w:rPr>
        <w:t>t</w:t>
      </w:r>
      <w:r>
        <w:rPr>
          <w:spacing w:val="-1"/>
        </w:rPr>
        <w:t>h</w:t>
      </w:r>
      <w:r>
        <w:t>er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an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a</w:t>
      </w:r>
      <w:r>
        <w:rPr>
          <w:spacing w:val="2"/>
        </w:rPr>
        <w:t>i</w:t>
      </w:r>
      <w:r>
        <w:rPr>
          <w:spacing w:val="1"/>
        </w:rPr>
        <w:t>n</w:t>
      </w:r>
      <w:r>
        <w:rPr>
          <w:spacing w:val="-2"/>
        </w:rPr>
        <w:t>f</w:t>
      </w:r>
      <w:r>
        <w:t>all.</w:t>
      </w:r>
    </w:p>
    <w:p w:rsidR="002F5616" w:rsidRDefault="002F5616">
      <w:pPr>
        <w:spacing w:before="9" w:line="220" w:lineRule="exact"/>
        <w:rPr>
          <w:sz w:val="22"/>
          <w:szCs w:val="22"/>
        </w:rPr>
      </w:pPr>
    </w:p>
    <w:p w:rsidR="002F5616" w:rsidRDefault="006B4105">
      <w:pPr>
        <w:tabs>
          <w:tab w:val="left" w:pos="2860"/>
        </w:tabs>
        <w:ind w:left="2875" w:right="3158" w:hanging="361"/>
        <w:jc w:val="both"/>
      </w:pPr>
      <w:r>
        <w:rPr>
          <w:rFonts w:ascii="Segoe MDL2 Assets" w:eastAsia="Segoe MDL2 Assets" w:hAnsi="Segoe MDL2 Assets" w:cs="Segoe MDL2 Assets"/>
          <w:w w:val="45"/>
        </w:rPr>
        <w:t></w:t>
      </w:r>
      <w:r>
        <w:rPr>
          <w:rFonts w:ascii="Segoe MDL2 Assets" w:eastAsia="Segoe MDL2 Assets" w:hAnsi="Segoe MDL2 Assets" w:cs="Segoe MDL2 Assets"/>
        </w:rPr>
        <w:tab/>
      </w:r>
      <w:r>
        <w:rPr>
          <w:b/>
        </w:rPr>
        <w:t>S</w:t>
      </w:r>
      <w:r>
        <w:rPr>
          <w:b/>
          <w:spacing w:val="1"/>
        </w:rPr>
        <w:t>o</w:t>
      </w:r>
      <w:r>
        <w:rPr>
          <w:b/>
        </w:rPr>
        <w:t>urce</w:t>
      </w:r>
      <w:r>
        <w:rPr>
          <w:b/>
          <w:spacing w:val="-3"/>
        </w:rPr>
        <w:t xml:space="preserve"> </w:t>
      </w:r>
      <w:r>
        <w:rPr>
          <w:b/>
          <w:spacing w:val="1"/>
        </w:rPr>
        <w:t>21</w:t>
      </w:r>
      <w:r>
        <w:rPr>
          <w:b/>
        </w:rPr>
        <w:t>0</w:t>
      </w:r>
      <w:r>
        <w:rPr>
          <w:b/>
          <w:spacing w:val="1"/>
        </w:rPr>
        <w:t xml:space="preserve"> (</w:t>
      </w:r>
      <w:r>
        <w:rPr>
          <w:b/>
        </w:rPr>
        <w:t>P</w:t>
      </w:r>
      <w:r>
        <w:rPr>
          <w:b/>
          <w:spacing w:val="1"/>
        </w:rPr>
        <w:t>o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W</w:t>
      </w:r>
      <w:r>
        <w:rPr>
          <w:b/>
          <w:spacing w:val="1"/>
        </w:rPr>
        <w:t>at</w:t>
      </w:r>
      <w:r>
        <w:rPr>
          <w:b/>
        </w:rPr>
        <w:t>er</w:t>
      </w:r>
      <w:r>
        <w:rPr>
          <w:b/>
          <w:spacing w:val="-2"/>
        </w:rPr>
        <w:t xml:space="preserve"> </w:t>
      </w:r>
      <w:r>
        <w:rPr>
          <w:b/>
          <w:spacing w:val="1"/>
        </w:rPr>
        <w:t>Ho</w:t>
      </w:r>
      <w:r>
        <w:rPr>
          <w:b/>
        </w:rPr>
        <w:t>l</w:t>
      </w:r>
      <w:r>
        <w:rPr>
          <w:b/>
          <w:spacing w:val="-3"/>
        </w:rPr>
        <w:t>d</w:t>
      </w:r>
      <w:r>
        <w:rPr>
          <w:b/>
        </w:rPr>
        <w:t>ing</w:t>
      </w:r>
      <w:r>
        <w:rPr>
          <w:b/>
          <w:spacing w:val="-4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a</w:t>
      </w:r>
      <w:r>
        <w:rPr>
          <w:b/>
        </w:rPr>
        <w:t>p</w:t>
      </w:r>
      <w:r>
        <w:rPr>
          <w:b/>
          <w:spacing w:val="1"/>
        </w:rPr>
        <w:t>a</w:t>
      </w:r>
      <w:r>
        <w:rPr>
          <w:b/>
        </w:rPr>
        <w:t>ci</w:t>
      </w:r>
      <w:r>
        <w:rPr>
          <w:b/>
          <w:spacing w:val="1"/>
        </w:rPr>
        <w:t>ty)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t>"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-4"/>
        </w:rPr>
        <w:t>m</w:t>
      </w:r>
      <w:r>
        <w:t>e</w:t>
      </w:r>
      <w:r>
        <w:rPr>
          <w:spacing w:val="3"/>
        </w:rPr>
        <w:t>a</w:t>
      </w:r>
      <w:r>
        <w:rPr>
          <w:spacing w:val="-1"/>
        </w:rPr>
        <w:t>su</w:t>
      </w:r>
      <w:r>
        <w:rPr>
          <w:spacing w:val="1"/>
        </w:rPr>
        <w:t>r</w:t>
      </w:r>
      <w:r>
        <w:rPr>
          <w:spacing w:val="3"/>
        </w:rPr>
        <w:t>e</w:t>
      </w:r>
      <w:r>
        <w:t>d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o</w:t>
      </w:r>
      <w:r>
        <w:t xml:space="preserve">il </w:t>
      </w:r>
      <w:r>
        <w:rPr>
          <w:spacing w:val="-2"/>
        </w:rPr>
        <w:t>w</w:t>
      </w:r>
      <w:r>
        <w:t>ater c</w:t>
      </w:r>
      <w:r>
        <w:rPr>
          <w:spacing w:val="4"/>
        </w:rPr>
        <w:t>o</w:t>
      </w:r>
      <w:r>
        <w:rPr>
          <w:spacing w:val="-1"/>
        </w:rPr>
        <w:t>n</w:t>
      </w:r>
      <w:r>
        <w:t>t</w:t>
      </w:r>
      <w:r>
        <w:rPr>
          <w:spacing w:val="2"/>
        </w:rPr>
        <w:t>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qu</w:t>
      </w:r>
      <w:r>
        <w:t>i</w:t>
      </w:r>
      <w:r>
        <w:rPr>
          <w:spacing w:val="-1"/>
        </w:rPr>
        <w:t>v</w:t>
      </w:r>
      <w:r>
        <w:t>al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100</w:t>
      </w:r>
      <w:r>
        <w:t xml:space="preserve">% </w:t>
      </w:r>
      <w:r>
        <w:rPr>
          <w:spacing w:val="2"/>
        </w:rPr>
        <w:t>P</w:t>
      </w:r>
      <w:r>
        <w:t>C</w:t>
      </w:r>
      <w:r>
        <w:rPr>
          <w:spacing w:val="2"/>
        </w:rPr>
        <w:t xml:space="preserve"> </w:t>
      </w:r>
      <w:r>
        <w:rPr>
          <w:spacing w:val="-2"/>
        </w:rPr>
        <w:t>w</w:t>
      </w:r>
      <w:r>
        <w:t>as</w:t>
      </w:r>
      <w:r>
        <w:rPr>
          <w:spacing w:val="1"/>
        </w:rPr>
        <w:t xml:space="preserve"> 62</w:t>
      </w:r>
      <w:r>
        <w:t>.</w:t>
      </w:r>
      <w:r>
        <w:rPr>
          <w:spacing w:val="1"/>
        </w:rPr>
        <w:t>5</w:t>
      </w:r>
      <w:r>
        <w:t>%</w:t>
      </w:r>
      <w:r>
        <w:rPr>
          <w:spacing w:val="-3"/>
        </w:rPr>
        <w:t xml:space="preserve"> </w:t>
      </w:r>
      <w:r>
        <w:rPr>
          <w:spacing w:val="3"/>
        </w:rPr>
        <w:t>(</w:t>
      </w:r>
      <w:r>
        <w:rPr>
          <w:spacing w:val="-5"/>
        </w:rPr>
        <w:t>w</w:t>
      </w:r>
      <w:r>
        <w:rPr>
          <w:spacing w:val="3"/>
        </w:rPr>
        <w:t>e</w:t>
      </w:r>
      <w:r>
        <w:t>i</w:t>
      </w:r>
      <w:r>
        <w:rPr>
          <w:spacing w:val="1"/>
        </w:rPr>
        <w:t>g</w:t>
      </w:r>
      <w:r>
        <w:rPr>
          <w:spacing w:val="-1"/>
        </w:rPr>
        <w:t>h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rPr>
          <w:spacing w:val="3"/>
        </w:rPr>
        <w:t>a</w:t>
      </w:r>
      <w:r>
        <w:rPr>
          <w:spacing w:val="-1"/>
        </w:rPr>
        <w:t>s</w:t>
      </w:r>
      <w:r>
        <w:t>i</w:t>
      </w:r>
      <w:r>
        <w:rPr>
          <w:spacing w:val="-1"/>
        </w:rPr>
        <w:t>s</w:t>
      </w:r>
      <w:r>
        <w:rPr>
          <w:spacing w:val="1"/>
        </w:rPr>
        <w:t>)</w:t>
      </w:r>
      <w:r>
        <w:rPr>
          <w:spacing w:val="6"/>
        </w:rPr>
        <w:t>"</w:t>
      </w:r>
      <w:r>
        <w:t xml:space="preserve">. </w:t>
      </w:r>
      <w:r>
        <w:rPr>
          <w:spacing w:val="1"/>
        </w:rPr>
        <w:t>I</w:t>
      </w:r>
      <w:r>
        <w:t>t</w:t>
      </w:r>
      <w:r>
        <w:rPr>
          <w:spacing w:val="9"/>
        </w:rPr>
        <w:t xml:space="preserve"> </w:t>
      </w:r>
      <w:r>
        <w:rPr>
          <w:spacing w:val="-5"/>
        </w:rPr>
        <w:t>w</w:t>
      </w:r>
      <w:r>
        <w:rPr>
          <w:spacing w:val="1"/>
        </w:rPr>
        <w:t>ou</w:t>
      </w:r>
      <w:r>
        <w:t>ld</w:t>
      </w:r>
      <w:r>
        <w:rPr>
          <w:spacing w:val="3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>n</w:t>
      </w:r>
      <w:r>
        <w:t>e</w:t>
      </w:r>
      <w:r>
        <w:rPr>
          <w:spacing w:val="-1"/>
        </w:rPr>
        <w:t>f</w:t>
      </w:r>
      <w:r>
        <w:t>icial</w:t>
      </w:r>
      <w:r>
        <w:rPr>
          <w:spacing w:val="2"/>
        </w:rPr>
        <w:t xml:space="preserve"> </w:t>
      </w:r>
      <w:r>
        <w:t>to</w:t>
      </w:r>
      <w:r>
        <w:rPr>
          <w:spacing w:val="6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p</w:t>
      </w:r>
      <w:r>
        <w:t>e</w:t>
      </w:r>
      <w:r>
        <w:rPr>
          <w:spacing w:val="1"/>
        </w:rPr>
        <w:t>c</w:t>
      </w:r>
      <w:r>
        <w:t>ify if</w:t>
      </w:r>
      <w:r>
        <w:rPr>
          <w:spacing w:val="7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2"/>
        </w:rPr>
        <w:t>i</w:t>
      </w:r>
      <w:r>
        <w:t>s</w:t>
      </w:r>
      <w:r>
        <w:rPr>
          <w:spacing w:val="4"/>
        </w:rPr>
        <w:t xml:space="preserve"> </w:t>
      </w:r>
      <w:r>
        <w:rPr>
          <w:spacing w:val="1"/>
        </w:rPr>
        <w:t>62</w:t>
      </w:r>
      <w:r>
        <w:t>.</w:t>
      </w:r>
      <w:r>
        <w:rPr>
          <w:spacing w:val="1"/>
        </w:rPr>
        <w:t>5</w:t>
      </w:r>
      <w:r>
        <w:t>%</w:t>
      </w:r>
      <w:r>
        <w:rPr>
          <w:spacing w:val="2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1"/>
        </w:rPr>
        <w:t>d</w:t>
      </w:r>
      <w:r>
        <w:rPr>
          <w:spacing w:val="3"/>
        </w:rPr>
        <w:t>r</w:t>
      </w:r>
      <w:r>
        <w:t>y</w:t>
      </w:r>
      <w:r>
        <w:rPr>
          <w:spacing w:val="3"/>
        </w:rPr>
        <w:t xml:space="preserve"> </w:t>
      </w:r>
      <w:r>
        <w:rPr>
          <w:spacing w:val="1"/>
        </w:rPr>
        <w:t>b</w:t>
      </w:r>
      <w:r>
        <w:t xml:space="preserve">asis </w:t>
      </w:r>
      <w:r>
        <w:rPr>
          <w:spacing w:val="3"/>
        </w:rPr>
        <w:t>(</w:t>
      </w:r>
      <w:r>
        <w:rPr>
          <w:spacing w:val="-4"/>
        </w:rPr>
        <w:t>m</w:t>
      </w:r>
      <w:r>
        <w:t>ass</w:t>
      </w:r>
      <w:r>
        <w:rPr>
          <w:spacing w:val="-6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ater</w:t>
      </w:r>
      <w:r>
        <w:rPr>
          <w:spacing w:val="-3"/>
        </w:rPr>
        <w:t xml:space="preserve"> </w:t>
      </w:r>
      <w:r>
        <w:t>/</w:t>
      </w:r>
      <w:r>
        <w:rPr>
          <w:spacing w:val="1"/>
        </w:rPr>
        <w:t xml:space="preserve"> </w:t>
      </w:r>
      <w:r>
        <w:rPr>
          <w:spacing w:val="-4"/>
        </w:rPr>
        <w:t>m</w:t>
      </w:r>
      <w:r>
        <w:rPr>
          <w:spacing w:val="3"/>
        </w:rPr>
        <w:t>a</w:t>
      </w:r>
      <w:r>
        <w:rPr>
          <w:spacing w:val="-1"/>
        </w:rPr>
        <w:t>s</w:t>
      </w:r>
      <w:r>
        <w:t>s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rPr>
          <w:spacing w:val="3"/>
        </w:rPr>
        <w:t>r</w:t>
      </w:r>
      <w:r>
        <w:t>y</w:t>
      </w:r>
      <w:r>
        <w:rPr>
          <w:spacing w:val="-4"/>
        </w:rPr>
        <w:t xml:space="preserve"> </w:t>
      </w:r>
      <w:r>
        <w:rPr>
          <w:spacing w:val="2"/>
        </w:rPr>
        <w:t>s</w:t>
      </w:r>
      <w:r>
        <w:rPr>
          <w:spacing w:val="1"/>
        </w:rPr>
        <w:t>o</w:t>
      </w:r>
      <w:r>
        <w:t>il).</w:t>
      </w:r>
    </w:p>
    <w:p w:rsidR="002F5616" w:rsidRDefault="002F5616">
      <w:pPr>
        <w:spacing w:before="9" w:line="220" w:lineRule="exact"/>
        <w:rPr>
          <w:sz w:val="22"/>
          <w:szCs w:val="22"/>
        </w:rPr>
      </w:pPr>
    </w:p>
    <w:p w:rsidR="002F5616" w:rsidRDefault="006B4105">
      <w:pPr>
        <w:ind w:left="2514"/>
      </w:pPr>
      <w:r>
        <w:rPr>
          <w:rFonts w:ascii="Segoe MDL2 Assets" w:eastAsia="Segoe MDL2 Assets" w:hAnsi="Segoe MDL2 Assets" w:cs="Segoe MDL2 Assets"/>
          <w:w w:val="45"/>
        </w:rPr>
        <w:t xml:space="preserve">             </w:t>
      </w:r>
      <w:r>
        <w:rPr>
          <w:b/>
        </w:rPr>
        <w:t>S</w:t>
      </w:r>
      <w:r>
        <w:rPr>
          <w:b/>
          <w:spacing w:val="1"/>
        </w:rPr>
        <w:t>o</w:t>
      </w:r>
      <w:r>
        <w:rPr>
          <w:b/>
        </w:rPr>
        <w:t>urce</w:t>
      </w:r>
      <w:r>
        <w:rPr>
          <w:b/>
          <w:spacing w:val="-3"/>
        </w:rPr>
        <w:t xml:space="preserve"> </w:t>
      </w:r>
      <w:r>
        <w:rPr>
          <w:b/>
          <w:spacing w:val="1"/>
        </w:rPr>
        <w:t>22</w:t>
      </w:r>
      <w:r>
        <w:rPr>
          <w:b/>
        </w:rPr>
        <w:t>0</w:t>
      </w:r>
      <w:r>
        <w:rPr>
          <w:b/>
          <w:spacing w:val="-2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L</w:t>
      </w:r>
      <w:r>
        <w:rPr>
          <w:b/>
        </w:rPr>
        <w:t>e</w:t>
      </w:r>
      <w:r>
        <w:rPr>
          <w:b/>
          <w:spacing w:val="1"/>
        </w:rPr>
        <w:t>a</w:t>
      </w:r>
      <w:r>
        <w:rPr>
          <w:b/>
        </w:rPr>
        <w:t>f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1"/>
        </w:rPr>
        <w:t>e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it</w:t>
      </w:r>
      <w:r>
        <w:rPr>
          <w:b/>
          <w:spacing w:val="1"/>
        </w:rPr>
        <w:t>)</w:t>
      </w:r>
      <w:r>
        <w:rPr>
          <w:b/>
        </w:rPr>
        <w:t xml:space="preserve">: </w:t>
      </w:r>
      <w:r>
        <w:rPr>
          <w:spacing w:val="3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un</w:t>
      </w:r>
      <w:r>
        <w:rPr>
          <w:spacing w:val="2"/>
        </w:rPr>
        <w:t>i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3"/>
        </w:rPr>
        <w:t>a</w:t>
      </w:r>
      <w:r>
        <w:t>f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rPr>
          <w:spacing w:val="1"/>
        </w:rPr>
        <w:t>r</w:t>
      </w:r>
      <w:r>
        <w:t>ea</w:t>
      </w:r>
      <w:r>
        <w:rPr>
          <w:spacing w:val="-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t>ta</w:t>
      </w:r>
      <w:r>
        <w:rPr>
          <w:spacing w:val="2"/>
        </w:rPr>
        <w:t>t</w:t>
      </w:r>
      <w:r>
        <w:t>ed</w:t>
      </w:r>
      <w:r>
        <w:rPr>
          <w:spacing w:val="-1"/>
        </w:rPr>
        <w:t xml:space="preserve"> </w:t>
      </w:r>
      <w:r>
        <w:t>as</w:t>
      </w:r>
    </w:p>
    <w:p w:rsidR="002F5616" w:rsidRDefault="006B4105">
      <w:pPr>
        <w:ind w:left="2875" w:right="3163"/>
        <w:jc w:val="both"/>
      </w:pPr>
      <w:r>
        <w:rPr>
          <w:spacing w:val="3"/>
        </w:rPr>
        <w:t>"</w:t>
      </w:r>
      <w:r>
        <w:rPr>
          <w:spacing w:val="-4"/>
        </w:rPr>
        <w:t>m</w:t>
      </w:r>
      <w:r>
        <w:t>2</w:t>
      </w:r>
      <w:r>
        <w:rPr>
          <w:spacing w:val="5"/>
        </w:rPr>
        <w:t xml:space="preserve"> </w:t>
      </w:r>
      <w:r>
        <w:rPr>
          <w:spacing w:val="1"/>
        </w:rPr>
        <w:t>p</w:t>
      </w:r>
      <w:r>
        <w:t>la</w:t>
      </w:r>
      <w:r>
        <w:rPr>
          <w:spacing w:val="-1"/>
        </w:rPr>
        <w:t>n</w:t>
      </w:r>
      <w:r>
        <w:rPr>
          <w:spacing w:val="3"/>
        </w:rPr>
        <w:t>t</w:t>
      </w:r>
      <w:r>
        <w:rPr>
          <w:spacing w:val="-2"/>
        </w:rPr>
        <w:t>-</w:t>
      </w:r>
      <w:r>
        <w:rPr>
          <w:spacing w:val="1"/>
        </w:rPr>
        <w:t>1</w:t>
      </w:r>
      <w:r>
        <w:rPr>
          <w:spacing w:val="3"/>
        </w:rPr>
        <w:t>"</w:t>
      </w:r>
      <w:r>
        <w:t>.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ted</w:t>
      </w:r>
      <w:r>
        <w:rPr>
          <w:spacing w:val="5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6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6"/>
        </w:rPr>
        <w:t xml:space="preserve"> </w:t>
      </w:r>
      <w:r>
        <w:t>a</w:t>
      </w:r>
      <w:r>
        <w:rPr>
          <w:spacing w:val="1"/>
        </w:rPr>
        <w:t>b</w:t>
      </w:r>
      <w:r>
        <w:rPr>
          <w:spacing w:val="-1"/>
        </w:rPr>
        <w:t>s</w:t>
      </w:r>
      <w:r>
        <w:t>tra</w:t>
      </w:r>
      <w:r>
        <w:rPr>
          <w:spacing w:val="1"/>
        </w:rPr>
        <w:t>c</w:t>
      </w:r>
      <w:r>
        <w:t>t,</w:t>
      </w:r>
      <w:r>
        <w:rPr>
          <w:spacing w:val="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por</w:t>
      </w:r>
      <w:r>
        <w:t>ted</w:t>
      </w:r>
      <w:r>
        <w:rPr>
          <w:spacing w:val="2"/>
        </w:rPr>
        <w:t xml:space="preserve"> </w:t>
      </w:r>
      <w:r>
        <w:rPr>
          <w:spacing w:val="3"/>
        </w:rPr>
        <w:t>v</w:t>
      </w:r>
      <w:r>
        <w:t>al</w:t>
      </w:r>
      <w:r>
        <w:rPr>
          <w:spacing w:val="-1"/>
        </w:rPr>
        <w:t>u</w:t>
      </w:r>
      <w:r>
        <w:t>es</w:t>
      </w:r>
      <w:r>
        <w:rPr>
          <w:spacing w:val="4"/>
        </w:rPr>
        <w:t xml:space="preserve"> </w:t>
      </w:r>
      <w:r>
        <w:rPr>
          <w:spacing w:val="1"/>
        </w:rPr>
        <w:t>(</w:t>
      </w:r>
      <w:r>
        <w:t>e</w:t>
      </w:r>
      <w:r>
        <w:rPr>
          <w:spacing w:val="1"/>
        </w:rPr>
        <w:t>.</w:t>
      </w:r>
      <w:r>
        <w:rPr>
          <w:spacing w:val="-1"/>
        </w:rPr>
        <w:t>g</w:t>
      </w:r>
      <w:r>
        <w:t>.,</w:t>
      </w:r>
    </w:p>
    <w:p w:rsidR="002F5616" w:rsidRDefault="006B4105">
      <w:pPr>
        <w:ind w:left="2875" w:right="3158"/>
        <w:jc w:val="both"/>
      </w:pPr>
      <w:r>
        <w:rPr>
          <w:spacing w:val="1"/>
        </w:rPr>
        <w:t>156</w:t>
      </w:r>
      <w:r>
        <w:t>.</w:t>
      </w:r>
      <w:r>
        <w:rPr>
          <w:spacing w:val="-1"/>
        </w:rPr>
        <w:t>4</w:t>
      </w:r>
      <w:r>
        <w:t>9</w:t>
      </w:r>
      <w:r>
        <w:rPr>
          <w:spacing w:val="6"/>
        </w:rPr>
        <w:t xml:space="preserve"> </w:t>
      </w:r>
      <w:r>
        <w:rPr>
          <w:spacing w:val="-4"/>
        </w:rPr>
        <w:t>m</w:t>
      </w:r>
      <w:proofErr w:type="gramStart"/>
      <w:r>
        <w:t>2</w:t>
      </w:r>
      <w:r>
        <w:rPr>
          <w:spacing w:val="11"/>
        </w:rPr>
        <w:t xml:space="preserve"> </w:t>
      </w:r>
      <w:r>
        <w:t>,</w:t>
      </w:r>
      <w:proofErr w:type="gramEnd"/>
      <w:r>
        <w:rPr>
          <w:spacing w:val="10"/>
        </w:rPr>
        <w:t xml:space="preserve"> </w:t>
      </w:r>
      <w:r>
        <w:rPr>
          <w:spacing w:val="1"/>
        </w:rPr>
        <w:t>148</w:t>
      </w:r>
      <w:r>
        <w:t>.</w:t>
      </w:r>
      <w:r>
        <w:rPr>
          <w:spacing w:val="1"/>
        </w:rPr>
        <w:t>0</w:t>
      </w:r>
      <w:r>
        <w:t>2</w:t>
      </w:r>
      <w:r>
        <w:rPr>
          <w:spacing w:val="6"/>
        </w:rPr>
        <w:t xml:space="preserve"> </w:t>
      </w:r>
      <w:r>
        <w:rPr>
          <w:spacing w:val="-4"/>
        </w:rPr>
        <w:t>m</w:t>
      </w:r>
      <w:r>
        <w:t>2</w:t>
      </w:r>
      <w:r>
        <w:rPr>
          <w:spacing w:val="11"/>
        </w:rPr>
        <w:t xml:space="preserve"> </w:t>
      </w:r>
      <w:r>
        <w:t>)</w:t>
      </w:r>
      <w:r>
        <w:rPr>
          <w:spacing w:val="11"/>
        </w:rPr>
        <w:t xml:space="preserve"> </w:t>
      </w:r>
      <w:r>
        <w:t>a</w:t>
      </w:r>
      <w:r>
        <w:rPr>
          <w:spacing w:val="1"/>
        </w:rPr>
        <w:t>pp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6"/>
        </w:rPr>
        <w:t xml:space="preserve"> </w:t>
      </w:r>
      <w:r>
        <w:t>e</w:t>
      </w:r>
      <w:r>
        <w:rPr>
          <w:spacing w:val="-1"/>
        </w:rPr>
        <w:t>x</w:t>
      </w:r>
      <w:r>
        <w:t>c</w:t>
      </w:r>
      <w:r>
        <w:rPr>
          <w:spacing w:val="1"/>
        </w:rPr>
        <w:t>e</w:t>
      </w:r>
      <w:r>
        <w:rPr>
          <w:spacing w:val="-1"/>
        </w:rPr>
        <w:t>ss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2"/>
        </w:rPr>
        <w:t>l</w:t>
      </w:r>
      <w:r>
        <w:t>y la</w:t>
      </w:r>
      <w:r>
        <w:rPr>
          <w:spacing w:val="1"/>
        </w:rPr>
        <w:t>r</w:t>
      </w:r>
      <w:r>
        <w:rPr>
          <w:spacing w:val="-1"/>
        </w:rPr>
        <w:t>g</w:t>
      </w:r>
      <w:r>
        <w:t>e</w:t>
      </w:r>
      <w:r>
        <w:rPr>
          <w:spacing w:val="9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s</w:t>
      </w:r>
      <w:r>
        <w:t>i</w:t>
      </w:r>
      <w:r>
        <w:rPr>
          <w:spacing w:val="1"/>
        </w:rPr>
        <w:t>n</w:t>
      </w:r>
      <w:r>
        <w:rPr>
          <w:spacing w:val="-1"/>
        </w:rPr>
        <w:t>g</w:t>
      </w:r>
      <w:r>
        <w:t xml:space="preserve">le </w:t>
      </w:r>
      <w:r>
        <w:rPr>
          <w:spacing w:val="-1"/>
        </w:rPr>
        <w:t>m</w:t>
      </w:r>
      <w:r>
        <w:rPr>
          <w:spacing w:val="1"/>
        </w:rPr>
        <w:t>u</w:t>
      </w:r>
      <w:r>
        <w:t>l</w:t>
      </w:r>
      <w:r>
        <w:rPr>
          <w:spacing w:val="1"/>
        </w:rPr>
        <w:t>b</w:t>
      </w:r>
      <w:r>
        <w:t>e</w:t>
      </w:r>
      <w:r>
        <w:rPr>
          <w:spacing w:val="1"/>
        </w:rPr>
        <w:t>rr</w:t>
      </w:r>
      <w:r>
        <w:t>y</w:t>
      </w:r>
      <w:r>
        <w:rPr>
          <w:spacing w:val="-3"/>
        </w:rPr>
        <w:t xml:space="preserve"> </w:t>
      </w:r>
      <w:r>
        <w:rPr>
          <w:spacing w:val="1"/>
        </w:rPr>
        <w:t>p</w:t>
      </w:r>
      <w:r>
        <w:t>la</w:t>
      </w:r>
      <w:r>
        <w:rPr>
          <w:spacing w:val="-1"/>
        </w:rPr>
        <w:t>n</w:t>
      </w:r>
      <w:r>
        <w:t>t.</w:t>
      </w:r>
      <w:r>
        <w:rPr>
          <w:spacing w:val="3"/>
        </w:rPr>
        <w:t xml:space="preserve"> </w:t>
      </w:r>
      <w:r>
        <w:rPr>
          <w:spacing w:val="2"/>
        </w:rPr>
        <w:t>P</w:t>
      </w:r>
      <w:r>
        <w:t xml:space="preserve">lease </w:t>
      </w:r>
      <w:r>
        <w:rPr>
          <w:spacing w:val="-1"/>
        </w:rPr>
        <w:t>v</w:t>
      </w:r>
      <w:r>
        <w:t>e</w:t>
      </w:r>
      <w:r>
        <w:rPr>
          <w:spacing w:val="1"/>
        </w:rPr>
        <w:t>r</w:t>
      </w:r>
      <w:r>
        <w:rPr>
          <w:spacing w:val="2"/>
        </w:rPr>
        <w:t>i</w:t>
      </w:r>
      <w:r>
        <w:rPr>
          <w:spacing w:val="1"/>
        </w:rPr>
        <w:t>f</w:t>
      </w:r>
      <w:r>
        <w:t>y</w:t>
      </w:r>
      <w:r>
        <w:rPr>
          <w:spacing w:val="-1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2"/>
        </w:rPr>
        <w:t xml:space="preserve"> t</w:t>
      </w:r>
      <w:r>
        <w:rPr>
          <w:spacing w:val="-1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t>it</w:t>
      </w:r>
      <w:r>
        <w:rPr>
          <w:spacing w:val="4"/>
        </w:rPr>
        <w:t xml:space="preserve"> </w:t>
      </w:r>
      <w:r>
        <w:rPr>
          <w:spacing w:val="-1"/>
        </w:rPr>
        <w:t>sh</w:t>
      </w:r>
      <w:r>
        <w:rPr>
          <w:spacing w:val="3"/>
        </w:rPr>
        <w:t>o</w:t>
      </w:r>
      <w:r>
        <w:rPr>
          <w:spacing w:val="-1"/>
        </w:rPr>
        <w:t>u</w:t>
      </w:r>
      <w:r>
        <w:t>ld</w:t>
      </w:r>
      <w:r>
        <w:rPr>
          <w:spacing w:val="1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</w:t>
      </w:r>
      <w:r>
        <w:rPr>
          <w:spacing w:val="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3"/>
        </w:rPr>
        <w:t xml:space="preserve"> c</w:t>
      </w:r>
      <w:r>
        <w:rPr>
          <w:spacing w:val="-4"/>
        </w:rPr>
        <w:t>m</w:t>
      </w:r>
      <w:r>
        <w:t>2</w:t>
      </w:r>
      <w:r>
        <w:rPr>
          <w:spacing w:val="3"/>
        </w:rPr>
        <w:t xml:space="preserve"> p</w:t>
      </w:r>
      <w:r>
        <w:t>la</w:t>
      </w:r>
      <w:r>
        <w:rPr>
          <w:spacing w:val="-1"/>
        </w:rPr>
        <w:t>n</w:t>
      </w:r>
      <w:r>
        <w:rPr>
          <w:spacing w:val="10"/>
        </w:rPr>
        <w:t>t</w:t>
      </w:r>
      <w:r>
        <w:t>-</w:t>
      </w:r>
    </w:p>
    <w:p w:rsidR="002F5616" w:rsidRDefault="006B4105">
      <w:pPr>
        <w:spacing w:before="4" w:line="220" w:lineRule="exact"/>
        <w:ind w:left="2875" w:right="3163"/>
        <w:jc w:val="both"/>
      </w:pPr>
      <w:r>
        <w:rPr>
          <w:spacing w:val="1"/>
        </w:rPr>
        <w:t>1</w:t>
      </w:r>
      <w:r>
        <w:t>.</w:t>
      </w:r>
      <w:r>
        <w:rPr>
          <w:spacing w:val="10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is</w:t>
      </w:r>
      <w:r>
        <w:rPr>
          <w:spacing w:val="7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s</w:t>
      </w:r>
      <w:r>
        <w:t>i</w:t>
      </w:r>
      <w:r>
        <w:rPr>
          <w:spacing w:val="1"/>
        </w:rPr>
        <w:t>g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2"/>
        </w:rPr>
        <w:t>f</w:t>
      </w:r>
      <w:r>
        <w:t>ic</w:t>
      </w:r>
      <w:r>
        <w:rPr>
          <w:spacing w:val="3"/>
        </w:rPr>
        <w:t>a</w:t>
      </w:r>
      <w:r>
        <w:rPr>
          <w:spacing w:val="-1"/>
        </w:rPr>
        <w:t>n</w:t>
      </w:r>
      <w:r>
        <w:t>t</w:t>
      </w:r>
      <w:r>
        <w:rPr>
          <w:spacing w:val="5"/>
        </w:rPr>
        <w:t xml:space="preserve"> </w:t>
      </w:r>
      <w:r>
        <w:t>i</w:t>
      </w:r>
      <w:r>
        <w:rPr>
          <w:spacing w:val="1"/>
        </w:rPr>
        <w:t>n</w:t>
      </w:r>
      <w:r>
        <w:t>c</w:t>
      </w:r>
      <w:r>
        <w:rPr>
          <w:spacing w:val="1"/>
        </w:rPr>
        <w:t>o</w:t>
      </w:r>
      <w:r>
        <w:rPr>
          <w:spacing w:val="-1"/>
        </w:rPr>
        <w:t>ns</w:t>
      </w:r>
      <w:r>
        <w:t>i</w:t>
      </w:r>
      <w:r>
        <w:rPr>
          <w:spacing w:val="1"/>
        </w:rPr>
        <w:t>s</w:t>
      </w:r>
      <w:r>
        <w:t>te</w:t>
      </w:r>
      <w:r>
        <w:rPr>
          <w:spacing w:val="-1"/>
        </w:rPr>
        <w:t>n</w:t>
      </w:r>
      <w:r>
        <w:rPr>
          <w:spacing w:val="3"/>
        </w:rPr>
        <w:t>c</w:t>
      </w:r>
      <w:r>
        <w:t xml:space="preserve">y </w:t>
      </w:r>
      <w:r>
        <w:rPr>
          <w:spacing w:val="2"/>
        </w:rPr>
        <w:t>t</w:t>
      </w:r>
      <w:r>
        <w:rPr>
          <w:spacing w:val="-1"/>
        </w:rPr>
        <w:t>h</w:t>
      </w:r>
      <w:r>
        <w:t>at</w:t>
      </w:r>
      <w:r>
        <w:rPr>
          <w:spacing w:val="11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1"/>
        </w:rPr>
        <w:t>ed</w:t>
      </w:r>
      <w:r>
        <w:t>s</w:t>
      </w:r>
      <w:r>
        <w:rPr>
          <w:spacing w:val="9"/>
        </w:rPr>
        <w:t xml:space="preserve"> </w:t>
      </w:r>
      <w:r>
        <w:t>c</w:t>
      </w:r>
      <w:r>
        <w:rPr>
          <w:spacing w:val="1"/>
        </w:rPr>
        <w:t>orr</w:t>
      </w:r>
      <w:r>
        <w:t>e</w:t>
      </w:r>
      <w:r>
        <w:rPr>
          <w:spacing w:val="1"/>
        </w:rPr>
        <w:t>c</w:t>
      </w:r>
      <w:r>
        <w:t>ti</w:t>
      </w:r>
      <w:r>
        <w:rPr>
          <w:spacing w:val="1"/>
        </w:rPr>
        <w:t>o</w:t>
      </w:r>
      <w:r>
        <w:t>n t</w:t>
      </w:r>
      <w:r>
        <w:rPr>
          <w:spacing w:val="-1"/>
        </w:rPr>
        <w:t>h</w:t>
      </w:r>
      <w:r>
        <w:rPr>
          <w:spacing w:val="1"/>
        </w:rPr>
        <w:t>rou</w:t>
      </w:r>
      <w:r>
        <w:rPr>
          <w:spacing w:val="-1"/>
        </w:rPr>
        <w:t>gh</w:t>
      </w:r>
      <w:r>
        <w:rPr>
          <w:spacing w:val="3"/>
        </w:rPr>
        <w:t>o</w:t>
      </w:r>
      <w:r>
        <w:rPr>
          <w:spacing w:val="-1"/>
        </w:rPr>
        <w:t>u</w:t>
      </w:r>
      <w:r>
        <w:t>t</w:t>
      </w:r>
      <w:r>
        <w:rPr>
          <w:spacing w:val="-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m</w:t>
      </w:r>
      <w:r>
        <w:rPr>
          <w:spacing w:val="3"/>
        </w:rPr>
        <w:t>a</w:t>
      </w:r>
      <w:r>
        <w:rPr>
          <w:spacing w:val="-1"/>
        </w:rPr>
        <w:t>n</w:t>
      </w:r>
      <w:r>
        <w:rPr>
          <w:spacing w:val="1"/>
        </w:rPr>
        <w:t>u</w:t>
      </w:r>
      <w:r>
        <w:rPr>
          <w:spacing w:val="-1"/>
        </w:rPr>
        <w:t>s</w:t>
      </w:r>
      <w:r>
        <w:t>c</w:t>
      </w:r>
      <w:r>
        <w:rPr>
          <w:spacing w:val="1"/>
        </w:rPr>
        <w:t>r</w:t>
      </w:r>
      <w:r>
        <w:t>i</w:t>
      </w:r>
      <w:r>
        <w:rPr>
          <w:spacing w:val="1"/>
        </w:rPr>
        <w:t>p</w:t>
      </w:r>
      <w:r>
        <w:t>t,</w:t>
      </w:r>
      <w:r>
        <w:rPr>
          <w:spacing w:val="-8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3"/>
        </w:rPr>
        <w:t>c</w:t>
      </w:r>
      <w:r>
        <w:t>l</w:t>
      </w:r>
      <w:r>
        <w:rPr>
          <w:spacing w:val="-1"/>
        </w:rPr>
        <w:t>u</w:t>
      </w:r>
      <w:r>
        <w:rPr>
          <w:spacing w:val="1"/>
        </w:rPr>
        <w:t>d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9"/>
        </w:rPr>
        <w:t xml:space="preserve"> </w:t>
      </w:r>
      <w:r>
        <w:rPr>
          <w:spacing w:val="3"/>
        </w:rPr>
        <w:t>T</w:t>
      </w:r>
      <w:r>
        <w:t>a</w:t>
      </w:r>
      <w:r>
        <w:rPr>
          <w:spacing w:val="1"/>
        </w:rPr>
        <w:t>b</w:t>
      </w:r>
      <w:r>
        <w:t>le</w:t>
      </w:r>
      <w:r>
        <w:rPr>
          <w:spacing w:val="-5"/>
        </w:rPr>
        <w:t xml:space="preserve"> </w:t>
      </w:r>
      <w:r>
        <w:rPr>
          <w:spacing w:val="1"/>
        </w:rPr>
        <w:t>3</w:t>
      </w:r>
      <w:r>
        <w:t>.</w:t>
      </w:r>
    </w:p>
    <w:p w:rsidR="002F5616" w:rsidRDefault="002F5616">
      <w:pPr>
        <w:spacing w:before="10" w:line="220" w:lineRule="exact"/>
        <w:rPr>
          <w:sz w:val="22"/>
          <w:szCs w:val="22"/>
        </w:rPr>
      </w:pPr>
    </w:p>
    <w:p w:rsidR="002F5616" w:rsidRDefault="006B4105">
      <w:pPr>
        <w:tabs>
          <w:tab w:val="left" w:pos="2920"/>
          <w:tab w:val="left" w:pos="3400"/>
        </w:tabs>
        <w:ind w:left="2875" w:right="3160" w:hanging="361"/>
        <w:jc w:val="both"/>
      </w:pPr>
      <w:r>
        <w:rPr>
          <w:rFonts w:ascii="Segoe MDL2 Assets" w:eastAsia="Segoe MDL2 Assets" w:hAnsi="Segoe MDL2 Assets" w:cs="Segoe MDL2 Assets"/>
          <w:w w:val="45"/>
        </w:rPr>
        <w:t></w:t>
      </w:r>
      <w:r>
        <w:rPr>
          <w:rFonts w:ascii="Segoe MDL2 Assets" w:eastAsia="Segoe MDL2 Assets" w:hAnsi="Segoe MDL2 Assets" w:cs="Segoe MDL2 Assets"/>
        </w:rPr>
        <w:tab/>
      </w:r>
      <w:r>
        <w:rPr>
          <w:rFonts w:ascii="Segoe MDL2 Assets" w:eastAsia="Segoe MDL2 Assets" w:hAnsi="Segoe MDL2 Assets" w:cs="Segoe MDL2 Assets"/>
        </w:rPr>
        <w:tab/>
      </w:r>
      <w:proofErr w:type="gramStart"/>
      <w:r>
        <w:rPr>
          <w:b/>
        </w:rPr>
        <w:t>S</w:t>
      </w:r>
      <w:r>
        <w:rPr>
          <w:b/>
          <w:spacing w:val="1"/>
        </w:rPr>
        <w:t>o</w:t>
      </w:r>
      <w:r>
        <w:rPr>
          <w:b/>
        </w:rPr>
        <w:t xml:space="preserve">urce </w:t>
      </w:r>
      <w:r>
        <w:rPr>
          <w:b/>
          <w:spacing w:val="34"/>
        </w:rPr>
        <w:t xml:space="preserve"> </w:t>
      </w:r>
      <w:r>
        <w:rPr>
          <w:b/>
          <w:spacing w:val="1"/>
        </w:rPr>
        <w:t>23</w:t>
      </w:r>
      <w:r>
        <w:rPr>
          <w:b/>
        </w:rPr>
        <w:t>3</w:t>
      </w:r>
      <w:proofErr w:type="gramEnd"/>
      <w:r>
        <w:rPr>
          <w:b/>
        </w:rPr>
        <w:t xml:space="preserve"> </w:t>
      </w:r>
      <w:r>
        <w:rPr>
          <w:b/>
          <w:spacing w:val="37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r</w:t>
      </w:r>
      <w:r>
        <w:rPr>
          <w:b/>
          <w:spacing w:val="1"/>
        </w:rPr>
        <w:t>r</w:t>
      </w:r>
      <w:r>
        <w:rPr>
          <w:b/>
        </w:rPr>
        <w:t>el</w:t>
      </w:r>
      <w:r>
        <w:rPr>
          <w:b/>
          <w:spacing w:val="1"/>
        </w:rPr>
        <w:t>at</w:t>
      </w:r>
      <w:r>
        <w:rPr>
          <w:b/>
        </w:rPr>
        <w:t>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>)</w:t>
      </w:r>
      <w:r>
        <w:rPr>
          <w:b/>
        </w:rPr>
        <w:t xml:space="preserve">: </w:t>
      </w:r>
      <w:r>
        <w:rPr>
          <w:b/>
          <w:spacing w:val="28"/>
        </w:rPr>
        <w:t xml:space="preserve"> </w:t>
      </w:r>
      <w:r>
        <w:rPr>
          <w:spacing w:val="2"/>
        </w:rPr>
        <w:t>P</w:t>
      </w:r>
      <w:r>
        <w:t>e</w:t>
      </w:r>
      <w:r>
        <w:rPr>
          <w:spacing w:val="1"/>
        </w:rPr>
        <w:t>ar</w:t>
      </w:r>
      <w:r>
        <w:rPr>
          <w:spacing w:val="-1"/>
        </w:rPr>
        <w:t>s</w:t>
      </w:r>
      <w:r>
        <w:rPr>
          <w:spacing w:val="1"/>
        </w:rPr>
        <w:t>o</w:t>
      </w:r>
      <w:r>
        <w:t xml:space="preserve">n </w:t>
      </w:r>
      <w:r>
        <w:rPr>
          <w:spacing w:val="32"/>
        </w:rPr>
        <w:t xml:space="preserve"> </w:t>
      </w:r>
      <w:r>
        <w:t>c</w:t>
      </w:r>
      <w:r>
        <w:rPr>
          <w:spacing w:val="1"/>
        </w:rPr>
        <w:t>orr</w:t>
      </w:r>
      <w:r>
        <w:t>elati</w:t>
      </w:r>
      <w:r>
        <w:rPr>
          <w:spacing w:val="1"/>
        </w:rPr>
        <w:t>o</w:t>
      </w:r>
      <w:r>
        <w:t xml:space="preserve">n  </w:t>
      </w:r>
      <w:r>
        <w:rPr>
          <w:spacing w:val="-12"/>
        </w:rPr>
        <w:t xml:space="preserve"> </w:t>
      </w:r>
      <w:r>
        <w:t>a</w:t>
      </w:r>
      <w:r>
        <w:rPr>
          <w:spacing w:val="-1"/>
        </w:rPr>
        <w:t>n</w:t>
      </w:r>
      <w:r>
        <w:t>a</w:t>
      </w:r>
      <w:r>
        <w:rPr>
          <w:spacing w:val="2"/>
        </w:rPr>
        <w:t>l</w:t>
      </w:r>
      <w:r>
        <w:rPr>
          <w:spacing w:val="-1"/>
        </w:rPr>
        <w:t>y</w:t>
      </w:r>
      <w:r>
        <w:rPr>
          <w:spacing w:val="2"/>
        </w:rPr>
        <w:t>s</w:t>
      </w:r>
      <w:r>
        <w:t xml:space="preserve">is </w:t>
      </w:r>
      <w:r>
        <w:rPr>
          <w:spacing w:val="32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1"/>
        </w:rPr>
        <w:t>n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ed</w:t>
      </w:r>
      <w:r>
        <w:rPr>
          <w:spacing w:val="1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3"/>
        </w:rPr>
        <w:t>"</w:t>
      </w:r>
      <w:r>
        <w:t>leaf</w:t>
      </w:r>
      <w:r>
        <w:rPr>
          <w:spacing w:val="5"/>
        </w:rPr>
        <w:t xml:space="preserve"> </w:t>
      </w:r>
      <w:r>
        <w:rPr>
          <w:spacing w:val="-4"/>
        </w:rPr>
        <w:t>y</w:t>
      </w:r>
      <w:r>
        <w:t>i</w:t>
      </w:r>
      <w:r>
        <w:rPr>
          <w:spacing w:val="2"/>
        </w:rPr>
        <w:t>e</w:t>
      </w:r>
      <w:r>
        <w:t>ld</w:t>
      </w:r>
      <w:r>
        <w:rPr>
          <w:spacing w:val="7"/>
        </w:rPr>
        <w:t xml:space="preserve"> </w:t>
      </w:r>
      <w:r>
        <w:rPr>
          <w:spacing w:val="-5"/>
        </w:rPr>
        <w:t>w</w:t>
      </w:r>
      <w:r>
        <w:rPr>
          <w:spacing w:val="2"/>
        </w:rPr>
        <w:t>i</w:t>
      </w:r>
      <w:r>
        <w:t>th</w:t>
      </w:r>
      <w:r>
        <w:rPr>
          <w:spacing w:val="4"/>
        </w:rPr>
        <w:t xml:space="preserve"> </w:t>
      </w:r>
      <w:r>
        <w:t>leaf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>r</w:t>
      </w:r>
      <w:r>
        <w:t>ea</w:t>
      </w:r>
      <w:r>
        <w:rPr>
          <w:spacing w:val="5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5"/>
        </w:rPr>
        <w:t xml:space="preserve"> </w:t>
      </w:r>
      <w:r>
        <w:rPr>
          <w:spacing w:val="3"/>
        </w:rPr>
        <w:t>T</w:t>
      </w:r>
      <w:r>
        <w:t>DMA</w:t>
      </w:r>
      <w:r>
        <w:rPr>
          <w:spacing w:val="8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2"/>
        </w:rPr>
        <w:t>t</w:t>
      </w:r>
      <w:r>
        <w:t>h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2"/>
        </w:rPr>
        <w:t>l</w:t>
      </w:r>
      <w:r>
        <w:t>ati</w:t>
      </w:r>
      <w:r>
        <w:rPr>
          <w:spacing w:val="-1"/>
        </w:rPr>
        <w:t>v</w:t>
      </w:r>
      <w:r>
        <w:t>e</w:t>
      </w:r>
      <w:r>
        <w:rPr>
          <w:spacing w:val="-6"/>
        </w:rPr>
        <w:t xml:space="preserve"> </w:t>
      </w:r>
      <w:r>
        <w:t>leaf</w:t>
      </w:r>
      <w:r>
        <w:tab/>
      </w:r>
      <w:r>
        <w:rPr>
          <w:spacing w:val="-2"/>
        </w:rPr>
        <w:t>w</w:t>
      </w:r>
      <w:r>
        <w:t xml:space="preserve">ater   </w:t>
      </w:r>
      <w:r>
        <w:rPr>
          <w:spacing w:val="23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</w:t>
      </w:r>
      <w:r>
        <w:rPr>
          <w:spacing w:val="2"/>
        </w:rPr>
        <w:t>e</w:t>
      </w:r>
      <w:r>
        <w:rPr>
          <w:spacing w:val="-1"/>
        </w:rPr>
        <w:t>n</w:t>
      </w:r>
      <w:r>
        <w:t xml:space="preserve">t   </w:t>
      </w:r>
      <w:r>
        <w:rPr>
          <w:spacing w:val="19"/>
        </w:rPr>
        <w:t xml:space="preserve"> </w:t>
      </w:r>
      <w:r>
        <w:t>a</w:t>
      </w:r>
      <w:r>
        <w:rPr>
          <w:spacing w:val="-1"/>
        </w:rPr>
        <w:t>n</w:t>
      </w:r>
      <w:r>
        <w:t xml:space="preserve">d   </w:t>
      </w:r>
      <w:r>
        <w:rPr>
          <w:spacing w:val="26"/>
        </w:rPr>
        <w:t xml:space="preserve"> </w:t>
      </w:r>
      <w:r>
        <w:t>c</w:t>
      </w:r>
      <w:r>
        <w:rPr>
          <w:spacing w:val="-1"/>
        </w:rPr>
        <w:t>h</w:t>
      </w:r>
      <w:r>
        <w:t>l</w:t>
      </w:r>
      <w:r>
        <w:rPr>
          <w:spacing w:val="1"/>
        </w:rPr>
        <w:t>oroph</w:t>
      </w:r>
      <w:r>
        <w:rPr>
          <w:spacing w:val="-4"/>
        </w:rPr>
        <w:t>y</w:t>
      </w:r>
      <w:r>
        <w:t xml:space="preserve">ll   </w:t>
      </w:r>
      <w:r>
        <w:rPr>
          <w:spacing w:val="1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d</w:t>
      </w:r>
      <w:r>
        <w:t>e</w:t>
      </w:r>
      <w:r>
        <w:rPr>
          <w:spacing w:val="-1"/>
        </w:rPr>
        <w:t>x</w:t>
      </w:r>
      <w:r>
        <w:rPr>
          <w:spacing w:val="6"/>
        </w:rPr>
        <w:t>"</w:t>
      </w:r>
      <w:r>
        <w:t xml:space="preserve">.    </w:t>
      </w:r>
      <w:r>
        <w:rPr>
          <w:spacing w:val="-24"/>
        </w:rPr>
        <w:t xml:space="preserve"> </w:t>
      </w:r>
      <w:r>
        <w:t>H</w:t>
      </w:r>
      <w:r>
        <w:rPr>
          <w:spacing w:val="-1"/>
        </w:rPr>
        <w:t>o</w:t>
      </w:r>
      <w:r>
        <w:rPr>
          <w:spacing w:val="-2"/>
        </w:rPr>
        <w:t>w</w:t>
      </w:r>
      <w:r>
        <w:rPr>
          <w:spacing w:val="3"/>
        </w:rPr>
        <w:t>e</w:t>
      </w:r>
      <w:r>
        <w:rPr>
          <w:spacing w:val="-1"/>
        </w:rPr>
        <w:t>v</w:t>
      </w:r>
      <w:r>
        <w:t>e</w:t>
      </w:r>
      <w:r>
        <w:rPr>
          <w:spacing w:val="1"/>
        </w:rPr>
        <w:t>r</w:t>
      </w:r>
      <w:r>
        <w:t>,</w:t>
      </w:r>
      <w:r>
        <w:rPr>
          <w:spacing w:val="-8"/>
        </w:rPr>
        <w:t xml:space="preserve"> </w:t>
      </w:r>
      <w:r>
        <w:rPr>
          <w:spacing w:val="3"/>
        </w:rPr>
        <w:t>"</w:t>
      </w:r>
      <w:r>
        <w:t>c</w:t>
      </w:r>
      <w:r>
        <w:rPr>
          <w:spacing w:val="-1"/>
        </w:rPr>
        <w:t>h</w:t>
      </w:r>
      <w:r>
        <w:t>l</w:t>
      </w:r>
      <w:r>
        <w:rPr>
          <w:spacing w:val="1"/>
        </w:rPr>
        <w:t>orop</w:t>
      </w:r>
      <w:r>
        <w:rPr>
          <w:spacing w:val="-1"/>
        </w:rPr>
        <w:t>h</w:t>
      </w:r>
      <w:r>
        <w:rPr>
          <w:spacing w:val="-4"/>
        </w:rPr>
        <w:t>y</w:t>
      </w:r>
      <w:r>
        <w:t>ll</w:t>
      </w:r>
      <w:r>
        <w:rPr>
          <w:spacing w:val="-3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d</w:t>
      </w:r>
      <w:r>
        <w:t>e</w:t>
      </w:r>
      <w:r>
        <w:rPr>
          <w:spacing w:val="-1"/>
        </w:rPr>
        <w:t>x</w:t>
      </w:r>
      <w:r>
        <w:t>"</w:t>
      </w:r>
      <w:r>
        <w:rPr>
          <w:spacing w:val="5"/>
        </w:rPr>
        <w:t xml:space="preserve"> </w:t>
      </w:r>
      <w:r>
        <w:t>is</w:t>
      </w:r>
      <w:r>
        <w:rPr>
          <w:spacing w:val="8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</w:t>
      </w:r>
      <w:r>
        <w:rPr>
          <w:spacing w:val="4"/>
        </w:rPr>
        <w:t xml:space="preserve"> </w:t>
      </w:r>
      <w:r>
        <w:t>li</w:t>
      </w:r>
      <w:r>
        <w:rPr>
          <w:spacing w:val="-1"/>
        </w:rPr>
        <w:t>s</w:t>
      </w:r>
      <w:r>
        <w:rPr>
          <w:spacing w:val="2"/>
        </w:rPr>
        <w:t>t</w:t>
      </w:r>
      <w:r>
        <w:t>ed</w:t>
      </w:r>
      <w:r>
        <w:rPr>
          <w:spacing w:val="5"/>
        </w:rPr>
        <w:t xml:space="preserve"> </w:t>
      </w:r>
      <w:r>
        <w:t>a</w:t>
      </w:r>
      <w:r>
        <w:rPr>
          <w:spacing w:val="-3"/>
        </w:rPr>
        <w:t>m</w:t>
      </w:r>
      <w:r>
        <w:rPr>
          <w:spacing w:val="3"/>
        </w:rPr>
        <w:t>o</w:t>
      </w:r>
      <w:r>
        <w:rPr>
          <w:spacing w:val="-1"/>
        </w:rPr>
        <w:t>n</w:t>
      </w:r>
      <w:r>
        <w:t>g</w:t>
      </w:r>
      <w:r>
        <w:rPr>
          <w:spacing w:val="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8"/>
        </w:rPr>
        <w:t xml:space="preserve"> </w:t>
      </w:r>
      <w:r>
        <w:rPr>
          <w:spacing w:val="3"/>
        </w:rPr>
        <w:t>"</w:t>
      </w:r>
      <w:r>
        <w:rPr>
          <w:spacing w:val="2"/>
        </w:rPr>
        <w:t>P</w:t>
      </w:r>
      <w:r>
        <w:rPr>
          <w:spacing w:val="1"/>
        </w:rPr>
        <w:t>h</w:t>
      </w:r>
      <w:r>
        <w:rPr>
          <w:spacing w:val="-4"/>
        </w:rPr>
        <w:t>y</w:t>
      </w:r>
      <w:r>
        <w:rPr>
          <w:spacing w:val="2"/>
        </w:rPr>
        <w:t>s</w:t>
      </w:r>
      <w:r>
        <w:t>i</w:t>
      </w:r>
      <w:r>
        <w:rPr>
          <w:spacing w:val="1"/>
        </w:rPr>
        <w:t>o</w:t>
      </w:r>
      <w:r>
        <w:t>l</w:t>
      </w:r>
      <w:r>
        <w:rPr>
          <w:spacing w:val="1"/>
        </w:rPr>
        <w:t>o</w:t>
      </w:r>
      <w:r>
        <w:rPr>
          <w:spacing w:val="-1"/>
        </w:rPr>
        <w:t>g</w:t>
      </w:r>
      <w:r>
        <w:t>ical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rPr>
          <w:spacing w:val="1"/>
        </w:rPr>
        <w:t>r</w:t>
      </w:r>
      <w:r>
        <w:t>ait</w:t>
      </w:r>
      <w:r>
        <w:rPr>
          <w:spacing w:val="-1"/>
        </w:rPr>
        <w:t>s</w:t>
      </w:r>
      <w:r>
        <w:t>"</w:t>
      </w:r>
      <w:r>
        <w:rPr>
          <w:spacing w:val="-5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1"/>
        </w:rPr>
        <w:t>a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1"/>
        </w:rPr>
        <w:t>r</w:t>
      </w:r>
      <w:r>
        <w:t>ed</w:t>
      </w:r>
      <w:r>
        <w:rPr>
          <w:spacing w:val="6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Se</w:t>
      </w:r>
      <w:r>
        <w:rPr>
          <w:spacing w:val="2"/>
        </w:rPr>
        <w:t>ct</w:t>
      </w:r>
      <w:r>
        <w:t>i</w:t>
      </w:r>
      <w:r>
        <w:rPr>
          <w:spacing w:val="1"/>
        </w:rPr>
        <w:t>o</w:t>
      </w:r>
      <w:r>
        <w:t>n</w:t>
      </w:r>
      <w:r>
        <w:rPr>
          <w:spacing w:val="5"/>
        </w:rPr>
        <w:t xml:space="preserve"> </w:t>
      </w:r>
      <w:r>
        <w:rPr>
          <w:spacing w:val="1"/>
        </w:rPr>
        <w:t>2</w:t>
      </w:r>
      <w:r>
        <w:t>.</w:t>
      </w:r>
      <w:r>
        <w:rPr>
          <w:spacing w:val="2"/>
        </w:rPr>
        <w:t>3</w:t>
      </w:r>
      <w:r>
        <w:t>.</w:t>
      </w:r>
      <w:r>
        <w:rPr>
          <w:spacing w:val="10"/>
        </w:rPr>
        <w:t xml:space="preserve"> </w:t>
      </w:r>
      <w:r>
        <w:rPr>
          <w:spacing w:val="1"/>
        </w:rPr>
        <w:t>I</w:t>
      </w:r>
      <w:r>
        <w:t>f</w:t>
      </w:r>
      <w:r>
        <w:rPr>
          <w:spacing w:val="10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11"/>
        </w:rPr>
        <w:t xml:space="preserve"> </w:t>
      </w:r>
      <w:r>
        <w:t>c</w:t>
      </w:r>
      <w:r>
        <w:rPr>
          <w:spacing w:val="-1"/>
        </w:rPr>
        <w:t>h</w:t>
      </w:r>
      <w:r>
        <w:t>l</w:t>
      </w:r>
      <w:r>
        <w:rPr>
          <w:spacing w:val="1"/>
        </w:rPr>
        <w:t>oroph</w:t>
      </w:r>
      <w:r>
        <w:rPr>
          <w:spacing w:val="-4"/>
        </w:rPr>
        <w:t>y</w:t>
      </w:r>
      <w:r>
        <w:t>ll</w:t>
      </w:r>
      <w:r>
        <w:rPr>
          <w:spacing w:val="12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d</w:t>
      </w:r>
      <w:r>
        <w:t>ex</w:t>
      </w:r>
      <w:r>
        <w:rPr>
          <w:spacing w:val="10"/>
        </w:rPr>
        <w:t xml:space="preserve"> </w:t>
      </w:r>
      <w:r>
        <w:rPr>
          <w:spacing w:val="-2"/>
        </w:rPr>
        <w:t>w</w:t>
      </w:r>
      <w:r>
        <w:rPr>
          <w:spacing w:val="3"/>
        </w:rPr>
        <w:t>a</w:t>
      </w:r>
      <w:r>
        <w:t>s</w:t>
      </w:r>
      <w:r>
        <w:rPr>
          <w:spacing w:val="11"/>
        </w:rPr>
        <w:t xml:space="preserve"> </w:t>
      </w:r>
      <w:r>
        <w:rPr>
          <w:spacing w:val="-4"/>
        </w:rPr>
        <w:t>m</w:t>
      </w:r>
      <w:r>
        <w:t>e</w:t>
      </w:r>
      <w:r>
        <w:rPr>
          <w:spacing w:val="3"/>
        </w:rPr>
        <w:t>a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1"/>
        </w:rPr>
        <w:t>r</w:t>
      </w:r>
      <w:r>
        <w:t>e</w:t>
      </w:r>
      <w:r>
        <w:rPr>
          <w:spacing w:val="1"/>
        </w:rPr>
        <w:t>d</w:t>
      </w:r>
      <w:r>
        <w:t>,</w:t>
      </w:r>
      <w:r>
        <w:rPr>
          <w:spacing w:val="-9"/>
        </w:rPr>
        <w:t xml:space="preserve"> </w:t>
      </w:r>
      <w:r>
        <w:t>it</w:t>
      </w:r>
      <w:r>
        <w:rPr>
          <w:spacing w:val="1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>dd</w:t>
      </w:r>
      <w:r>
        <w:t>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3"/>
        </w:rPr>
        <w:t>"</w:t>
      </w:r>
      <w:r>
        <w:t>M</w:t>
      </w:r>
      <w:r>
        <w:rPr>
          <w:spacing w:val="1"/>
        </w:rPr>
        <w:t>a</w:t>
      </w:r>
      <w:r>
        <w:t>te</w:t>
      </w:r>
      <w:r>
        <w:rPr>
          <w:spacing w:val="1"/>
        </w:rPr>
        <w:t>r</w:t>
      </w:r>
      <w:r>
        <w:t>ials</w:t>
      </w:r>
      <w:r>
        <w:rPr>
          <w:spacing w:val="-8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1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2"/>
        </w:rPr>
        <w:t>t</w:t>
      </w:r>
      <w:r>
        <w:rPr>
          <w:spacing w:val="-1"/>
        </w:rPr>
        <w:t>h</w:t>
      </w:r>
      <w:r>
        <w:rPr>
          <w:spacing w:val="1"/>
        </w:rPr>
        <w:t>od</w:t>
      </w:r>
      <w:r>
        <w:rPr>
          <w:spacing w:val="-1"/>
        </w:rPr>
        <w:t>s</w:t>
      </w:r>
      <w:r>
        <w:t>"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1"/>
        </w:rPr>
        <w:t>c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.</w:t>
      </w:r>
      <w:r>
        <w:rPr>
          <w:spacing w:val="-5"/>
        </w:rPr>
        <w:t xml:space="preserve"> </w:t>
      </w:r>
      <w:r>
        <w:rPr>
          <w:spacing w:val="1"/>
        </w:rPr>
        <w:t>I</w:t>
      </w:r>
      <w:r>
        <w:t xml:space="preserve">f </w:t>
      </w:r>
      <w:r>
        <w:rPr>
          <w:spacing w:val="1"/>
        </w:rPr>
        <w:t>no</w:t>
      </w:r>
      <w:r>
        <w:t>t,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rPr>
          <w:spacing w:val="-1"/>
        </w:rPr>
        <w:t>sh</w:t>
      </w:r>
      <w:r>
        <w:rPr>
          <w:spacing w:val="1"/>
        </w:rPr>
        <w:t>ou</w:t>
      </w:r>
      <w:r>
        <w:t>ld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3"/>
        </w:rPr>
        <w:t>m</w:t>
      </w:r>
      <w:r>
        <w:rPr>
          <w:spacing w:val="3"/>
        </w:rPr>
        <w:t>o</w:t>
      </w:r>
      <w:r>
        <w:rPr>
          <w:spacing w:val="-1"/>
        </w:rPr>
        <w:t>v</w:t>
      </w:r>
      <w:r>
        <w:t>ed</w:t>
      </w:r>
      <w:r>
        <w:rPr>
          <w:spacing w:val="-5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r</w:t>
      </w:r>
      <w:r>
        <w:rPr>
          <w:spacing w:val="3"/>
        </w:rPr>
        <w:t>o</w:t>
      </w:r>
      <w:r>
        <w:t>m</w:t>
      </w:r>
      <w:r>
        <w:rPr>
          <w:spacing w:val="-8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is</w:t>
      </w:r>
      <w:r>
        <w:rPr>
          <w:spacing w:val="-1"/>
        </w:rPr>
        <w:t xml:space="preserve"> </w:t>
      </w:r>
      <w:r>
        <w:rPr>
          <w:spacing w:val="2"/>
        </w:rPr>
        <w:t>s</w:t>
      </w:r>
      <w:r>
        <w:t>e</w:t>
      </w:r>
      <w:r>
        <w:rPr>
          <w:spacing w:val="-1"/>
        </w:rPr>
        <w:t>n</w:t>
      </w:r>
      <w:r>
        <w:t>te</w:t>
      </w:r>
      <w:r>
        <w:rPr>
          <w:spacing w:val="-1"/>
        </w:rPr>
        <w:t>n</w:t>
      </w:r>
      <w:r>
        <w:t>c</w:t>
      </w:r>
      <w:r>
        <w:rPr>
          <w:spacing w:val="1"/>
        </w:rPr>
        <w:t>e</w:t>
      </w:r>
      <w:r>
        <w:t>.</w:t>
      </w:r>
    </w:p>
    <w:p w:rsidR="002F5616" w:rsidRDefault="002F5616">
      <w:pPr>
        <w:spacing w:before="12" w:line="220" w:lineRule="exact"/>
        <w:rPr>
          <w:sz w:val="22"/>
          <w:szCs w:val="22"/>
        </w:rPr>
      </w:pPr>
    </w:p>
    <w:p w:rsidR="002F5616" w:rsidRDefault="006B4105">
      <w:pPr>
        <w:tabs>
          <w:tab w:val="left" w:pos="2920"/>
        </w:tabs>
        <w:ind w:left="2875" w:right="3155" w:hanging="361"/>
        <w:jc w:val="both"/>
      </w:pPr>
      <w:r>
        <w:rPr>
          <w:rFonts w:ascii="Segoe MDL2 Assets" w:eastAsia="Segoe MDL2 Assets" w:hAnsi="Segoe MDL2 Assets" w:cs="Segoe MDL2 Assets"/>
          <w:w w:val="45"/>
        </w:rPr>
        <w:t></w:t>
      </w:r>
      <w:r>
        <w:rPr>
          <w:rFonts w:ascii="Segoe MDL2 Assets" w:eastAsia="Segoe MDL2 Assets" w:hAnsi="Segoe MDL2 Assets" w:cs="Segoe MDL2 Assets"/>
        </w:rPr>
        <w:tab/>
      </w:r>
      <w:r>
        <w:rPr>
          <w:rFonts w:ascii="Segoe MDL2 Assets" w:eastAsia="Segoe MDL2 Assets" w:hAnsi="Segoe MDL2 Assets" w:cs="Segoe MDL2 Assets"/>
        </w:rPr>
        <w:tab/>
      </w:r>
      <w:r>
        <w:rPr>
          <w:b/>
        </w:rPr>
        <w:t>Sec</w:t>
      </w:r>
      <w:r>
        <w:rPr>
          <w:b/>
          <w:spacing w:val="1"/>
        </w:rPr>
        <w:t>t</w:t>
      </w:r>
      <w:r>
        <w:rPr>
          <w:b/>
        </w:rPr>
        <w:t>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  <w:spacing w:val="1"/>
        </w:rPr>
        <w:t>3</w:t>
      </w:r>
      <w:r>
        <w:rPr>
          <w:b/>
        </w:rPr>
        <w:t>.</w:t>
      </w:r>
      <w:r>
        <w:rPr>
          <w:b/>
          <w:spacing w:val="1"/>
        </w:rPr>
        <w:t>1</w:t>
      </w:r>
      <w:r>
        <w:rPr>
          <w:b/>
        </w:rPr>
        <w:t>.1</w:t>
      </w:r>
      <w:r>
        <w:rPr>
          <w:b/>
          <w:spacing w:val="2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Pl</w:t>
      </w:r>
      <w:r>
        <w:rPr>
          <w:b/>
          <w:spacing w:val="1"/>
        </w:rPr>
        <w:t>a</w:t>
      </w:r>
      <w:r>
        <w:rPr>
          <w:b/>
        </w:rPr>
        <w:t>nt</w:t>
      </w:r>
      <w:r>
        <w:rPr>
          <w:b/>
          <w:spacing w:val="1"/>
        </w:rPr>
        <w:t xml:space="preserve"> H</w:t>
      </w:r>
      <w:r>
        <w:rPr>
          <w:b/>
        </w:rPr>
        <w:t>ei</w:t>
      </w:r>
      <w:r>
        <w:rPr>
          <w:b/>
          <w:spacing w:val="1"/>
        </w:rPr>
        <w:t>g</w:t>
      </w:r>
      <w:r>
        <w:rPr>
          <w:b/>
        </w:rPr>
        <w:t>ht</w:t>
      </w:r>
      <w:r>
        <w:rPr>
          <w:b/>
          <w:spacing w:val="-1"/>
        </w:rPr>
        <w:t>)</w:t>
      </w:r>
      <w:r>
        <w:rPr>
          <w:b/>
        </w:rPr>
        <w:t>:</w:t>
      </w:r>
      <w:r>
        <w:rPr>
          <w:b/>
          <w:spacing w:val="2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>r</w:t>
      </w:r>
      <w:r>
        <w:t xml:space="preserve">e </w:t>
      </w:r>
      <w:r>
        <w:rPr>
          <w:spacing w:val="-1"/>
        </w:rPr>
        <w:t>s</w:t>
      </w:r>
      <w:r>
        <w:t>e</w:t>
      </w:r>
      <w:r>
        <w:rPr>
          <w:spacing w:val="3"/>
        </w:rPr>
        <w:t>e</w:t>
      </w:r>
      <w:r>
        <w:rPr>
          <w:spacing w:val="-4"/>
        </w:rPr>
        <w:t>m</w:t>
      </w:r>
      <w:r>
        <w:t>s</w:t>
      </w:r>
      <w:r>
        <w:rPr>
          <w:spacing w:val="2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c</w:t>
      </w:r>
      <w:r>
        <w:rPr>
          <w:spacing w:val="4"/>
        </w:rPr>
        <w:t>o</w:t>
      </w:r>
      <w:r>
        <w:rPr>
          <w:spacing w:val="-1"/>
        </w:rPr>
        <w:t>n</w:t>
      </w:r>
      <w:r>
        <w:t>tra</w:t>
      </w:r>
      <w:r>
        <w:rPr>
          <w:spacing w:val="1"/>
        </w:rPr>
        <w:t>d</w:t>
      </w:r>
      <w:r>
        <w:t>icti</w:t>
      </w:r>
      <w:r>
        <w:rPr>
          <w:spacing w:val="1"/>
        </w:rPr>
        <w:t>o</w:t>
      </w:r>
      <w:r>
        <w:t>n in</w:t>
      </w:r>
      <w:r>
        <w:rPr>
          <w:spacing w:val="3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s</w:t>
      </w:r>
      <w:r>
        <w:t>t</w:t>
      </w:r>
      <w:r>
        <w:rPr>
          <w:spacing w:val="2"/>
        </w:rPr>
        <w:t>a</w:t>
      </w:r>
      <w:r>
        <w:t>t</w:t>
      </w:r>
      <w:r>
        <w:rPr>
          <w:spacing w:val="2"/>
        </w:rPr>
        <w:t>e</w:t>
      </w:r>
      <w:r>
        <w:rPr>
          <w:spacing w:val="-4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t>s</w:t>
      </w:r>
      <w:r>
        <w:rPr>
          <w:spacing w:val="30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g</w:t>
      </w:r>
      <w:r>
        <w:t>a</w:t>
      </w:r>
      <w:r>
        <w:rPr>
          <w:spacing w:val="1"/>
        </w:rPr>
        <w:t>rd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29"/>
        </w:rPr>
        <w:t xml:space="preserve"> </w:t>
      </w:r>
      <w:r>
        <w:rPr>
          <w:spacing w:val="1"/>
        </w:rPr>
        <w:t>p</w:t>
      </w:r>
      <w:r>
        <w:t>la</w:t>
      </w:r>
      <w:r>
        <w:rPr>
          <w:spacing w:val="-1"/>
        </w:rPr>
        <w:t>n</w:t>
      </w:r>
      <w:r>
        <w:t>t</w:t>
      </w:r>
      <w:r>
        <w:rPr>
          <w:spacing w:val="37"/>
        </w:rPr>
        <w:t xml:space="preserve"> </w:t>
      </w:r>
      <w:r>
        <w:rPr>
          <w:spacing w:val="-1"/>
        </w:rPr>
        <w:t>h</w:t>
      </w:r>
      <w:r>
        <w:t>e</w:t>
      </w:r>
      <w:r>
        <w:rPr>
          <w:spacing w:val="2"/>
        </w:rPr>
        <w:t>i</w:t>
      </w:r>
      <w:r>
        <w:rPr>
          <w:spacing w:val="-1"/>
        </w:rPr>
        <w:t>g</w:t>
      </w:r>
      <w:r>
        <w:rPr>
          <w:spacing w:val="1"/>
        </w:rPr>
        <w:t>h</w:t>
      </w:r>
      <w:r>
        <w:t>t.</w:t>
      </w:r>
      <w:r>
        <w:rPr>
          <w:spacing w:val="34"/>
        </w:rPr>
        <w:t xml:space="preserve"> </w:t>
      </w:r>
      <w:r>
        <w:rPr>
          <w:spacing w:val="1"/>
        </w:rPr>
        <w:t>I</w:t>
      </w:r>
      <w:r>
        <w:t>t</w:t>
      </w:r>
      <w:r>
        <w:rPr>
          <w:spacing w:val="37"/>
        </w:rPr>
        <w:t xml:space="preserve"> </w:t>
      </w:r>
      <w:r>
        <w:t>is</w:t>
      </w:r>
      <w:r>
        <w:rPr>
          <w:spacing w:val="37"/>
        </w:rPr>
        <w:t xml:space="preserve"> </w:t>
      </w:r>
      <w:r>
        <w:rPr>
          <w:spacing w:val="-1"/>
        </w:rPr>
        <w:t>s</w:t>
      </w:r>
      <w:r>
        <w:t>tated</w:t>
      </w:r>
      <w:r>
        <w:rPr>
          <w:spacing w:val="35"/>
        </w:rPr>
        <w:t xml:space="preserve"> </w:t>
      </w:r>
      <w:r>
        <w:t>t</w:t>
      </w:r>
      <w:r>
        <w:rPr>
          <w:spacing w:val="-1"/>
        </w:rPr>
        <w:t>h</w:t>
      </w:r>
      <w:r>
        <w:t>at</w:t>
      </w:r>
      <w:r>
        <w:rPr>
          <w:spacing w:val="38"/>
        </w:rPr>
        <w:t xml:space="preserve"> </w:t>
      </w:r>
      <w:r>
        <w:rPr>
          <w:spacing w:val="3"/>
        </w:rPr>
        <w:t>"</w:t>
      </w:r>
      <w:r>
        <w:rPr>
          <w:spacing w:val="-2"/>
        </w:rPr>
        <w:t>M</w:t>
      </w:r>
      <w:r>
        <w:rPr>
          <w:spacing w:val="2"/>
        </w:rPr>
        <w:t>I</w:t>
      </w:r>
      <w:r>
        <w:t>-</w:t>
      </w:r>
    </w:p>
    <w:p w:rsidR="002F5616" w:rsidRDefault="006B4105">
      <w:pPr>
        <w:spacing w:line="220" w:lineRule="exact"/>
        <w:ind w:left="2875" w:right="3163"/>
        <w:jc w:val="both"/>
      </w:pPr>
      <w:r>
        <w:rPr>
          <w:spacing w:val="1"/>
        </w:rPr>
        <w:t>061</w:t>
      </w:r>
      <w:r>
        <w:t>3</w:t>
      </w:r>
      <w:r>
        <w:rPr>
          <w:spacing w:val="1"/>
        </w:rPr>
        <w:t xml:space="preserve"> </w:t>
      </w:r>
      <w:r>
        <w:rPr>
          <w:spacing w:val="-1"/>
        </w:rPr>
        <w:t>h</w:t>
      </w:r>
      <w:r>
        <w:t>ad</w:t>
      </w:r>
      <w:r>
        <w:rPr>
          <w:spacing w:val="4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-1"/>
        </w:rPr>
        <w:t>gh</w:t>
      </w:r>
      <w:r>
        <w:t>er</w:t>
      </w:r>
      <w:r>
        <w:rPr>
          <w:spacing w:val="2"/>
        </w:rPr>
        <w:t xml:space="preserve"> </w:t>
      </w:r>
      <w:r>
        <w:rPr>
          <w:spacing w:val="1"/>
        </w:rPr>
        <w:t>p</w:t>
      </w:r>
      <w:r>
        <w:t>la</w:t>
      </w:r>
      <w:r>
        <w:rPr>
          <w:spacing w:val="1"/>
        </w:rPr>
        <w:t>n</w:t>
      </w:r>
      <w:r>
        <w:t>ts at</w:t>
      </w:r>
      <w:r>
        <w:rPr>
          <w:spacing w:val="5"/>
        </w:rPr>
        <w:t xml:space="preserve"> </w:t>
      </w:r>
      <w:r>
        <w:rPr>
          <w:spacing w:val="1"/>
        </w:rPr>
        <w:t>25</w:t>
      </w:r>
      <w:r>
        <w:t>%</w:t>
      </w:r>
      <w:r>
        <w:rPr>
          <w:spacing w:val="1"/>
        </w:rPr>
        <w:t xml:space="preserve"> </w:t>
      </w:r>
      <w:r>
        <w:rPr>
          <w:spacing w:val="2"/>
        </w:rPr>
        <w:t>P</w:t>
      </w:r>
      <w:r>
        <w:t>C</w:t>
      </w:r>
      <w:r>
        <w:rPr>
          <w:spacing w:val="3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ll</w:t>
      </w:r>
      <w:r>
        <w:rPr>
          <w:spacing w:val="3"/>
        </w:rPr>
        <w:t>o</w:t>
      </w:r>
      <w:r>
        <w:rPr>
          <w:spacing w:val="-5"/>
        </w:rPr>
        <w:t>w</w:t>
      </w:r>
      <w:r>
        <w:t xml:space="preserve">ed </w:t>
      </w:r>
      <w:r>
        <w:rPr>
          <w:spacing w:val="3"/>
        </w:rPr>
        <w:t>b</w:t>
      </w:r>
      <w:r>
        <w:t>y V1</w:t>
      </w:r>
      <w:r>
        <w:rPr>
          <w:spacing w:val="5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4"/>
        </w:rPr>
        <w:t xml:space="preserve"> </w:t>
      </w:r>
      <w:r>
        <w:t>MR</w:t>
      </w:r>
      <w:r>
        <w:rPr>
          <w:spacing w:val="1"/>
        </w:rPr>
        <w:t>2</w:t>
      </w:r>
      <w:r>
        <w:t xml:space="preserve">. </w:t>
      </w:r>
      <w:r>
        <w:rPr>
          <w:spacing w:val="1"/>
        </w:rPr>
        <w:t>W</w:t>
      </w:r>
      <w:r>
        <w:rPr>
          <w:spacing w:val="-1"/>
        </w:rPr>
        <w:t>h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1"/>
        </w:rPr>
        <w:t>a</w:t>
      </w:r>
      <w:r>
        <w:rPr>
          <w:spacing w:val="-1"/>
        </w:rPr>
        <w:t>s</w:t>
      </w:r>
      <w:r>
        <w:t>,</w:t>
      </w:r>
      <w:r>
        <w:rPr>
          <w:spacing w:val="-2"/>
        </w:rPr>
        <w:t xml:space="preserve"> </w:t>
      </w:r>
      <w:r>
        <w:rPr>
          <w:spacing w:val="2"/>
        </w:rPr>
        <w:t>s</w:t>
      </w:r>
      <w:r>
        <w:rPr>
          <w:spacing w:val="-4"/>
        </w:rPr>
        <w:t>m</w:t>
      </w:r>
      <w:r>
        <w:t xml:space="preserve">aller </w:t>
      </w:r>
      <w:r>
        <w:rPr>
          <w:spacing w:val="1"/>
        </w:rPr>
        <w:t>p</w:t>
      </w:r>
      <w:r>
        <w:t>la</w:t>
      </w:r>
      <w:r>
        <w:rPr>
          <w:spacing w:val="-1"/>
        </w:rPr>
        <w:t>n</w:t>
      </w:r>
      <w:r>
        <w:rPr>
          <w:spacing w:val="2"/>
        </w:rPr>
        <w:t>t</w:t>
      </w:r>
      <w:r>
        <w:t>s</w:t>
      </w:r>
      <w:r>
        <w:rPr>
          <w:spacing w:val="2"/>
        </w:rPr>
        <w:t xml:space="preserve"> </w:t>
      </w:r>
      <w:r>
        <w:rPr>
          <w:spacing w:val="-2"/>
        </w:rPr>
        <w:t>w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1"/>
        </w:rPr>
        <w:t xml:space="preserve"> ob</w:t>
      </w:r>
      <w:r>
        <w:rPr>
          <w:spacing w:val="-1"/>
        </w:rPr>
        <w:t>s</w:t>
      </w:r>
      <w:r>
        <w:t>e</w:t>
      </w:r>
      <w:r>
        <w:rPr>
          <w:spacing w:val="1"/>
        </w:rPr>
        <w:t>r</w:t>
      </w:r>
      <w:r>
        <w:rPr>
          <w:spacing w:val="-1"/>
        </w:rPr>
        <w:t>v</w:t>
      </w:r>
      <w:r>
        <w:t>ed</w:t>
      </w:r>
      <w:r>
        <w:rPr>
          <w:spacing w:val="-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G4</w:t>
      </w:r>
      <w:r>
        <w:rPr>
          <w:spacing w:val="4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5</w:t>
      </w:r>
      <w:r>
        <w:rPr>
          <w:spacing w:val="1"/>
        </w:rPr>
        <w:t>8</w:t>
      </w:r>
      <w:r>
        <w:t>.2</w:t>
      </w:r>
      <w:r>
        <w:rPr>
          <w:spacing w:val="2"/>
        </w:rPr>
        <w:t xml:space="preserve"> </w:t>
      </w:r>
      <w:r>
        <w:t>c</w:t>
      </w:r>
      <w:r>
        <w:rPr>
          <w:spacing w:val="-3"/>
        </w:rPr>
        <w:t>m</w:t>
      </w:r>
      <w:r>
        <w:t>)</w:t>
      </w:r>
      <w:r>
        <w:rPr>
          <w:spacing w:val="3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ll</w:t>
      </w:r>
      <w:r>
        <w:rPr>
          <w:spacing w:val="3"/>
        </w:rPr>
        <w:t>o</w:t>
      </w:r>
      <w:r>
        <w:rPr>
          <w:spacing w:val="-5"/>
        </w:rPr>
        <w:t>w</w:t>
      </w:r>
      <w:r>
        <w:t>ed</w:t>
      </w:r>
    </w:p>
    <w:p w:rsidR="002F5616" w:rsidRDefault="006B4105">
      <w:pPr>
        <w:spacing w:before="1" w:line="220" w:lineRule="exact"/>
        <w:ind w:left="2875" w:right="3159"/>
        <w:jc w:val="both"/>
      </w:pPr>
      <w:r>
        <w:rPr>
          <w:spacing w:val="1"/>
        </w:rPr>
        <w:t>b</w:t>
      </w:r>
      <w:r>
        <w:t>y</w:t>
      </w:r>
      <w:r>
        <w:rPr>
          <w:spacing w:val="1"/>
        </w:rPr>
        <w:t xml:space="preserve"> </w:t>
      </w:r>
      <w:r>
        <w:t>M</w:t>
      </w:r>
      <w:r>
        <w:rPr>
          <w:spacing w:val="4"/>
        </w:rPr>
        <w:t>I</w:t>
      </w:r>
      <w:r>
        <w:rPr>
          <w:spacing w:val="-2"/>
        </w:rPr>
        <w:t>-</w:t>
      </w:r>
      <w:r>
        <w:rPr>
          <w:spacing w:val="1"/>
        </w:rPr>
        <w:t>042</w:t>
      </w:r>
      <w:r>
        <w:t xml:space="preserve">5 </w:t>
      </w:r>
      <w:r>
        <w:rPr>
          <w:spacing w:val="-2"/>
        </w:rPr>
        <w:t>(</w:t>
      </w:r>
      <w:r>
        <w:rPr>
          <w:spacing w:val="1"/>
        </w:rPr>
        <w:t>62</w:t>
      </w:r>
      <w:r>
        <w:t>.0</w:t>
      </w:r>
      <w:r>
        <w:rPr>
          <w:spacing w:val="1"/>
        </w:rPr>
        <w:t xml:space="preserve"> </w:t>
      </w:r>
      <w:r>
        <w:t>c</w:t>
      </w:r>
      <w:r>
        <w:rPr>
          <w:spacing w:val="-3"/>
        </w:rPr>
        <w:t>m</w:t>
      </w:r>
      <w:r>
        <w:t>)</w:t>
      </w:r>
      <w:r>
        <w:rPr>
          <w:spacing w:val="4"/>
        </w:rPr>
        <w:t xml:space="preserve"> </w:t>
      </w:r>
      <w:r>
        <w:t>at</w:t>
      </w:r>
      <w:r>
        <w:rPr>
          <w:spacing w:val="5"/>
        </w:rPr>
        <w:t xml:space="preserve"> </w:t>
      </w:r>
      <w:r>
        <w:rPr>
          <w:spacing w:val="1"/>
        </w:rPr>
        <w:t>25</w:t>
      </w:r>
      <w:r>
        <w:t>%</w:t>
      </w:r>
      <w:r>
        <w:rPr>
          <w:spacing w:val="2"/>
        </w:rPr>
        <w:t xml:space="preserve"> P</w:t>
      </w:r>
      <w:r>
        <w:rPr>
          <w:spacing w:val="-1"/>
        </w:rPr>
        <w:t>C</w:t>
      </w:r>
      <w:r>
        <w:rPr>
          <w:spacing w:val="6"/>
        </w:rPr>
        <w:t>"</w:t>
      </w:r>
      <w:r>
        <w:t>.</w:t>
      </w:r>
      <w:r>
        <w:rPr>
          <w:spacing w:val="3"/>
        </w:rPr>
        <w:t xml:space="preserve"> </w:t>
      </w:r>
      <w:r>
        <w:rPr>
          <w:spacing w:val="-2"/>
        </w:rPr>
        <w:t>L</w:t>
      </w:r>
      <w:r>
        <w:t>ate</w:t>
      </w:r>
      <w:r>
        <w:rPr>
          <w:spacing w:val="1"/>
        </w:rPr>
        <w:t>r</w:t>
      </w:r>
      <w:r>
        <w:t>,</w:t>
      </w:r>
      <w:r>
        <w:rPr>
          <w:spacing w:val="2"/>
        </w:rPr>
        <w:t xml:space="preserve"> </w:t>
      </w:r>
      <w:r>
        <w:t>it</w:t>
      </w:r>
      <w:r>
        <w:rPr>
          <w:spacing w:val="5"/>
        </w:rPr>
        <w:t xml:space="preserve"> </w:t>
      </w:r>
      <w:r>
        <w:t>is</w:t>
      </w:r>
      <w:r>
        <w:rPr>
          <w:spacing w:val="4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ted</w:t>
      </w:r>
      <w:r>
        <w:rPr>
          <w:spacing w:val="3"/>
        </w:rPr>
        <w:t xml:space="preserve"> </w:t>
      </w:r>
      <w:r>
        <w:t>t</w:t>
      </w:r>
      <w:r>
        <w:rPr>
          <w:spacing w:val="-1"/>
        </w:rPr>
        <w:t>h</w:t>
      </w:r>
      <w:r>
        <w:t>at</w:t>
      </w:r>
      <w:r>
        <w:rPr>
          <w:spacing w:val="3"/>
        </w:rPr>
        <w:t xml:space="preserve"> "</w:t>
      </w:r>
      <w:r>
        <w:t>Si</w:t>
      </w:r>
      <w:r>
        <w:rPr>
          <w:spacing w:val="-2"/>
        </w:rPr>
        <w:t>n</w:t>
      </w:r>
      <w:r>
        <w:t xml:space="preserve">ce </w:t>
      </w:r>
      <w:r>
        <w:rPr>
          <w:spacing w:val="1"/>
        </w:rPr>
        <w:t>MI</w:t>
      </w:r>
      <w:r>
        <w:rPr>
          <w:spacing w:val="-2"/>
        </w:rPr>
        <w:t>-</w:t>
      </w:r>
      <w:r>
        <w:rPr>
          <w:spacing w:val="1"/>
        </w:rPr>
        <w:t>061</w:t>
      </w:r>
      <w:r>
        <w:t>3</w:t>
      </w:r>
      <w:r>
        <w:rPr>
          <w:spacing w:val="2"/>
        </w:rPr>
        <w:t xml:space="preserve"> </w:t>
      </w:r>
      <w:r>
        <w:rPr>
          <w:spacing w:val="-1"/>
        </w:rPr>
        <w:t>h</w:t>
      </w:r>
      <w:r>
        <w:t>ad</w:t>
      </w:r>
      <w:r>
        <w:rPr>
          <w:spacing w:val="7"/>
        </w:rPr>
        <w:t xml:space="preserve"> </w:t>
      </w:r>
      <w:r>
        <w:t>taller</w:t>
      </w:r>
      <w:r>
        <w:rPr>
          <w:spacing w:val="5"/>
        </w:rPr>
        <w:t xml:space="preserve"> </w:t>
      </w:r>
      <w:r>
        <w:rPr>
          <w:spacing w:val="1"/>
        </w:rPr>
        <w:t>p</w:t>
      </w:r>
      <w:r>
        <w:t>la</w:t>
      </w:r>
      <w:r>
        <w:rPr>
          <w:spacing w:val="1"/>
        </w:rPr>
        <w:t>n</w:t>
      </w:r>
      <w:r>
        <w:t>ts</w:t>
      </w:r>
      <w:r>
        <w:rPr>
          <w:spacing w:val="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1"/>
        </w:rPr>
        <w:t>p</w:t>
      </w:r>
      <w:r>
        <w:t>e</w:t>
      </w:r>
      <w:r>
        <w:rPr>
          <w:spacing w:val="1"/>
        </w:rPr>
        <w:t>r</w:t>
      </w:r>
      <w:r>
        <w:t>c</w:t>
      </w:r>
      <w:r>
        <w:rPr>
          <w:spacing w:val="1"/>
        </w:rPr>
        <w:t>e</w:t>
      </w:r>
      <w:r>
        <w:rPr>
          <w:spacing w:val="-1"/>
        </w:rPr>
        <w:t>n</w:t>
      </w:r>
      <w:r>
        <w:t>t</w:t>
      </w:r>
      <w:r>
        <w:rPr>
          <w:spacing w:val="3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d</w:t>
      </w:r>
      <w:r>
        <w:rPr>
          <w:spacing w:val="3"/>
        </w:rPr>
        <w:t>u</w:t>
      </w:r>
      <w:r>
        <w:t>cti</w:t>
      </w:r>
      <w:r>
        <w:rPr>
          <w:spacing w:val="3"/>
        </w:rPr>
        <w:t>o</w:t>
      </w:r>
      <w:r>
        <w:t xml:space="preserve">n </w:t>
      </w:r>
      <w:r>
        <w:rPr>
          <w:spacing w:val="2"/>
        </w:rPr>
        <w:t>i</w:t>
      </w:r>
      <w:r>
        <w:t>n</w:t>
      </w:r>
      <w:r>
        <w:rPr>
          <w:spacing w:val="6"/>
        </w:rPr>
        <w:t xml:space="preserve"> </w:t>
      </w:r>
      <w:r>
        <w:rPr>
          <w:spacing w:val="1"/>
        </w:rPr>
        <w:t>p</w:t>
      </w:r>
      <w:r>
        <w:t>l</w:t>
      </w:r>
      <w:r>
        <w:rPr>
          <w:spacing w:val="2"/>
        </w:rPr>
        <w:t>a</w:t>
      </w:r>
      <w:r>
        <w:rPr>
          <w:spacing w:val="-1"/>
        </w:rPr>
        <w:t>n</w:t>
      </w:r>
      <w:r>
        <w:t>t</w:t>
      </w:r>
      <w:r>
        <w:rPr>
          <w:spacing w:val="7"/>
        </w:rPr>
        <w:t xml:space="preserve"> </w:t>
      </w:r>
      <w:r>
        <w:rPr>
          <w:spacing w:val="1"/>
        </w:rPr>
        <w:t>h</w:t>
      </w:r>
      <w:r>
        <w:t>ei</w:t>
      </w:r>
      <w:r>
        <w:rPr>
          <w:spacing w:val="-1"/>
        </w:rPr>
        <w:t>g</w:t>
      </w:r>
      <w:r>
        <w:rPr>
          <w:spacing w:val="1"/>
        </w:rPr>
        <w:t>h</w:t>
      </w:r>
      <w:r>
        <w:t xml:space="preserve">t </w:t>
      </w:r>
      <w:proofErr w:type="gramStart"/>
      <w:r>
        <w:rPr>
          <w:spacing w:val="-2"/>
        </w:rPr>
        <w:t>w</w:t>
      </w:r>
      <w:r>
        <w:rPr>
          <w:spacing w:val="3"/>
        </w:rPr>
        <w:t>a</w:t>
      </w:r>
      <w:r>
        <w:t xml:space="preserve">s </w:t>
      </w:r>
      <w:r>
        <w:rPr>
          <w:spacing w:val="35"/>
        </w:rPr>
        <w:t xml:space="preserve"> </w:t>
      </w:r>
      <w:r>
        <w:rPr>
          <w:spacing w:val="1"/>
        </w:rPr>
        <w:t>h</w:t>
      </w:r>
      <w:r>
        <w:t>i</w:t>
      </w:r>
      <w:r>
        <w:rPr>
          <w:spacing w:val="1"/>
        </w:rPr>
        <w:t>g</w:t>
      </w:r>
      <w:r>
        <w:t>h</w:t>
      </w:r>
      <w:proofErr w:type="gramEnd"/>
      <w:r>
        <w:t xml:space="preserve"> </w:t>
      </w:r>
      <w:r>
        <w:rPr>
          <w:spacing w:val="34"/>
        </w:rPr>
        <w:t xml:space="preserve"> </w:t>
      </w:r>
      <w:r>
        <w:rPr>
          <w:spacing w:val="1"/>
        </w:rPr>
        <w:t>(13</w:t>
      </w:r>
      <w:r>
        <w:t>.</w:t>
      </w:r>
      <w:r>
        <w:rPr>
          <w:spacing w:val="1"/>
        </w:rPr>
        <w:t>90</w:t>
      </w:r>
      <w:r>
        <w:t xml:space="preserve">%) </w:t>
      </w:r>
      <w:r>
        <w:rPr>
          <w:spacing w:val="32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ll</w:t>
      </w:r>
      <w:r>
        <w:rPr>
          <w:spacing w:val="3"/>
        </w:rPr>
        <w:t>o</w:t>
      </w:r>
      <w:r>
        <w:rPr>
          <w:spacing w:val="-5"/>
        </w:rPr>
        <w:t>w</w:t>
      </w:r>
      <w:r>
        <w:rPr>
          <w:spacing w:val="3"/>
        </w:rPr>
        <w:t>e</w:t>
      </w:r>
      <w:r>
        <w:t xml:space="preserve">d </w:t>
      </w:r>
      <w:r>
        <w:rPr>
          <w:spacing w:val="33"/>
        </w:rPr>
        <w:t xml:space="preserve"> </w:t>
      </w:r>
      <w:r>
        <w:rPr>
          <w:spacing w:val="1"/>
        </w:rPr>
        <w:t>b</w:t>
      </w:r>
      <w:r>
        <w:t xml:space="preserve">y </w:t>
      </w:r>
      <w:r>
        <w:rPr>
          <w:spacing w:val="36"/>
        </w:rPr>
        <w:t xml:space="preserve"> </w:t>
      </w:r>
      <w:r>
        <w:t>M</w:t>
      </w:r>
      <w:r>
        <w:rPr>
          <w:spacing w:val="5"/>
        </w:rPr>
        <w:t>I</w:t>
      </w:r>
      <w:r>
        <w:rPr>
          <w:spacing w:val="-2"/>
        </w:rPr>
        <w:t>-</w:t>
      </w:r>
      <w:r>
        <w:rPr>
          <w:spacing w:val="1"/>
        </w:rPr>
        <w:t>042</w:t>
      </w:r>
      <w:r>
        <w:t xml:space="preserve">5 </w:t>
      </w:r>
      <w:r>
        <w:rPr>
          <w:spacing w:val="33"/>
        </w:rPr>
        <w:t xml:space="preserve"> </w:t>
      </w:r>
      <w:r>
        <w:rPr>
          <w:spacing w:val="1"/>
        </w:rPr>
        <w:t>(13</w:t>
      </w:r>
      <w:r>
        <w:rPr>
          <w:spacing w:val="-2"/>
        </w:rPr>
        <w:t>.</w:t>
      </w:r>
      <w:r>
        <w:rPr>
          <w:spacing w:val="1"/>
        </w:rPr>
        <w:t>86</w:t>
      </w:r>
      <w:r>
        <w:t>%</w:t>
      </w:r>
      <w:r>
        <w:rPr>
          <w:spacing w:val="-2"/>
        </w:rPr>
        <w:t>)</w:t>
      </w:r>
      <w:r>
        <w:rPr>
          <w:spacing w:val="5"/>
        </w:rPr>
        <w:t>"</w:t>
      </w:r>
      <w:r>
        <w:t xml:space="preserve">. </w:t>
      </w:r>
      <w:r>
        <w:rPr>
          <w:spacing w:val="28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is</w:t>
      </w:r>
    </w:p>
    <w:p w:rsidR="002F5616" w:rsidRDefault="006B4105">
      <w:pPr>
        <w:spacing w:line="220" w:lineRule="exact"/>
        <w:ind w:left="2875" w:right="3168"/>
        <w:jc w:val="both"/>
      </w:pPr>
      <w:proofErr w:type="gramStart"/>
      <w:r>
        <w:rPr>
          <w:spacing w:val="2"/>
        </w:rPr>
        <w:t>i</w:t>
      </w:r>
      <w:r>
        <w:rPr>
          <w:spacing w:val="-4"/>
        </w:rPr>
        <w:t>m</w:t>
      </w:r>
      <w:r>
        <w:rPr>
          <w:spacing w:val="1"/>
        </w:rPr>
        <w:t>p</w:t>
      </w:r>
      <w:r>
        <w:t xml:space="preserve">lies </w:t>
      </w:r>
      <w:r>
        <w:rPr>
          <w:spacing w:val="32"/>
        </w:rPr>
        <w:t xml:space="preserve"> </w:t>
      </w:r>
      <w:r>
        <w:t>M</w:t>
      </w:r>
      <w:r>
        <w:rPr>
          <w:spacing w:val="2"/>
        </w:rPr>
        <w:t>I</w:t>
      </w:r>
      <w:proofErr w:type="gramEnd"/>
      <w:r>
        <w:rPr>
          <w:spacing w:val="-2"/>
        </w:rPr>
        <w:t>-</w:t>
      </w:r>
      <w:r>
        <w:rPr>
          <w:spacing w:val="1"/>
        </w:rPr>
        <w:t>042</w:t>
      </w:r>
      <w:r>
        <w:t xml:space="preserve">5 </w:t>
      </w:r>
      <w:r>
        <w:rPr>
          <w:spacing w:val="31"/>
        </w:rPr>
        <w:t xml:space="preserve"> </w:t>
      </w:r>
      <w:r>
        <w:rPr>
          <w:spacing w:val="-1"/>
        </w:rPr>
        <w:t>h</w:t>
      </w:r>
      <w:r>
        <w:t xml:space="preserve">ad </w:t>
      </w:r>
      <w:r>
        <w:rPr>
          <w:spacing w:val="35"/>
        </w:rPr>
        <w:t xml:space="preserve"> </w:t>
      </w:r>
      <w:r>
        <w:t xml:space="preserve">a </w:t>
      </w:r>
      <w:r>
        <w:rPr>
          <w:spacing w:val="38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i</w:t>
      </w:r>
      <w:r>
        <w:rPr>
          <w:spacing w:val="-1"/>
        </w:rPr>
        <w:t>gn</w:t>
      </w:r>
      <w:r>
        <w:rPr>
          <w:spacing w:val="2"/>
        </w:rPr>
        <w:t>i</w:t>
      </w:r>
      <w:r>
        <w:rPr>
          <w:spacing w:val="-2"/>
        </w:rPr>
        <w:t>f</w:t>
      </w:r>
      <w:r>
        <w:t>ic</w:t>
      </w:r>
      <w:r>
        <w:rPr>
          <w:spacing w:val="3"/>
        </w:rPr>
        <w:t>a</w:t>
      </w:r>
      <w:r>
        <w:rPr>
          <w:spacing w:val="-1"/>
        </w:rPr>
        <w:t>n</w:t>
      </w:r>
      <w:r>
        <w:t xml:space="preserve">t </w:t>
      </w:r>
      <w:r>
        <w:rPr>
          <w:spacing w:val="31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d</w:t>
      </w:r>
      <w:r>
        <w:rPr>
          <w:spacing w:val="-1"/>
        </w:rPr>
        <w:t>u</w:t>
      </w:r>
      <w:r>
        <w:t>cti</w:t>
      </w:r>
      <w:r>
        <w:rPr>
          <w:spacing w:val="1"/>
        </w:rPr>
        <w:t>o</w:t>
      </w:r>
      <w:r>
        <w:t xml:space="preserve">n </w:t>
      </w:r>
      <w:r>
        <w:rPr>
          <w:spacing w:val="30"/>
        </w:rPr>
        <w:t xml:space="preserve"> </w:t>
      </w:r>
      <w:r>
        <w:rPr>
          <w:spacing w:val="1"/>
        </w:rPr>
        <w:t>d</w:t>
      </w:r>
      <w:r>
        <w:t>es</w:t>
      </w:r>
      <w:r>
        <w:rPr>
          <w:spacing w:val="1"/>
        </w:rPr>
        <w:t>p</w:t>
      </w:r>
      <w:r>
        <w:t xml:space="preserve">ite </w:t>
      </w:r>
      <w:r>
        <w:rPr>
          <w:spacing w:val="33"/>
        </w:rPr>
        <w:t xml:space="preserve"> </w:t>
      </w:r>
      <w:r>
        <w:rPr>
          <w:spacing w:val="1"/>
        </w:rPr>
        <w:t>b</w:t>
      </w:r>
      <w:r>
        <w:t>ei</w:t>
      </w:r>
      <w:r>
        <w:rPr>
          <w:spacing w:val="1"/>
        </w:rPr>
        <w:t>n</w:t>
      </w:r>
      <w:r>
        <w:t>g</w:t>
      </w:r>
    </w:p>
    <w:p w:rsidR="002F5616" w:rsidRDefault="006B4105">
      <w:pPr>
        <w:ind w:left="2875" w:right="3157"/>
        <w:jc w:val="both"/>
        <w:sectPr w:rsidR="002F5616">
          <w:pgSz w:w="15840" w:h="12240" w:orient="landscape"/>
          <w:pgMar w:top="1120" w:right="2260" w:bottom="280" w:left="2260" w:header="720" w:footer="720" w:gutter="0"/>
          <w:cols w:space="720"/>
        </w:sectPr>
      </w:pPr>
      <w:r>
        <w:t>c</w:t>
      </w:r>
      <w:r>
        <w:rPr>
          <w:spacing w:val="1"/>
        </w:rPr>
        <w:t>a</w:t>
      </w:r>
      <w:r>
        <w:t>te</w:t>
      </w:r>
      <w:r>
        <w:rPr>
          <w:spacing w:val="-1"/>
        </w:rPr>
        <w:t>g</w:t>
      </w:r>
      <w:r>
        <w:rPr>
          <w:spacing w:val="1"/>
        </w:rPr>
        <w:t>or</w:t>
      </w:r>
      <w:r>
        <w:t>ized as</w:t>
      </w:r>
      <w:r>
        <w:rPr>
          <w:spacing w:val="6"/>
        </w:rPr>
        <w:t xml:space="preserve"> </w:t>
      </w:r>
      <w:r>
        <w:rPr>
          <w:spacing w:val="3"/>
        </w:rPr>
        <w:t>"</w:t>
      </w:r>
      <w:r>
        <w:rPr>
          <w:spacing w:val="2"/>
        </w:rPr>
        <w:t>s</w:t>
      </w:r>
      <w:r>
        <w:rPr>
          <w:spacing w:val="-4"/>
        </w:rPr>
        <w:t>m</w:t>
      </w:r>
      <w:r>
        <w:t>aller</w:t>
      </w:r>
      <w:r>
        <w:rPr>
          <w:spacing w:val="3"/>
        </w:rPr>
        <w:t xml:space="preserve"> </w:t>
      </w:r>
      <w:r>
        <w:rPr>
          <w:spacing w:val="1"/>
        </w:rPr>
        <w:t>p</w:t>
      </w:r>
      <w:r>
        <w:t>la</w:t>
      </w:r>
      <w:r>
        <w:rPr>
          <w:spacing w:val="1"/>
        </w:rPr>
        <w:t>n</w:t>
      </w:r>
      <w:r>
        <w:t>t</w:t>
      </w:r>
      <w:r>
        <w:rPr>
          <w:spacing w:val="1"/>
        </w:rPr>
        <w:t>s</w:t>
      </w:r>
      <w:r>
        <w:t>"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pr</w:t>
      </w:r>
      <w:r>
        <w:t>e</w:t>
      </w:r>
      <w:r>
        <w:rPr>
          <w:spacing w:val="-1"/>
        </w:rPr>
        <w:t>v</w:t>
      </w:r>
      <w:r>
        <w:t>i</w:t>
      </w:r>
      <w:r>
        <w:rPr>
          <w:spacing w:val="1"/>
        </w:rPr>
        <w:t>ou</w:t>
      </w:r>
      <w:r>
        <w:t xml:space="preserve">s </w:t>
      </w:r>
      <w:r>
        <w:rPr>
          <w:spacing w:val="-1"/>
        </w:rPr>
        <w:t>s</w:t>
      </w:r>
      <w:r>
        <w:t>t</w:t>
      </w:r>
      <w:r>
        <w:rPr>
          <w:spacing w:val="2"/>
        </w:rPr>
        <w:t>a</w:t>
      </w:r>
      <w:r>
        <w:t>t</w:t>
      </w:r>
      <w:r>
        <w:rPr>
          <w:spacing w:val="2"/>
        </w:rPr>
        <w:t>e</w:t>
      </w:r>
      <w:r>
        <w:rPr>
          <w:spacing w:val="-4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 xml:space="preserve">t. </w:t>
      </w:r>
      <w:r>
        <w:rPr>
          <w:spacing w:val="2"/>
        </w:rPr>
        <w:t>P</w:t>
      </w:r>
      <w:r>
        <w:t>lease cla</w:t>
      </w:r>
      <w:r>
        <w:rPr>
          <w:spacing w:val="1"/>
        </w:rPr>
        <w:t>r</w:t>
      </w:r>
      <w:r>
        <w:t>ify</w:t>
      </w:r>
      <w:r>
        <w:rPr>
          <w:spacing w:val="3"/>
        </w:rPr>
        <w:t xml:space="preserve"> </w:t>
      </w:r>
      <w:r>
        <w:rPr>
          <w:spacing w:val="-2"/>
        </w:rPr>
        <w:t>w</w:t>
      </w:r>
      <w:r>
        <w:rPr>
          <w:spacing w:val="1"/>
        </w:rPr>
        <w:t>h</w:t>
      </w:r>
      <w:r>
        <w:t>et</w:t>
      </w:r>
      <w:r>
        <w:rPr>
          <w:spacing w:val="-1"/>
        </w:rPr>
        <w:t>h</w:t>
      </w:r>
      <w:r>
        <w:t>er</w:t>
      </w:r>
      <w:r>
        <w:rPr>
          <w:spacing w:val="4"/>
        </w:rPr>
        <w:t xml:space="preserve"> </w:t>
      </w:r>
      <w:r>
        <w:t>M</w:t>
      </w:r>
      <w:r>
        <w:rPr>
          <w:spacing w:val="3"/>
        </w:rPr>
        <w:t>I</w:t>
      </w:r>
      <w:r>
        <w:rPr>
          <w:spacing w:val="-2"/>
        </w:rPr>
        <w:t>-</w:t>
      </w:r>
      <w:r>
        <w:rPr>
          <w:spacing w:val="1"/>
        </w:rPr>
        <w:t>042</w:t>
      </w:r>
      <w:r>
        <w:t>5</w:t>
      </w:r>
      <w:r>
        <w:rPr>
          <w:spacing w:val="1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h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2"/>
        </w:rPr>
        <w:t>l</w:t>
      </w:r>
      <w:r>
        <w:t xml:space="preserve">y </w:t>
      </w:r>
      <w:r>
        <w:rPr>
          <w:spacing w:val="2"/>
        </w:rPr>
        <w:t>s</w:t>
      </w:r>
      <w:r>
        <w:rPr>
          <w:spacing w:val="-1"/>
        </w:rPr>
        <w:t>m</w:t>
      </w:r>
      <w:r>
        <w:t>all</w:t>
      </w:r>
      <w:r>
        <w:rPr>
          <w:spacing w:val="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5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4"/>
        </w:rPr>
        <w:t xml:space="preserve"> </w:t>
      </w:r>
      <w:r>
        <w:t>i</w:t>
      </w:r>
      <w:r>
        <w:rPr>
          <w:spacing w:val="2"/>
        </w:rPr>
        <w:t>t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h</w:t>
      </w:r>
      <w:r>
        <w:rPr>
          <w:spacing w:val="5"/>
        </w:rPr>
        <w:t>e</w:t>
      </w:r>
      <w:r>
        <w:t>i</w:t>
      </w:r>
      <w:r>
        <w:rPr>
          <w:spacing w:val="1"/>
        </w:rPr>
        <w:t>g</w:t>
      </w:r>
      <w:r>
        <w:rPr>
          <w:spacing w:val="-1"/>
        </w:rPr>
        <w:t>h</w:t>
      </w:r>
      <w:r>
        <w:t xml:space="preserve">t </w:t>
      </w:r>
      <w:r>
        <w:rPr>
          <w:spacing w:val="1"/>
        </w:rPr>
        <w:t>r</w:t>
      </w:r>
      <w:r>
        <w:t>e</w:t>
      </w:r>
      <w:r>
        <w:rPr>
          <w:spacing w:val="1"/>
        </w:rPr>
        <w:t>d</w:t>
      </w:r>
      <w:r>
        <w:rPr>
          <w:spacing w:val="-1"/>
        </w:rPr>
        <w:t>u</w:t>
      </w:r>
      <w:r>
        <w:t>cti</w:t>
      </w:r>
      <w:r>
        <w:rPr>
          <w:spacing w:val="1"/>
        </w:rPr>
        <w:t>o</w:t>
      </w:r>
      <w:r>
        <w:t>n</w:t>
      </w:r>
      <w:r>
        <w:rPr>
          <w:spacing w:val="41"/>
        </w:rPr>
        <w:t xml:space="preserve"> </w:t>
      </w:r>
      <w:r>
        <w:rPr>
          <w:spacing w:val="-2"/>
        </w:rPr>
        <w:t>w</w:t>
      </w:r>
      <w:r>
        <w:rPr>
          <w:spacing w:val="3"/>
        </w:rPr>
        <w:t>a</w:t>
      </w:r>
      <w:r>
        <w:t>s</w:t>
      </w:r>
      <w:r>
        <w:rPr>
          <w:spacing w:val="4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1"/>
        </w:rPr>
        <w:t>b</w:t>
      </w:r>
      <w:r>
        <w:rPr>
          <w:spacing w:val="-1"/>
        </w:rPr>
        <w:t>s</w:t>
      </w:r>
      <w:r>
        <w:t>t</w:t>
      </w:r>
      <w:r>
        <w:rPr>
          <w:spacing w:val="2"/>
        </w:rPr>
        <w:t>a</w:t>
      </w:r>
      <w:r>
        <w:rPr>
          <w:spacing w:val="-1"/>
        </w:rPr>
        <w:t>n</w:t>
      </w:r>
      <w:r>
        <w:t>tial</w:t>
      </w:r>
      <w:r>
        <w:rPr>
          <w:spacing w:val="41"/>
        </w:rPr>
        <w:t xml:space="preserve"> </w:t>
      </w:r>
      <w:r>
        <w:rPr>
          <w:spacing w:val="1"/>
        </w:rPr>
        <w:t>d</w:t>
      </w:r>
      <w:r>
        <w:t>es</w:t>
      </w:r>
      <w:r>
        <w:rPr>
          <w:spacing w:val="1"/>
        </w:rPr>
        <w:t>p</w:t>
      </w:r>
      <w:r>
        <w:t>ite</w:t>
      </w:r>
      <w:r>
        <w:rPr>
          <w:spacing w:val="42"/>
        </w:rPr>
        <w:t xml:space="preserve"> </w:t>
      </w:r>
      <w:proofErr w:type="gramStart"/>
      <w:r>
        <w:t xml:space="preserve">a  </w:t>
      </w:r>
      <w:r>
        <w:rPr>
          <w:spacing w:val="-1"/>
        </w:rPr>
        <w:t>m</w:t>
      </w:r>
      <w:r>
        <w:rPr>
          <w:spacing w:val="1"/>
        </w:rPr>
        <w:t>od</w:t>
      </w:r>
      <w:r>
        <w:t>e</w:t>
      </w:r>
      <w:r>
        <w:rPr>
          <w:spacing w:val="1"/>
        </w:rPr>
        <w:t>r</w:t>
      </w:r>
      <w:r>
        <w:t>ate</w:t>
      </w:r>
      <w:proofErr w:type="gramEnd"/>
      <w:r>
        <w:rPr>
          <w:spacing w:val="42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2"/>
        </w:rPr>
        <w:t>i</w:t>
      </w:r>
      <w:r>
        <w:t>tial</w:t>
      </w:r>
      <w:r>
        <w:rPr>
          <w:spacing w:val="45"/>
        </w:rPr>
        <w:t xml:space="preserve"> </w:t>
      </w:r>
      <w:r>
        <w:rPr>
          <w:spacing w:val="-1"/>
        </w:rPr>
        <w:t>s</w:t>
      </w:r>
      <w:r>
        <w:t xml:space="preserve">ize. </w:t>
      </w:r>
      <w:r>
        <w:rPr>
          <w:spacing w:val="2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</w:p>
    <w:p w:rsidR="002F5616" w:rsidRDefault="002F5616">
      <w:pPr>
        <w:spacing w:before="6" w:line="100" w:lineRule="exact"/>
        <w:rPr>
          <w:sz w:val="10"/>
          <w:szCs w:val="10"/>
        </w:rPr>
      </w:pPr>
    </w:p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3"/>
      </w:tblGrid>
      <w:tr w:rsidR="002F5616">
        <w:trPr>
          <w:trHeight w:hRule="exact" w:val="2557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2F5616"/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463" w:right="80"/>
              <w:jc w:val="both"/>
            </w:pPr>
            <w:proofErr w:type="gramStart"/>
            <w:r>
              <w:rPr>
                <w:spacing w:val="-1"/>
              </w:rPr>
              <w:t>s</w:t>
            </w:r>
            <w:r>
              <w:t>tat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 xml:space="preserve">t </w:t>
            </w:r>
            <w:r>
              <w:rPr>
                <w:spacing w:val="14"/>
              </w:rPr>
              <w:t xml:space="preserve"> </w:t>
            </w:r>
            <w:r>
              <w:rPr>
                <w:spacing w:val="3"/>
              </w:rPr>
              <w:t>"</w:t>
            </w:r>
            <w:proofErr w:type="gramEnd"/>
            <w:r>
              <w:t>M</w:t>
            </w:r>
            <w:r>
              <w:rPr>
                <w:spacing w:val="2"/>
              </w:rPr>
              <w:t>I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042</w:t>
            </w:r>
            <w:r>
              <w:t xml:space="preserve">5 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h</w:t>
            </w:r>
            <w:r>
              <w:t xml:space="preserve">ad </w:t>
            </w:r>
            <w:r>
              <w:rPr>
                <w:spacing w:val="21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m</w:t>
            </w:r>
            <w:r>
              <w:t xml:space="preserve">aller </w:t>
            </w:r>
            <w:r>
              <w:rPr>
                <w:spacing w:val="17"/>
              </w:rPr>
              <w:t xml:space="preserve"> </w:t>
            </w:r>
            <w:r>
              <w:rPr>
                <w:spacing w:val="1"/>
              </w:rPr>
              <w:t>p</w:t>
            </w:r>
            <w:r>
              <w:t>la</w:t>
            </w:r>
            <w:r>
              <w:rPr>
                <w:spacing w:val="-1"/>
              </w:rPr>
              <w:t>n</w:t>
            </w:r>
            <w:r>
              <w:t xml:space="preserve">ts </w:t>
            </w:r>
            <w:r>
              <w:rPr>
                <w:spacing w:val="16"/>
              </w:rPr>
              <w:t xml:space="preserve"> </w:t>
            </w:r>
            <w:r>
              <w:t xml:space="preserve">at </w:t>
            </w:r>
            <w:r>
              <w:rPr>
                <w:spacing w:val="21"/>
              </w:rPr>
              <w:t xml:space="preserve"> </w:t>
            </w:r>
            <w:r>
              <w:rPr>
                <w:spacing w:val="1"/>
              </w:rPr>
              <w:t>25</w:t>
            </w:r>
            <w:r>
              <w:t xml:space="preserve">% </w:t>
            </w:r>
            <w:r>
              <w:rPr>
                <w:spacing w:val="18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C</w:t>
            </w:r>
            <w:r>
              <w:t xml:space="preserve">" </w:t>
            </w:r>
            <w:r>
              <w:rPr>
                <w:spacing w:val="22"/>
              </w:rPr>
              <w:t xml:space="preserve"> </w:t>
            </w:r>
            <w:r>
              <w:t xml:space="preserve">in </w:t>
            </w:r>
            <w:r>
              <w:rPr>
                <w:spacing w:val="21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</w:p>
          <w:p w:rsidR="002F5616" w:rsidRDefault="006B4105">
            <w:pPr>
              <w:ind w:left="463" w:right="1177"/>
              <w:jc w:val="both"/>
            </w:pPr>
            <w:r>
              <w:t>a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s</w:t>
            </w:r>
            <w:r>
              <w:t>tra</w:t>
            </w:r>
            <w:r>
              <w:rPr>
                <w:spacing w:val="1"/>
              </w:rPr>
              <w:t>c</w:t>
            </w:r>
            <w:r>
              <w:t>t</w:t>
            </w:r>
            <w:r>
              <w:rPr>
                <w:spacing w:val="-5"/>
              </w:rPr>
              <w:t xml:space="preserve"> </w:t>
            </w:r>
            <w:r>
              <w:t xml:space="preserve">also </w:t>
            </w:r>
            <w:r>
              <w:rPr>
                <w:spacing w:val="-5"/>
              </w:rPr>
              <w:t>w</w:t>
            </w:r>
            <w:r>
              <w:t>a</w:t>
            </w:r>
            <w:r>
              <w:rPr>
                <w:spacing w:val="1"/>
              </w:rPr>
              <w:t>rr</w:t>
            </w:r>
            <w:r>
              <w:t>a</w:t>
            </w:r>
            <w:r>
              <w:rPr>
                <w:spacing w:val="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e</w:t>
            </w:r>
            <w:r>
              <w:rPr>
                <w:spacing w:val="-2"/>
              </w:rPr>
              <w:t>-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2"/>
              </w:rPr>
              <w:t>l</w:t>
            </w:r>
            <w:r>
              <w:rPr>
                <w:spacing w:val="1"/>
              </w:rPr>
              <w:t>u</w:t>
            </w:r>
            <w:r>
              <w:t>ati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ns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c</w:t>
            </w:r>
            <w:r>
              <w:rPr>
                <w:spacing w:val="-4"/>
              </w:rPr>
              <w:t>y</w:t>
            </w:r>
            <w:r>
              <w:t>.</w:t>
            </w:r>
          </w:p>
          <w:p w:rsidR="002F5616" w:rsidRDefault="002F5616">
            <w:pPr>
              <w:spacing w:before="12" w:line="220" w:lineRule="exact"/>
              <w:rPr>
                <w:sz w:val="22"/>
                <w:szCs w:val="22"/>
              </w:rPr>
            </w:pPr>
          </w:p>
          <w:p w:rsidR="002F5616" w:rsidRDefault="006B4105">
            <w:pPr>
              <w:tabs>
                <w:tab w:val="left" w:pos="500"/>
              </w:tabs>
              <w:ind w:left="463" w:right="69" w:hanging="361"/>
              <w:jc w:val="both"/>
            </w:pPr>
            <w:r>
              <w:rPr>
                <w:rFonts w:ascii="Segoe MDL2 Assets" w:eastAsia="Segoe MDL2 Assets" w:hAnsi="Segoe MDL2 Assets" w:cs="Segoe MDL2 Assets"/>
                <w:w w:val="45"/>
              </w:rPr>
              <w:t></w:t>
            </w:r>
            <w:r>
              <w:rPr>
                <w:rFonts w:ascii="Segoe MDL2 Assets" w:eastAsia="Segoe MDL2 Assets" w:hAnsi="Segoe MDL2 Assets" w:cs="Segoe MDL2 Assets"/>
              </w:rPr>
              <w:tab/>
            </w:r>
            <w:r>
              <w:rPr>
                <w:rFonts w:ascii="Segoe MDL2 Assets" w:eastAsia="Segoe MDL2 Assets" w:hAnsi="Segoe MDL2 Assets" w:cs="Segoe MDL2 Assets"/>
              </w:rPr>
              <w:tab/>
            </w:r>
            <w:proofErr w:type="gramStart"/>
            <w:r>
              <w:rPr>
                <w:b/>
              </w:rPr>
              <w:t>Sec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.1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  <w:spacing w:val="1"/>
              </w:rPr>
              <w:t>(</w:t>
            </w:r>
            <w:r>
              <w:rPr>
                <w:b/>
                <w:spacing w:val="-1"/>
              </w:rPr>
              <w:t>L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 xml:space="preserve">f 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Ar</w:t>
            </w:r>
            <w:r>
              <w:rPr>
                <w:b/>
                <w:spacing w:val="1"/>
              </w:rPr>
              <w:t>ea</w:t>
            </w:r>
            <w:r>
              <w:rPr>
                <w:b/>
              </w:rPr>
              <w:t xml:space="preserve">) 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 xml:space="preserve">: </w:t>
            </w:r>
            <w:r>
              <w:rPr>
                <w:b/>
                <w:spacing w:val="45"/>
              </w:rPr>
              <w:t xml:space="preserve"> 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 xml:space="preserve">e </w:t>
            </w:r>
            <w:r>
              <w:rPr>
                <w:spacing w:val="39"/>
              </w:rPr>
              <w:t xml:space="preserve"> 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n</w:t>
            </w:r>
            <w:r>
              <w:t xml:space="preserve">it </w:t>
            </w:r>
            <w:r>
              <w:rPr>
                <w:spacing w:val="43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 xml:space="preserve">r 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L</w:t>
            </w:r>
            <w:r>
              <w:t>e</w:t>
            </w:r>
            <w:r>
              <w:rPr>
                <w:spacing w:val="3"/>
              </w:rPr>
              <w:t>a</w:t>
            </w:r>
            <w:r>
              <w:t xml:space="preserve">f </w:t>
            </w:r>
            <w:r>
              <w:rPr>
                <w:spacing w:val="38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t xml:space="preserve">a </w:t>
            </w:r>
            <w:r>
              <w:rPr>
                <w:spacing w:val="38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 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1"/>
              </w:rPr>
              <w:t>s</w:t>
            </w:r>
            <w:r>
              <w:t>te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l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es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e</w:t>
            </w:r>
            <w:r>
              <w:t xml:space="preserve">d </w:t>
            </w:r>
            <w:r>
              <w:rPr>
                <w:spacing w:val="3"/>
              </w:rPr>
              <w:t>a</w:t>
            </w:r>
            <w:r>
              <w:t>s</w:t>
            </w:r>
            <w:r>
              <w:rPr>
                <w:spacing w:val="5"/>
              </w:rPr>
              <w:t xml:space="preserve"> "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2</w:t>
            </w:r>
            <w:r>
              <w:t>/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p</w:t>
            </w:r>
            <w:r>
              <w:t>la</w:t>
            </w:r>
            <w:r>
              <w:rPr>
                <w:spacing w:val="-1"/>
              </w:rPr>
              <w:t>n</w:t>
            </w:r>
            <w:r>
              <w:t>t"</w:t>
            </w:r>
            <w:r>
              <w:rPr>
                <w:spacing w:val="7"/>
              </w:rPr>
              <w:t xml:space="preserve"> </w:t>
            </w:r>
            <w:r>
              <w:t>in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is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1"/>
              </w:rPr>
              <w:t>c</w:t>
            </w:r>
            <w:r>
              <w:t>ti</w:t>
            </w:r>
            <w:r>
              <w:rPr>
                <w:spacing w:val="3"/>
              </w:rPr>
              <w:t>o</w:t>
            </w:r>
            <w:r>
              <w:t xml:space="preserve">n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T</w:t>
            </w:r>
            <w:r>
              <w:t>a</w:t>
            </w:r>
            <w:r>
              <w:rPr>
                <w:spacing w:val="1"/>
              </w:rPr>
              <w:t>b</w:t>
            </w:r>
            <w:r>
              <w:t>le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3</w:t>
            </w:r>
            <w:r>
              <w:t>. Gi</w:t>
            </w:r>
            <w:r>
              <w:rPr>
                <w:spacing w:val="-1"/>
              </w:rPr>
              <w:t>v</w:t>
            </w:r>
            <w:r>
              <w:rPr>
                <w:spacing w:val="3"/>
              </w:rPr>
              <w:t>e</w:t>
            </w:r>
            <w:r>
              <w:t>n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9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1"/>
              </w:rPr>
              <w:t xml:space="preserve"> </w:t>
            </w:r>
            <w:r>
              <w:rPr>
                <w:spacing w:val="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es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(</w:t>
            </w:r>
            <w:r>
              <w:t>e</w:t>
            </w:r>
            <w:r>
              <w:rPr>
                <w:spacing w:val="3"/>
              </w:rPr>
              <w:t>.</w:t>
            </w:r>
            <w:r>
              <w:rPr>
                <w:spacing w:val="-1"/>
              </w:rPr>
              <w:t>g</w:t>
            </w:r>
            <w:r>
              <w:t>.,</w:t>
            </w:r>
            <w:r>
              <w:rPr>
                <w:spacing w:val="9"/>
              </w:rPr>
              <w:t xml:space="preserve"> </w:t>
            </w:r>
            <w:r>
              <w:rPr>
                <w:spacing w:val="1"/>
              </w:rPr>
              <w:t>156</w:t>
            </w:r>
            <w:r>
              <w:t>.</w:t>
            </w:r>
            <w:r>
              <w:rPr>
                <w:spacing w:val="-1"/>
              </w:rPr>
              <w:t>4</w:t>
            </w:r>
            <w:r>
              <w:t>9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m</w:t>
            </w:r>
            <w:proofErr w:type="gramStart"/>
            <w:r>
              <w:t>2</w:t>
            </w:r>
            <w:r>
              <w:rPr>
                <w:spacing w:val="16"/>
              </w:rPr>
              <w:t xml:space="preserve"> </w:t>
            </w:r>
            <w:r>
              <w:t>,</w:t>
            </w:r>
            <w:proofErr w:type="gramEnd"/>
            <w:r>
              <w:rPr>
                <w:spacing w:val="12"/>
              </w:rPr>
              <w:t xml:space="preserve"> </w:t>
            </w:r>
            <w:r>
              <w:rPr>
                <w:spacing w:val="1"/>
              </w:rPr>
              <w:t>148</w:t>
            </w:r>
            <w:r>
              <w:t>.</w:t>
            </w:r>
            <w:r>
              <w:rPr>
                <w:spacing w:val="-1"/>
              </w:rPr>
              <w:t>0</w:t>
            </w:r>
            <w:r>
              <w:t>2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2</w:t>
            </w:r>
          </w:p>
          <w:p w:rsidR="002F5616" w:rsidRDefault="006B4105">
            <w:pPr>
              <w:spacing w:line="220" w:lineRule="exact"/>
              <w:ind w:left="463" w:right="74"/>
              <w:jc w:val="both"/>
            </w:pPr>
            <w:r>
              <w:rPr>
                <w:spacing w:val="1"/>
              </w:rPr>
              <w:t>)</w:t>
            </w:r>
            <w:r>
              <w:t>,</w:t>
            </w:r>
            <w:r>
              <w:rPr>
                <w:spacing w:val="6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is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n</w:t>
            </w:r>
            <w:r>
              <w:t>it</w:t>
            </w:r>
            <w:r>
              <w:rPr>
                <w:spacing w:val="3"/>
              </w:rPr>
              <w:t xml:space="preserve"> </w:t>
            </w:r>
            <w:r>
              <w:t>is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h</w:t>
            </w:r>
            <w:r>
              <w:rPr>
                <w:spacing w:val="2"/>
              </w:rPr>
              <w:t>l</w:t>
            </w:r>
            <w:r>
              <w:t xml:space="preserve">y 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n</w:t>
            </w:r>
            <w:r>
              <w:t>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2"/>
              </w:rPr>
              <w:t>l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5"/>
              </w:rPr>
              <w:t xml:space="preserve"> 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  <w:r>
              <w:t>le</w:t>
            </w:r>
            <w:r>
              <w:rPr>
                <w:spacing w:val="1"/>
              </w:rPr>
              <w:t xml:space="preserve"> p</w:t>
            </w:r>
            <w:r>
              <w:t>l</w:t>
            </w:r>
            <w:r>
              <w:rPr>
                <w:spacing w:val="2"/>
              </w:rPr>
              <w:t>a</w:t>
            </w:r>
            <w:r>
              <w:rPr>
                <w:spacing w:val="-1"/>
              </w:rPr>
              <w:t>n</w:t>
            </w:r>
            <w:r>
              <w:t>t.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P</w:t>
            </w:r>
            <w:r>
              <w:t>lease</w:t>
            </w:r>
            <w:r>
              <w:rPr>
                <w:spacing w:val="1"/>
              </w:rPr>
              <w:t xml:space="preserve"> r</w:t>
            </w:r>
            <w:r>
              <w:t>e</w:t>
            </w:r>
            <w:r>
              <w:rPr>
                <w:spacing w:val="1"/>
              </w:rPr>
              <w:t>co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f</w:t>
            </w:r>
            <w:r>
              <w:t>i</w:t>
            </w:r>
            <w:r>
              <w:rPr>
                <w:spacing w:val="3"/>
              </w:rPr>
              <w:t>r</w:t>
            </w:r>
            <w:r>
              <w:t>m 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7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orr</w:t>
            </w:r>
            <w:r>
              <w:t>e</w:t>
            </w:r>
            <w:r>
              <w:rPr>
                <w:spacing w:val="1"/>
              </w:rPr>
              <w:t>c</w:t>
            </w:r>
            <w:r>
              <w:t>t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un</w:t>
            </w:r>
            <w:r>
              <w:t>it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(</w:t>
            </w:r>
            <w:r>
              <w:t>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2"/>
              </w:rPr>
              <w:t>l</w:t>
            </w:r>
            <w:r>
              <w:t xml:space="preserve">y 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m</w:t>
            </w:r>
            <w:r>
              <w:rPr>
                <w:spacing w:val="3"/>
              </w:rPr>
              <w:t>2</w:t>
            </w:r>
            <w:r>
              <w:t>/</w:t>
            </w:r>
            <w:r>
              <w:rPr>
                <w:spacing w:val="1"/>
              </w:rPr>
              <w:t>p</w:t>
            </w:r>
            <w:r>
              <w:t>la</w:t>
            </w:r>
            <w:r>
              <w:rPr>
                <w:spacing w:val="-1"/>
              </w:rPr>
              <w:t>n</w:t>
            </w:r>
            <w:r>
              <w:t>t)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7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6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on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s</w:t>
            </w:r>
            <w:r>
              <w:t>te</w:t>
            </w:r>
            <w:r>
              <w:rPr>
                <w:spacing w:val="-1"/>
              </w:rPr>
              <w:t>n</w:t>
            </w:r>
            <w:r>
              <w:t>t a</w:t>
            </w:r>
            <w:r>
              <w:rPr>
                <w:spacing w:val="1"/>
              </w:rPr>
              <w:t>pp</w:t>
            </w:r>
            <w:r>
              <w:t>licati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o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gh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9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x</w:t>
            </w:r>
            <w:r>
              <w:t>t,</w:t>
            </w:r>
            <w:r>
              <w:rPr>
                <w:spacing w:val="-2"/>
              </w:rPr>
              <w:t xml:space="preserve"> </w:t>
            </w:r>
            <w:r>
              <w:t>ta</w:t>
            </w:r>
            <w:r>
              <w:rPr>
                <w:spacing w:val="1"/>
              </w:rPr>
              <w:t>b</w:t>
            </w:r>
            <w:r>
              <w:t>les,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gu</w:t>
            </w:r>
            <w:r>
              <w:rPr>
                <w:spacing w:val="1"/>
              </w:rPr>
              <w:t>r</w:t>
            </w:r>
            <w:r>
              <w:t>es.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2F5616"/>
        </w:tc>
      </w:tr>
      <w:tr w:rsidR="002F5616">
        <w:trPr>
          <w:trHeight w:hRule="exact" w:val="1159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463"/>
            </w:pPr>
            <w:r>
              <w:rPr>
                <w:b/>
              </w:rPr>
              <w:t>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uf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icient</w:t>
            </w:r>
          </w:p>
          <w:p w:rsidR="002F5616" w:rsidRDefault="006B4105">
            <w:pPr>
              <w:ind w:left="463" w:right="93"/>
            </w:pP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nt?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 xml:space="preserve">f </w:t>
            </w:r>
            <w:r>
              <w:rPr>
                <w:b/>
                <w:spacing w:val="1"/>
              </w:rPr>
              <w:t>yo</w:t>
            </w:r>
            <w:r>
              <w:rPr>
                <w:b/>
              </w:rPr>
              <w:t>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2"/>
              </w:rPr>
              <w:t>h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 xml:space="preserve">e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iti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 r</w:t>
            </w:r>
            <w:r>
              <w:rPr>
                <w:b/>
                <w:spacing w:val="1"/>
              </w:rPr>
              <w:t>ef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3"/>
              </w:rPr>
              <w:t>t</w:t>
            </w:r>
            <w:r>
              <w:rPr>
                <w:b/>
              </w:rPr>
              <w:t>h</w:t>
            </w:r>
            <w:r>
              <w:rPr>
                <w:b/>
                <w:spacing w:val="2"/>
              </w:rPr>
              <w:t>e</w:t>
            </w:r>
            <w:r>
              <w:rPr>
                <w:b/>
              </w:rPr>
              <w:t>m 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ev</w:t>
            </w:r>
            <w:r>
              <w:rPr>
                <w:b/>
              </w:rPr>
              <w:t>iew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f</w:t>
            </w:r>
            <w:r>
              <w:rPr>
                <w:b/>
                <w:spacing w:val="-1"/>
              </w:rPr>
              <w:t>o</w:t>
            </w:r>
            <w:r>
              <w:rPr>
                <w:b/>
                <w:spacing w:val="3"/>
              </w:rPr>
              <w:t>r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.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102"/>
            </w:pPr>
            <w:proofErr w:type="gramStart"/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 xml:space="preserve">e </w:t>
            </w:r>
            <w:r>
              <w:rPr>
                <w:spacing w:val="36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  <w:proofErr w:type="gramEnd"/>
            <w:r>
              <w:t xml:space="preserve"> </w:t>
            </w:r>
            <w:r>
              <w:rPr>
                <w:spacing w:val="30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 xml:space="preserve">e 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t>al</w:t>
            </w:r>
            <w:r>
              <w:rPr>
                <w:spacing w:val="2"/>
              </w:rPr>
              <w:t>l</w:t>
            </w:r>
            <w:r>
              <w:t xml:space="preserve">y </w:t>
            </w:r>
            <w:r>
              <w:rPr>
                <w:spacing w:val="31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u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f</w:t>
            </w:r>
            <w:r>
              <w:t>icie</w:t>
            </w:r>
            <w:r>
              <w:rPr>
                <w:spacing w:val="1"/>
              </w:rPr>
              <w:t>n</w:t>
            </w:r>
            <w:r>
              <w:t xml:space="preserve">t </w:t>
            </w:r>
            <w:r>
              <w:rPr>
                <w:spacing w:val="3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 xml:space="preserve">d </w:t>
            </w:r>
            <w:r>
              <w:rPr>
                <w:spacing w:val="37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 xml:space="preserve">er </w:t>
            </w:r>
            <w:r>
              <w:rPr>
                <w:spacing w:val="36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 xml:space="preserve">e </w:t>
            </w:r>
            <w:r>
              <w:rPr>
                <w:spacing w:val="40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ele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n</w:t>
            </w:r>
            <w:r>
              <w:t>t</w:t>
            </w:r>
          </w:p>
          <w:p w:rsidR="002F5616" w:rsidRDefault="006B4105">
            <w:pPr>
              <w:spacing w:before="4" w:line="220" w:lineRule="exact"/>
              <w:ind w:left="102" w:right="72"/>
            </w:pPr>
            <w:r>
              <w:t>literat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11"/>
              </w:rPr>
              <w:t xml:space="preserve"> </w:t>
            </w:r>
            <w:r>
              <w:rPr>
                <w:spacing w:val="1"/>
              </w:rPr>
              <w:t>dro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h</w:t>
            </w:r>
            <w:r>
              <w:t>t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tre</w:t>
            </w:r>
            <w:r>
              <w:rPr>
                <w:spacing w:val="2"/>
              </w:rPr>
              <w:t>s</w:t>
            </w:r>
            <w:r>
              <w:t>s</w:t>
            </w:r>
            <w:r>
              <w:rPr>
                <w:spacing w:val="10"/>
              </w:rPr>
              <w:t xml:space="preserve"> </w:t>
            </w:r>
            <w:r>
              <w:t>in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</w:t>
            </w:r>
            <w:r>
              <w:t>l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r</w:t>
            </w:r>
            <w:r>
              <w:t>y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el</w:t>
            </w:r>
            <w:r>
              <w:rPr>
                <w:spacing w:val="5"/>
              </w:rPr>
              <w:t>l</w:t>
            </w:r>
            <w:r>
              <w:t>.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9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11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 xml:space="preserve">t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(</w:t>
            </w:r>
            <w:r>
              <w:t>e</w:t>
            </w:r>
            <w:r>
              <w:rPr>
                <w:spacing w:val="1"/>
              </w:rPr>
              <w:t>.</w:t>
            </w:r>
            <w:r>
              <w:rPr>
                <w:spacing w:val="-1"/>
              </w:rPr>
              <w:t>g</w:t>
            </w:r>
            <w:r>
              <w:t>.,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Sel</w:t>
            </w:r>
            <w:r>
              <w:rPr>
                <w:spacing w:val="2"/>
              </w:rPr>
              <w:t>ei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a</w:t>
            </w:r>
            <w:r>
              <w:t>n</w:t>
            </w:r>
            <w:proofErr w:type="spellEnd"/>
            <w:r>
              <w:rPr>
                <w:spacing w:val="-8"/>
              </w:rPr>
              <w:t xml:space="preserve"> </w:t>
            </w:r>
            <w:r>
              <w:t>et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a</w:t>
            </w:r>
            <w:r>
              <w:t>l.,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1"/>
              </w:rPr>
              <w:t>20</w:t>
            </w:r>
            <w:r>
              <w:rPr>
                <w:spacing w:val="-1"/>
              </w:rPr>
              <w:t>2</w:t>
            </w:r>
            <w:r>
              <w:t>1</w:t>
            </w:r>
            <w:r>
              <w:rPr>
                <w:spacing w:val="2"/>
              </w:rPr>
              <w:t xml:space="preserve"> </w:t>
            </w:r>
            <w:r>
              <w:t>)</w:t>
            </w:r>
            <w:proofErr w:type="gramEnd"/>
            <w:r>
              <w:t xml:space="preserve"> is</w:t>
            </w:r>
            <w:r>
              <w:rPr>
                <w:spacing w:val="-2"/>
              </w:rPr>
              <w:t xml:space="preserve"> </w:t>
            </w:r>
            <w:r>
              <w:t>a p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iti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c</w:t>
            </w:r>
            <w:r>
              <w:t>t.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2F5616"/>
        </w:tc>
      </w:tr>
      <w:tr w:rsidR="002F5616">
        <w:trPr>
          <w:trHeight w:hRule="exact" w:val="2309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463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ag</w:t>
            </w:r>
            <w:r>
              <w:rPr>
                <w:b/>
              </w:rPr>
              <w:t>e/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l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2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lity</w:t>
            </w:r>
          </w:p>
          <w:p w:rsidR="002F5616" w:rsidRDefault="006B4105">
            <w:pPr>
              <w:ind w:left="463" w:right="503"/>
            </w:pP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uit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ble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 xml:space="preserve">r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rly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4"/>
              </w:rPr>
              <w:t>o</w:t>
            </w:r>
            <w:r>
              <w:rPr>
                <w:b/>
                <w:spacing w:val="-3"/>
              </w:rPr>
              <w:t>mm</w:t>
            </w:r>
            <w:r>
              <w:rPr>
                <w:b/>
                <w:spacing w:val="2"/>
              </w:rPr>
              <w:t>u</w:t>
            </w:r>
            <w:r>
              <w:rPr>
                <w:b/>
              </w:rPr>
              <w:t>nic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?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102" w:right="81"/>
              <w:jc w:val="both"/>
            </w:pPr>
            <w:proofErr w:type="gramStart"/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 xml:space="preserve">e </w:t>
            </w:r>
            <w:r>
              <w:rPr>
                <w:spacing w:val="2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ng</w:t>
            </w:r>
            <w:r>
              <w:rPr>
                <w:spacing w:val="2"/>
              </w:rPr>
              <w:t>l</w:t>
            </w:r>
            <w:r>
              <w:t>i</w:t>
            </w:r>
            <w:r>
              <w:rPr>
                <w:spacing w:val="1"/>
              </w:rPr>
              <w:t>s</w:t>
            </w:r>
            <w:r>
              <w:t>h</w:t>
            </w:r>
            <w:proofErr w:type="gramEnd"/>
            <w:r>
              <w:t xml:space="preserve"> </w:t>
            </w:r>
            <w:r>
              <w:rPr>
                <w:spacing w:val="20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3"/>
              </w:rPr>
              <w:t>a</w:t>
            </w:r>
            <w:r>
              <w:t>li</w:t>
            </w:r>
            <w:r>
              <w:rPr>
                <w:spacing w:val="2"/>
              </w:rPr>
              <w:t>t</w:t>
            </w:r>
            <w:r>
              <w:t xml:space="preserve">y </w:t>
            </w:r>
            <w:r>
              <w:rPr>
                <w:spacing w:val="20"/>
              </w:rPr>
              <w:t xml:space="preserve"> </w:t>
            </w:r>
            <w:r>
              <w:rPr>
                <w:spacing w:val="2"/>
              </w:rPr>
              <w:t>i</w:t>
            </w:r>
            <w:r>
              <w:t xml:space="preserve">s </w:t>
            </w:r>
            <w:r>
              <w:rPr>
                <w:spacing w:val="25"/>
              </w:rPr>
              <w:t xml:space="preserve"> </w:t>
            </w:r>
            <w:r>
              <w:t>a</w:t>
            </w:r>
            <w:r>
              <w:rPr>
                <w:spacing w:val="1"/>
              </w:rPr>
              <w:t>c</w:t>
            </w:r>
            <w:r>
              <w:rPr>
                <w:spacing w:val="3"/>
              </w:rPr>
              <w:t>c</w:t>
            </w:r>
            <w:r>
              <w:t>e</w:t>
            </w:r>
            <w:r>
              <w:rPr>
                <w:spacing w:val="1"/>
              </w:rPr>
              <w:t>p</w:t>
            </w:r>
            <w:r>
              <w:t>ta</w:t>
            </w:r>
            <w:r>
              <w:rPr>
                <w:spacing w:val="1"/>
              </w:rPr>
              <w:t>b</w:t>
            </w:r>
            <w:r>
              <w:t xml:space="preserve">le 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 xml:space="preserve">r 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ci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i</w:t>
            </w:r>
            <w:r>
              <w:rPr>
                <w:spacing w:val="-2"/>
              </w:rPr>
              <w:t>f</w:t>
            </w:r>
            <w:r>
              <w:t xml:space="preserve">ic </w:t>
            </w:r>
            <w:r>
              <w:rPr>
                <w:spacing w:val="22"/>
              </w:rPr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m</w:t>
            </w:r>
            <w:r>
              <w:rPr>
                <w:spacing w:val="-1"/>
              </w:rPr>
              <w:t>un</w:t>
            </w:r>
            <w:r>
              <w:t>ic</w:t>
            </w:r>
            <w:r>
              <w:rPr>
                <w:spacing w:val="3"/>
              </w:rPr>
              <w:t>a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2F5616" w:rsidRDefault="006B4105">
            <w:pPr>
              <w:ind w:left="102" w:right="68"/>
              <w:jc w:val="both"/>
            </w:pPr>
            <w:r>
              <w:t>H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w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r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s</w:t>
            </w:r>
            <w:r>
              <w:t>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p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w</w:t>
            </w:r>
            <w:r>
              <w:rPr>
                <w:spacing w:val="3"/>
              </w:rPr>
              <w:t>o</w:t>
            </w:r>
            <w:r>
              <w:rPr>
                <w:spacing w:val="1"/>
              </w:rPr>
              <w:t>u</w:t>
            </w:r>
            <w:r>
              <w:t>ld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i</w:t>
            </w:r>
            <w:r>
              <w:rPr>
                <w:spacing w:val="-2"/>
              </w:rPr>
              <w:t>f</w:t>
            </w:r>
            <w:r>
              <w:t>ica</w:t>
            </w:r>
            <w:r>
              <w:rPr>
                <w:spacing w:val="2"/>
              </w:rPr>
              <w:t>n</w:t>
            </w:r>
            <w:r>
              <w:t>t</w:t>
            </w:r>
            <w:r>
              <w:rPr>
                <w:spacing w:val="2"/>
              </w:rPr>
              <w:t>l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e</w:t>
            </w:r>
            <w:r>
              <w:rPr>
                <w:spacing w:val="-2"/>
              </w:rPr>
              <w:t>f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o</w:t>
            </w:r>
            <w:r>
              <w:t>m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g</w:t>
            </w:r>
            <w:r>
              <w:t xml:space="preserve">h </w:t>
            </w:r>
            <w:r>
              <w:rPr>
                <w:spacing w:val="1"/>
              </w:rPr>
              <w:t>proo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ad</w:t>
            </w:r>
            <w:r>
              <w:t>i</w:t>
            </w:r>
            <w:r>
              <w:rPr>
                <w:spacing w:val="-1"/>
              </w:rPr>
              <w:t>n</w:t>
            </w:r>
            <w:r>
              <w:t xml:space="preserve">g </w:t>
            </w:r>
            <w:r>
              <w:rPr>
                <w:spacing w:val="3"/>
              </w:rPr>
              <w:t>b</w:t>
            </w:r>
            <w:r>
              <w:t>y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a</w:t>
            </w:r>
            <w:r>
              <w:t>ti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7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1"/>
              </w:rPr>
              <w:t>ng</w:t>
            </w:r>
            <w:r>
              <w:t>li</w:t>
            </w:r>
            <w:r>
              <w:rPr>
                <w:spacing w:val="-1"/>
              </w:rPr>
              <w:t>s</w:t>
            </w:r>
            <w:r>
              <w:t>h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k</w:t>
            </w:r>
            <w:r>
              <w:t>er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11"/>
              </w:rPr>
              <w:t xml:space="preserve"> </w:t>
            </w:r>
            <w:r>
              <w:t>a</w:t>
            </w:r>
            <w:r>
              <w:rPr>
                <w:spacing w:val="11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2"/>
              </w:rPr>
              <w:t>f</w:t>
            </w:r>
            <w:r>
              <w:t>es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a</w:t>
            </w:r>
            <w:r>
              <w:t>l</w:t>
            </w:r>
            <w:r>
              <w:rPr>
                <w:spacing w:val="4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u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g</w:t>
            </w:r>
            <w:r>
              <w:t>e e</w:t>
            </w:r>
            <w:r>
              <w:rPr>
                <w:spacing w:val="1"/>
              </w:rPr>
              <w:t>d</w:t>
            </w:r>
            <w:r>
              <w:t>iti</w:t>
            </w:r>
            <w:r>
              <w:rPr>
                <w:spacing w:val="-2"/>
              </w:rPr>
              <w:t>n</w:t>
            </w:r>
            <w:r>
              <w:t>g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3"/>
              </w:rPr>
              <w:t>r</w:t>
            </w:r>
            <w:r>
              <w:rPr>
                <w:spacing w:val="-1"/>
              </w:rPr>
              <w:t>v</w:t>
            </w:r>
            <w:r>
              <w:t>ice.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a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k</w:t>
            </w:r>
            <w:r>
              <w:rPr>
                <w:spacing w:val="-2"/>
              </w:rPr>
              <w:t>w</w:t>
            </w:r>
            <w:r>
              <w:t>a</w:t>
            </w:r>
            <w:r>
              <w:rPr>
                <w:spacing w:val="5"/>
              </w:rPr>
              <w:t>r</w:t>
            </w:r>
            <w:r>
              <w:t xml:space="preserve">d </w:t>
            </w:r>
            <w:r>
              <w:rPr>
                <w:spacing w:val="3"/>
              </w:rPr>
              <w:t>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r</w:t>
            </w:r>
            <w:r>
              <w:t>as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 xml:space="preserve">r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mm</w:t>
            </w:r>
            <w:r>
              <w:t>atic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1"/>
              </w:rPr>
              <w:t>rror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un</w:t>
            </w:r>
            <w:r>
              <w:t>c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t>at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2"/>
              </w:rPr>
              <w:t xml:space="preserve"> </w:t>
            </w:r>
            <w:r>
              <w:t>i</w:t>
            </w:r>
            <w:r>
              <w:rPr>
                <w:spacing w:val="1"/>
              </w:rPr>
              <w:t>s</w:t>
            </w:r>
            <w:r>
              <w:rPr>
                <w:spacing w:val="-1"/>
              </w:rPr>
              <w:t>su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0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on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s</w:t>
            </w:r>
            <w:r>
              <w:t>te</w:t>
            </w:r>
            <w:r>
              <w:rPr>
                <w:spacing w:val="-1"/>
              </w:rPr>
              <w:t>n</w:t>
            </w:r>
            <w:r>
              <w:t>ci</w:t>
            </w:r>
            <w:r>
              <w:rPr>
                <w:spacing w:val="3"/>
              </w:rPr>
              <w:t>e</w:t>
            </w:r>
            <w:r>
              <w:t>s in</w:t>
            </w:r>
            <w:r>
              <w:rPr>
                <w:spacing w:val="12"/>
              </w:rPr>
              <w:t xml:space="preserve"> 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i</w:t>
            </w:r>
            <w:r>
              <w:t xml:space="preserve">t </w:t>
            </w:r>
            <w:proofErr w:type="gramStart"/>
            <w:r>
              <w:rPr>
                <w:spacing w:val="-1"/>
              </w:rPr>
              <w:t>us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g</w:t>
            </w:r>
            <w:r>
              <w:t xml:space="preserve">e 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(</w:t>
            </w:r>
            <w:proofErr w:type="gramEnd"/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tic</w:t>
            </w:r>
            <w:r>
              <w:rPr>
                <w:spacing w:val="-1"/>
              </w:rPr>
              <w:t>u</w:t>
            </w:r>
            <w:r>
              <w:t>la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l</w:t>
            </w:r>
            <w:r>
              <w:t xml:space="preserve">y 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 xml:space="preserve">r </w:t>
            </w:r>
            <w:r>
              <w:rPr>
                <w:spacing w:val="7"/>
              </w:rPr>
              <w:t xml:space="preserve"> </w:t>
            </w:r>
            <w:r>
              <w:t>le</w:t>
            </w:r>
            <w:r>
              <w:rPr>
                <w:spacing w:val="3"/>
              </w:rPr>
              <w:t>a</w:t>
            </w:r>
            <w:r>
              <w:t xml:space="preserve">f 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a</w:t>
            </w:r>
            <w:r>
              <w:t xml:space="preserve">) </w:t>
            </w:r>
            <w:r>
              <w:rPr>
                <w:spacing w:val="5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 xml:space="preserve">at </w:t>
            </w:r>
            <w:r>
              <w:rPr>
                <w:spacing w:val="8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 xml:space="preserve">ld 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b</w:t>
            </w:r>
            <w:r>
              <w:t xml:space="preserve">e </w:t>
            </w:r>
            <w:r>
              <w:rPr>
                <w:spacing w:val="7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p</w:t>
            </w:r>
            <w:r>
              <w:rPr>
                <w:spacing w:val="3"/>
              </w:rPr>
              <w:t>r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 xml:space="preserve">ed 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 xml:space="preserve">r </w:t>
            </w:r>
            <w:r>
              <w:rPr>
                <w:spacing w:val="-1"/>
              </w:rPr>
              <w:t>m</w:t>
            </w:r>
            <w:r>
              <w:t>a</w:t>
            </w:r>
            <w:r>
              <w:rPr>
                <w:spacing w:val="1"/>
              </w:rPr>
              <w:t>x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u</w:t>
            </w:r>
            <w:r>
              <w:t xml:space="preserve">m </w:t>
            </w:r>
            <w:r>
              <w:rPr>
                <w:spacing w:val="2"/>
              </w:rPr>
              <w:t>i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3"/>
              </w:rPr>
              <w:t>c</w:t>
            </w:r>
            <w:r>
              <w:t>t</w:t>
            </w:r>
            <w:r>
              <w:rPr>
                <w:spacing w:val="4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7"/>
              </w:rPr>
              <w:t xml:space="preserve"> </w:t>
            </w:r>
            <w:r>
              <w:t>c</w:t>
            </w:r>
            <w:r>
              <w:rPr>
                <w:spacing w:val="2"/>
              </w:rPr>
              <w:t>l</w:t>
            </w:r>
            <w:r>
              <w:t>a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spacing w:val="8"/>
              </w:rPr>
              <w:t xml:space="preserve"> </w:t>
            </w:r>
            <w: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t>ta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,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1"/>
              </w:rPr>
              <w:t xml:space="preserve"> </w:t>
            </w:r>
            <w:r>
              <w:t>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k</w:t>
            </w:r>
            <w:r>
              <w:t xml:space="preserve">e </w:t>
            </w:r>
            <w:r>
              <w:rPr>
                <w:spacing w:val="3"/>
              </w:rPr>
              <w:t>"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tra</w:t>
            </w:r>
            <w:r>
              <w:rPr>
                <w:spacing w:val="1"/>
              </w:rPr>
              <w:t>d</w:t>
            </w:r>
            <w:r>
              <w:t>ict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9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p</w:t>
            </w:r>
            <w:r>
              <w:t>l</w:t>
            </w:r>
            <w:r>
              <w:rPr>
                <w:spacing w:val="2"/>
              </w:rPr>
              <w:t>a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e</w:t>
            </w:r>
            <w:r>
              <w:t>i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h</w:t>
            </w:r>
            <w:r>
              <w:t>t</w:t>
            </w:r>
            <w:r>
              <w:rPr>
                <w:spacing w:val="7"/>
              </w:rPr>
              <w:t xml:space="preserve"> </w:t>
            </w:r>
            <w:proofErr w:type="spellStart"/>
            <w:proofErr w:type="gramStart"/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.</w:t>
            </w:r>
            <w:r>
              <w:rPr>
                <w:spacing w:val="1"/>
              </w:rPr>
              <w:t>o</w:t>
            </w:r>
            <w:r>
              <w:t>f</w:t>
            </w:r>
            <w:proofErr w:type="spellEnd"/>
            <w:proofErr w:type="gramEnd"/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br</w:t>
            </w:r>
            <w:r>
              <w:t>a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e</w:t>
            </w:r>
            <w:r>
              <w:t>s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9"/>
              </w:rPr>
              <w:t xml:space="preserve"> </w:t>
            </w:r>
            <w:r>
              <w:t>alte</w:t>
            </w:r>
            <w:r>
              <w:rPr>
                <w:spacing w:val="1"/>
              </w:rPr>
              <w:t>r</w:t>
            </w:r>
            <w:r>
              <w:t>ed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b</w:t>
            </w:r>
            <w:r>
              <w:t xml:space="preserve">y </w:t>
            </w:r>
            <w:r>
              <w:rPr>
                <w:spacing w:val="1"/>
              </w:rPr>
              <w:t>dro</w:t>
            </w:r>
            <w:r>
              <w:rPr>
                <w:spacing w:val="-1"/>
              </w:rPr>
              <w:t>ugh</w:t>
            </w:r>
            <w:r>
              <w:t>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t>s</w:t>
            </w:r>
            <w:r>
              <w:rPr>
                <w:spacing w:val="3"/>
              </w:rPr>
              <w:t xml:space="preserve"> </w:t>
            </w:r>
            <w:r>
              <w:t>tre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s</w:t>
            </w:r>
            <w:r>
              <w:t>"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>ld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r</w:t>
            </w:r>
            <w:r>
              <w:t>ased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etter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l</w:t>
            </w:r>
            <w:r>
              <w:rPr>
                <w:spacing w:val="3"/>
              </w:rPr>
              <w:t>o</w:t>
            </w:r>
            <w:r>
              <w:t xml:space="preserve">w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 xml:space="preserve">d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3"/>
              </w:rPr>
              <w:t>r</w:t>
            </w:r>
            <w:r>
              <w:rPr>
                <w:spacing w:val="-4"/>
              </w:rPr>
              <w:t>m</w:t>
            </w:r>
            <w:r>
              <w:t>ali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y</w:t>
            </w:r>
            <w: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FE61CA">
            <w:r w:rsidRPr="00FE61CA">
              <w:t>Modified accordingly.</w:t>
            </w:r>
          </w:p>
        </w:tc>
      </w:tr>
      <w:tr w:rsidR="002F5616">
        <w:trPr>
          <w:trHeight w:hRule="exact" w:val="1188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102"/>
            </w:pPr>
            <w:r>
              <w:rPr>
                <w:b/>
                <w:spacing w:val="1"/>
                <w:u w:val="thick" w:color="000000"/>
              </w:rPr>
              <w:t>O</w:t>
            </w:r>
            <w:r>
              <w:rPr>
                <w:b/>
                <w:u w:val="thick" w:color="000000"/>
              </w:rPr>
              <w:t>pti</w:t>
            </w:r>
            <w:r>
              <w:rPr>
                <w:b/>
                <w:spacing w:val="1"/>
                <w:u w:val="thick" w:color="000000"/>
              </w:rPr>
              <w:t>o</w:t>
            </w:r>
            <w:r>
              <w:rPr>
                <w:b/>
                <w:u w:val="thick" w:color="000000"/>
              </w:rPr>
              <w:t>n</w:t>
            </w:r>
            <w:r>
              <w:rPr>
                <w:b/>
                <w:spacing w:val="1"/>
                <w:u w:val="thick" w:color="000000"/>
              </w:rPr>
              <w:t>a</w:t>
            </w:r>
            <w:r>
              <w:rPr>
                <w:b/>
                <w:u w:val="thick" w:color="000000"/>
              </w:rPr>
              <w:t>l/</w:t>
            </w:r>
            <w:r>
              <w:rPr>
                <w:b/>
                <w:spacing w:val="-2"/>
                <w:u w:val="thick" w:color="000000"/>
              </w:rPr>
              <w:t>G</w:t>
            </w:r>
            <w:r>
              <w:rPr>
                <w:b/>
                <w:u w:val="thick" w:color="000000"/>
              </w:rPr>
              <w:t>ene</w:t>
            </w:r>
            <w:r>
              <w:rPr>
                <w:b/>
                <w:spacing w:val="1"/>
                <w:u w:val="thick" w:color="000000"/>
              </w:rPr>
              <w:t>ra</w:t>
            </w:r>
            <w:r>
              <w:rPr>
                <w:b/>
                <w:u w:val="thick" w:color="000000"/>
              </w:rPr>
              <w:t>l</w:t>
            </w:r>
            <w:r>
              <w:rPr>
                <w:b/>
                <w:spacing w:val="-13"/>
              </w:rPr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mm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ts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6B4105">
            <w:pPr>
              <w:spacing w:line="220" w:lineRule="exact"/>
              <w:ind w:left="203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7"/>
              </w:rPr>
              <w:t xml:space="preserve"> 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s</w:t>
            </w:r>
            <w:r>
              <w:t>c</w:t>
            </w:r>
            <w:r>
              <w:rPr>
                <w:spacing w:val="-1"/>
              </w:rPr>
              <w:t>uss</w:t>
            </w:r>
            <w:r>
              <w:t>i</w:t>
            </w:r>
            <w:r>
              <w:rPr>
                <w:spacing w:val="3"/>
              </w:rPr>
              <w:t>o</w:t>
            </w:r>
            <w:r>
              <w:t>n</w:t>
            </w:r>
            <w:r>
              <w:rPr>
                <w:spacing w:val="10"/>
              </w:rPr>
              <w:t xml:space="preserve"> </w:t>
            </w:r>
            <w:r>
              <w:rPr>
                <w:spacing w:val="3"/>
              </w:rPr>
              <w:t>o</w:t>
            </w:r>
            <w:r>
              <w:t>f</w:t>
            </w:r>
            <w:r>
              <w:rPr>
                <w:spacing w:val="16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8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u</w:t>
            </w:r>
            <w:r>
              <w:t>l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14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>ld</w:t>
            </w:r>
            <w:r>
              <w:rPr>
                <w:spacing w:val="16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gh</w:t>
            </w:r>
            <w:r>
              <w:rPr>
                <w:spacing w:val="2"/>
              </w:rPr>
              <w:t>tl</w:t>
            </w:r>
            <w:r>
              <w:t>y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6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t>ated</w:t>
            </w:r>
            <w:r>
              <w:rPr>
                <w:spacing w:val="1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</w:p>
          <w:p w:rsidR="002F5616" w:rsidRDefault="006B4105">
            <w:pPr>
              <w:ind w:left="102" w:right="70"/>
              <w:jc w:val="both"/>
            </w:pP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1"/>
              </w:rPr>
              <w:t>cro</w:t>
            </w:r>
            <w:r>
              <w:rPr>
                <w:spacing w:val="-1"/>
              </w:rPr>
              <w:t>s</w:t>
            </w:r>
            <w:r>
              <w:t>s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y</w:t>
            </w:r>
            <w:r>
              <w:rPr>
                <w:spacing w:val="3"/>
              </w:rPr>
              <w:t>p</w:t>
            </w:r>
            <w:r>
              <w:t>es/</w:t>
            </w:r>
            <w:r>
              <w:rPr>
                <w:spacing w:val="-2"/>
              </w:rPr>
              <w:t>v</w:t>
            </w:r>
            <w:r>
              <w:t>a</w:t>
            </w:r>
            <w:r>
              <w:rPr>
                <w:spacing w:val="1"/>
              </w:rPr>
              <w:t>r</w:t>
            </w:r>
            <w:r>
              <w:t>ieti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s</w:t>
            </w:r>
            <w:r>
              <w:t xml:space="preserve">, </w:t>
            </w:r>
            <w:r>
              <w:rPr>
                <w:spacing w:val="1"/>
              </w:rPr>
              <w:t>f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er</w:t>
            </w:r>
            <w:r>
              <w:rPr>
                <w:spacing w:val="10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p</w:t>
            </w:r>
            <w:r>
              <w:rPr>
                <w:spacing w:val="-1"/>
              </w:rPr>
              <w:t>h</w:t>
            </w:r>
            <w:r>
              <w:t>as</w:t>
            </w:r>
            <w:r>
              <w:rPr>
                <w:spacing w:val="2"/>
              </w:rPr>
              <w:t>i</w:t>
            </w:r>
            <w:r>
              <w:t>zi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6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 xml:space="preserve">e </w:t>
            </w:r>
            <w:proofErr w:type="gramStart"/>
            <w:r>
              <w:rPr>
                <w:spacing w:val="1"/>
              </w:rPr>
              <w:t>po</w:t>
            </w:r>
            <w:r>
              <w:t>te</w:t>
            </w:r>
            <w:r>
              <w:rPr>
                <w:spacing w:val="-1"/>
              </w:rPr>
              <w:t>n</w:t>
            </w:r>
            <w:r>
              <w:t xml:space="preserve">tial </w:t>
            </w:r>
            <w:r>
              <w:rPr>
                <w:spacing w:val="1"/>
              </w:rPr>
              <w:t xml:space="preserve"> r</w:t>
            </w:r>
            <w:r>
              <w:t>e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s</w:t>
            </w:r>
            <w:proofErr w:type="gramEnd"/>
            <w:r>
              <w:t xml:space="preserve"> 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 xml:space="preserve">r </w:t>
            </w:r>
            <w:r>
              <w:rPr>
                <w:spacing w:val="6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 xml:space="preserve">eir 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d</w:t>
            </w:r>
            <w:r>
              <w:t>if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n</w:t>
            </w:r>
            <w:r>
              <w:t xml:space="preserve">g  </w:t>
            </w:r>
            <w:r>
              <w:rPr>
                <w:spacing w:val="1"/>
              </w:rPr>
              <w:t>r</w:t>
            </w:r>
            <w:r>
              <w:t>es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ns</w:t>
            </w:r>
            <w:r>
              <w:rPr>
                <w:spacing w:val="3"/>
              </w:rPr>
              <w:t>e</w:t>
            </w:r>
            <w:r>
              <w:t>s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(</w:t>
            </w:r>
            <w:r>
              <w:t>e</w:t>
            </w:r>
            <w:r>
              <w:rPr>
                <w:spacing w:val="1"/>
              </w:rPr>
              <w:t>.</w:t>
            </w:r>
            <w:r>
              <w:rPr>
                <w:spacing w:val="-1"/>
              </w:rPr>
              <w:t>g</w:t>
            </w:r>
            <w:r>
              <w:t xml:space="preserve">., 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ph</w:t>
            </w:r>
            <w:r>
              <w:rPr>
                <w:spacing w:val="-1"/>
              </w:rPr>
              <w:t>ys</w:t>
            </w:r>
            <w:r>
              <w:t>i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g</w:t>
            </w:r>
            <w:r>
              <w:t>ic</w:t>
            </w:r>
            <w:r>
              <w:rPr>
                <w:spacing w:val="10"/>
              </w:rPr>
              <w:t>a</w:t>
            </w:r>
            <w:r>
              <w:t xml:space="preserve">l 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is</w:t>
            </w:r>
            <w:r>
              <w:rPr>
                <w:spacing w:val="-1"/>
              </w:rPr>
              <w:t>m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h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t>M</w:t>
            </w:r>
            <w:r>
              <w:rPr>
                <w:spacing w:val="4"/>
              </w:rPr>
              <w:t>I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042</w:t>
            </w:r>
            <w:r>
              <w:t>5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V</w:t>
            </w:r>
            <w:r>
              <w:rPr>
                <w:spacing w:val="1"/>
              </w:rPr>
              <w:t>1</w:t>
            </w:r>
            <w:r>
              <w:rPr>
                <w:spacing w:val="-2"/>
              </w:rPr>
              <w:t>'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t>le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)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5616" w:rsidRDefault="002F5616"/>
        </w:tc>
      </w:tr>
    </w:tbl>
    <w:p w:rsidR="002F5616" w:rsidRDefault="002F5616">
      <w:pPr>
        <w:sectPr w:rsidR="002F5616">
          <w:pgSz w:w="15840" w:h="12240" w:orient="landscape"/>
          <w:pgMar w:top="1120" w:right="1220" w:bottom="280" w:left="1220" w:header="720" w:footer="720" w:gutter="0"/>
          <w:cols w:space="720"/>
        </w:sectPr>
      </w:pPr>
    </w:p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p w:rsidR="002F5616" w:rsidRDefault="002F5616">
      <w:pPr>
        <w:spacing w:line="20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3"/>
        <w:gridCol w:w="3482"/>
        <w:gridCol w:w="3475"/>
      </w:tblGrid>
      <w:tr w:rsidR="00472A14" w:rsidRPr="00340561" w:rsidTr="009F415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A14" w:rsidRPr="00340561" w:rsidRDefault="00472A14" w:rsidP="009F4156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340561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340561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472A14" w:rsidRPr="00340561" w:rsidRDefault="00472A14" w:rsidP="009F4156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472A14" w:rsidRPr="00340561" w:rsidTr="00FE61CA">
        <w:tc>
          <w:tcPr>
            <w:tcW w:w="192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A14" w:rsidRPr="00340561" w:rsidRDefault="00472A14" w:rsidP="009F4156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5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A14" w:rsidRPr="00340561" w:rsidRDefault="00472A14" w:rsidP="009F4156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535" w:type="pct"/>
            <w:shd w:val="clear" w:color="auto" w:fill="auto"/>
          </w:tcPr>
          <w:p w:rsidR="00472A14" w:rsidRPr="008608EB" w:rsidRDefault="00472A14" w:rsidP="009F4156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8608EB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8608EB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:rsidR="00472A14" w:rsidRPr="00340561" w:rsidRDefault="00472A14" w:rsidP="009F4156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FE61CA" w:rsidRPr="00340561" w:rsidTr="00FE61CA">
        <w:trPr>
          <w:trHeight w:val="890"/>
        </w:trPr>
        <w:tc>
          <w:tcPr>
            <w:tcW w:w="192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1CA" w:rsidRPr="00340561" w:rsidRDefault="00FE61CA" w:rsidP="00FE61CA">
            <w:pPr>
              <w:rPr>
                <w:rFonts w:ascii="Arial" w:eastAsia="Arial Unicode MS" w:hAnsi="Arial" w:cs="Arial"/>
                <w:b/>
                <w:lang w:val="en-GB"/>
              </w:rPr>
            </w:pPr>
            <w:bookmarkStart w:id="2" w:name="_GoBack" w:colFirst="2" w:colLast="2"/>
            <w:r w:rsidRPr="00340561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FE61CA" w:rsidRPr="00340561" w:rsidRDefault="00FE61CA" w:rsidP="00FE61C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5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1CA" w:rsidRPr="00340561" w:rsidRDefault="00FE61CA" w:rsidP="00FE61CA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FE61CA" w:rsidRPr="00340561" w:rsidRDefault="00FE61CA" w:rsidP="00FE61CA">
            <w:pPr>
              <w:rPr>
                <w:rFonts w:ascii="Arial" w:eastAsia="Arial Unicode MS" w:hAnsi="Arial" w:cs="Arial"/>
                <w:lang w:val="en-GB"/>
              </w:rPr>
            </w:pPr>
          </w:p>
          <w:p w:rsidR="00FE61CA" w:rsidRPr="00340561" w:rsidRDefault="00FE61CA" w:rsidP="00FE61C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535" w:type="pct"/>
            <w:shd w:val="clear" w:color="auto" w:fill="auto"/>
            <w:vAlign w:val="center"/>
          </w:tcPr>
          <w:p w:rsidR="00FE61CA" w:rsidRPr="00AC3F61" w:rsidRDefault="00FE61CA" w:rsidP="00FE61CA">
            <w:pPr>
              <w:rPr>
                <w:rFonts w:ascii="Arial" w:eastAsia="Arial Unicode MS" w:hAnsi="Arial" w:cs="Arial"/>
                <w:lang w:val="en-GB"/>
              </w:rPr>
            </w:pPr>
          </w:p>
          <w:p w:rsidR="00FE61CA" w:rsidRPr="00AC3F61" w:rsidRDefault="00FE61CA" w:rsidP="00FE61CA">
            <w:pPr>
              <w:rPr>
                <w:rFonts w:ascii="Arial" w:eastAsia="Arial Unicode MS" w:hAnsi="Arial" w:cs="Arial"/>
                <w:lang w:val="en-GB"/>
              </w:rPr>
            </w:pPr>
          </w:p>
          <w:p w:rsidR="00FE61CA" w:rsidRPr="00AC3F61" w:rsidRDefault="00FE61CA" w:rsidP="00FE61CA">
            <w:pPr>
              <w:rPr>
                <w:rFonts w:ascii="Arial" w:eastAsia="Arial Unicode MS" w:hAnsi="Arial" w:cs="Arial"/>
                <w:lang w:val="en-GB"/>
              </w:rPr>
            </w:pPr>
            <w:r w:rsidRPr="00AC3F61">
              <w:rPr>
                <w:rFonts w:ascii="Arial" w:eastAsia="Arial Unicode MS" w:hAnsi="Arial" w:cs="Arial"/>
                <w:lang w:val="en-GB"/>
              </w:rPr>
              <w:t>There are no ethical issues with this manuscript.</w:t>
            </w:r>
          </w:p>
        </w:tc>
      </w:tr>
      <w:bookmarkEnd w:id="0"/>
      <w:bookmarkEnd w:id="2"/>
    </w:tbl>
    <w:p w:rsidR="00472A14" w:rsidRDefault="00472A14" w:rsidP="00472A14"/>
    <w:p w:rsidR="00472A14" w:rsidRDefault="00472A14" w:rsidP="00472A14"/>
    <w:p w:rsidR="00472A14" w:rsidRPr="00375011" w:rsidRDefault="00472A14" w:rsidP="00472A14">
      <w:pPr>
        <w:rPr>
          <w:bCs/>
          <w:u w:val="single"/>
          <w:lang w:val="en-GB"/>
        </w:rPr>
      </w:pPr>
    </w:p>
    <w:bookmarkEnd w:id="1"/>
    <w:p w:rsidR="00472A14" w:rsidRDefault="00472A14" w:rsidP="00472A14"/>
    <w:sectPr w:rsidR="00472A14">
      <w:pgSz w:w="15840" w:h="12240" w:orient="landscape"/>
      <w:pgMar w:top="1120" w:right="226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55BAF"/>
    <w:multiLevelType w:val="multilevel"/>
    <w:tmpl w:val="0CA2043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3413E01"/>
    <w:multiLevelType w:val="hybridMultilevel"/>
    <w:tmpl w:val="89E81E9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616"/>
    <w:rsid w:val="002F5616"/>
    <w:rsid w:val="00472A14"/>
    <w:rsid w:val="006B4105"/>
    <w:rsid w:val="00FE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  <w14:docId w14:val="3697857E"/>
  <w15:docId w15:val="{C660AE1D-C9F4-43C2-B4EE-C8AF5FFFB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FE6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1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kprress.org/index.php/JOG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1362</Words>
  <Characters>7769</Characters>
  <Application>Microsoft Office Word</Application>
  <DocSecurity>0</DocSecurity>
  <Lines>64</Lines>
  <Paragraphs>18</Paragraphs>
  <ScaleCrop>false</ScaleCrop>
  <Company/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4</cp:revision>
  <dcterms:created xsi:type="dcterms:W3CDTF">2025-07-31T11:41:00Z</dcterms:created>
  <dcterms:modified xsi:type="dcterms:W3CDTF">2025-08-02T06:13:00Z</dcterms:modified>
</cp:coreProperties>
</file>