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4CA45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p w14:paraId="6A105935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p w14:paraId="103B438A" w14:textId="77777777" w:rsidR="0016771B" w:rsidRPr="00E93EAA" w:rsidRDefault="0016771B">
      <w:pPr>
        <w:spacing w:before="20" w:line="260" w:lineRule="exact"/>
        <w:rPr>
          <w:rFonts w:ascii="Arial" w:hAnsi="Arial" w:cs="Arial"/>
        </w:rPr>
      </w:pPr>
    </w:p>
    <w:p w14:paraId="4C9ABB9B" w14:textId="77777777" w:rsidR="0016771B" w:rsidRPr="00E93EAA" w:rsidRDefault="009B32D5">
      <w:pPr>
        <w:spacing w:before="30"/>
        <w:ind w:left="191"/>
        <w:rPr>
          <w:rFonts w:ascii="Arial" w:eastAsia="Cambria" w:hAnsi="Arial" w:cs="Arial"/>
        </w:rPr>
      </w:pPr>
      <w:r w:rsidRPr="00E93EAA">
        <w:rPr>
          <w:rFonts w:ascii="Arial" w:eastAsia="Cambria" w:hAnsi="Arial" w:cs="Arial"/>
          <w:spacing w:val="-1"/>
          <w:position w:val="3"/>
        </w:rPr>
        <w:t>J</w:t>
      </w:r>
      <w:r w:rsidRPr="00E93EAA">
        <w:rPr>
          <w:rFonts w:ascii="Arial" w:eastAsia="Cambria" w:hAnsi="Arial" w:cs="Arial"/>
          <w:position w:val="3"/>
        </w:rPr>
        <w:t>ou</w:t>
      </w:r>
      <w:r w:rsidRPr="00E93EAA">
        <w:rPr>
          <w:rFonts w:ascii="Arial" w:eastAsia="Cambria" w:hAnsi="Arial" w:cs="Arial"/>
          <w:spacing w:val="2"/>
          <w:position w:val="3"/>
        </w:rPr>
        <w:t>r</w:t>
      </w:r>
      <w:r w:rsidRPr="00E93EAA">
        <w:rPr>
          <w:rFonts w:ascii="Arial" w:eastAsia="Cambria" w:hAnsi="Arial" w:cs="Arial"/>
          <w:spacing w:val="-1"/>
          <w:position w:val="3"/>
        </w:rPr>
        <w:t>n</w:t>
      </w:r>
      <w:r w:rsidRPr="00E93EAA">
        <w:rPr>
          <w:rFonts w:ascii="Arial" w:eastAsia="Cambria" w:hAnsi="Arial" w:cs="Arial"/>
          <w:spacing w:val="1"/>
          <w:position w:val="3"/>
        </w:rPr>
        <w:t>a</w:t>
      </w:r>
      <w:r w:rsidRPr="00E93EAA">
        <w:rPr>
          <w:rFonts w:ascii="Arial" w:eastAsia="Cambria" w:hAnsi="Arial" w:cs="Arial"/>
          <w:position w:val="3"/>
        </w:rPr>
        <w:t>l</w:t>
      </w:r>
      <w:r w:rsidRPr="00E93EAA">
        <w:rPr>
          <w:rFonts w:ascii="Arial" w:eastAsia="Cambria" w:hAnsi="Arial" w:cs="Arial"/>
          <w:spacing w:val="-6"/>
          <w:position w:val="3"/>
        </w:rPr>
        <w:t xml:space="preserve"> </w:t>
      </w:r>
      <w:r w:rsidRPr="00E93EAA">
        <w:rPr>
          <w:rFonts w:ascii="Arial" w:eastAsia="Cambria" w:hAnsi="Arial" w:cs="Arial"/>
          <w:spacing w:val="1"/>
          <w:position w:val="3"/>
        </w:rPr>
        <w:t>Na</w:t>
      </w:r>
      <w:r w:rsidRPr="00E93EAA">
        <w:rPr>
          <w:rFonts w:ascii="Arial" w:eastAsia="Cambria" w:hAnsi="Arial" w:cs="Arial"/>
          <w:position w:val="3"/>
        </w:rPr>
        <w:t>m</w:t>
      </w:r>
      <w:r w:rsidRPr="00E93EAA">
        <w:rPr>
          <w:rFonts w:ascii="Arial" w:eastAsia="Cambria" w:hAnsi="Arial" w:cs="Arial"/>
          <w:spacing w:val="-1"/>
          <w:position w:val="3"/>
        </w:rPr>
        <w:t>e</w:t>
      </w:r>
      <w:r w:rsidRPr="00E93EAA">
        <w:rPr>
          <w:rFonts w:ascii="Arial" w:eastAsia="Cambria" w:hAnsi="Arial" w:cs="Arial"/>
          <w:position w:val="3"/>
        </w:rPr>
        <w:t xml:space="preserve">:                    </w:t>
      </w:r>
      <w:r w:rsidRPr="00E93EAA">
        <w:rPr>
          <w:rFonts w:ascii="Arial" w:eastAsia="Cambria" w:hAnsi="Arial" w:cs="Arial"/>
          <w:spacing w:val="38"/>
          <w:position w:val="3"/>
        </w:rPr>
        <w:t xml:space="preserve"> </w:t>
      </w:r>
      <w:hyperlink r:id="rId5"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J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our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n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Pr="00E93EAA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o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f</w:t>
        </w:r>
        <w:r w:rsidRPr="00E93EAA">
          <w:rPr>
            <w:rFonts w:ascii="Arial" w:eastAsia="Cambria" w:hAnsi="Arial" w:cs="Arial"/>
            <w:b/>
            <w:color w:val="0000FF"/>
            <w:spacing w:val="-3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Gl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o</w:t>
        </w:r>
        <w:r w:rsidRPr="00E93EA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b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Pr="00E93EA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R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e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se</w:t>
        </w:r>
        <w:r w:rsidRPr="00E93EA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ch</w:t>
        </w:r>
        <w:r w:rsidRPr="00E93EA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in</w:t>
        </w:r>
        <w:r w:rsidRPr="00E93EAA">
          <w:rPr>
            <w:rFonts w:ascii="Arial" w:eastAsia="Cambria" w:hAnsi="Arial" w:cs="Arial"/>
            <w:b/>
            <w:color w:val="0000FF"/>
            <w:spacing w:val="-3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E</w:t>
        </w:r>
        <w:r w:rsidRPr="00E93EA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du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c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at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i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on</w:t>
        </w:r>
        <w:r w:rsidRPr="00E93EAA">
          <w:rPr>
            <w:rFonts w:ascii="Arial" w:eastAsia="Cambria" w:hAnsi="Arial" w:cs="Arial"/>
            <w:b/>
            <w:color w:val="0000FF"/>
            <w:spacing w:val="-9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nd</w:t>
        </w:r>
        <w:r w:rsidRPr="00E93EAA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spacing w:val="3"/>
            <w:u w:val="single" w:color="0000FF"/>
          </w:rPr>
          <w:t>S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oci</w:t>
        </w:r>
        <w:r w:rsidRPr="00E93EAA">
          <w:rPr>
            <w:rFonts w:ascii="Arial" w:eastAsia="Cambria" w:hAnsi="Arial" w:cs="Arial"/>
            <w:b/>
            <w:color w:val="0000FF"/>
            <w:spacing w:val="-2"/>
            <w:u w:val="single" w:color="0000FF"/>
          </w:rPr>
          <w:t>a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Pr="00E93EA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Pr="00E93EA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S</w:t>
        </w:r>
        <w:r w:rsidRPr="00E93EA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c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ie</w:t>
        </w:r>
        <w:r w:rsidRPr="00E93EA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n</w:t>
        </w:r>
        <w:r w:rsidRPr="00E93EAA">
          <w:rPr>
            <w:rFonts w:ascii="Arial" w:eastAsia="Cambria" w:hAnsi="Arial" w:cs="Arial"/>
            <w:b/>
            <w:color w:val="0000FF"/>
            <w:u w:val="single" w:color="0000FF"/>
          </w:rPr>
          <w:t>ce</w:t>
        </w:r>
      </w:hyperlink>
    </w:p>
    <w:p w14:paraId="671C052B" w14:textId="77777777" w:rsidR="0016771B" w:rsidRPr="00E93EAA" w:rsidRDefault="009B32D5">
      <w:pPr>
        <w:spacing w:before="27"/>
        <w:ind w:left="191"/>
        <w:rPr>
          <w:rFonts w:ascii="Arial" w:eastAsia="Cambria" w:hAnsi="Arial" w:cs="Arial"/>
        </w:rPr>
      </w:pPr>
      <w:r w:rsidRPr="00E93EAA">
        <w:rPr>
          <w:rFonts w:ascii="Arial" w:eastAsia="Cambria" w:hAnsi="Arial" w:cs="Arial"/>
          <w:spacing w:val="1"/>
        </w:rPr>
        <w:t>Ma</w:t>
      </w:r>
      <w:r w:rsidRPr="00E93EAA">
        <w:rPr>
          <w:rFonts w:ascii="Arial" w:eastAsia="Cambria" w:hAnsi="Arial" w:cs="Arial"/>
          <w:spacing w:val="-1"/>
        </w:rPr>
        <w:t>n</w:t>
      </w:r>
      <w:r w:rsidRPr="00E93EAA">
        <w:rPr>
          <w:rFonts w:ascii="Arial" w:eastAsia="Cambria" w:hAnsi="Arial" w:cs="Arial"/>
        </w:rPr>
        <w:t>u</w:t>
      </w:r>
      <w:r w:rsidRPr="00E93EAA">
        <w:rPr>
          <w:rFonts w:ascii="Arial" w:eastAsia="Cambria" w:hAnsi="Arial" w:cs="Arial"/>
          <w:spacing w:val="1"/>
        </w:rPr>
        <w:t>sc</w:t>
      </w:r>
      <w:r w:rsidRPr="00E93EAA">
        <w:rPr>
          <w:rFonts w:ascii="Arial" w:eastAsia="Cambria" w:hAnsi="Arial" w:cs="Arial"/>
          <w:spacing w:val="-1"/>
        </w:rPr>
        <w:t>r</w:t>
      </w:r>
      <w:r w:rsidRPr="00E93EAA">
        <w:rPr>
          <w:rFonts w:ascii="Arial" w:eastAsia="Cambria" w:hAnsi="Arial" w:cs="Arial"/>
        </w:rPr>
        <w:t>ipt</w:t>
      </w:r>
      <w:r w:rsidRPr="00E93EAA">
        <w:rPr>
          <w:rFonts w:ascii="Arial" w:eastAsia="Cambria" w:hAnsi="Arial" w:cs="Arial"/>
          <w:spacing w:val="-11"/>
        </w:rPr>
        <w:t xml:space="preserve"> </w:t>
      </w:r>
      <w:r w:rsidRPr="00E93EAA">
        <w:rPr>
          <w:rFonts w:ascii="Arial" w:eastAsia="Cambria" w:hAnsi="Arial" w:cs="Arial"/>
          <w:spacing w:val="1"/>
        </w:rPr>
        <w:t>N</w:t>
      </w:r>
      <w:r w:rsidRPr="00E93EAA">
        <w:rPr>
          <w:rFonts w:ascii="Arial" w:eastAsia="Cambria" w:hAnsi="Arial" w:cs="Arial"/>
        </w:rPr>
        <w:t>u</w:t>
      </w:r>
      <w:r w:rsidRPr="00E93EAA">
        <w:rPr>
          <w:rFonts w:ascii="Arial" w:eastAsia="Cambria" w:hAnsi="Arial" w:cs="Arial"/>
          <w:spacing w:val="3"/>
        </w:rPr>
        <w:t>m</w:t>
      </w:r>
      <w:r w:rsidRPr="00E93EAA">
        <w:rPr>
          <w:rFonts w:ascii="Arial" w:eastAsia="Cambria" w:hAnsi="Arial" w:cs="Arial"/>
          <w:spacing w:val="1"/>
        </w:rPr>
        <w:t>b</w:t>
      </w:r>
      <w:r w:rsidRPr="00E93EAA">
        <w:rPr>
          <w:rFonts w:ascii="Arial" w:eastAsia="Cambria" w:hAnsi="Arial" w:cs="Arial"/>
          <w:spacing w:val="-1"/>
        </w:rPr>
        <w:t>er</w:t>
      </w:r>
      <w:r w:rsidRPr="00E93EAA">
        <w:rPr>
          <w:rFonts w:ascii="Arial" w:eastAsia="Cambria" w:hAnsi="Arial" w:cs="Arial"/>
        </w:rPr>
        <w:t xml:space="preserve">:        </w:t>
      </w:r>
      <w:r w:rsidRPr="00E93EAA">
        <w:rPr>
          <w:rFonts w:ascii="Arial" w:eastAsia="Cambria" w:hAnsi="Arial" w:cs="Arial"/>
          <w:spacing w:val="3"/>
        </w:rPr>
        <w:t xml:space="preserve"> </w:t>
      </w:r>
      <w:r w:rsidRPr="00E93EAA">
        <w:rPr>
          <w:rFonts w:ascii="Arial" w:eastAsia="Cambria" w:hAnsi="Arial" w:cs="Arial"/>
          <w:b/>
          <w:position w:val="-3"/>
        </w:rPr>
        <w:t>M</w:t>
      </w:r>
      <w:r w:rsidRPr="00E93EAA">
        <w:rPr>
          <w:rFonts w:ascii="Arial" w:eastAsia="Cambria" w:hAnsi="Arial" w:cs="Arial"/>
          <w:b/>
          <w:spacing w:val="-1"/>
          <w:position w:val="-3"/>
        </w:rPr>
        <w:t>s</w:t>
      </w:r>
      <w:r w:rsidRPr="00E93EAA">
        <w:rPr>
          <w:rFonts w:ascii="Arial" w:eastAsia="Cambria" w:hAnsi="Arial" w:cs="Arial"/>
          <w:b/>
          <w:position w:val="-3"/>
        </w:rPr>
        <w:t>_JO</w:t>
      </w:r>
      <w:r w:rsidRPr="00E93EAA">
        <w:rPr>
          <w:rFonts w:ascii="Arial" w:eastAsia="Cambria" w:hAnsi="Arial" w:cs="Arial"/>
          <w:b/>
          <w:spacing w:val="1"/>
          <w:position w:val="-3"/>
        </w:rPr>
        <w:t>G</w:t>
      </w:r>
      <w:r w:rsidRPr="00E93EAA">
        <w:rPr>
          <w:rFonts w:ascii="Arial" w:eastAsia="Cambria" w:hAnsi="Arial" w:cs="Arial"/>
          <w:b/>
          <w:position w:val="-3"/>
        </w:rPr>
        <w:t>RE</w:t>
      </w:r>
      <w:r w:rsidRPr="00E93EAA">
        <w:rPr>
          <w:rFonts w:ascii="Arial" w:eastAsia="Cambria" w:hAnsi="Arial" w:cs="Arial"/>
          <w:b/>
          <w:spacing w:val="1"/>
          <w:position w:val="-3"/>
        </w:rPr>
        <w:t>SS</w:t>
      </w:r>
      <w:r w:rsidRPr="00E93EAA">
        <w:rPr>
          <w:rFonts w:ascii="Arial" w:eastAsia="Cambria" w:hAnsi="Arial" w:cs="Arial"/>
          <w:b/>
          <w:position w:val="-3"/>
        </w:rPr>
        <w:t>_1</w:t>
      </w:r>
      <w:r w:rsidRPr="00E93EAA">
        <w:rPr>
          <w:rFonts w:ascii="Arial" w:eastAsia="Cambria" w:hAnsi="Arial" w:cs="Arial"/>
          <w:b/>
          <w:spacing w:val="2"/>
          <w:position w:val="-3"/>
        </w:rPr>
        <w:t>3</w:t>
      </w:r>
      <w:r w:rsidRPr="00E93EAA">
        <w:rPr>
          <w:rFonts w:ascii="Arial" w:eastAsia="Cambria" w:hAnsi="Arial" w:cs="Arial"/>
          <w:b/>
          <w:position w:val="-3"/>
        </w:rPr>
        <w:t>3</w:t>
      </w:r>
      <w:r w:rsidRPr="00E93EAA">
        <w:rPr>
          <w:rFonts w:ascii="Arial" w:eastAsia="Cambria" w:hAnsi="Arial" w:cs="Arial"/>
          <w:b/>
          <w:spacing w:val="-1"/>
          <w:position w:val="-3"/>
        </w:rPr>
        <w:t>2</w:t>
      </w:r>
      <w:r w:rsidRPr="00E93EAA">
        <w:rPr>
          <w:rFonts w:ascii="Arial" w:eastAsia="Cambria" w:hAnsi="Arial" w:cs="Arial"/>
          <w:b/>
          <w:position w:val="-3"/>
        </w:rPr>
        <w:t>4</w:t>
      </w:r>
    </w:p>
    <w:p w14:paraId="38FF36FC" w14:textId="77777777" w:rsidR="0016771B" w:rsidRPr="00E93EAA" w:rsidRDefault="00E93EAA">
      <w:pPr>
        <w:spacing w:before="27"/>
        <w:ind w:left="191"/>
        <w:rPr>
          <w:rFonts w:ascii="Arial" w:eastAsia="Cambria" w:hAnsi="Arial" w:cs="Arial"/>
        </w:rPr>
      </w:pPr>
      <w:r w:rsidRPr="00E93EAA">
        <w:rPr>
          <w:rFonts w:ascii="Arial" w:hAnsi="Arial" w:cs="Arial"/>
        </w:rPr>
        <w:pict w14:anchorId="7B08EDEF">
          <v:group id="_x0000_s1047" style="position:absolute;left:0;text-align:left;margin-left:179.75pt;margin-top:-28pt;width:.6pt;height:78.7pt;z-index:-251658240;mso-position-horizontal-relative:page" coordorigin="3595,-560" coordsize="12,1574">
            <v:shape id="_x0000_s1051" style="position:absolute;left:3600;top:-555;width:0;height:290" coordorigin="3600,-555" coordsize="0,290" path="m3600,-555r,291e" filled="f" strokeweight=".58pt">
              <v:path arrowok="t"/>
            </v:shape>
            <v:shape id="_x0000_s1050" style="position:absolute;left:3600;top:-264;width:0;height:290" coordorigin="3600,-264" coordsize="0,290" path="m3600,-264r,290e" filled="f" strokeweight=".58pt">
              <v:path arrowok="t"/>
            </v:shape>
            <v:shape id="_x0000_s1049" style="position:absolute;left:3600;top:26;width:0;height:650" coordorigin="3600,26" coordsize="0,650" path="m3600,26r,651e" filled="f" strokeweight=".58pt">
              <v:path arrowok="t"/>
            </v:shape>
            <v:shape id="_x0000_s1048" style="position:absolute;left:3600;top:677;width:0;height:331" coordorigin="3600,677" coordsize="0,331" path="m3600,677r,331e" filled="f" strokeweight=".58pt">
              <v:path arrowok="t"/>
            </v:shape>
            <w10:wrap anchorx="page"/>
          </v:group>
        </w:pict>
      </w:r>
      <w:r w:rsidR="009B32D5" w:rsidRPr="00E93EAA">
        <w:rPr>
          <w:rFonts w:ascii="Arial" w:eastAsia="Cambria" w:hAnsi="Arial" w:cs="Arial"/>
          <w:position w:val="9"/>
        </w:rPr>
        <w:t>T</w:t>
      </w:r>
      <w:r w:rsidR="009B32D5" w:rsidRPr="00E93EAA">
        <w:rPr>
          <w:rFonts w:ascii="Arial" w:eastAsia="Cambria" w:hAnsi="Arial" w:cs="Arial"/>
          <w:spacing w:val="-1"/>
          <w:position w:val="9"/>
        </w:rPr>
        <w:t>i</w:t>
      </w:r>
      <w:r w:rsidR="009B32D5" w:rsidRPr="00E93EAA">
        <w:rPr>
          <w:rFonts w:ascii="Arial" w:eastAsia="Cambria" w:hAnsi="Arial" w:cs="Arial"/>
          <w:position w:val="9"/>
        </w:rPr>
        <w:t>t</w:t>
      </w:r>
      <w:r w:rsidR="009B32D5" w:rsidRPr="00E93EAA">
        <w:rPr>
          <w:rFonts w:ascii="Arial" w:eastAsia="Cambria" w:hAnsi="Arial" w:cs="Arial"/>
          <w:spacing w:val="1"/>
          <w:position w:val="9"/>
        </w:rPr>
        <w:t>l</w:t>
      </w:r>
      <w:r w:rsidR="009B32D5" w:rsidRPr="00E93EAA">
        <w:rPr>
          <w:rFonts w:ascii="Arial" w:eastAsia="Cambria" w:hAnsi="Arial" w:cs="Arial"/>
          <w:position w:val="9"/>
        </w:rPr>
        <w:t>e</w:t>
      </w:r>
      <w:r w:rsidR="009B32D5" w:rsidRPr="00E93EAA">
        <w:rPr>
          <w:rFonts w:ascii="Arial" w:eastAsia="Cambria" w:hAnsi="Arial" w:cs="Arial"/>
          <w:spacing w:val="-4"/>
          <w:position w:val="9"/>
        </w:rPr>
        <w:t xml:space="preserve"> </w:t>
      </w:r>
      <w:r w:rsidR="009B32D5" w:rsidRPr="00E93EAA">
        <w:rPr>
          <w:rFonts w:ascii="Arial" w:eastAsia="Cambria" w:hAnsi="Arial" w:cs="Arial"/>
          <w:position w:val="9"/>
        </w:rPr>
        <w:t>of</w:t>
      </w:r>
      <w:r w:rsidR="009B32D5" w:rsidRPr="00E93EAA">
        <w:rPr>
          <w:rFonts w:ascii="Arial" w:eastAsia="Cambria" w:hAnsi="Arial" w:cs="Arial"/>
          <w:spacing w:val="-3"/>
          <w:position w:val="9"/>
        </w:rPr>
        <w:t xml:space="preserve"> </w:t>
      </w:r>
      <w:r w:rsidR="009B32D5" w:rsidRPr="00E93EAA">
        <w:rPr>
          <w:rFonts w:ascii="Arial" w:eastAsia="Cambria" w:hAnsi="Arial" w:cs="Arial"/>
          <w:position w:val="9"/>
        </w:rPr>
        <w:t>t</w:t>
      </w:r>
      <w:r w:rsidR="009B32D5" w:rsidRPr="00E93EAA">
        <w:rPr>
          <w:rFonts w:ascii="Arial" w:eastAsia="Cambria" w:hAnsi="Arial" w:cs="Arial"/>
          <w:spacing w:val="3"/>
          <w:position w:val="9"/>
        </w:rPr>
        <w:t>h</w:t>
      </w:r>
      <w:r w:rsidR="009B32D5" w:rsidRPr="00E93EAA">
        <w:rPr>
          <w:rFonts w:ascii="Arial" w:eastAsia="Cambria" w:hAnsi="Arial" w:cs="Arial"/>
          <w:position w:val="9"/>
        </w:rPr>
        <w:t>e</w:t>
      </w:r>
      <w:r w:rsidR="009B32D5" w:rsidRPr="00E93EAA">
        <w:rPr>
          <w:rFonts w:ascii="Arial" w:eastAsia="Cambria" w:hAnsi="Arial" w:cs="Arial"/>
          <w:spacing w:val="-5"/>
          <w:position w:val="9"/>
        </w:rPr>
        <w:t xml:space="preserve"> </w:t>
      </w:r>
      <w:r w:rsidR="009B32D5" w:rsidRPr="00E93EAA">
        <w:rPr>
          <w:rFonts w:ascii="Arial" w:eastAsia="Cambria" w:hAnsi="Arial" w:cs="Arial"/>
          <w:spacing w:val="1"/>
          <w:position w:val="9"/>
        </w:rPr>
        <w:t>M</w:t>
      </w:r>
      <w:r w:rsidR="009B32D5" w:rsidRPr="00E93EAA">
        <w:rPr>
          <w:rFonts w:ascii="Arial" w:eastAsia="Cambria" w:hAnsi="Arial" w:cs="Arial"/>
          <w:spacing w:val="3"/>
          <w:position w:val="9"/>
        </w:rPr>
        <w:t>a</w:t>
      </w:r>
      <w:r w:rsidR="009B32D5" w:rsidRPr="00E93EAA">
        <w:rPr>
          <w:rFonts w:ascii="Arial" w:eastAsia="Cambria" w:hAnsi="Arial" w:cs="Arial"/>
          <w:spacing w:val="-1"/>
          <w:position w:val="9"/>
        </w:rPr>
        <w:t>n</w:t>
      </w:r>
      <w:r w:rsidR="009B32D5" w:rsidRPr="00E93EAA">
        <w:rPr>
          <w:rFonts w:ascii="Arial" w:eastAsia="Cambria" w:hAnsi="Arial" w:cs="Arial"/>
          <w:position w:val="9"/>
        </w:rPr>
        <w:t>u</w:t>
      </w:r>
      <w:r w:rsidR="009B32D5" w:rsidRPr="00E93EAA">
        <w:rPr>
          <w:rFonts w:ascii="Arial" w:eastAsia="Cambria" w:hAnsi="Arial" w:cs="Arial"/>
          <w:spacing w:val="1"/>
          <w:position w:val="9"/>
        </w:rPr>
        <w:t>sc</w:t>
      </w:r>
      <w:r w:rsidR="009B32D5" w:rsidRPr="00E93EAA">
        <w:rPr>
          <w:rFonts w:ascii="Arial" w:eastAsia="Cambria" w:hAnsi="Arial" w:cs="Arial"/>
          <w:spacing w:val="-1"/>
          <w:position w:val="9"/>
        </w:rPr>
        <w:t>r</w:t>
      </w:r>
      <w:r w:rsidR="009B32D5" w:rsidRPr="00E93EAA">
        <w:rPr>
          <w:rFonts w:ascii="Arial" w:eastAsia="Cambria" w:hAnsi="Arial" w:cs="Arial"/>
          <w:position w:val="9"/>
        </w:rPr>
        <w:t>ip</w:t>
      </w:r>
      <w:r w:rsidR="009B32D5" w:rsidRPr="00E93EAA">
        <w:rPr>
          <w:rFonts w:ascii="Arial" w:eastAsia="Cambria" w:hAnsi="Arial" w:cs="Arial"/>
          <w:spacing w:val="-1"/>
          <w:position w:val="9"/>
        </w:rPr>
        <w:t>t</w:t>
      </w:r>
      <w:r w:rsidR="009B32D5" w:rsidRPr="00E93EAA">
        <w:rPr>
          <w:rFonts w:ascii="Arial" w:eastAsia="Cambria" w:hAnsi="Arial" w:cs="Arial"/>
          <w:position w:val="9"/>
        </w:rPr>
        <w:t xml:space="preserve">:   </w:t>
      </w:r>
      <w:r w:rsidR="009B32D5" w:rsidRPr="00E93EAA">
        <w:rPr>
          <w:rFonts w:ascii="Arial" w:eastAsia="Cambria" w:hAnsi="Arial" w:cs="Arial"/>
          <w:spacing w:val="1"/>
          <w:position w:val="9"/>
        </w:rPr>
        <w:t xml:space="preserve"> </w:t>
      </w:r>
      <w:r w:rsidR="009B32D5" w:rsidRPr="00E93EAA">
        <w:rPr>
          <w:rFonts w:ascii="Arial" w:eastAsia="Cambria" w:hAnsi="Arial" w:cs="Arial"/>
          <w:b/>
        </w:rPr>
        <w:t>A</w:t>
      </w:r>
      <w:r w:rsidR="009B32D5" w:rsidRPr="00E93EAA">
        <w:rPr>
          <w:rFonts w:ascii="Arial" w:eastAsia="Cambria" w:hAnsi="Arial" w:cs="Arial"/>
          <w:b/>
          <w:spacing w:val="-2"/>
        </w:rPr>
        <w:t xml:space="preserve"> </w:t>
      </w:r>
      <w:r w:rsidR="009B32D5" w:rsidRPr="00E93EAA">
        <w:rPr>
          <w:rFonts w:ascii="Arial" w:eastAsia="Cambria" w:hAnsi="Arial" w:cs="Arial"/>
          <w:b/>
          <w:spacing w:val="1"/>
        </w:rPr>
        <w:t>C</w:t>
      </w:r>
      <w:r w:rsidR="009B32D5" w:rsidRPr="00E93EAA">
        <w:rPr>
          <w:rFonts w:ascii="Arial" w:eastAsia="Cambria" w:hAnsi="Arial" w:cs="Arial"/>
          <w:b/>
        </w:rPr>
        <w:t>o</w:t>
      </w:r>
      <w:r w:rsidR="009B32D5" w:rsidRPr="00E93EAA">
        <w:rPr>
          <w:rFonts w:ascii="Arial" w:eastAsia="Cambria" w:hAnsi="Arial" w:cs="Arial"/>
          <w:b/>
          <w:spacing w:val="-1"/>
        </w:rPr>
        <w:t>r</w:t>
      </w:r>
      <w:r w:rsidR="009B32D5" w:rsidRPr="00E93EAA">
        <w:rPr>
          <w:rFonts w:ascii="Arial" w:eastAsia="Cambria" w:hAnsi="Arial" w:cs="Arial"/>
          <w:b/>
          <w:spacing w:val="1"/>
        </w:rPr>
        <w:t>pus</w:t>
      </w:r>
      <w:r w:rsidR="009B32D5" w:rsidRPr="00E93EAA">
        <w:rPr>
          <w:rFonts w:ascii="Arial" w:eastAsia="Cambria" w:hAnsi="Arial" w:cs="Arial"/>
          <w:b/>
          <w:spacing w:val="2"/>
        </w:rPr>
        <w:t>-</w:t>
      </w:r>
      <w:r w:rsidR="009B32D5" w:rsidRPr="00E93EAA">
        <w:rPr>
          <w:rFonts w:ascii="Arial" w:eastAsia="Cambria" w:hAnsi="Arial" w:cs="Arial"/>
          <w:b/>
        </w:rPr>
        <w:t>b</w:t>
      </w:r>
      <w:r w:rsidR="009B32D5" w:rsidRPr="00E93EAA">
        <w:rPr>
          <w:rFonts w:ascii="Arial" w:eastAsia="Cambria" w:hAnsi="Arial" w:cs="Arial"/>
          <w:b/>
          <w:spacing w:val="-1"/>
        </w:rPr>
        <w:t>a</w:t>
      </w:r>
      <w:r w:rsidR="009B32D5" w:rsidRPr="00E93EAA">
        <w:rPr>
          <w:rFonts w:ascii="Arial" w:eastAsia="Cambria" w:hAnsi="Arial" w:cs="Arial"/>
          <w:b/>
          <w:spacing w:val="2"/>
        </w:rPr>
        <w:t>s</w:t>
      </w:r>
      <w:r w:rsidR="009B32D5" w:rsidRPr="00E93EAA">
        <w:rPr>
          <w:rFonts w:ascii="Arial" w:eastAsia="Cambria" w:hAnsi="Arial" w:cs="Arial"/>
          <w:b/>
        </w:rPr>
        <w:t>ed</w:t>
      </w:r>
      <w:r w:rsidR="009B32D5" w:rsidRPr="00E93EAA">
        <w:rPr>
          <w:rFonts w:ascii="Arial" w:eastAsia="Cambria" w:hAnsi="Arial" w:cs="Arial"/>
          <w:b/>
          <w:spacing w:val="-13"/>
        </w:rPr>
        <w:t xml:space="preserve"> </w:t>
      </w:r>
      <w:r w:rsidR="009B32D5" w:rsidRPr="00E93EAA">
        <w:rPr>
          <w:rFonts w:ascii="Arial" w:eastAsia="Cambria" w:hAnsi="Arial" w:cs="Arial"/>
          <w:b/>
          <w:spacing w:val="1"/>
        </w:rPr>
        <w:t>C</w:t>
      </w:r>
      <w:r w:rsidR="009B32D5" w:rsidRPr="00E93EAA">
        <w:rPr>
          <w:rFonts w:ascii="Arial" w:eastAsia="Cambria" w:hAnsi="Arial" w:cs="Arial"/>
          <w:b/>
        </w:rPr>
        <w:t>omp</w:t>
      </w:r>
      <w:r w:rsidR="009B32D5" w:rsidRPr="00E93EAA">
        <w:rPr>
          <w:rFonts w:ascii="Arial" w:eastAsia="Cambria" w:hAnsi="Arial" w:cs="Arial"/>
          <w:b/>
          <w:spacing w:val="1"/>
        </w:rPr>
        <w:t>a</w:t>
      </w:r>
      <w:r w:rsidR="009B32D5" w:rsidRPr="00E93EAA">
        <w:rPr>
          <w:rFonts w:ascii="Arial" w:eastAsia="Cambria" w:hAnsi="Arial" w:cs="Arial"/>
          <w:b/>
          <w:spacing w:val="2"/>
        </w:rPr>
        <w:t>r</w:t>
      </w:r>
      <w:r w:rsidR="009B32D5" w:rsidRPr="00E93EAA">
        <w:rPr>
          <w:rFonts w:ascii="Arial" w:eastAsia="Cambria" w:hAnsi="Arial" w:cs="Arial"/>
          <w:b/>
          <w:spacing w:val="-1"/>
        </w:rPr>
        <w:t>at</w:t>
      </w:r>
      <w:r w:rsidR="009B32D5" w:rsidRPr="00E93EAA">
        <w:rPr>
          <w:rFonts w:ascii="Arial" w:eastAsia="Cambria" w:hAnsi="Arial" w:cs="Arial"/>
          <w:b/>
          <w:spacing w:val="2"/>
        </w:rPr>
        <w:t>i</w:t>
      </w:r>
      <w:r w:rsidR="009B32D5" w:rsidRPr="00E93EAA">
        <w:rPr>
          <w:rFonts w:ascii="Arial" w:eastAsia="Cambria" w:hAnsi="Arial" w:cs="Arial"/>
          <w:b/>
        </w:rPr>
        <w:t>ve</w:t>
      </w:r>
      <w:r w:rsidR="009B32D5" w:rsidRPr="00E93EAA">
        <w:rPr>
          <w:rFonts w:ascii="Arial" w:eastAsia="Cambria" w:hAnsi="Arial" w:cs="Arial"/>
          <w:b/>
          <w:spacing w:val="-13"/>
        </w:rPr>
        <w:t xml:space="preserve"> </w:t>
      </w:r>
      <w:r w:rsidR="009B32D5" w:rsidRPr="00E93EAA">
        <w:rPr>
          <w:rFonts w:ascii="Arial" w:eastAsia="Cambria" w:hAnsi="Arial" w:cs="Arial"/>
          <w:b/>
        </w:rPr>
        <w:t>A</w:t>
      </w:r>
      <w:r w:rsidR="009B32D5" w:rsidRPr="00E93EAA">
        <w:rPr>
          <w:rFonts w:ascii="Arial" w:eastAsia="Cambria" w:hAnsi="Arial" w:cs="Arial"/>
          <w:b/>
          <w:spacing w:val="2"/>
        </w:rPr>
        <w:t>n</w:t>
      </w:r>
      <w:r w:rsidR="009B32D5" w:rsidRPr="00E93EAA">
        <w:rPr>
          <w:rFonts w:ascii="Arial" w:eastAsia="Cambria" w:hAnsi="Arial" w:cs="Arial"/>
          <w:b/>
          <w:spacing w:val="-1"/>
        </w:rPr>
        <w:t>a</w:t>
      </w:r>
      <w:r w:rsidR="009B32D5" w:rsidRPr="00E93EAA">
        <w:rPr>
          <w:rFonts w:ascii="Arial" w:eastAsia="Cambria" w:hAnsi="Arial" w:cs="Arial"/>
          <w:b/>
          <w:spacing w:val="1"/>
        </w:rPr>
        <w:t>l</w:t>
      </w:r>
      <w:r w:rsidR="009B32D5" w:rsidRPr="00E93EAA">
        <w:rPr>
          <w:rFonts w:ascii="Arial" w:eastAsia="Cambria" w:hAnsi="Arial" w:cs="Arial"/>
          <w:b/>
        </w:rPr>
        <w:t>ys</w:t>
      </w:r>
      <w:r w:rsidR="009B32D5" w:rsidRPr="00E93EAA">
        <w:rPr>
          <w:rFonts w:ascii="Arial" w:eastAsia="Cambria" w:hAnsi="Arial" w:cs="Arial"/>
          <w:b/>
          <w:spacing w:val="2"/>
        </w:rPr>
        <w:t>i</w:t>
      </w:r>
      <w:r w:rsidR="009B32D5" w:rsidRPr="00E93EAA">
        <w:rPr>
          <w:rFonts w:ascii="Arial" w:eastAsia="Cambria" w:hAnsi="Arial" w:cs="Arial"/>
          <w:b/>
        </w:rPr>
        <w:t>s</w:t>
      </w:r>
      <w:r w:rsidR="009B32D5" w:rsidRPr="00E93EAA">
        <w:rPr>
          <w:rFonts w:ascii="Arial" w:eastAsia="Cambria" w:hAnsi="Arial" w:cs="Arial"/>
          <w:b/>
          <w:spacing w:val="-9"/>
        </w:rPr>
        <w:t xml:space="preserve"> </w:t>
      </w:r>
      <w:r w:rsidR="009B32D5" w:rsidRPr="00E93EAA">
        <w:rPr>
          <w:rFonts w:ascii="Arial" w:eastAsia="Cambria" w:hAnsi="Arial" w:cs="Arial"/>
          <w:b/>
          <w:spacing w:val="2"/>
        </w:rPr>
        <w:t>o</w:t>
      </w:r>
      <w:r w:rsidR="009B32D5" w:rsidRPr="00E93EAA">
        <w:rPr>
          <w:rFonts w:ascii="Arial" w:eastAsia="Cambria" w:hAnsi="Arial" w:cs="Arial"/>
          <w:b/>
        </w:rPr>
        <w:t>f</w:t>
      </w:r>
      <w:r w:rsidR="009B32D5" w:rsidRPr="00E93EAA">
        <w:rPr>
          <w:rFonts w:ascii="Arial" w:eastAsia="Cambria" w:hAnsi="Arial" w:cs="Arial"/>
          <w:b/>
          <w:spacing w:val="-3"/>
        </w:rPr>
        <w:t xml:space="preserve"> </w:t>
      </w:r>
      <w:r w:rsidR="009B32D5" w:rsidRPr="00E93EAA">
        <w:rPr>
          <w:rFonts w:ascii="Arial" w:eastAsia="Cambria" w:hAnsi="Arial" w:cs="Arial"/>
          <w:b/>
          <w:spacing w:val="-1"/>
        </w:rPr>
        <w:t>t</w:t>
      </w:r>
      <w:r w:rsidR="009B32D5" w:rsidRPr="00E93EAA">
        <w:rPr>
          <w:rFonts w:ascii="Arial" w:eastAsia="Cambria" w:hAnsi="Arial" w:cs="Arial"/>
          <w:b/>
          <w:spacing w:val="1"/>
        </w:rPr>
        <w:t>h</w:t>
      </w:r>
      <w:r w:rsidR="009B32D5" w:rsidRPr="00E93EAA">
        <w:rPr>
          <w:rFonts w:ascii="Arial" w:eastAsia="Cambria" w:hAnsi="Arial" w:cs="Arial"/>
          <w:b/>
        </w:rPr>
        <w:t>e</w:t>
      </w:r>
      <w:r w:rsidR="009B32D5" w:rsidRPr="00E93EAA">
        <w:rPr>
          <w:rFonts w:ascii="Arial" w:eastAsia="Cambria" w:hAnsi="Arial" w:cs="Arial"/>
          <w:b/>
          <w:spacing w:val="-2"/>
        </w:rPr>
        <w:t xml:space="preserve"> </w:t>
      </w:r>
      <w:r w:rsidR="009B32D5" w:rsidRPr="00E93EAA">
        <w:rPr>
          <w:rFonts w:ascii="Arial" w:eastAsia="Cambria" w:hAnsi="Arial" w:cs="Arial"/>
          <w:b/>
        </w:rPr>
        <w:t>E</w:t>
      </w:r>
      <w:r w:rsidR="009B32D5" w:rsidRPr="00E93EAA">
        <w:rPr>
          <w:rFonts w:ascii="Arial" w:eastAsia="Cambria" w:hAnsi="Arial" w:cs="Arial"/>
          <w:b/>
          <w:spacing w:val="2"/>
        </w:rPr>
        <w:t>n</w:t>
      </w:r>
      <w:r w:rsidR="009B32D5" w:rsidRPr="00E93EAA">
        <w:rPr>
          <w:rFonts w:ascii="Arial" w:eastAsia="Cambria" w:hAnsi="Arial" w:cs="Arial"/>
          <w:b/>
        </w:rPr>
        <w:t>glish</w:t>
      </w:r>
      <w:r w:rsidR="009B32D5" w:rsidRPr="00E93EAA">
        <w:rPr>
          <w:rFonts w:ascii="Arial" w:eastAsia="Cambria" w:hAnsi="Arial" w:cs="Arial"/>
          <w:b/>
          <w:spacing w:val="-5"/>
        </w:rPr>
        <w:t xml:space="preserve"> </w:t>
      </w:r>
      <w:r w:rsidR="009B32D5" w:rsidRPr="00E93EAA">
        <w:rPr>
          <w:rFonts w:ascii="Arial" w:eastAsia="Cambria" w:hAnsi="Arial" w:cs="Arial"/>
          <w:b/>
        </w:rPr>
        <w:t>T</w:t>
      </w:r>
      <w:r w:rsidR="009B32D5" w:rsidRPr="00E93EAA">
        <w:rPr>
          <w:rFonts w:ascii="Arial" w:eastAsia="Cambria" w:hAnsi="Arial" w:cs="Arial"/>
          <w:b/>
          <w:spacing w:val="-1"/>
        </w:rPr>
        <w:t>r</w:t>
      </w:r>
      <w:r w:rsidR="009B32D5" w:rsidRPr="00E93EAA">
        <w:rPr>
          <w:rFonts w:ascii="Arial" w:eastAsia="Cambria" w:hAnsi="Arial" w:cs="Arial"/>
          <w:b/>
          <w:spacing w:val="1"/>
        </w:rPr>
        <w:t>a</w:t>
      </w:r>
      <w:r w:rsidR="009B32D5" w:rsidRPr="00E93EAA">
        <w:rPr>
          <w:rFonts w:ascii="Arial" w:eastAsia="Cambria" w:hAnsi="Arial" w:cs="Arial"/>
          <w:b/>
        </w:rPr>
        <w:t>nsl</w:t>
      </w:r>
      <w:r w:rsidR="009B32D5" w:rsidRPr="00E93EAA">
        <w:rPr>
          <w:rFonts w:ascii="Arial" w:eastAsia="Cambria" w:hAnsi="Arial" w:cs="Arial"/>
          <w:b/>
          <w:spacing w:val="2"/>
        </w:rPr>
        <w:t>a</w:t>
      </w:r>
      <w:r w:rsidR="009B32D5" w:rsidRPr="00E93EAA">
        <w:rPr>
          <w:rFonts w:ascii="Arial" w:eastAsia="Cambria" w:hAnsi="Arial" w:cs="Arial"/>
          <w:b/>
          <w:spacing w:val="-1"/>
        </w:rPr>
        <w:t>t</w:t>
      </w:r>
      <w:r w:rsidR="009B32D5" w:rsidRPr="00E93EAA">
        <w:rPr>
          <w:rFonts w:ascii="Arial" w:eastAsia="Cambria" w:hAnsi="Arial" w:cs="Arial"/>
          <w:b/>
        </w:rPr>
        <w:t>i</w:t>
      </w:r>
      <w:r w:rsidR="009B32D5" w:rsidRPr="00E93EAA">
        <w:rPr>
          <w:rFonts w:ascii="Arial" w:eastAsia="Cambria" w:hAnsi="Arial" w:cs="Arial"/>
          <w:b/>
          <w:spacing w:val="7"/>
        </w:rPr>
        <w:t>o</w:t>
      </w:r>
      <w:r w:rsidR="009B32D5" w:rsidRPr="00E93EAA">
        <w:rPr>
          <w:rFonts w:ascii="Arial" w:eastAsia="Cambria" w:hAnsi="Arial" w:cs="Arial"/>
          <w:b/>
        </w:rPr>
        <w:t>n</w:t>
      </w:r>
      <w:r w:rsidR="009B32D5" w:rsidRPr="00E93EAA">
        <w:rPr>
          <w:rFonts w:ascii="Arial" w:eastAsia="Cambria" w:hAnsi="Arial" w:cs="Arial"/>
          <w:b/>
          <w:spacing w:val="-12"/>
        </w:rPr>
        <w:t xml:space="preserve"> </w:t>
      </w:r>
      <w:r w:rsidR="009B32D5" w:rsidRPr="00E93EAA">
        <w:rPr>
          <w:rFonts w:ascii="Arial" w:eastAsia="Cambria" w:hAnsi="Arial" w:cs="Arial"/>
          <w:b/>
          <w:spacing w:val="2"/>
        </w:rPr>
        <w:t>o</w:t>
      </w:r>
      <w:r w:rsidR="009B32D5" w:rsidRPr="00E93EAA">
        <w:rPr>
          <w:rFonts w:ascii="Arial" w:eastAsia="Cambria" w:hAnsi="Arial" w:cs="Arial"/>
          <w:b/>
        </w:rPr>
        <w:t>f</w:t>
      </w:r>
      <w:r w:rsidR="009B32D5" w:rsidRPr="00E93EAA">
        <w:rPr>
          <w:rFonts w:ascii="Arial" w:eastAsia="Cambria" w:hAnsi="Arial" w:cs="Arial"/>
          <w:b/>
          <w:spacing w:val="-3"/>
        </w:rPr>
        <w:t xml:space="preserve"> </w:t>
      </w:r>
      <w:r w:rsidR="009B32D5" w:rsidRPr="00E93EAA">
        <w:rPr>
          <w:rFonts w:ascii="Arial" w:eastAsia="Cambria" w:hAnsi="Arial" w:cs="Arial"/>
          <w:b/>
        </w:rPr>
        <w:t>T</w:t>
      </w:r>
      <w:r w:rsidR="009B32D5" w:rsidRPr="00E93EAA">
        <w:rPr>
          <w:rFonts w:ascii="Arial" w:eastAsia="Cambria" w:hAnsi="Arial" w:cs="Arial"/>
          <w:b/>
          <w:spacing w:val="2"/>
        </w:rPr>
        <w:t>e</w:t>
      </w:r>
      <w:r w:rsidR="009B32D5" w:rsidRPr="00E93EAA">
        <w:rPr>
          <w:rFonts w:ascii="Arial" w:eastAsia="Cambria" w:hAnsi="Arial" w:cs="Arial"/>
          <w:b/>
          <w:spacing w:val="-1"/>
        </w:rPr>
        <w:t>r</w:t>
      </w:r>
      <w:r w:rsidR="009B32D5" w:rsidRPr="00E93EAA">
        <w:rPr>
          <w:rFonts w:ascii="Arial" w:eastAsia="Cambria" w:hAnsi="Arial" w:cs="Arial"/>
          <w:b/>
        </w:rPr>
        <w:t>ms</w:t>
      </w:r>
      <w:r w:rsidR="009B32D5" w:rsidRPr="00E93EAA">
        <w:rPr>
          <w:rFonts w:ascii="Arial" w:eastAsia="Cambria" w:hAnsi="Arial" w:cs="Arial"/>
          <w:b/>
          <w:spacing w:val="-5"/>
        </w:rPr>
        <w:t xml:space="preserve"> </w:t>
      </w:r>
      <w:r w:rsidR="009B32D5" w:rsidRPr="00E93EAA">
        <w:rPr>
          <w:rFonts w:ascii="Arial" w:eastAsia="Cambria" w:hAnsi="Arial" w:cs="Arial"/>
          <w:b/>
        </w:rPr>
        <w:t>Re</w:t>
      </w:r>
      <w:r w:rsidR="009B32D5" w:rsidRPr="00E93EAA">
        <w:rPr>
          <w:rFonts w:ascii="Arial" w:eastAsia="Cambria" w:hAnsi="Arial" w:cs="Arial"/>
          <w:b/>
          <w:spacing w:val="1"/>
        </w:rPr>
        <w:t>la</w:t>
      </w:r>
      <w:r w:rsidR="009B32D5" w:rsidRPr="00E93EAA">
        <w:rPr>
          <w:rFonts w:ascii="Arial" w:eastAsia="Cambria" w:hAnsi="Arial" w:cs="Arial"/>
          <w:b/>
          <w:spacing w:val="-1"/>
        </w:rPr>
        <w:t>t</w:t>
      </w:r>
      <w:r w:rsidR="009B32D5" w:rsidRPr="00E93EAA">
        <w:rPr>
          <w:rFonts w:ascii="Arial" w:eastAsia="Cambria" w:hAnsi="Arial" w:cs="Arial"/>
          <w:b/>
        </w:rPr>
        <w:t>ed</w:t>
      </w:r>
      <w:r w:rsidR="009B32D5" w:rsidRPr="00E93EAA">
        <w:rPr>
          <w:rFonts w:ascii="Arial" w:eastAsia="Cambria" w:hAnsi="Arial" w:cs="Arial"/>
          <w:b/>
          <w:spacing w:val="-7"/>
        </w:rPr>
        <w:t xml:space="preserve"> </w:t>
      </w:r>
      <w:r w:rsidR="009B32D5" w:rsidRPr="00E93EAA">
        <w:rPr>
          <w:rFonts w:ascii="Arial" w:eastAsia="Cambria" w:hAnsi="Arial" w:cs="Arial"/>
          <w:b/>
          <w:spacing w:val="1"/>
        </w:rPr>
        <w:t>t</w:t>
      </w:r>
      <w:r w:rsidR="009B32D5" w:rsidRPr="00E93EAA">
        <w:rPr>
          <w:rFonts w:ascii="Arial" w:eastAsia="Cambria" w:hAnsi="Arial" w:cs="Arial"/>
          <w:b/>
        </w:rPr>
        <w:t>o</w:t>
      </w:r>
      <w:r w:rsidR="009B32D5" w:rsidRPr="00E93EAA">
        <w:rPr>
          <w:rFonts w:ascii="Arial" w:eastAsia="Cambria" w:hAnsi="Arial" w:cs="Arial"/>
          <w:b/>
          <w:spacing w:val="-3"/>
        </w:rPr>
        <w:t xml:space="preserve"> </w:t>
      </w:r>
      <w:r w:rsidR="009B32D5" w:rsidRPr="00E93EAA">
        <w:rPr>
          <w:rFonts w:ascii="Arial" w:eastAsia="Cambria" w:hAnsi="Arial" w:cs="Arial"/>
          <w:b/>
          <w:spacing w:val="2"/>
        </w:rPr>
        <w:t>T</w:t>
      </w:r>
      <w:r w:rsidR="009B32D5" w:rsidRPr="00E93EAA">
        <w:rPr>
          <w:rFonts w:ascii="Arial" w:eastAsia="Cambria" w:hAnsi="Arial" w:cs="Arial"/>
          <w:b/>
        </w:rPr>
        <w:t>o</w:t>
      </w:r>
      <w:r w:rsidR="009B32D5" w:rsidRPr="00E93EAA">
        <w:rPr>
          <w:rFonts w:ascii="Arial" w:eastAsia="Cambria" w:hAnsi="Arial" w:cs="Arial"/>
          <w:b/>
          <w:spacing w:val="-1"/>
        </w:rPr>
        <w:t>n</w:t>
      </w:r>
      <w:r w:rsidR="009B32D5" w:rsidRPr="00E93EAA">
        <w:rPr>
          <w:rFonts w:ascii="Arial" w:eastAsia="Cambria" w:hAnsi="Arial" w:cs="Arial"/>
          <w:b/>
        </w:rPr>
        <w:t>i</w:t>
      </w:r>
      <w:r w:rsidR="009B32D5" w:rsidRPr="00E93EAA">
        <w:rPr>
          <w:rFonts w:ascii="Arial" w:eastAsia="Cambria" w:hAnsi="Arial" w:cs="Arial"/>
          <w:b/>
          <w:spacing w:val="2"/>
        </w:rPr>
        <w:t>f</w:t>
      </w:r>
      <w:r w:rsidR="009B32D5" w:rsidRPr="00E93EAA">
        <w:rPr>
          <w:rFonts w:ascii="Arial" w:eastAsia="Cambria" w:hAnsi="Arial" w:cs="Arial"/>
          <w:b/>
        </w:rPr>
        <w:t>yi</w:t>
      </w:r>
      <w:r w:rsidR="009B32D5" w:rsidRPr="00E93EAA">
        <w:rPr>
          <w:rFonts w:ascii="Arial" w:eastAsia="Cambria" w:hAnsi="Arial" w:cs="Arial"/>
          <w:b/>
          <w:spacing w:val="2"/>
        </w:rPr>
        <w:t>n</w:t>
      </w:r>
      <w:r w:rsidR="009B32D5" w:rsidRPr="00E93EAA">
        <w:rPr>
          <w:rFonts w:ascii="Arial" w:eastAsia="Cambria" w:hAnsi="Arial" w:cs="Arial"/>
          <w:b/>
        </w:rPr>
        <w:t>g</w:t>
      </w:r>
      <w:r w:rsidR="009B32D5" w:rsidRPr="00E93EAA">
        <w:rPr>
          <w:rFonts w:ascii="Arial" w:eastAsia="Cambria" w:hAnsi="Arial" w:cs="Arial"/>
          <w:b/>
          <w:spacing w:val="-10"/>
        </w:rPr>
        <w:t xml:space="preserve"> </w:t>
      </w:r>
      <w:r w:rsidR="009B32D5" w:rsidRPr="00E93EAA">
        <w:rPr>
          <w:rFonts w:ascii="Arial" w:eastAsia="Cambria" w:hAnsi="Arial" w:cs="Arial"/>
          <w:b/>
          <w:spacing w:val="2"/>
        </w:rPr>
        <w:t>M</w:t>
      </w:r>
      <w:r w:rsidR="009B32D5" w:rsidRPr="00E93EAA">
        <w:rPr>
          <w:rFonts w:ascii="Arial" w:eastAsia="Cambria" w:hAnsi="Arial" w:cs="Arial"/>
          <w:b/>
        </w:rPr>
        <w:t>e</w:t>
      </w:r>
      <w:r w:rsidR="009B32D5" w:rsidRPr="00E93EAA">
        <w:rPr>
          <w:rFonts w:ascii="Arial" w:eastAsia="Cambria" w:hAnsi="Arial" w:cs="Arial"/>
          <w:b/>
          <w:spacing w:val="-1"/>
        </w:rPr>
        <w:t>t</w:t>
      </w:r>
      <w:r w:rsidR="009B32D5" w:rsidRPr="00E93EAA">
        <w:rPr>
          <w:rFonts w:ascii="Arial" w:eastAsia="Cambria" w:hAnsi="Arial" w:cs="Arial"/>
          <w:b/>
          <w:spacing w:val="1"/>
        </w:rPr>
        <w:t>h</w:t>
      </w:r>
      <w:r w:rsidR="009B32D5" w:rsidRPr="00E93EAA">
        <w:rPr>
          <w:rFonts w:ascii="Arial" w:eastAsia="Cambria" w:hAnsi="Arial" w:cs="Arial"/>
          <w:b/>
        </w:rPr>
        <w:t>ods</w:t>
      </w:r>
      <w:r w:rsidR="009B32D5" w:rsidRPr="00E93EAA">
        <w:rPr>
          <w:rFonts w:ascii="Arial" w:eastAsia="Cambria" w:hAnsi="Arial" w:cs="Arial"/>
          <w:b/>
          <w:spacing w:val="-6"/>
        </w:rPr>
        <w:t xml:space="preserve"> </w:t>
      </w:r>
      <w:r w:rsidR="009B32D5" w:rsidRPr="00E93EAA">
        <w:rPr>
          <w:rFonts w:ascii="Arial" w:eastAsia="Cambria" w:hAnsi="Arial" w:cs="Arial"/>
          <w:b/>
          <w:spacing w:val="2"/>
        </w:rPr>
        <w:t>i</w:t>
      </w:r>
      <w:r w:rsidR="009B32D5" w:rsidRPr="00E93EAA">
        <w:rPr>
          <w:rFonts w:ascii="Arial" w:eastAsia="Cambria" w:hAnsi="Arial" w:cs="Arial"/>
          <w:b/>
        </w:rPr>
        <w:t>n</w:t>
      </w:r>
    </w:p>
    <w:p w14:paraId="31ED3EC2" w14:textId="77777777" w:rsidR="0016771B" w:rsidRPr="00E93EAA" w:rsidRDefault="009B32D5">
      <w:pPr>
        <w:spacing w:line="220" w:lineRule="exact"/>
        <w:ind w:left="2368"/>
        <w:rPr>
          <w:rFonts w:ascii="Arial" w:eastAsia="Cambria" w:hAnsi="Arial" w:cs="Arial"/>
        </w:rPr>
      </w:pPr>
      <w:r w:rsidRPr="00E93EAA">
        <w:rPr>
          <w:rFonts w:ascii="Arial" w:eastAsia="Cambria" w:hAnsi="Arial" w:cs="Arial"/>
          <w:b/>
        </w:rPr>
        <w:t>T</w:t>
      </w:r>
      <w:r w:rsidRPr="00E93EAA">
        <w:rPr>
          <w:rFonts w:ascii="Arial" w:eastAsia="Cambria" w:hAnsi="Arial" w:cs="Arial"/>
          <w:b/>
          <w:spacing w:val="-1"/>
        </w:rPr>
        <w:t>ra</w:t>
      </w:r>
      <w:r w:rsidRPr="00E93EAA">
        <w:rPr>
          <w:rFonts w:ascii="Arial" w:eastAsia="Cambria" w:hAnsi="Arial" w:cs="Arial"/>
          <w:b/>
          <w:spacing w:val="1"/>
        </w:rPr>
        <w:t>d</w:t>
      </w:r>
      <w:r w:rsidRPr="00E93EAA">
        <w:rPr>
          <w:rFonts w:ascii="Arial" w:eastAsia="Cambria" w:hAnsi="Arial" w:cs="Arial"/>
          <w:b/>
          <w:spacing w:val="2"/>
        </w:rPr>
        <w:t>i</w:t>
      </w:r>
      <w:r w:rsidRPr="00E93EAA">
        <w:rPr>
          <w:rFonts w:ascii="Arial" w:eastAsia="Cambria" w:hAnsi="Arial" w:cs="Arial"/>
          <w:b/>
          <w:spacing w:val="-1"/>
        </w:rPr>
        <w:t>t</w:t>
      </w:r>
      <w:r w:rsidRPr="00E93EAA">
        <w:rPr>
          <w:rFonts w:ascii="Arial" w:eastAsia="Cambria" w:hAnsi="Arial" w:cs="Arial"/>
          <w:b/>
        </w:rPr>
        <w:t>i</w:t>
      </w:r>
      <w:r w:rsidRPr="00E93EAA">
        <w:rPr>
          <w:rFonts w:ascii="Arial" w:eastAsia="Cambria" w:hAnsi="Arial" w:cs="Arial"/>
          <w:b/>
          <w:spacing w:val="1"/>
        </w:rPr>
        <w:t>o</w:t>
      </w:r>
      <w:r w:rsidRPr="00E93EAA">
        <w:rPr>
          <w:rFonts w:ascii="Arial" w:eastAsia="Cambria" w:hAnsi="Arial" w:cs="Arial"/>
          <w:b/>
        </w:rPr>
        <w:t>n</w:t>
      </w:r>
      <w:r w:rsidRPr="00E93EAA">
        <w:rPr>
          <w:rFonts w:ascii="Arial" w:eastAsia="Cambria" w:hAnsi="Arial" w:cs="Arial"/>
          <w:b/>
          <w:spacing w:val="-1"/>
        </w:rPr>
        <w:t>a</w:t>
      </w:r>
      <w:r w:rsidRPr="00E93EAA">
        <w:rPr>
          <w:rFonts w:ascii="Arial" w:eastAsia="Cambria" w:hAnsi="Arial" w:cs="Arial"/>
          <w:b/>
        </w:rPr>
        <w:t>l</w:t>
      </w:r>
      <w:r w:rsidRPr="00E93EAA">
        <w:rPr>
          <w:rFonts w:ascii="Arial" w:eastAsia="Cambria" w:hAnsi="Arial" w:cs="Arial"/>
          <w:b/>
          <w:spacing w:val="-10"/>
        </w:rPr>
        <w:t xml:space="preserve"> </w:t>
      </w:r>
      <w:r w:rsidRPr="00E93EAA">
        <w:rPr>
          <w:rFonts w:ascii="Arial" w:eastAsia="Cambria" w:hAnsi="Arial" w:cs="Arial"/>
          <w:b/>
          <w:spacing w:val="1"/>
        </w:rPr>
        <w:t>Ch</w:t>
      </w:r>
      <w:r w:rsidRPr="00E93EAA">
        <w:rPr>
          <w:rFonts w:ascii="Arial" w:eastAsia="Cambria" w:hAnsi="Arial" w:cs="Arial"/>
          <w:b/>
        </w:rPr>
        <w:t>i</w:t>
      </w:r>
      <w:r w:rsidRPr="00E93EAA">
        <w:rPr>
          <w:rFonts w:ascii="Arial" w:eastAsia="Cambria" w:hAnsi="Arial" w:cs="Arial"/>
          <w:b/>
          <w:spacing w:val="2"/>
        </w:rPr>
        <w:t>n</w:t>
      </w:r>
      <w:r w:rsidRPr="00E93EAA">
        <w:rPr>
          <w:rFonts w:ascii="Arial" w:eastAsia="Cambria" w:hAnsi="Arial" w:cs="Arial"/>
          <w:b/>
        </w:rPr>
        <w:t>ese</w:t>
      </w:r>
      <w:r w:rsidRPr="00E93EAA">
        <w:rPr>
          <w:rFonts w:ascii="Arial" w:eastAsia="Cambria" w:hAnsi="Arial" w:cs="Arial"/>
          <w:b/>
          <w:spacing w:val="-6"/>
        </w:rPr>
        <w:t xml:space="preserve"> </w:t>
      </w:r>
      <w:r w:rsidRPr="00E93EAA">
        <w:rPr>
          <w:rFonts w:ascii="Arial" w:eastAsia="Cambria" w:hAnsi="Arial" w:cs="Arial"/>
          <w:b/>
        </w:rPr>
        <w:t>M</w:t>
      </w:r>
      <w:r w:rsidRPr="00E93EAA">
        <w:rPr>
          <w:rFonts w:ascii="Arial" w:eastAsia="Cambria" w:hAnsi="Arial" w:cs="Arial"/>
          <w:b/>
          <w:spacing w:val="-1"/>
        </w:rPr>
        <w:t>e</w:t>
      </w:r>
      <w:r w:rsidRPr="00E93EAA">
        <w:rPr>
          <w:rFonts w:ascii="Arial" w:eastAsia="Cambria" w:hAnsi="Arial" w:cs="Arial"/>
          <w:b/>
          <w:spacing w:val="1"/>
        </w:rPr>
        <w:t>d</w:t>
      </w:r>
      <w:r w:rsidRPr="00E93EAA">
        <w:rPr>
          <w:rFonts w:ascii="Arial" w:eastAsia="Cambria" w:hAnsi="Arial" w:cs="Arial"/>
          <w:b/>
        </w:rPr>
        <w:t>i</w:t>
      </w:r>
      <w:r w:rsidRPr="00E93EAA">
        <w:rPr>
          <w:rFonts w:ascii="Arial" w:eastAsia="Cambria" w:hAnsi="Arial" w:cs="Arial"/>
          <w:b/>
          <w:spacing w:val="2"/>
        </w:rPr>
        <w:t>c</w:t>
      </w:r>
      <w:r w:rsidRPr="00E93EAA">
        <w:rPr>
          <w:rFonts w:ascii="Arial" w:eastAsia="Cambria" w:hAnsi="Arial" w:cs="Arial"/>
          <w:b/>
        </w:rPr>
        <w:t>ine</w:t>
      </w:r>
    </w:p>
    <w:p w14:paraId="758D70D0" w14:textId="77777777" w:rsidR="0016771B" w:rsidRPr="00E93EAA" w:rsidRDefault="009B32D5">
      <w:pPr>
        <w:spacing w:before="90" w:line="260" w:lineRule="exact"/>
        <w:ind w:left="191"/>
        <w:rPr>
          <w:rFonts w:ascii="Arial" w:eastAsia="Cambria" w:hAnsi="Arial" w:cs="Arial"/>
        </w:rPr>
      </w:pPr>
      <w:r w:rsidRPr="00E93EAA">
        <w:rPr>
          <w:rFonts w:ascii="Arial" w:eastAsia="Cambria" w:hAnsi="Arial" w:cs="Arial"/>
          <w:position w:val="3"/>
        </w:rPr>
        <w:t>Type</w:t>
      </w:r>
      <w:r w:rsidRPr="00E93EAA">
        <w:rPr>
          <w:rFonts w:ascii="Arial" w:eastAsia="Cambria" w:hAnsi="Arial" w:cs="Arial"/>
          <w:spacing w:val="-4"/>
          <w:position w:val="3"/>
        </w:rPr>
        <w:t xml:space="preserve"> </w:t>
      </w:r>
      <w:r w:rsidRPr="00E93EAA">
        <w:rPr>
          <w:rFonts w:ascii="Arial" w:eastAsia="Cambria" w:hAnsi="Arial" w:cs="Arial"/>
          <w:position w:val="3"/>
        </w:rPr>
        <w:t>of</w:t>
      </w:r>
      <w:r w:rsidRPr="00E93EAA">
        <w:rPr>
          <w:rFonts w:ascii="Arial" w:eastAsia="Cambria" w:hAnsi="Arial" w:cs="Arial"/>
          <w:spacing w:val="-1"/>
          <w:position w:val="3"/>
        </w:rPr>
        <w:t xml:space="preserve"> </w:t>
      </w:r>
      <w:r w:rsidRPr="00E93EAA">
        <w:rPr>
          <w:rFonts w:ascii="Arial" w:eastAsia="Cambria" w:hAnsi="Arial" w:cs="Arial"/>
          <w:position w:val="3"/>
        </w:rPr>
        <w:t>the</w:t>
      </w:r>
      <w:r w:rsidRPr="00E93EAA">
        <w:rPr>
          <w:rFonts w:ascii="Arial" w:eastAsia="Cambria" w:hAnsi="Arial" w:cs="Arial"/>
          <w:spacing w:val="-2"/>
          <w:position w:val="3"/>
        </w:rPr>
        <w:t xml:space="preserve"> </w:t>
      </w:r>
      <w:r w:rsidRPr="00E93EAA">
        <w:rPr>
          <w:rFonts w:ascii="Arial" w:eastAsia="Cambria" w:hAnsi="Arial" w:cs="Arial"/>
          <w:spacing w:val="1"/>
          <w:position w:val="3"/>
        </w:rPr>
        <w:t>A</w:t>
      </w:r>
      <w:r w:rsidRPr="00E93EAA">
        <w:rPr>
          <w:rFonts w:ascii="Arial" w:eastAsia="Cambria" w:hAnsi="Arial" w:cs="Arial"/>
          <w:spacing w:val="-1"/>
          <w:position w:val="3"/>
        </w:rPr>
        <w:t>r</w:t>
      </w:r>
      <w:r w:rsidRPr="00E93EAA">
        <w:rPr>
          <w:rFonts w:ascii="Arial" w:eastAsia="Cambria" w:hAnsi="Arial" w:cs="Arial"/>
          <w:spacing w:val="2"/>
          <w:position w:val="3"/>
        </w:rPr>
        <w:t>t</w:t>
      </w:r>
      <w:r w:rsidRPr="00E93EAA">
        <w:rPr>
          <w:rFonts w:ascii="Arial" w:eastAsia="Cambria" w:hAnsi="Arial" w:cs="Arial"/>
          <w:position w:val="3"/>
        </w:rPr>
        <w:t>i</w:t>
      </w:r>
      <w:r w:rsidRPr="00E93EAA">
        <w:rPr>
          <w:rFonts w:ascii="Arial" w:eastAsia="Cambria" w:hAnsi="Arial" w:cs="Arial"/>
          <w:spacing w:val="1"/>
          <w:position w:val="3"/>
        </w:rPr>
        <w:t>cl</w:t>
      </w:r>
      <w:r w:rsidRPr="00E93EAA">
        <w:rPr>
          <w:rFonts w:ascii="Arial" w:eastAsia="Cambria" w:hAnsi="Arial" w:cs="Arial"/>
          <w:position w:val="3"/>
        </w:rPr>
        <w:t xml:space="preserve">e            </w:t>
      </w:r>
      <w:r w:rsidRPr="00E93EAA">
        <w:rPr>
          <w:rFonts w:ascii="Arial" w:eastAsia="Cambria" w:hAnsi="Arial" w:cs="Arial"/>
          <w:spacing w:val="27"/>
          <w:position w:val="3"/>
        </w:rPr>
        <w:t xml:space="preserve"> </w:t>
      </w:r>
      <w:r w:rsidRPr="00E93EAA">
        <w:rPr>
          <w:rFonts w:ascii="Arial" w:eastAsia="Cambria" w:hAnsi="Arial" w:cs="Arial"/>
          <w:b/>
          <w:spacing w:val="1"/>
          <w:position w:val="-2"/>
        </w:rPr>
        <w:t>O</w:t>
      </w:r>
      <w:r w:rsidRPr="00E93EAA">
        <w:rPr>
          <w:rFonts w:ascii="Arial" w:eastAsia="Cambria" w:hAnsi="Arial" w:cs="Arial"/>
          <w:b/>
          <w:spacing w:val="-1"/>
          <w:position w:val="-2"/>
        </w:rPr>
        <w:t>r</w:t>
      </w:r>
      <w:r w:rsidRPr="00E93EAA">
        <w:rPr>
          <w:rFonts w:ascii="Arial" w:eastAsia="Cambria" w:hAnsi="Arial" w:cs="Arial"/>
          <w:b/>
          <w:position w:val="-2"/>
        </w:rPr>
        <w:t>ig</w:t>
      </w:r>
      <w:r w:rsidRPr="00E93EAA">
        <w:rPr>
          <w:rFonts w:ascii="Arial" w:eastAsia="Cambria" w:hAnsi="Arial" w:cs="Arial"/>
          <w:b/>
          <w:spacing w:val="-1"/>
          <w:position w:val="-2"/>
        </w:rPr>
        <w:t>i</w:t>
      </w:r>
      <w:r w:rsidRPr="00E93EAA">
        <w:rPr>
          <w:rFonts w:ascii="Arial" w:eastAsia="Cambria" w:hAnsi="Arial" w:cs="Arial"/>
          <w:b/>
          <w:spacing w:val="2"/>
          <w:position w:val="-2"/>
        </w:rPr>
        <w:t>n</w:t>
      </w:r>
      <w:r w:rsidRPr="00E93EAA">
        <w:rPr>
          <w:rFonts w:ascii="Arial" w:eastAsia="Cambria" w:hAnsi="Arial" w:cs="Arial"/>
          <w:b/>
          <w:spacing w:val="-1"/>
          <w:position w:val="-2"/>
        </w:rPr>
        <w:t>a</w:t>
      </w:r>
      <w:r w:rsidRPr="00E93EAA">
        <w:rPr>
          <w:rFonts w:ascii="Arial" w:eastAsia="Cambria" w:hAnsi="Arial" w:cs="Arial"/>
          <w:b/>
          <w:position w:val="-2"/>
        </w:rPr>
        <w:t>l</w:t>
      </w:r>
      <w:r w:rsidRPr="00E93EAA">
        <w:rPr>
          <w:rFonts w:ascii="Arial" w:eastAsia="Cambria" w:hAnsi="Arial" w:cs="Arial"/>
          <w:b/>
          <w:spacing w:val="-8"/>
          <w:position w:val="-2"/>
        </w:rPr>
        <w:t xml:space="preserve"> </w:t>
      </w:r>
      <w:r w:rsidRPr="00E93EAA">
        <w:rPr>
          <w:rFonts w:ascii="Arial" w:eastAsia="Cambria" w:hAnsi="Arial" w:cs="Arial"/>
          <w:b/>
          <w:position w:val="-2"/>
        </w:rPr>
        <w:t>R</w:t>
      </w:r>
      <w:r w:rsidRPr="00E93EAA">
        <w:rPr>
          <w:rFonts w:ascii="Arial" w:eastAsia="Cambria" w:hAnsi="Arial" w:cs="Arial"/>
          <w:b/>
          <w:spacing w:val="2"/>
          <w:position w:val="-2"/>
        </w:rPr>
        <w:t>e</w:t>
      </w:r>
      <w:r w:rsidRPr="00E93EAA">
        <w:rPr>
          <w:rFonts w:ascii="Arial" w:eastAsia="Cambria" w:hAnsi="Arial" w:cs="Arial"/>
          <w:b/>
          <w:position w:val="-2"/>
        </w:rPr>
        <w:t>s</w:t>
      </w:r>
      <w:r w:rsidRPr="00E93EAA">
        <w:rPr>
          <w:rFonts w:ascii="Arial" w:eastAsia="Cambria" w:hAnsi="Arial" w:cs="Arial"/>
          <w:b/>
          <w:spacing w:val="2"/>
          <w:position w:val="-2"/>
        </w:rPr>
        <w:t>e</w:t>
      </w:r>
      <w:r w:rsidRPr="00E93EAA">
        <w:rPr>
          <w:rFonts w:ascii="Arial" w:eastAsia="Cambria" w:hAnsi="Arial" w:cs="Arial"/>
          <w:b/>
          <w:spacing w:val="-1"/>
          <w:position w:val="-2"/>
        </w:rPr>
        <w:t>ar</w:t>
      </w:r>
      <w:r w:rsidRPr="00E93EAA">
        <w:rPr>
          <w:rFonts w:ascii="Arial" w:eastAsia="Cambria" w:hAnsi="Arial" w:cs="Arial"/>
          <w:b/>
          <w:position w:val="-2"/>
        </w:rPr>
        <w:t>ch</w:t>
      </w:r>
      <w:r w:rsidRPr="00E93EAA">
        <w:rPr>
          <w:rFonts w:ascii="Arial" w:eastAsia="Cambria" w:hAnsi="Arial" w:cs="Arial"/>
          <w:b/>
          <w:spacing w:val="-8"/>
          <w:position w:val="-2"/>
        </w:rPr>
        <w:t xml:space="preserve"> </w:t>
      </w:r>
      <w:r w:rsidRPr="00E93EAA">
        <w:rPr>
          <w:rFonts w:ascii="Arial" w:eastAsia="Cambria" w:hAnsi="Arial" w:cs="Arial"/>
          <w:b/>
          <w:spacing w:val="2"/>
          <w:position w:val="-2"/>
        </w:rPr>
        <w:t>A</w:t>
      </w:r>
      <w:r w:rsidRPr="00E93EAA">
        <w:rPr>
          <w:rFonts w:ascii="Arial" w:eastAsia="Cambria" w:hAnsi="Arial" w:cs="Arial"/>
          <w:b/>
          <w:spacing w:val="-1"/>
          <w:position w:val="-2"/>
        </w:rPr>
        <w:t>r</w:t>
      </w:r>
      <w:r w:rsidRPr="00E93EAA">
        <w:rPr>
          <w:rFonts w:ascii="Arial" w:eastAsia="Cambria" w:hAnsi="Arial" w:cs="Arial"/>
          <w:b/>
          <w:spacing w:val="1"/>
          <w:position w:val="-2"/>
        </w:rPr>
        <w:t>t</w:t>
      </w:r>
      <w:r w:rsidRPr="00E93EAA">
        <w:rPr>
          <w:rFonts w:ascii="Arial" w:eastAsia="Cambria" w:hAnsi="Arial" w:cs="Arial"/>
          <w:b/>
          <w:position w:val="-2"/>
        </w:rPr>
        <w:t>ic</w:t>
      </w:r>
      <w:r w:rsidRPr="00E93EAA">
        <w:rPr>
          <w:rFonts w:ascii="Arial" w:eastAsia="Cambria" w:hAnsi="Arial" w:cs="Arial"/>
          <w:b/>
          <w:spacing w:val="1"/>
          <w:position w:val="-2"/>
        </w:rPr>
        <w:t>l</w:t>
      </w:r>
      <w:r w:rsidRPr="00E93EAA">
        <w:rPr>
          <w:rFonts w:ascii="Arial" w:eastAsia="Cambria" w:hAnsi="Arial" w:cs="Arial"/>
          <w:b/>
          <w:position w:val="-2"/>
        </w:rPr>
        <w:t>e</w:t>
      </w:r>
    </w:p>
    <w:p w14:paraId="4E2DE1AF" w14:textId="77777777" w:rsidR="0016771B" w:rsidRPr="00E93EAA" w:rsidRDefault="0016771B">
      <w:pPr>
        <w:spacing w:before="16" w:line="240" w:lineRule="exact"/>
        <w:rPr>
          <w:rFonts w:ascii="Arial" w:hAnsi="Arial" w:cs="Arial"/>
        </w:rPr>
      </w:pPr>
    </w:p>
    <w:p w14:paraId="5137D5CF" w14:textId="77777777" w:rsidR="0016771B" w:rsidRPr="00E93EAA" w:rsidRDefault="0016771B">
      <w:pPr>
        <w:spacing w:before="7" w:line="100" w:lineRule="exact"/>
        <w:rPr>
          <w:rFonts w:ascii="Arial" w:hAnsi="Arial" w:cs="Arial"/>
        </w:rPr>
      </w:pPr>
    </w:p>
    <w:p w14:paraId="66123ADE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p w14:paraId="79E49066" w14:textId="77777777" w:rsidR="0016771B" w:rsidRPr="00E93EAA" w:rsidRDefault="009B32D5">
      <w:pPr>
        <w:spacing w:before="33"/>
        <w:ind w:left="220"/>
        <w:rPr>
          <w:rFonts w:ascii="Arial" w:hAnsi="Arial" w:cs="Arial"/>
        </w:rPr>
      </w:pPr>
      <w:r w:rsidRPr="00E93EAA">
        <w:rPr>
          <w:rFonts w:ascii="Arial" w:hAnsi="Arial" w:cs="Arial"/>
          <w:b/>
          <w:highlight w:val="yellow"/>
        </w:rPr>
        <w:t>PART</w:t>
      </w:r>
      <w:r w:rsidRPr="00E93EAA">
        <w:rPr>
          <w:rFonts w:ascii="Arial" w:hAnsi="Arial" w:cs="Arial"/>
          <w:b/>
          <w:spacing w:val="44"/>
          <w:highlight w:val="yellow"/>
        </w:rPr>
        <w:t xml:space="preserve"> </w:t>
      </w:r>
      <w:r w:rsidRPr="00E93EAA">
        <w:rPr>
          <w:rFonts w:ascii="Arial" w:hAnsi="Arial" w:cs="Arial"/>
          <w:b/>
          <w:spacing w:val="1"/>
          <w:highlight w:val="yellow"/>
        </w:rPr>
        <w:t>1</w:t>
      </w:r>
      <w:r w:rsidRPr="00E93EAA">
        <w:rPr>
          <w:rFonts w:ascii="Arial" w:hAnsi="Arial" w:cs="Arial"/>
          <w:b/>
          <w:highlight w:val="yellow"/>
        </w:rPr>
        <w:t>:</w:t>
      </w:r>
      <w:r w:rsidRPr="00E93EAA">
        <w:rPr>
          <w:rFonts w:ascii="Arial" w:hAnsi="Arial" w:cs="Arial"/>
          <w:b/>
        </w:rPr>
        <w:t xml:space="preserve"> C</w:t>
      </w:r>
      <w:r w:rsidRPr="00E93EAA">
        <w:rPr>
          <w:rFonts w:ascii="Arial" w:hAnsi="Arial" w:cs="Arial"/>
          <w:b/>
          <w:spacing w:val="4"/>
        </w:rPr>
        <w:t>o</w:t>
      </w:r>
      <w:r w:rsidRPr="00E93EAA">
        <w:rPr>
          <w:rFonts w:ascii="Arial" w:hAnsi="Arial" w:cs="Arial"/>
          <w:b/>
          <w:spacing w:val="-3"/>
        </w:rPr>
        <w:t>mm</w:t>
      </w:r>
      <w:r w:rsidRPr="00E93EAA">
        <w:rPr>
          <w:rFonts w:ascii="Arial" w:hAnsi="Arial" w:cs="Arial"/>
          <w:b/>
          <w:spacing w:val="3"/>
        </w:rPr>
        <w:t>e</w:t>
      </w:r>
      <w:r w:rsidRPr="00E93EAA">
        <w:rPr>
          <w:rFonts w:ascii="Arial" w:hAnsi="Arial" w:cs="Arial"/>
          <w:b/>
        </w:rPr>
        <w:t>nts</w:t>
      </w:r>
    </w:p>
    <w:p w14:paraId="50848DDE" w14:textId="77777777" w:rsidR="0016771B" w:rsidRPr="00E93EAA" w:rsidRDefault="0016771B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8"/>
        <w:gridCol w:w="1993"/>
        <w:gridCol w:w="132"/>
        <w:gridCol w:w="4013"/>
      </w:tblGrid>
      <w:tr w:rsidR="0016771B" w:rsidRPr="00E93EAA" w14:paraId="3F6F6CB2" w14:textId="77777777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435E62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889C30" w14:textId="77777777" w:rsidR="0016771B" w:rsidRPr="00E93EAA" w:rsidRDefault="009B32D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Re</w:t>
            </w:r>
            <w:r w:rsidRPr="00E93EAA">
              <w:rPr>
                <w:rFonts w:ascii="Arial" w:hAnsi="Arial" w:cs="Arial"/>
                <w:b/>
                <w:spacing w:val="2"/>
              </w:rPr>
              <w:t>v</w:t>
            </w:r>
            <w:r w:rsidRPr="00E93EAA">
              <w:rPr>
                <w:rFonts w:ascii="Arial" w:hAnsi="Arial" w:cs="Arial"/>
                <w:b/>
              </w:rPr>
              <w:t>ie</w:t>
            </w:r>
            <w:r w:rsidRPr="00E93EAA">
              <w:rPr>
                <w:rFonts w:ascii="Arial" w:hAnsi="Arial" w:cs="Arial"/>
                <w:b/>
                <w:spacing w:val="3"/>
              </w:rPr>
              <w:t>w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r’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m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DC94F5" w14:textId="77777777" w:rsidR="0016771B" w:rsidRPr="00E93EAA" w:rsidRDefault="009B32D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Auth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’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Fe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-1"/>
              </w:rPr>
              <w:t>b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3"/>
              </w:rPr>
              <w:t>c</w:t>
            </w:r>
            <w:r w:rsidRPr="00E93EAA">
              <w:rPr>
                <w:rFonts w:ascii="Arial" w:hAnsi="Arial" w:cs="Arial"/>
                <w:b/>
              </w:rPr>
              <w:t>k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spacing w:val="1"/>
              </w:rPr>
              <w:t>(I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</w:rPr>
              <w:t>is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spacing w:val="-4"/>
              </w:rPr>
              <w:t>m</w:t>
            </w:r>
            <w:r w:rsidRPr="00E93EAA">
              <w:rPr>
                <w:rFonts w:ascii="Arial" w:hAnsi="Arial" w:cs="Arial"/>
                <w:spacing w:val="3"/>
              </w:rPr>
              <w:t>a</w:t>
            </w:r>
            <w:r w:rsidRPr="00E93EAA">
              <w:rPr>
                <w:rFonts w:ascii="Arial" w:hAnsi="Arial" w:cs="Arial"/>
                <w:spacing w:val="1"/>
              </w:rPr>
              <w:t>nd</w:t>
            </w:r>
            <w:r w:rsidRPr="00E93EAA">
              <w:rPr>
                <w:rFonts w:ascii="Arial" w:hAnsi="Arial" w:cs="Arial"/>
              </w:rPr>
              <w:t>at</w:t>
            </w:r>
            <w:r w:rsidRPr="00E93EAA">
              <w:rPr>
                <w:rFonts w:ascii="Arial" w:hAnsi="Arial" w:cs="Arial"/>
                <w:spacing w:val="1"/>
              </w:rPr>
              <w:t>or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12"/>
              </w:rPr>
              <w:t xml:space="preserve"> </w:t>
            </w:r>
            <w:r w:rsidRPr="00E93EAA">
              <w:rPr>
                <w:rFonts w:ascii="Arial" w:hAnsi="Arial" w:cs="Arial"/>
                <w:spacing w:val="2"/>
              </w:rPr>
              <w:t>t</w:t>
            </w:r>
            <w:r w:rsidRPr="00E93EAA">
              <w:rPr>
                <w:rFonts w:ascii="Arial" w:hAnsi="Arial" w:cs="Arial"/>
                <w:spacing w:val="-1"/>
              </w:rPr>
              <w:t>h</w:t>
            </w:r>
            <w:r w:rsidRPr="00E93EAA">
              <w:rPr>
                <w:rFonts w:ascii="Arial" w:hAnsi="Arial" w:cs="Arial"/>
              </w:rPr>
              <w:t>at</w:t>
            </w:r>
          </w:p>
          <w:p w14:paraId="434B6BB2" w14:textId="77777777" w:rsidR="0016771B" w:rsidRPr="00E93EAA" w:rsidRDefault="009B32D5">
            <w:pPr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a</w:t>
            </w:r>
            <w:r w:rsidRPr="00E93EAA">
              <w:rPr>
                <w:rFonts w:ascii="Arial" w:hAnsi="Arial" w:cs="Arial"/>
                <w:spacing w:val="-1"/>
              </w:rPr>
              <w:t>u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-1"/>
              </w:rPr>
              <w:t>h</w:t>
            </w:r>
            <w:r w:rsidRPr="00E93EAA">
              <w:rPr>
                <w:rFonts w:ascii="Arial" w:hAnsi="Arial" w:cs="Arial"/>
                <w:spacing w:val="1"/>
              </w:rPr>
              <w:t>or</w:t>
            </w:r>
            <w:r w:rsidRPr="00E93EAA">
              <w:rPr>
                <w:rFonts w:ascii="Arial" w:hAnsi="Arial" w:cs="Arial"/>
              </w:rPr>
              <w:t>s</w:t>
            </w:r>
            <w:r w:rsidRPr="00E93EAA">
              <w:rPr>
                <w:rFonts w:ascii="Arial" w:hAnsi="Arial" w:cs="Arial"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sh</w:t>
            </w:r>
            <w:r w:rsidRPr="00E93EAA">
              <w:rPr>
                <w:rFonts w:ascii="Arial" w:hAnsi="Arial" w:cs="Arial"/>
                <w:spacing w:val="3"/>
              </w:rPr>
              <w:t>o</w:t>
            </w:r>
            <w:r w:rsidRPr="00E93EAA">
              <w:rPr>
                <w:rFonts w:ascii="Arial" w:hAnsi="Arial" w:cs="Arial"/>
                <w:spacing w:val="-1"/>
              </w:rPr>
              <w:t>u</w:t>
            </w:r>
            <w:r w:rsidRPr="00E93EAA">
              <w:rPr>
                <w:rFonts w:ascii="Arial" w:hAnsi="Arial" w:cs="Arial"/>
              </w:rPr>
              <w:t xml:space="preserve">ld </w:t>
            </w:r>
            <w:r w:rsidRPr="00E93EAA">
              <w:rPr>
                <w:rFonts w:ascii="Arial" w:hAnsi="Arial" w:cs="Arial"/>
                <w:spacing w:val="-5"/>
              </w:rPr>
              <w:t>w</w:t>
            </w:r>
            <w:r w:rsidRPr="00E93EAA">
              <w:rPr>
                <w:rFonts w:ascii="Arial" w:hAnsi="Arial" w:cs="Arial"/>
                <w:spacing w:val="1"/>
              </w:rPr>
              <w:t>r</w:t>
            </w:r>
            <w:r w:rsidRPr="00E93EAA">
              <w:rPr>
                <w:rFonts w:ascii="Arial" w:hAnsi="Arial" w:cs="Arial"/>
                <w:spacing w:val="2"/>
              </w:rPr>
              <w:t>i</w:t>
            </w:r>
            <w:r w:rsidRPr="00E93EAA">
              <w:rPr>
                <w:rFonts w:ascii="Arial" w:hAnsi="Arial" w:cs="Arial"/>
              </w:rPr>
              <w:t>te</w:t>
            </w:r>
            <w:r w:rsidRPr="00E93EAA">
              <w:rPr>
                <w:rFonts w:ascii="Arial" w:hAnsi="Arial" w:cs="Arial"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h</w:t>
            </w:r>
            <w:r w:rsidRPr="00E93EAA">
              <w:rPr>
                <w:rFonts w:ascii="Arial" w:hAnsi="Arial" w:cs="Arial"/>
                <w:spacing w:val="2"/>
              </w:rPr>
              <w:t>i</w:t>
            </w:r>
            <w:r w:rsidRPr="00E93EAA">
              <w:rPr>
                <w:rFonts w:ascii="Arial" w:hAnsi="Arial" w:cs="Arial"/>
                <w:spacing w:val="-1"/>
              </w:rPr>
              <w:t>s</w:t>
            </w:r>
            <w:r w:rsidRPr="00E93EAA">
              <w:rPr>
                <w:rFonts w:ascii="Arial" w:hAnsi="Arial" w:cs="Arial"/>
              </w:rPr>
              <w:t>/</w:t>
            </w:r>
            <w:r w:rsidRPr="00E93EAA">
              <w:rPr>
                <w:rFonts w:ascii="Arial" w:hAnsi="Arial" w:cs="Arial"/>
                <w:spacing w:val="-1"/>
              </w:rPr>
              <w:t>h</w:t>
            </w:r>
            <w:r w:rsidRPr="00E93EAA">
              <w:rPr>
                <w:rFonts w:ascii="Arial" w:hAnsi="Arial" w:cs="Arial"/>
              </w:rPr>
              <w:t>er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spacing w:val="-2"/>
              </w:rPr>
              <w:t>f</w:t>
            </w:r>
            <w:r w:rsidRPr="00E93EAA">
              <w:rPr>
                <w:rFonts w:ascii="Arial" w:hAnsi="Arial" w:cs="Arial"/>
                <w:spacing w:val="3"/>
              </w:rPr>
              <w:t>e</w:t>
            </w:r>
            <w:r w:rsidRPr="00E93EAA">
              <w:rPr>
                <w:rFonts w:ascii="Arial" w:hAnsi="Arial" w:cs="Arial"/>
              </w:rPr>
              <w:t>e</w:t>
            </w:r>
            <w:r w:rsidRPr="00E93EAA">
              <w:rPr>
                <w:rFonts w:ascii="Arial" w:hAnsi="Arial" w:cs="Arial"/>
                <w:spacing w:val="1"/>
              </w:rPr>
              <w:t>db</w:t>
            </w:r>
            <w:r w:rsidRPr="00E93EAA">
              <w:rPr>
                <w:rFonts w:ascii="Arial" w:hAnsi="Arial" w:cs="Arial"/>
              </w:rPr>
              <w:t>a</w:t>
            </w:r>
            <w:r w:rsidRPr="00E93EAA">
              <w:rPr>
                <w:rFonts w:ascii="Arial" w:hAnsi="Arial" w:cs="Arial"/>
                <w:spacing w:val="1"/>
              </w:rPr>
              <w:t>c</w:t>
            </w:r>
            <w:r w:rsidRPr="00E93EAA">
              <w:rPr>
                <w:rFonts w:ascii="Arial" w:hAnsi="Arial" w:cs="Arial"/>
              </w:rPr>
              <w:t>k</w:t>
            </w:r>
            <w:r w:rsidRPr="00E93EAA">
              <w:rPr>
                <w:rFonts w:ascii="Arial" w:hAnsi="Arial" w:cs="Arial"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h</w:t>
            </w:r>
            <w:r w:rsidRPr="00E93EAA">
              <w:rPr>
                <w:rFonts w:ascii="Arial" w:hAnsi="Arial" w:cs="Arial"/>
              </w:rPr>
              <w:t>e</w:t>
            </w:r>
            <w:r w:rsidRPr="00E93EAA">
              <w:rPr>
                <w:rFonts w:ascii="Arial" w:hAnsi="Arial" w:cs="Arial"/>
                <w:spacing w:val="1"/>
              </w:rPr>
              <w:t>r</w:t>
            </w:r>
            <w:r w:rsidRPr="00E93EAA">
              <w:rPr>
                <w:rFonts w:ascii="Arial" w:hAnsi="Arial" w:cs="Arial"/>
              </w:rPr>
              <w:t>e)</w:t>
            </w:r>
          </w:p>
        </w:tc>
      </w:tr>
      <w:tr w:rsidR="0016771B" w:rsidRPr="00E93EAA" w14:paraId="0FF9D0AD" w14:textId="77777777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A9CB1F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7CE231A9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0C981297" w14:textId="77777777" w:rsidR="0016771B" w:rsidRPr="00E93EAA" w:rsidRDefault="009B32D5">
            <w:pPr>
              <w:spacing w:line="220" w:lineRule="exact"/>
              <w:ind w:right="-46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Ar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ifici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l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-1"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elli</w:t>
            </w:r>
            <w:r w:rsidRPr="00E93EAA">
              <w:rPr>
                <w:rFonts w:ascii="Arial" w:hAnsi="Arial" w:cs="Arial"/>
                <w:b/>
                <w:spacing w:val="1"/>
              </w:rPr>
              <w:t>g</w:t>
            </w:r>
            <w:r w:rsidRPr="00E93EAA">
              <w:rPr>
                <w:rFonts w:ascii="Arial" w:hAnsi="Arial" w:cs="Arial"/>
                <w:b/>
              </w:rPr>
              <w:t>ence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(</w:t>
            </w:r>
            <w:r w:rsidRPr="00E93EAA">
              <w:rPr>
                <w:rFonts w:ascii="Arial" w:hAnsi="Arial" w:cs="Arial"/>
                <w:b/>
              </w:rPr>
              <w:t>AI)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g</w:t>
            </w:r>
            <w:r w:rsidRPr="00E93EAA">
              <w:rPr>
                <w:rFonts w:ascii="Arial" w:hAnsi="Arial" w:cs="Arial"/>
                <w:b/>
              </w:rPr>
              <w:t>ene</w:t>
            </w:r>
            <w:r w:rsidRPr="00E93EAA">
              <w:rPr>
                <w:rFonts w:ascii="Arial" w:hAnsi="Arial" w:cs="Arial"/>
                <w:b/>
                <w:spacing w:val="1"/>
              </w:rPr>
              <w:t>rat</w:t>
            </w:r>
            <w:r w:rsidRPr="00E93EAA">
              <w:rPr>
                <w:rFonts w:ascii="Arial" w:hAnsi="Arial" w:cs="Arial"/>
                <w:b/>
              </w:rPr>
              <w:t>ed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ss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ed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ev</w:t>
            </w:r>
            <w:r w:rsidRPr="00E93EAA">
              <w:rPr>
                <w:rFonts w:ascii="Arial" w:hAnsi="Arial" w:cs="Arial"/>
                <w:b/>
              </w:rPr>
              <w:t>iew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2"/>
              </w:rPr>
              <w:t>c</w:t>
            </w:r>
            <w:r w:rsidRPr="00E93EAA">
              <w:rPr>
                <w:rFonts w:ascii="Arial" w:hAnsi="Arial" w:cs="Arial"/>
                <w:b/>
                <w:spacing w:val="3"/>
              </w:rPr>
              <w:t>o</w:t>
            </w:r>
            <w:r w:rsidRPr="00E93EAA">
              <w:rPr>
                <w:rFonts w:ascii="Arial" w:hAnsi="Arial" w:cs="Arial"/>
                <w:b/>
              </w:rPr>
              <w:t>m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en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10DD770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0EC073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</w:tr>
      <w:tr w:rsidR="0016771B" w:rsidRPr="00E93EAA" w14:paraId="63D7CA6C" w14:textId="77777777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7289A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5C6D9F25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747F2A60" w14:textId="77777777" w:rsidR="0016771B" w:rsidRPr="00E93EAA" w:rsidRDefault="009B32D5">
            <w:pPr>
              <w:spacing w:line="220" w:lineRule="exact"/>
              <w:ind w:right="-48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re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ric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ly</w:t>
            </w:r>
            <w:r w:rsidRPr="00E93EA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pr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hi</w:t>
            </w:r>
            <w:r w:rsidRPr="00E93EAA">
              <w:rPr>
                <w:rFonts w:ascii="Arial" w:hAnsi="Arial" w:cs="Arial"/>
                <w:b/>
                <w:spacing w:val="-1"/>
              </w:rPr>
              <w:t>b</w:t>
            </w:r>
            <w:r w:rsidRPr="00E93EAA">
              <w:rPr>
                <w:rFonts w:ascii="Arial" w:hAnsi="Arial" w:cs="Arial"/>
                <w:b/>
              </w:rPr>
              <w:t>ited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-1"/>
              </w:rPr>
              <w:t>u</w:t>
            </w:r>
            <w:r w:rsidRPr="00E93EAA">
              <w:rPr>
                <w:rFonts w:ascii="Arial" w:hAnsi="Arial" w:cs="Arial"/>
                <w:b/>
              </w:rPr>
              <w:t>ri</w:t>
            </w:r>
            <w:r w:rsidRPr="00E93EAA">
              <w:rPr>
                <w:rFonts w:ascii="Arial" w:hAnsi="Arial" w:cs="Arial"/>
                <w:b/>
                <w:spacing w:val="2"/>
              </w:rPr>
              <w:t>n</w:t>
            </w:r>
            <w:r w:rsidRPr="00E93EAA">
              <w:rPr>
                <w:rFonts w:ascii="Arial" w:hAnsi="Arial" w:cs="Arial"/>
                <w:b/>
              </w:rPr>
              <w:t>g</w:t>
            </w:r>
            <w:r w:rsidRPr="00E93EA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peer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ev</w:t>
            </w:r>
            <w:r w:rsidRPr="00E93EAA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D89A035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3EA7F" w14:textId="77777777" w:rsidR="0016771B" w:rsidRPr="00E93EAA" w:rsidRDefault="0016771B">
            <w:pPr>
              <w:rPr>
                <w:rFonts w:ascii="Arial" w:hAnsi="Arial" w:cs="Arial"/>
              </w:rPr>
            </w:pPr>
          </w:p>
        </w:tc>
      </w:tr>
      <w:tr w:rsidR="0016771B" w:rsidRPr="00E93EAA" w14:paraId="351EB023" w14:textId="77777777">
        <w:trPr>
          <w:trHeight w:hRule="exact" w:val="4105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D8B97" w14:textId="77777777" w:rsidR="0016771B" w:rsidRPr="00E93EAA" w:rsidRDefault="009B32D5">
            <w:pPr>
              <w:ind w:left="461" w:right="422"/>
              <w:jc w:val="both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Ple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2"/>
              </w:rPr>
              <w:t>w</w:t>
            </w:r>
            <w:r w:rsidRPr="00E93EAA">
              <w:rPr>
                <w:rFonts w:ascii="Arial" w:hAnsi="Arial" w:cs="Arial"/>
                <w:b/>
              </w:rPr>
              <w:t>ri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f</w:t>
            </w:r>
            <w:r w:rsidRPr="00E93EAA">
              <w:rPr>
                <w:rFonts w:ascii="Arial" w:hAnsi="Arial" w:cs="Arial"/>
                <w:b/>
                <w:spacing w:val="-2"/>
              </w:rPr>
              <w:t>e</w:t>
            </w:r>
            <w:r w:rsidRPr="00E93EAA">
              <w:rPr>
                <w:rFonts w:ascii="Arial" w:hAnsi="Arial" w:cs="Arial"/>
                <w:b/>
              </w:rPr>
              <w:t xml:space="preserve">w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enc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s r</w:t>
            </w:r>
            <w:r w:rsidRPr="00E93EAA">
              <w:rPr>
                <w:rFonts w:ascii="Arial" w:hAnsi="Arial" w:cs="Arial"/>
                <w:b/>
                <w:spacing w:val="1"/>
              </w:rPr>
              <w:t>ega</w:t>
            </w:r>
            <w:r w:rsidRPr="00E93EAA">
              <w:rPr>
                <w:rFonts w:ascii="Arial" w:hAnsi="Arial" w:cs="Arial"/>
                <w:b/>
              </w:rPr>
              <w:t>rding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2"/>
              </w:rPr>
              <w:t>i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p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ta</w:t>
            </w:r>
            <w:r w:rsidRPr="00E93EAA">
              <w:rPr>
                <w:rFonts w:ascii="Arial" w:hAnsi="Arial" w:cs="Arial"/>
                <w:b/>
              </w:rPr>
              <w:t>nce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 xml:space="preserve">f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his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u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ipt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fo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</w:p>
          <w:p w14:paraId="33611173" w14:textId="77777777" w:rsidR="0016771B" w:rsidRPr="00E93EAA" w:rsidRDefault="009B32D5">
            <w:pPr>
              <w:ind w:left="461" w:right="19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cien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ific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4"/>
              </w:rPr>
              <w:t>o</w:t>
            </w:r>
            <w:r w:rsidRPr="00E93EAA">
              <w:rPr>
                <w:rFonts w:ascii="Arial" w:hAnsi="Arial" w:cs="Arial"/>
                <w:b/>
              </w:rPr>
              <w:t>m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2"/>
              </w:rPr>
              <w:t>u</w:t>
            </w:r>
            <w:r w:rsidRPr="00E93EAA">
              <w:rPr>
                <w:rFonts w:ascii="Arial" w:hAnsi="Arial" w:cs="Arial"/>
                <w:b/>
              </w:rPr>
              <w:t>nit</w:t>
            </w:r>
            <w:r w:rsidRPr="00E93EAA">
              <w:rPr>
                <w:rFonts w:ascii="Arial" w:hAnsi="Arial" w:cs="Arial"/>
                <w:b/>
                <w:spacing w:val="1"/>
              </w:rPr>
              <w:t>y</w:t>
            </w:r>
            <w:r w:rsidRPr="00E93EAA">
              <w:rPr>
                <w:rFonts w:ascii="Arial" w:hAnsi="Arial" w:cs="Arial"/>
                <w:b/>
              </w:rPr>
              <w:t>.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 xml:space="preserve">A 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2"/>
              </w:rPr>
              <w:t>i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4"/>
              </w:rPr>
              <w:t>i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2"/>
              </w:rPr>
              <w:t>u</w:t>
            </w:r>
            <w:r w:rsidRPr="00E93EAA">
              <w:rPr>
                <w:rFonts w:ascii="Arial" w:hAnsi="Arial" w:cs="Arial"/>
                <w:b/>
              </w:rPr>
              <w:t>m</w:t>
            </w:r>
            <w:r w:rsidRPr="00E93EA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3"/>
              </w:rPr>
              <w:t>3</w:t>
            </w:r>
            <w:r w:rsidRPr="00E93EAA">
              <w:rPr>
                <w:rFonts w:ascii="Arial" w:hAnsi="Arial" w:cs="Arial"/>
                <w:b/>
                <w:spacing w:val="1"/>
              </w:rPr>
              <w:t>-</w:t>
            </w:r>
            <w:r w:rsidRPr="00E93EAA">
              <w:rPr>
                <w:rFonts w:ascii="Arial" w:hAnsi="Arial" w:cs="Arial"/>
                <w:b/>
              </w:rPr>
              <w:t>4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enc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y be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q</w:t>
            </w:r>
            <w:r w:rsidRPr="00E93EAA">
              <w:rPr>
                <w:rFonts w:ascii="Arial" w:hAnsi="Arial" w:cs="Arial"/>
                <w:b/>
                <w:spacing w:val="-1"/>
              </w:rPr>
              <w:t>u</w:t>
            </w:r>
            <w:r w:rsidRPr="00E93EAA">
              <w:rPr>
                <w:rFonts w:ascii="Arial" w:hAnsi="Arial" w:cs="Arial"/>
                <w:b/>
              </w:rPr>
              <w:t>ired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fo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his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72A57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spacing w:val="3"/>
              </w:rPr>
              <w:t>B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f</w:t>
            </w:r>
            <w:r w:rsidRPr="00E93EAA">
              <w:rPr>
                <w:rFonts w:ascii="Arial" w:hAnsi="Arial" w:cs="Arial"/>
              </w:rPr>
              <w:t>i</w:t>
            </w:r>
            <w:r w:rsidRPr="00E93EAA">
              <w:rPr>
                <w:rFonts w:ascii="Arial" w:hAnsi="Arial" w:cs="Arial"/>
                <w:spacing w:val="1"/>
              </w:rPr>
              <w:t>l</w:t>
            </w:r>
            <w:r w:rsidRPr="00E93EAA">
              <w:rPr>
                <w:rFonts w:ascii="Arial" w:hAnsi="Arial" w:cs="Arial"/>
              </w:rPr>
              <w:t>l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ng a</w:t>
            </w:r>
            <w:r w:rsidRPr="00E93EAA">
              <w:rPr>
                <w:rFonts w:ascii="Arial" w:hAnsi="Arial" w:cs="Arial"/>
                <w:spacing w:val="-1"/>
              </w:rPr>
              <w:t xml:space="preserve"> c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1"/>
              </w:rPr>
              <w:t>u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 xml:space="preserve">ial void 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 xml:space="preserve">n the </w:t>
            </w:r>
            <w:r w:rsidRPr="00E93EAA">
              <w:rPr>
                <w:rFonts w:ascii="Arial" w:hAnsi="Arial" w:cs="Arial"/>
                <w:spacing w:val="-3"/>
              </w:rPr>
              <w:t>g</w:t>
            </w:r>
            <w:r w:rsidRPr="00E93EAA">
              <w:rPr>
                <w:rFonts w:ascii="Arial" w:hAnsi="Arial" w:cs="Arial"/>
              </w:rPr>
              <w:t>lobal st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2"/>
              </w:rPr>
              <w:t>d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rdi</w:t>
            </w:r>
            <w:r w:rsidRPr="00E93EAA">
              <w:rPr>
                <w:rFonts w:ascii="Arial" w:hAnsi="Arial" w:cs="Arial"/>
                <w:spacing w:val="1"/>
              </w:rPr>
              <w:t>z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on of</w:t>
            </w:r>
          </w:p>
          <w:p w14:paraId="185022F9" w14:textId="77777777" w:rsidR="0016771B" w:rsidRPr="00E93EAA" w:rsidRDefault="009B32D5">
            <w:pPr>
              <w:ind w:left="102" w:right="141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te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>m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nolo</w:t>
            </w:r>
            <w:r w:rsidRPr="00E93EAA">
              <w:rPr>
                <w:rFonts w:ascii="Arial" w:hAnsi="Arial" w:cs="Arial"/>
                <w:spacing w:val="3"/>
              </w:rPr>
              <w:t>g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</w:rPr>
              <w:t>used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in T</w:t>
            </w:r>
            <w:r w:rsidRPr="00E93EAA">
              <w:rPr>
                <w:rFonts w:ascii="Arial" w:hAnsi="Arial" w:cs="Arial"/>
                <w:spacing w:val="2"/>
              </w:rPr>
              <w:t>r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  <w:spacing w:val="2"/>
              </w:rPr>
              <w:t>d</w:t>
            </w:r>
            <w:r w:rsidRPr="00E93EAA">
              <w:rPr>
                <w:rFonts w:ascii="Arial" w:hAnsi="Arial" w:cs="Arial"/>
              </w:rPr>
              <w:t>i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ional Chinese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Me</w:t>
            </w:r>
            <w:r w:rsidRPr="00E93EAA">
              <w:rPr>
                <w:rFonts w:ascii="Arial" w:hAnsi="Arial" w:cs="Arial"/>
                <w:spacing w:val="-1"/>
              </w:rPr>
              <w:t>d</w:t>
            </w:r>
            <w:r w:rsidRPr="00E93EAA">
              <w:rPr>
                <w:rFonts w:ascii="Arial" w:hAnsi="Arial" w:cs="Arial"/>
              </w:rPr>
              <w:t>icine (</w:t>
            </w:r>
            <w:r w:rsidRPr="00E93EAA">
              <w:rPr>
                <w:rFonts w:ascii="Arial" w:hAnsi="Arial" w:cs="Arial"/>
                <w:spacing w:val="-1"/>
              </w:rPr>
              <w:t>T</w:t>
            </w:r>
            <w:r w:rsidRPr="00E93EAA">
              <w:rPr>
                <w:rFonts w:ascii="Arial" w:hAnsi="Arial" w:cs="Arial"/>
              </w:rPr>
              <w:t>CM), this manus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ript s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nifi</w:t>
            </w:r>
            <w:r w:rsidRPr="00E93EAA">
              <w:rPr>
                <w:rFonts w:ascii="Arial" w:hAnsi="Arial" w:cs="Arial"/>
                <w:spacing w:val="-1"/>
              </w:rPr>
              <w:t>ca</w:t>
            </w:r>
            <w:r w:rsidRPr="00E93EAA">
              <w:rPr>
                <w:rFonts w:ascii="Arial" w:hAnsi="Arial" w:cs="Arial"/>
              </w:rPr>
              <w:t>nt</w:t>
            </w:r>
            <w:r w:rsidRPr="00E93EAA">
              <w:rPr>
                <w:rFonts w:ascii="Arial" w:hAnsi="Arial" w:cs="Arial"/>
                <w:spacing w:val="6"/>
              </w:rPr>
              <w:t>l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d</w:t>
            </w:r>
            <w:r w:rsidRPr="00E93EAA">
              <w:rPr>
                <w:rFonts w:ascii="Arial" w:hAnsi="Arial" w:cs="Arial"/>
                <w:spacing w:val="2"/>
              </w:rPr>
              <w:t>v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1"/>
              </w:rPr>
              <w:t>c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s the s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ientific</w:t>
            </w:r>
            <w:r w:rsidRPr="00E93EAA">
              <w:rPr>
                <w:rFonts w:ascii="Arial" w:hAnsi="Arial" w:cs="Arial"/>
                <w:spacing w:val="-1"/>
              </w:rPr>
              <w:t xml:space="preserve"> c</w:t>
            </w:r>
            <w:r w:rsidRPr="00E93EAA">
              <w:rPr>
                <w:rFonts w:ascii="Arial" w:hAnsi="Arial" w:cs="Arial"/>
              </w:rPr>
              <w:t>om</w:t>
            </w:r>
            <w:r w:rsidRPr="00E93EAA">
              <w:rPr>
                <w:rFonts w:ascii="Arial" w:hAnsi="Arial" w:cs="Arial"/>
                <w:spacing w:val="1"/>
              </w:rPr>
              <w:t>m</w:t>
            </w:r>
            <w:r w:rsidRPr="00E93EAA">
              <w:rPr>
                <w:rFonts w:ascii="Arial" w:hAnsi="Arial" w:cs="Arial"/>
              </w:rPr>
              <w:t>uni</w:t>
            </w:r>
            <w:r w:rsidRPr="00E93EAA">
              <w:rPr>
                <w:rFonts w:ascii="Arial" w:hAnsi="Arial" w:cs="Arial"/>
                <w:spacing w:val="3"/>
              </w:rPr>
              <w:t>t</w:t>
            </w:r>
            <w:r w:rsidRPr="00E93EAA">
              <w:rPr>
                <w:rFonts w:ascii="Arial" w:hAnsi="Arial" w:cs="Arial"/>
                <w:spacing w:val="-5"/>
              </w:rPr>
              <w:t>y</w:t>
            </w:r>
            <w:r w:rsidRPr="00E93EAA">
              <w:rPr>
                <w:rFonts w:ascii="Arial" w:hAnsi="Arial" w:cs="Arial"/>
              </w:rPr>
              <w:t>. T</w:t>
            </w:r>
            <w:r w:rsidRPr="00E93EAA">
              <w:rPr>
                <w:rFonts w:ascii="Arial" w:hAnsi="Arial" w:cs="Arial"/>
                <w:spacing w:val="2"/>
              </w:rPr>
              <w:t>h</w:t>
            </w:r>
            <w:r w:rsidRPr="00E93EAA">
              <w:rPr>
                <w:rFonts w:ascii="Arial" w:hAnsi="Arial" w:cs="Arial"/>
              </w:rPr>
              <w:t>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stu</w:t>
            </w:r>
            <w:r w:rsidRPr="00E93EAA">
              <w:rPr>
                <w:rFonts w:ascii="Arial" w:hAnsi="Arial" w:cs="Arial"/>
                <w:spacing w:val="3"/>
              </w:rPr>
              <w:t>d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</w:rPr>
              <w:t>o</w:t>
            </w:r>
            <w:r w:rsidRPr="00E93EAA">
              <w:rPr>
                <w:rFonts w:ascii="Arial" w:hAnsi="Arial" w:cs="Arial"/>
                <w:spacing w:val="1"/>
              </w:rPr>
              <w:t>f</w:t>
            </w:r>
            <w:r w:rsidRPr="00E93EAA">
              <w:rPr>
                <w:rFonts w:ascii="Arial" w:hAnsi="Arial" w:cs="Arial"/>
              </w:rPr>
              <w:t>f</w:t>
            </w:r>
            <w:r w:rsidRPr="00E93EAA">
              <w:rPr>
                <w:rFonts w:ascii="Arial" w:hAnsi="Arial" w:cs="Arial"/>
                <w:spacing w:val="-2"/>
              </w:rPr>
              <w:t>e</w:t>
            </w:r>
            <w:r w:rsidRPr="00E93EAA">
              <w:rPr>
                <w:rFonts w:ascii="Arial" w:hAnsi="Arial" w:cs="Arial"/>
              </w:rPr>
              <w:t>rs import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 xml:space="preserve">nt </w:t>
            </w:r>
            <w:r w:rsidRPr="00E93EAA">
              <w:rPr>
                <w:rFonts w:ascii="Arial" w:hAnsi="Arial" w:cs="Arial"/>
                <w:spacing w:val="3"/>
              </w:rPr>
              <w:t>i</w:t>
            </w:r>
            <w:r w:rsidRPr="00E93EAA">
              <w:rPr>
                <w:rFonts w:ascii="Arial" w:hAnsi="Arial" w:cs="Arial"/>
              </w:rPr>
              <w:t>nsi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hts in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o the lin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uis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 xml:space="preserve">ic, 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ul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u</w:t>
            </w:r>
            <w:r w:rsidRPr="00E93EAA">
              <w:rPr>
                <w:rFonts w:ascii="Arial" w:hAnsi="Arial" w:cs="Arial"/>
                <w:spacing w:val="-1"/>
              </w:rPr>
              <w:t>ra</w:t>
            </w:r>
            <w:r w:rsidRPr="00E93EAA">
              <w:rPr>
                <w:rFonts w:ascii="Arial" w:hAnsi="Arial" w:cs="Arial"/>
              </w:rPr>
              <w:t xml:space="preserve">l, and </w:t>
            </w:r>
            <w:r w:rsidRPr="00E93EAA">
              <w:rPr>
                <w:rFonts w:ascii="Arial" w:hAnsi="Arial" w:cs="Arial"/>
                <w:spacing w:val="-1"/>
              </w:rPr>
              <w:t>f</w:t>
            </w:r>
            <w:r w:rsidRPr="00E93EAA">
              <w:rPr>
                <w:rFonts w:ascii="Arial" w:hAnsi="Arial" w:cs="Arial"/>
              </w:rPr>
              <w:t>un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  <w:spacing w:val="2"/>
              </w:rPr>
              <w:t>t</w:t>
            </w:r>
            <w:r w:rsidRPr="00E93EAA">
              <w:rPr>
                <w:rFonts w:ascii="Arial" w:hAnsi="Arial" w:cs="Arial"/>
              </w:rPr>
              <w:t>ional v</w:t>
            </w:r>
            <w:r w:rsidRPr="00E93EAA">
              <w:rPr>
                <w:rFonts w:ascii="Arial" w:hAnsi="Arial" w:cs="Arial"/>
                <w:spacing w:val="1"/>
              </w:rPr>
              <w:t>a</w:t>
            </w:r>
            <w:r w:rsidRPr="00E93EAA">
              <w:rPr>
                <w:rFonts w:ascii="Arial" w:hAnsi="Arial" w:cs="Arial"/>
              </w:rPr>
              <w:t>ri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 xml:space="preserve">ons in the 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l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sh tr</w:t>
            </w:r>
            <w:r w:rsidRPr="00E93EAA">
              <w:rPr>
                <w:rFonts w:ascii="Arial" w:hAnsi="Arial" w:cs="Arial"/>
                <w:spacing w:val="-2"/>
              </w:rPr>
              <w:t>a</w:t>
            </w:r>
            <w:r w:rsidRPr="00E93EAA">
              <w:rPr>
                <w:rFonts w:ascii="Arial" w:hAnsi="Arial" w:cs="Arial"/>
              </w:rPr>
              <w:t>nslation of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</w:rPr>
              <w:t>ton</w:t>
            </w:r>
            <w:r w:rsidRPr="00E93EAA">
              <w:rPr>
                <w:rFonts w:ascii="Arial" w:hAnsi="Arial" w:cs="Arial"/>
                <w:spacing w:val="1"/>
              </w:rPr>
              <w:t>if</w:t>
            </w:r>
            <w:r w:rsidRPr="00E93EAA">
              <w:rPr>
                <w:rFonts w:ascii="Arial" w:hAnsi="Arial" w:cs="Arial"/>
                <w:spacing w:val="-5"/>
              </w:rPr>
              <w:t>y</w:t>
            </w:r>
            <w:r w:rsidRPr="00E93EAA">
              <w:rPr>
                <w:rFonts w:ascii="Arial" w:hAnsi="Arial" w:cs="Arial"/>
              </w:rPr>
              <w:t>i</w:t>
            </w:r>
            <w:r w:rsidRPr="00E93EAA">
              <w:rPr>
                <w:rFonts w:ascii="Arial" w:hAnsi="Arial" w:cs="Arial"/>
                <w:spacing w:val="3"/>
              </w:rPr>
              <w:t>n</w:t>
            </w:r>
            <w:r w:rsidRPr="00E93EAA">
              <w:rPr>
                <w:rFonts w:ascii="Arial" w:hAnsi="Arial" w:cs="Arial"/>
              </w:rPr>
              <w:t>g</w:t>
            </w:r>
            <w:r w:rsidRPr="00E93EAA">
              <w:rPr>
                <w:rFonts w:ascii="Arial" w:hAnsi="Arial" w:cs="Arial"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</w:rPr>
              <w:t>method te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 xml:space="preserve">ms </w:t>
            </w:r>
            <w:r w:rsidRPr="00E93EAA">
              <w:rPr>
                <w:rFonts w:ascii="Arial" w:hAnsi="Arial" w:cs="Arial"/>
                <w:spacing w:val="3"/>
              </w:rPr>
              <w:t>t</w:t>
            </w:r>
            <w:r w:rsidRPr="00E93EAA">
              <w:rPr>
                <w:rFonts w:ascii="Arial" w:hAnsi="Arial" w:cs="Arial"/>
              </w:rPr>
              <w:t>h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>ou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h a</w:t>
            </w:r>
            <w:r w:rsidRPr="00E93EAA">
              <w:rPr>
                <w:rFonts w:ascii="Arial" w:hAnsi="Arial" w:cs="Arial"/>
                <w:spacing w:val="-1"/>
              </w:rPr>
              <w:t xml:space="preserve"> c</w:t>
            </w:r>
            <w:r w:rsidRPr="00E93EAA">
              <w:rPr>
                <w:rFonts w:ascii="Arial" w:hAnsi="Arial" w:cs="Arial"/>
              </w:rPr>
              <w:t>o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>pu</w:t>
            </w:r>
            <w:r w:rsidRPr="00E93EAA">
              <w:rPr>
                <w:rFonts w:ascii="Arial" w:hAnsi="Arial" w:cs="Arial"/>
                <w:spacing w:val="1"/>
              </w:rPr>
              <w:t>s</w:t>
            </w:r>
            <w:r w:rsidRPr="00E93EAA">
              <w:rPr>
                <w:rFonts w:ascii="Arial" w:hAnsi="Arial" w:cs="Arial"/>
                <w:spacing w:val="-1"/>
              </w:rPr>
              <w:t>-</w:t>
            </w:r>
            <w:r w:rsidRPr="00E93EAA">
              <w:rPr>
                <w:rFonts w:ascii="Arial" w:hAnsi="Arial" w:cs="Arial"/>
                <w:spacing w:val="2"/>
              </w:rPr>
              <w:t>b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s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 xml:space="preserve">d 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om</w:t>
            </w:r>
            <w:r w:rsidRPr="00E93EAA">
              <w:rPr>
                <w:rFonts w:ascii="Arial" w:hAnsi="Arial" w:cs="Arial"/>
                <w:spacing w:val="3"/>
              </w:rPr>
              <w:t>p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a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3"/>
              </w:rPr>
              <w:t>i</w:t>
            </w:r>
            <w:r w:rsidRPr="00E93EAA">
              <w:rPr>
                <w:rFonts w:ascii="Arial" w:hAnsi="Arial" w:cs="Arial"/>
              </w:rPr>
              <w:t>ve</w:t>
            </w:r>
            <w:r w:rsidRPr="00E93EAA">
              <w:rPr>
                <w:rFonts w:ascii="Arial" w:hAnsi="Arial" w:cs="Arial"/>
                <w:spacing w:val="-1"/>
              </w:rPr>
              <w:t xml:space="preserve"> a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  <w:spacing w:val="5"/>
              </w:rPr>
              <w:t>l</w:t>
            </w:r>
            <w:r w:rsidRPr="00E93EAA">
              <w:rPr>
                <w:rFonts w:ascii="Arial" w:hAnsi="Arial" w:cs="Arial"/>
                <w:spacing w:val="-5"/>
              </w:rPr>
              <w:t>y</w:t>
            </w:r>
            <w:r w:rsidRPr="00E93EAA">
              <w:rPr>
                <w:rFonts w:ascii="Arial" w:hAnsi="Arial" w:cs="Arial"/>
              </w:rPr>
              <w:t>sis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</w:rPr>
              <w:t>of t</w:t>
            </w:r>
            <w:r w:rsidRPr="00E93EAA">
              <w:rPr>
                <w:rFonts w:ascii="Arial" w:hAnsi="Arial" w:cs="Arial"/>
                <w:spacing w:val="-1"/>
              </w:rPr>
              <w:t>w</w:t>
            </w:r>
            <w:r w:rsidRPr="00E93EAA">
              <w:rPr>
                <w:rFonts w:ascii="Arial" w:hAnsi="Arial" w:cs="Arial"/>
              </w:rPr>
              <w:t>o major stand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 xml:space="preserve">rds: the </w:t>
            </w:r>
            <w:r w:rsidRPr="00E93EAA">
              <w:rPr>
                <w:rFonts w:ascii="Arial" w:hAnsi="Arial" w:cs="Arial"/>
                <w:spacing w:val="1"/>
              </w:rPr>
              <w:t>W</w:t>
            </w:r>
            <w:r w:rsidRPr="00E93EAA">
              <w:rPr>
                <w:rFonts w:ascii="Arial" w:hAnsi="Arial" w:cs="Arial"/>
              </w:rPr>
              <w:t>HO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spacing w:val="-6"/>
              </w:rPr>
              <w:t>I</w:t>
            </w:r>
            <w:r w:rsidRPr="00E93EAA">
              <w:rPr>
                <w:rFonts w:ascii="Arial" w:hAnsi="Arial" w:cs="Arial"/>
                <w:spacing w:val="3"/>
              </w:rPr>
              <w:t>S</w:t>
            </w:r>
            <w:r w:rsidRPr="00E93EAA">
              <w:rPr>
                <w:rFonts w:ascii="Arial" w:hAnsi="Arial" w:cs="Arial"/>
                <w:spacing w:val="2"/>
              </w:rPr>
              <w:t>T</w:t>
            </w:r>
            <w:r w:rsidRPr="00E93EAA">
              <w:rPr>
                <w:rFonts w:ascii="Arial" w:hAnsi="Arial" w:cs="Arial"/>
              </w:rPr>
              <w:t xml:space="preserve">TCM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 xml:space="preserve">nd the CTTCMDT. </w:t>
            </w:r>
            <w:proofErr w:type="spellStart"/>
            <w:r w:rsidRPr="00E93EAA">
              <w:rPr>
                <w:rFonts w:ascii="Arial" w:hAnsi="Arial" w:cs="Arial"/>
                <w:spacing w:val="1"/>
              </w:rPr>
              <w:t>S</w:t>
            </w:r>
            <w:r w:rsidRPr="00E93EAA">
              <w:rPr>
                <w:rFonts w:ascii="Arial" w:hAnsi="Arial" w:cs="Arial"/>
              </w:rPr>
              <w:t>kopos</w:t>
            </w:r>
            <w:proofErr w:type="spellEnd"/>
            <w:r w:rsidRPr="00E93EAA">
              <w:rPr>
                <w:rFonts w:ascii="Arial" w:hAnsi="Arial" w:cs="Arial"/>
              </w:rPr>
              <w:t xml:space="preserve"> Th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o</w:t>
            </w:r>
            <w:r w:rsidRPr="00E93EAA">
              <w:rPr>
                <w:rFonts w:ascii="Arial" w:hAnsi="Arial" w:cs="Arial"/>
                <w:spacing w:val="1"/>
              </w:rPr>
              <w:t>r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spacing w:val="2"/>
              </w:rPr>
              <w:t>p</w:t>
            </w:r>
            <w:r w:rsidRPr="00E93EAA">
              <w:rPr>
                <w:rFonts w:ascii="Arial" w:hAnsi="Arial" w:cs="Arial"/>
              </w:rPr>
              <w:t>rovid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s</w:t>
            </w:r>
            <w:r w:rsidRPr="00E93EAA">
              <w:rPr>
                <w:rFonts w:ascii="Arial" w:hAnsi="Arial" w:cs="Arial"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</w:rPr>
              <w:t>a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theo</w:t>
            </w:r>
            <w:r w:rsidRPr="00E93EAA">
              <w:rPr>
                <w:rFonts w:ascii="Arial" w:hAnsi="Arial" w:cs="Arial"/>
                <w:spacing w:val="-1"/>
              </w:rPr>
              <w:t>re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ic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l f</w:t>
            </w:r>
            <w:r w:rsidRPr="00E93EAA">
              <w:rPr>
                <w:rFonts w:ascii="Arial" w:hAnsi="Arial" w:cs="Arial"/>
                <w:spacing w:val="-1"/>
              </w:rPr>
              <w:t>ra</w:t>
            </w:r>
            <w:r w:rsidRPr="00E93EAA">
              <w:rPr>
                <w:rFonts w:ascii="Arial" w:hAnsi="Arial" w:cs="Arial"/>
                <w:spacing w:val="3"/>
              </w:rPr>
              <w:t>m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wo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 xml:space="preserve">k </w:t>
            </w:r>
            <w:r w:rsidRPr="00E93EAA">
              <w:rPr>
                <w:rFonts w:ascii="Arial" w:hAnsi="Arial" w:cs="Arial"/>
                <w:spacing w:val="1"/>
              </w:rPr>
              <w:t>f</w:t>
            </w:r>
            <w:r w:rsidRPr="00E93EAA">
              <w:rPr>
                <w:rFonts w:ascii="Arial" w:hAnsi="Arial" w:cs="Arial"/>
              </w:rPr>
              <w:t>or</w:t>
            </w:r>
          </w:p>
          <w:p w14:paraId="555A7C5A" w14:textId="77777777" w:rsidR="0016771B" w:rsidRPr="00E93EAA" w:rsidRDefault="009B32D5">
            <w:pPr>
              <w:spacing w:before="1"/>
              <w:ind w:left="102" w:right="120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ompr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h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ndi</w:t>
            </w:r>
            <w:r w:rsidRPr="00E93EAA">
              <w:rPr>
                <w:rFonts w:ascii="Arial" w:hAnsi="Arial" w:cs="Arial"/>
                <w:spacing w:val="3"/>
              </w:rPr>
              <w:t>n</w:t>
            </w:r>
            <w:r w:rsidRPr="00E93EAA">
              <w:rPr>
                <w:rFonts w:ascii="Arial" w:hAnsi="Arial" w:cs="Arial"/>
              </w:rPr>
              <w:t>g</w:t>
            </w:r>
            <w:r w:rsidRPr="00E93EAA">
              <w:rPr>
                <w:rFonts w:ascii="Arial" w:hAnsi="Arial" w:cs="Arial"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2"/>
              </w:rPr>
              <w:t>r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nslation te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hniqu</w:t>
            </w:r>
            <w:r w:rsidRPr="00E93EAA">
              <w:rPr>
                <w:rFonts w:ascii="Arial" w:hAnsi="Arial" w:cs="Arial"/>
                <w:spacing w:val="1"/>
              </w:rPr>
              <w:t>e</w:t>
            </w:r>
            <w:r w:rsidRPr="00E93EAA">
              <w:rPr>
                <w:rFonts w:ascii="Arial" w:hAnsi="Arial" w:cs="Arial"/>
              </w:rPr>
              <w:t>s and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their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f</w:t>
            </w:r>
            <w:r w:rsidRPr="00E93EAA">
              <w:rPr>
                <w:rFonts w:ascii="Arial" w:hAnsi="Arial" w:cs="Arial"/>
                <w:spacing w:val="1"/>
              </w:rPr>
              <w:t>f</w:t>
            </w:r>
            <w:r w:rsidRPr="00E93EAA">
              <w:rPr>
                <w:rFonts w:ascii="Arial" w:hAnsi="Arial" w:cs="Arial"/>
                <w:spacing w:val="-1"/>
              </w:rPr>
              <w:t>ec</w:t>
            </w:r>
            <w:r w:rsidRPr="00E93EAA">
              <w:rPr>
                <w:rFonts w:ascii="Arial" w:hAnsi="Arial" w:cs="Arial"/>
              </w:rPr>
              <w:t>ts on in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c</w:t>
            </w:r>
            <w:r w:rsidRPr="00E93EAA">
              <w:rPr>
                <w:rFonts w:ascii="Arial" w:hAnsi="Arial" w:cs="Arial"/>
              </w:rPr>
              <w:t>ul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u</w:t>
            </w:r>
            <w:r w:rsidRPr="00E93EAA">
              <w:rPr>
                <w:rFonts w:ascii="Arial" w:hAnsi="Arial" w:cs="Arial"/>
                <w:spacing w:val="-1"/>
              </w:rPr>
              <w:t>ra</w:t>
            </w:r>
            <w:r w:rsidRPr="00E93EAA">
              <w:rPr>
                <w:rFonts w:ascii="Arial" w:hAnsi="Arial" w:cs="Arial"/>
              </w:rPr>
              <w:t>l commun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  <w:spacing w:val="-1"/>
              </w:rPr>
              <w:t>ca</w:t>
            </w:r>
            <w:r w:rsidRPr="00E93EAA">
              <w:rPr>
                <w:rFonts w:ascii="Arial" w:hAnsi="Arial" w:cs="Arial"/>
                <w:spacing w:val="3"/>
              </w:rPr>
              <w:t>t</w:t>
            </w:r>
            <w:r w:rsidRPr="00E93EAA">
              <w:rPr>
                <w:rFonts w:ascii="Arial" w:hAnsi="Arial" w:cs="Arial"/>
              </w:rPr>
              <w:t>ion.</w:t>
            </w:r>
            <w:r w:rsidRPr="00E93EAA">
              <w:rPr>
                <w:rFonts w:ascii="Arial" w:hAnsi="Arial" w:cs="Arial"/>
                <w:spacing w:val="3"/>
              </w:rPr>
              <w:t xml:space="preserve"> </w:t>
            </w:r>
            <w:r w:rsidRPr="00E93EAA">
              <w:rPr>
                <w:rFonts w:ascii="Arial" w:hAnsi="Arial" w:cs="Arial"/>
                <w:spacing w:val="-6"/>
              </w:rPr>
              <w:t>I</w:t>
            </w:r>
            <w:r w:rsidRPr="00E93EAA">
              <w:rPr>
                <w:rFonts w:ascii="Arial" w:hAnsi="Arial" w:cs="Arial"/>
              </w:rPr>
              <w:t xml:space="preserve">n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  <w:spacing w:val="2"/>
              </w:rPr>
              <w:t>d</w:t>
            </w:r>
            <w:r w:rsidRPr="00E93EAA">
              <w:rPr>
                <w:rFonts w:ascii="Arial" w:hAnsi="Arial" w:cs="Arial"/>
              </w:rPr>
              <w:t>di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 xml:space="preserve">ion 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 xml:space="preserve">o 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nh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ing medi</w:t>
            </w:r>
            <w:r w:rsidRPr="00E93EAA">
              <w:rPr>
                <w:rFonts w:ascii="Arial" w:hAnsi="Arial" w:cs="Arial"/>
                <w:spacing w:val="-1"/>
              </w:rPr>
              <w:t>ca</w:t>
            </w:r>
            <w:r w:rsidRPr="00E93EAA">
              <w:rPr>
                <w:rFonts w:ascii="Arial" w:hAnsi="Arial" w:cs="Arial"/>
              </w:rPr>
              <w:t xml:space="preserve">l 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a</w:t>
            </w:r>
            <w:r w:rsidRPr="00E93EAA">
              <w:rPr>
                <w:rFonts w:ascii="Arial" w:hAnsi="Arial" w:cs="Arial"/>
              </w:rPr>
              <w:t>nslation studies, this wo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>k pr</w:t>
            </w:r>
            <w:r w:rsidRPr="00E93EAA">
              <w:rPr>
                <w:rFonts w:ascii="Arial" w:hAnsi="Arial" w:cs="Arial"/>
                <w:spacing w:val="-1"/>
              </w:rPr>
              <w:t>o</w:t>
            </w:r>
            <w:r w:rsidRPr="00E93EAA">
              <w:rPr>
                <w:rFonts w:ascii="Arial" w:hAnsi="Arial" w:cs="Arial"/>
              </w:rPr>
              <w:t>mo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 xml:space="preserve">s </w:t>
            </w:r>
            <w:r w:rsidRPr="00E93EAA">
              <w:rPr>
                <w:rFonts w:ascii="Arial" w:hAnsi="Arial" w:cs="Arial"/>
                <w:spacing w:val="2"/>
              </w:rPr>
              <w:t>T</w:t>
            </w:r>
            <w:r w:rsidRPr="00E93EAA">
              <w:rPr>
                <w:rFonts w:ascii="Arial" w:hAnsi="Arial" w:cs="Arial"/>
              </w:rPr>
              <w:t>CM</w:t>
            </w:r>
            <w:r w:rsidRPr="00E93EAA">
              <w:rPr>
                <w:rFonts w:ascii="Arial" w:hAnsi="Arial" w:cs="Arial"/>
                <w:spacing w:val="-2"/>
              </w:rPr>
              <w:t>'</w:t>
            </w:r>
            <w:r w:rsidRPr="00E93EAA">
              <w:rPr>
                <w:rFonts w:ascii="Arial" w:hAnsi="Arial" w:cs="Arial"/>
              </w:rPr>
              <w:t xml:space="preserve">s 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lobal und</w:t>
            </w:r>
            <w:r w:rsidRPr="00E93EAA">
              <w:rPr>
                <w:rFonts w:ascii="Arial" w:hAnsi="Arial" w:cs="Arial"/>
                <w:spacing w:val="1"/>
              </w:rPr>
              <w:t>e</w:t>
            </w:r>
            <w:r w:rsidRPr="00E93EAA">
              <w:rPr>
                <w:rFonts w:ascii="Arial" w:hAnsi="Arial" w:cs="Arial"/>
              </w:rPr>
              <w:t>rst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ndi</w:t>
            </w:r>
            <w:r w:rsidRPr="00E93EAA">
              <w:rPr>
                <w:rFonts w:ascii="Arial" w:hAnsi="Arial" w:cs="Arial"/>
                <w:spacing w:val="3"/>
              </w:rPr>
              <w:t>n</w:t>
            </w:r>
            <w:r w:rsidRPr="00E93EAA">
              <w:rPr>
                <w:rFonts w:ascii="Arial" w:hAnsi="Arial" w:cs="Arial"/>
              </w:rPr>
              <w:t>g</w:t>
            </w:r>
            <w:r w:rsidRPr="00E93EAA">
              <w:rPr>
                <w:rFonts w:ascii="Arial" w:hAnsi="Arial" w:cs="Arial"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nd</w:t>
            </w:r>
            <w:r w:rsidRPr="00E93EAA">
              <w:rPr>
                <w:rFonts w:ascii="Arial" w:hAnsi="Arial" w:cs="Arial"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</w:rPr>
              <w:t>dis</w:t>
            </w:r>
            <w:r w:rsidRPr="00E93EAA">
              <w:rPr>
                <w:rFonts w:ascii="Arial" w:hAnsi="Arial" w:cs="Arial"/>
                <w:spacing w:val="1"/>
              </w:rPr>
              <w:t>s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m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on, whi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h b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fits both a</w:t>
            </w:r>
            <w:r w:rsidRPr="00E93EAA">
              <w:rPr>
                <w:rFonts w:ascii="Arial" w:hAnsi="Arial" w:cs="Arial"/>
                <w:spacing w:val="-1"/>
              </w:rPr>
              <w:t>ca</w:t>
            </w:r>
            <w:r w:rsidRPr="00E93EAA">
              <w:rPr>
                <w:rFonts w:ascii="Arial" w:hAnsi="Arial" w:cs="Arial"/>
              </w:rPr>
              <w:t>d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m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c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e</w:t>
            </w:r>
            <w:r w:rsidRPr="00E93EAA">
              <w:rPr>
                <w:rFonts w:ascii="Arial" w:hAnsi="Arial" w:cs="Arial"/>
              </w:rPr>
              <w:t>s</w:t>
            </w:r>
            <w:r w:rsidRPr="00E93EAA">
              <w:rPr>
                <w:rFonts w:ascii="Arial" w:hAnsi="Arial" w:cs="Arial"/>
                <w:spacing w:val="1"/>
              </w:rPr>
              <w:t>e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c</w:t>
            </w:r>
            <w:r w:rsidRPr="00E93EAA">
              <w:rPr>
                <w:rFonts w:ascii="Arial" w:hAnsi="Arial" w:cs="Arial"/>
              </w:rPr>
              <w:t>h</w:t>
            </w:r>
            <w:r w:rsidRPr="00E93EAA">
              <w:rPr>
                <w:rFonts w:ascii="Arial" w:hAnsi="Arial" w:cs="Arial"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  <w:spacing w:val="1"/>
              </w:rPr>
              <w:t>a</w:t>
            </w:r>
            <w:r w:rsidRPr="00E93EAA">
              <w:rPr>
                <w:rFonts w:ascii="Arial" w:hAnsi="Arial" w:cs="Arial"/>
              </w:rPr>
              <w:t xml:space="preserve">nd 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l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</w:rPr>
              <w:t>nic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l pr</w:t>
            </w:r>
            <w:r w:rsidRPr="00E93EAA">
              <w:rPr>
                <w:rFonts w:ascii="Arial" w:hAnsi="Arial" w:cs="Arial"/>
                <w:spacing w:val="-1"/>
              </w:rPr>
              <w:t>ac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ic</w:t>
            </w:r>
            <w:r w:rsidRPr="00E93EAA">
              <w:rPr>
                <w:rFonts w:ascii="Arial" w:hAnsi="Arial" w:cs="Arial"/>
              </w:rPr>
              <w:t>e</w:t>
            </w:r>
            <w:r w:rsidRPr="00E93EAA">
              <w:rPr>
                <w:rFonts w:ascii="Arial" w:hAnsi="Arial" w:cs="Arial"/>
                <w:spacing w:val="-1"/>
              </w:rPr>
              <w:t xml:space="preserve"> e</w:t>
            </w:r>
            <w:r w:rsidRPr="00E93EAA">
              <w:rPr>
                <w:rFonts w:ascii="Arial" w:hAnsi="Arial" w:cs="Arial"/>
                <w:spacing w:val="2"/>
              </w:rPr>
              <w:t>v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  <w:spacing w:val="4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y</w:t>
            </w:r>
            <w:r w:rsidRPr="00E93EAA">
              <w:rPr>
                <w:rFonts w:ascii="Arial" w:hAnsi="Arial" w:cs="Arial"/>
              </w:rPr>
              <w:t>wh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r</w:t>
            </w:r>
            <w:r w:rsidRPr="00E93EAA">
              <w:rPr>
                <w:rFonts w:ascii="Arial" w:hAnsi="Arial" w:cs="Arial"/>
                <w:spacing w:val="-2"/>
              </w:rPr>
              <w:t>e</w:t>
            </w:r>
            <w:r w:rsidRPr="00E93EAA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176FE" w14:textId="05A53A07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 xml:space="preserve">Thank you for mentioning the importance of the manuscript. </w:t>
            </w:r>
          </w:p>
        </w:tc>
      </w:tr>
      <w:tr w:rsidR="0016771B" w:rsidRPr="00E93EAA" w14:paraId="0DD83EA5" w14:textId="77777777">
        <w:trPr>
          <w:trHeight w:hRule="exact" w:val="1625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7FB97" w14:textId="77777777" w:rsidR="0016771B" w:rsidRPr="00E93EAA" w:rsidRDefault="009B32D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itle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gramStart"/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icle</w:t>
            </w:r>
            <w:proofErr w:type="gramEnd"/>
          </w:p>
          <w:p w14:paraId="4B5BB7A1" w14:textId="77777777" w:rsidR="0016771B" w:rsidRPr="00E93EAA" w:rsidRDefault="009B32D5">
            <w:pPr>
              <w:ind w:left="461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uit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ble?</w:t>
            </w:r>
          </w:p>
          <w:p w14:paraId="18A08B5C" w14:textId="77777777" w:rsidR="0016771B" w:rsidRPr="00E93EAA" w:rsidRDefault="009B32D5">
            <w:pPr>
              <w:ind w:left="461" w:right="780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1"/>
              </w:rPr>
              <w:t>(</w:t>
            </w: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t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ple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gg</w:t>
            </w:r>
            <w:r w:rsidRPr="00E93EAA">
              <w:rPr>
                <w:rFonts w:ascii="Arial" w:hAnsi="Arial" w:cs="Arial"/>
                <w:b/>
              </w:rPr>
              <w:t>est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 xml:space="preserve">n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lte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at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v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F032A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 xml:space="preserve">“A 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o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pus</w:t>
            </w:r>
            <w:r w:rsidRPr="00E93EAA">
              <w:rPr>
                <w:rFonts w:ascii="Arial" w:hAnsi="Arial" w:cs="Arial"/>
                <w:b/>
                <w:spacing w:val="-1"/>
              </w:rPr>
              <w:t>-</w:t>
            </w:r>
            <w:r w:rsidRPr="00E93EAA">
              <w:rPr>
                <w:rFonts w:ascii="Arial" w:hAnsi="Arial" w:cs="Arial"/>
                <w:b/>
                <w:spacing w:val="1"/>
              </w:rPr>
              <w:t>b</w:t>
            </w:r>
            <w:r w:rsidRPr="00E93EAA">
              <w:rPr>
                <w:rFonts w:ascii="Arial" w:hAnsi="Arial" w:cs="Arial"/>
                <w:b/>
              </w:rPr>
              <w:t>ased Co</w:t>
            </w:r>
            <w:r w:rsidRPr="00E93EAA">
              <w:rPr>
                <w:rFonts w:ascii="Arial" w:hAnsi="Arial" w:cs="Arial"/>
                <w:b/>
                <w:spacing w:val="-1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p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</w:rPr>
              <w:t xml:space="preserve">ive </w:t>
            </w:r>
            <w:r w:rsidRPr="00E93EAA">
              <w:rPr>
                <w:rFonts w:ascii="Arial" w:hAnsi="Arial" w:cs="Arial"/>
                <w:b/>
                <w:spacing w:val="-1"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alys</w:t>
            </w:r>
            <w:r w:rsidRPr="00E93EAA">
              <w:rPr>
                <w:rFonts w:ascii="Arial" w:hAnsi="Arial" w:cs="Arial"/>
                <w:b/>
                <w:spacing w:val="1"/>
              </w:rPr>
              <w:t>i</w:t>
            </w:r>
            <w:r w:rsidRPr="00E93EAA">
              <w:rPr>
                <w:rFonts w:ascii="Arial" w:hAnsi="Arial" w:cs="Arial"/>
                <w:b/>
              </w:rPr>
              <w:t>s of</w:t>
            </w:r>
            <w:r w:rsidRPr="00E93EAA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  <w:spacing w:val="1"/>
              </w:rPr>
              <w:t>h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gl</w:t>
            </w:r>
            <w:r w:rsidRPr="00E93EAA">
              <w:rPr>
                <w:rFonts w:ascii="Arial" w:hAnsi="Arial" w:cs="Arial"/>
                <w:b/>
                <w:spacing w:val="1"/>
              </w:rPr>
              <w:t>i</w:t>
            </w:r>
            <w:r w:rsidRPr="00E93EAA">
              <w:rPr>
                <w:rFonts w:ascii="Arial" w:hAnsi="Arial" w:cs="Arial"/>
                <w:b/>
                <w:spacing w:val="-2"/>
              </w:rPr>
              <w:t>s</w:t>
            </w:r>
            <w:r w:rsidRPr="00E93EAA">
              <w:rPr>
                <w:rFonts w:ascii="Arial" w:hAnsi="Arial" w:cs="Arial"/>
                <w:b/>
              </w:rPr>
              <w:t>h</w:t>
            </w:r>
          </w:p>
          <w:p w14:paraId="74F94BAE" w14:textId="77777777" w:rsidR="0016771B" w:rsidRPr="00E93EAA" w:rsidRDefault="009B32D5">
            <w:pPr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T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slation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2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T</w:t>
            </w:r>
            <w:r w:rsidRPr="00E93EAA">
              <w:rPr>
                <w:rFonts w:ascii="Arial" w:hAnsi="Arial" w:cs="Arial"/>
                <w:b/>
                <w:spacing w:val="-1"/>
              </w:rPr>
              <w:t>er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 xml:space="preserve">s </w:t>
            </w:r>
            <w:r w:rsidRPr="00E93EAA">
              <w:rPr>
                <w:rFonts w:ascii="Arial" w:hAnsi="Arial" w:cs="Arial"/>
                <w:b/>
                <w:spacing w:val="2"/>
              </w:rPr>
              <w:t>R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lat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</w:rPr>
              <w:t>o To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2"/>
              </w:rPr>
              <w:t>f</w:t>
            </w:r>
            <w:r w:rsidRPr="00E93EAA">
              <w:rPr>
                <w:rFonts w:ascii="Arial" w:hAnsi="Arial" w:cs="Arial"/>
                <w:b/>
              </w:rPr>
              <w:t>yi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 xml:space="preserve">g </w:t>
            </w:r>
            <w:r w:rsidRPr="00E93EAA">
              <w:rPr>
                <w:rFonts w:ascii="Arial" w:hAnsi="Arial" w:cs="Arial"/>
                <w:b/>
                <w:spacing w:val="-1"/>
              </w:rPr>
              <w:t>Me</w:t>
            </w:r>
            <w:r w:rsidRPr="00E93EAA">
              <w:rPr>
                <w:rFonts w:ascii="Arial" w:hAnsi="Arial" w:cs="Arial"/>
                <w:b/>
              </w:rPr>
              <w:t>tho</w:t>
            </w:r>
            <w:r w:rsidRPr="00E93EAA">
              <w:rPr>
                <w:rFonts w:ascii="Arial" w:hAnsi="Arial" w:cs="Arial"/>
                <w:b/>
                <w:spacing w:val="1"/>
              </w:rPr>
              <w:t>d</w:t>
            </w:r>
            <w:r w:rsidRPr="00E93EAA">
              <w:rPr>
                <w:rFonts w:ascii="Arial" w:hAnsi="Arial" w:cs="Arial"/>
                <w:b/>
              </w:rPr>
              <w:t>s in</w:t>
            </w:r>
          </w:p>
          <w:p w14:paraId="1AD941DB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T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d</w:t>
            </w:r>
            <w:r w:rsidRPr="00E93EAA">
              <w:rPr>
                <w:rFonts w:ascii="Arial" w:hAnsi="Arial" w:cs="Arial"/>
                <w:b/>
              </w:rPr>
              <w:t>itio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al C</w:t>
            </w:r>
            <w:r w:rsidRPr="00E93EAA">
              <w:rPr>
                <w:rFonts w:ascii="Arial" w:hAnsi="Arial" w:cs="Arial"/>
                <w:b/>
                <w:spacing w:val="1"/>
              </w:rPr>
              <w:t>h</w:t>
            </w:r>
            <w:r w:rsidRPr="00E93EAA">
              <w:rPr>
                <w:rFonts w:ascii="Arial" w:hAnsi="Arial" w:cs="Arial"/>
                <w:b/>
                <w:spacing w:val="-2"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se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E93EAA">
              <w:rPr>
                <w:rFonts w:ascii="Arial" w:hAnsi="Arial" w:cs="Arial"/>
                <w:b/>
                <w:spacing w:val="1"/>
              </w:rPr>
              <w:t>ed</w:t>
            </w:r>
            <w:r w:rsidRPr="00E93EAA">
              <w:rPr>
                <w:rFonts w:ascii="Arial" w:hAnsi="Arial" w:cs="Arial"/>
                <w:b/>
              </w:rPr>
              <w:t>ici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”</w:t>
            </w:r>
            <w:r w:rsidRPr="00E93EAA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93EAA">
              <w:rPr>
                <w:rFonts w:ascii="Arial" w:hAnsi="Arial" w:cs="Arial"/>
              </w:rPr>
              <w:t>is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le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r, in</w:t>
            </w:r>
            <w:r w:rsidRPr="00E93EAA">
              <w:rPr>
                <w:rFonts w:ascii="Arial" w:hAnsi="Arial" w:cs="Arial"/>
                <w:spacing w:val="-1"/>
              </w:rPr>
              <w:t>f</w:t>
            </w:r>
            <w:r w:rsidRPr="00E93EAA">
              <w:rPr>
                <w:rFonts w:ascii="Arial" w:hAnsi="Arial" w:cs="Arial"/>
              </w:rPr>
              <w:t>o</w:t>
            </w:r>
            <w:r w:rsidRPr="00E93EAA">
              <w:rPr>
                <w:rFonts w:ascii="Arial" w:hAnsi="Arial" w:cs="Arial"/>
                <w:spacing w:val="-1"/>
              </w:rPr>
              <w:t>r</w:t>
            </w:r>
            <w:r w:rsidRPr="00E93EAA">
              <w:rPr>
                <w:rFonts w:ascii="Arial" w:hAnsi="Arial" w:cs="Arial"/>
              </w:rPr>
              <w:t>ma</w:t>
            </w:r>
            <w:r w:rsidRPr="00E93EAA">
              <w:rPr>
                <w:rFonts w:ascii="Arial" w:hAnsi="Arial" w:cs="Arial"/>
                <w:spacing w:val="2"/>
              </w:rPr>
              <w:t>t</w:t>
            </w:r>
            <w:r w:rsidRPr="00E93EAA">
              <w:rPr>
                <w:rFonts w:ascii="Arial" w:hAnsi="Arial" w:cs="Arial"/>
              </w:rPr>
              <w:t>ive,</w:t>
            </w:r>
          </w:p>
          <w:p w14:paraId="1BC03AEA" w14:textId="77777777" w:rsidR="0016771B" w:rsidRPr="00E93EAA" w:rsidRDefault="009B32D5">
            <w:pPr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 xml:space="preserve">nd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  <w:spacing w:val="1"/>
              </w:rPr>
              <w:t>c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d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m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  <w:spacing w:val="-1"/>
              </w:rPr>
              <w:t>ca</w:t>
            </w:r>
            <w:r w:rsidRPr="00E93EAA">
              <w:rPr>
                <w:rFonts w:ascii="Arial" w:hAnsi="Arial" w:cs="Arial"/>
              </w:rPr>
              <w:t>l</w:t>
            </w:r>
            <w:r w:rsidRPr="00E93EAA">
              <w:rPr>
                <w:rFonts w:ascii="Arial" w:hAnsi="Arial" w:cs="Arial"/>
                <w:spacing w:val="6"/>
              </w:rPr>
              <w:t>l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p</w:t>
            </w:r>
            <w:r w:rsidRPr="00E93EAA">
              <w:rPr>
                <w:rFonts w:ascii="Arial" w:hAnsi="Arial" w:cs="Arial"/>
                <w:spacing w:val="2"/>
              </w:rPr>
              <w:t>p</w:t>
            </w:r>
            <w:r w:rsidRPr="00E93EAA">
              <w:rPr>
                <w:rFonts w:ascii="Arial" w:hAnsi="Arial" w:cs="Arial"/>
              </w:rPr>
              <w:t>ro</w:t>
            </w:r>
            <w:r w:rsidRPr="00E93EAA">
              <w:rPr>
                <w:rFonts w:ascii="Arial" w:hAnsi="Arial" w:cs="Arial"/>
                <w:spacing w:val="1"/>
              </w:rPr>
              <w:t>p</w:t>
            </w:r>
            <w:r w:rsidRPr="00E93EAA">
              <w:rPr>
                <w:rFonts w:ascii="Arial" w:hAnsi="Arial" w:cs="Arial"/>
              </w:rPr>
              <w:t>ri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t</w:t>
            </w:r>
            <w:r w:rsidRPr="00E93EAA">
              <w:rPr>
                <w:rFonts w:ascii="Arial" w:hAnsi="Arial" w:cs="Arial"/>
                <w:spacing w:val="1"/>
              </w:rPr>
              <w:t>e</w:t>
            </w:r>
            <w:r w:rsidRPr="00E93EAA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0DA02" w14:textId="56667836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Thank you for the reply</w:t>
            </w:r>
          </w:p>
        </w:tc>
      </w:tr>
    </w:tbl>
    <w:p w14:paraId="3BE7F118" w14:textId="77777777" w:rsidR="0016771B" w:rsidRPr="00E93EAA" w:rsidRDefault="0016771B">
      <w:pPr>
        <w:rPr>
          <w:rFonts w:ascii="Arial" w:hAnsi="Arial" w:cs="Arial"/>
        </w:rPr>
        <w:sectPr w:rsidR="0016771B" w:rsidRPr="00E93EAA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4C19058D" w14:textId="77777777" w:rsidR="0016771B" w:rsidRPr="00E93EAA" w:rsidRDefault="0016771B">
      <w:pPr>
        <w:spacing w:before="6" w:line="100" w:lineRule="exact"/>
        <w:rPr>
          <w:rFonts w:ascii="Arial" w:hAnsi="Arial" w:cs="Arial"/>
        </w:rPr>
      </w:pPr>
    </w:p>
    <w:p w14:paraId="76F6D846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p w14:paraId="76D3DE67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p w14:paraId="390801B1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16771B" w:rsidRPr="00E93EAA" w14:paraId="6210EB07" w14:textId="77777777">
        <w:trPr>
          <w:trHeight w:hRule="exact" w:val="162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5A8EA" w14:textId="77777777" w:rsidR="0016771B" w:rsidRPr="00E93EAA" w:rsidRDefault="009B32D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b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ct</w:t>
            </w:r>
            <w:r w:rsidRPr="00E93EA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icle</w:t>
            </w:r>
          </w:p>
          <w:p w14:paraId="3C9DC2AB" w14:textId="77777777" w:rsidR="0016771B" w:rsidRPr="00E93EAA" w:rsidRDefault="009B32D5">
            <w:pPr>
              <w:ind w:left="463" w:right="121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4"/>
              </w:rPr>
              <w:t>o</w:t>
            </w:r>
            <w:r w:rsidRPr="00E93EAA">
              <w:rPr>
                <w:rFonts w:ascii="Arial" w:hAnsi="Arial" w:cs="Arial"/>
                <w:b/>
                <w:spacing w:val="-5"/>
              </w:rPr>
              <w:t>m</w:t>
            </w:r>
            <w:r w:rsidRPr="00E93EAA">
              <w:rPr>
                <w:rFonts w:ascii="Arial" w:hAnsi="Arial" w:cs="Arial"/>
                <w:b/>
              </w:rPr>
              <w:t>pr</w:t>
            </w:r>
            <w:r w:rsidRPr="00E93EAA">
              <w:rPr>
                <w:rFonts w:ascii="Arial" w:hAnsi="Arial" w:cs="Arial"/>
                <w:b/>
                <w:spacing w:val="3"/>
              </w:rPr>
              <w:t>e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2"/>
              </w:rPr>
              <w:t>n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v</w:t>
            </w:r>
            <w:r w:rsidRPr="00E93EAA">
              <w:rPr>
                <w:rFonts w:ascii="Arial" w:hAnsi="Arial" w:cs="Arial"/>
                <w:b/>
              </w:rPr>
              <w:t>e?</w:t>
            </w:r>
            <w:r w:rsidRPr="00E93EAA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Do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yo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1"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gg</w:t>
            </w:r>
            <w:r w:rsidRPr="00E93EAA">
              <w:rPr>
                <w:rFonts w:ascii="Arial" w:hAnsi="Arial" w:cs="Arial"/>
                <w:b/>
              </w:rPr>
              <w:t xml:space="preserve">est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-1"/>
              </w:rPr>
              <w:t>d</w:t>
            </w:r>
            <w:r w:rsidRPr="00E93EAA">
              <w:rPr>
                <w:rFonts w:ascii="Arial" w:hAnsi="Arial" w:cs="Arial"/>
                <w:b/>
              </w:rPr>
              <w:t>iti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(o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dele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n)</w:t>
            </w:r>
            <w:r w:rsidRPr="00E93EA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 xml:space="preserve">f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  <w:spacing w:val="3"/>
              </w:rPr>
              <w:t>o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ints</w:t>
            </w:r>
            <w:r w:rsidRPr="00E93EA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in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</w:t>
            </w:r>
            <w:r w:rsidRPr="00E93EAA">
              <w:rPr>
                <w:rFonts w:ascii="Arial" w:hAnsi="Arial" w:cs="Arial"/>
                <w:b/>
                <w:spacing w:val="2"/>
              </w:rPr>
              <w:t>i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ct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n? Ple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2"/>
              </w:rPr>
              <w:t>w</w:t>
            </w:r>
            <w:r w:rsidRPr="00E93EAA">
              <w:rPr>
                <w:rFonts w:ascii="Arial" w:hAnsi="Arial" w:cs="Arial"/>
                <w:b/>
              </w:rPr>
              <w:t>ri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y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ur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gg</w:t>
            </w:r>
            <w:r w:rsidRPr="00E93EAA">
              <w:rPr>
                <w:rFonts w:ascii="Arial" w:hAnsi="Arial" w:cs="Arial"/>
                <w:b/>
              </w:rPr>
              <w:t>esti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ns her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1F3AB" w14:textId="77777777" w:rsidR="0016771B" w:rsidRPr="00E93EAA" w:rsidRDefault="009B32D5">
            <w:pPr>
              <w:spacing w:line="260" w:lineRule="exact"/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 xml:space="preserve">s, the 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b</w:t>
            </w:r>
            <w:r w:rsidRPr="00E93EAA">
              <w:rPr>
                <w:rFonts w:ascii="Arial" w:hAnsi="Arial" w:cs="Arial"/>
                <w:b/>
              </w:rPr>
              <w:t>st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c</w:t>
            </w:r>
            <w:r w:rsidRPr="00E93EAA">
              <w:rPr>
                <w:rFonts w:ascii="Arial" w:hAnsi="Arial" w:cs="Arial"/>
                <w:b/>
              </w:rPr>
              <w:t>t of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  <w:spacing w:val="1"/>
              </w:rPr>
              <w:t>h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ti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le is la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g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ly</w:t>
            </w:r>
          </w:p>
          <w:p w14:paraId="7C2D8D8E" w14:textId="77777777" w:rsidR="0016771B" w:rsidRPr="00E93EAA" w:rsidRDefault="009B32D5">
            <w:pPr>
              <w:spacing w:line="244" w:lineRule="auto"/>
              <w:ind w:left="463" w:right="256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  <w:spacing w:val="2"/>
              </w:rPr>
              <w:t>o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p</w:t>
            </w:r>
            <w:r w:rsidRPr="00E93EAA">
              <w:rPr>
                <w:rFonts w:ascii="Arial" w:hAnsi="Arial" w:cs="Arial"/>
                <w:b/>
                <w:spacing w:val="-1"/>
              </w:rPr>
              <w:t>re</w:t>
            </w:r>
            <w:r w:rsidRPr="00E93EAA">
              <w:rPr>
                <w:rFonts w:ascii="Arial" w:hAnsi="Arial" w:cs="Arial"/>
                <w:b/>
                <w:spacing w:val="1"/>
              </w:rPr>
              <w:t>h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siv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</w:rPr>
              <w:t xml:space="preserve">, but </w:t>
            </w:r>
            <w:r w:rsidRPr="00E93EAA">
              <w:rPr>
                <w:rFonts w:ascii="Arial" w:hAnsi="Arial" w:cs="Arial"/>
                <w:spacing w:val="1"/>
              </w:rPr>
              <w:t>t</w:t>
            </w:r>
            <w:r w:rsidRPr="00E93EAA">
              <w:rPr>
                <w:rFonts w:ascii="Arial" w:hAnsi="Arial" w:cs="Arial"/>
              </w:rPr>
              <w:t>h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  <w:spacing w:val="1"/>
              </w:rPr>
              <w:t>r</w:t>
            </w:r>
            <w:r w:rsidRPr="00E93EAA">
              <w:rPr>
                <w:rFonts w:ascii="Arial" w:hAnsi="Arial" w:cs="Arial"/>
              </w:rPr>
              <w:t xml:space="preserve">e is room for </w:t>
            </w:r>
            <w:r w:rsidRPr="00E93EAA">
              <w:rPr>
                <w:rFonts w:ascii="Arial" w:hAnsi="Arial" w:cs="Arial"/>
                <w:b/>
                <w:spacing w:val="3"/>
              </w:rPr>
              <w:t>i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p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ov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  <w:spacing w:val="-1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en</w:t>
            </w:r>
            <w:r w:rsidRPr="00E93EAA">
              <w:rPr>
                <w:rFonts w:ascii="Arial" w:hAnsi="Arial" w:cs="Arial"/>
                <w:b/>
              </w:rPr>
              <w:t>t in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larit</w:t>
            </w:r>
            <w:r w:rsidRPr="00E93EAA">
              <w:rPr>
                <w:rFonts w:ascii="Arial" w:hAnsi="Arial" w:cs="Arial"/>
                <w:b/>
                <w:spacing w:val="-1"/>
              </w:rPr>
              <w:t>y</w:t>
            </w:r>
            <w:r w:rsidRPr="00E93EAA">
              <w:rPr>
                <w:rFonts w:ascii="Arial" w:hAnsi="Arial" w:cs="Arial"/>
                <w:b/>
              </w:rPr>
              <w:t>, st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u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tur</w:t>
            </w:r>
            <w:r w:rsidRPr="00E93EAA">
              <w:rPr>
                <w:rFonts w:ascii="Arial" w:hAnsi="Arial" w:cs="Arial"/>
                <w:b/>
                <w:spacing w:val="-2"/>
              </w:rPr>
              <w:t>e</w:t>
            </w:r>
            <w:r w:rsidRPr="00E93EAA">
              <w:rPr>
                <w:rFonts w:ascii="Arial" w:hAnsi="Arial" w:cs="Arial"/>
                <w:b/>
              </w:rPr>
              <w:t>, a</w:t>
            </w:r>
            <w:r w:rsidRPr="00E93EAA">
              <w:rPr>
                <w:rFonts w:ascii="Arial" w:hAnsi="Arial" w:cs="Arial"/>
                <w:b/>
                <w:spacing w:val="3"/>
              </w:rPr>
              <w:t>n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E93EAA">
              <w:rPr>
                <w:rFonts w:ascii="Arial" w:hAnsi="Arial" w:cs="Arial"/>
                <w:b/>
              </w:rPr>
              <w:t>ala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C87C1" w14:textId="15BDAC9F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Noted and thank you</w:t>
            </w:r>
          </w:p>
        </w:tc>
      </w:tr>
      <w:tr w:rsidR="0016771B" w:rsidRPr="00E93EAA" w14:paraId="6BDC61B4" w14:textId="77777777">
        <w:trPr>
          <w:trHeight w:hRule="exact" w:val="715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54562" w14:textId="77777777" w:rsidR="0016771B" w:rsidRPr="00E93EAA" w:rsidRDefault="009B32D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 xml:space="preserve">he 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u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ipt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  <w:spacing w:val="3"/>
              </w:rPr>
              <w:t>c</w:t>
            </w:r>
            <w:r w:rsidRPr="00E93EAA">
              <w:rPr>
                <w:rFonts w:ascii="Arial" w:hAnsi="Arial" w:cs="Arial"/>
                <w:b/>
              </w:rPr>
              <w:t>ientific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ll</w:t>
            </w:r>
            <w:r w:rsidRPr="00E93EAA">
              <w:rPr>
                <w:rFonts w:ascii="Arial" w:hAnsi="Arial" w:cs="Arial"/>
                <w:b/>
                <w:spacing w:val="1"/>
              </w:rPr>
              <w:t>y</w:t>
            </w:r>
            <w:r w:rsidRPr="00E93EAA">
              <w:rPr>
                <w:rFonts w:ascii="Arial" w:hAnsi="Arial" w:cs="Arial"/>
                <w:b/>
              </w:rPr>
              <w:t>,</w:t>
            </w:r>
          </w:p>
          <w:p w14:paraId="51139246" w14:textId="77777777" w:rsidR="0016771B" w:rsidRPr="00E93EAA" w:rsidRDefault="009B32D5">
            <w:pPr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ct</w:t>
            </w:r>
            <w:r w:rsidRPr="00E93EAA">
              <w:rPr>
                <w:rFonts w:ascii="Arial" w:hAnsi="Arial" w:cs="Arial"/>
                <w:b/>
              </w:rPr>
              <w:t>?</w:t>
            </w:r>
            <w:r w:rsidRPr="00E93EA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Ple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2"/>
              </w:rPr>
              <w:t>w</w:t>
            </w:r>
            <w:r w:rsidRPr="00E93EAA">
              <w:rPr>
                <w:rFonts w:ascii="Arial" w:hAnsi="Arial" w:cs="Arial"/>
                <w:b/>
              </w:rPr>
              <w:t>ri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her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F60D1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s, th</w:t>
            </w:r>
            <w:bookmarkStart w:id="0" w:name="_GoBack"/>
            <w:bookmarkEnd w:id="0"/>
            <w:r w:rsidRPr="00E93EAA">
              <w:rPr>
                <w:rFonts w:ascii="Arial" w:hAnsi="Arial" w:cs="Arial"/>
              </w:rPr>
              <w:t>e m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nus</w:t>
            </w:r>
            <w:r w:rsidRPr="00E93EAA">
              <w:rPr>
                <w:rFonts w:ascii="Arial" w:hAnsi="Arial" w:cs="Arial"/>
                <w:spacing w:val="1"/>
              </w:rPr>
              <w:t>c</w:t>
            </w:r>
            <w:r w:rsidRPr="00E93EAA">
              <w:rPr>
                <w:rFonts w:ascii="Arial" w:hAnsi="Arial" w:cs="Arial"/>
              </w:rPr>
              <w:t>ript is</w:t>
            </w:r>
            <w:r w:rsidRPr="00E93EAA">
              <w:rPr>
                <w:rFonts w:ascii="Arial" w:hAnsi="Arial" w:cs="Arial"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ienti</w:t>
            </w:r>
            <w:r w:rsidRPr="00E93EAA">
              <w:rPr>
                <w:rFonts w:ascii="Arial" w:hAnsi="Arial" w:cs="Arial"/>
                <w:b/>
                <w:spacing w:val="2"/>
              </w:rPr>
              <w:t>f</w:t>
            </w:r>
            <w:r w:rsidRPr="00E93EAA">
              <w:rPr>
                <w:rFonts w:ascii="Arial" w:hAnsi="Arial" w:cs="Arial"/>
                <w:b/>
              </w:rPr>
              <w:t>ically s</w:t>
            </w:r>
            <w:r w:rsidRPr="00E93EAA">
              <w:rPr>
                <w:rFonts w:ascii="Arial" w:hAnsi="Arial" w:cs="Arial"/>
                <w:b/>
                <w:spacing w:val="-2"/>
              </w:rPr>
              <w:t>o</w:t>
            </w:r>
            <w:r w:rsidRPr="00E93EAA">
              <w:rPr>
                <w:rFonts w:ascii="Arial" w:hAnsi="Arial" w:cs="Arial"/>
                <w:b/>
                <w:spacing w:val="1"/>
              </w:rPr>
              <w:t>un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ov</w:t>
            </w:r>
            <w:r w:rsidRPr="00E93EAA">
              <w:rPr>
                <w:rFonts w:ascii="Arial" w:hAnsi="Arial" w:cs="Arial"/>
                <w:b/>
                <w:spacing w:val="-1"/>
              </w:rPr>
              <w:t>er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2"/>
              </w:rPr>
              <w:t>l</w:t>
            </w:r>
            <w:r w:rsidRPr="00E93EAA">
              <w:rPr>
                <w:rFonts w:ascii="Arial" w:hAnsi="Arial" w:cs="Arial"/>
                <w:b/>
              </w:rPr>
              <w:t>l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22683" w14:textId="4D69478D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 xml:space="preserve">Thank you for mentioning the scientific accuracy of the manuscript. </w:t>
            </w:r>
          </w:p>
        </w:tc>
      </w:tr>
      <w:tr w:rsidR="0016771B" w:rsidRPr="00E93EAA" w14:paraId="32A9CE76" w14:textId="77777777">
        <w:trPr>
          <w:trHeight w:hRule="exact" w:val="115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D28CF" w14:textId="77777777" w:rsidR="0016771B" w:rsidRPr="00E93EAA" w:rsidRDefault="009B32D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Are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ef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enc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uf</w:t>
            </w:r>
            <w:r w:rsidRPr="00E93EAA">
              <w:rPr>
                <w:rFonts w:ascii="Arial" w:hAnsi="Arial" w:cs="Arial"/>
                <w:b/>
                <w:spacing w:val="1"/>
              </w:rPr>
              <w:t>f</w:t>
            </w:r>
            <w:r w:rsidRPr="00E93EAA">
              <w:rPr>
                <w:rFonts w:ascii="Arial" w:hAnsi="Arial" w:cs="Arial"/>
                <w:b/>
              </w:rPr>
              <w:t>icient</w:t>
            </w:r>
          </w:p>
          <w:p w14:paraId="28334EC3" w14:textId="77777777" w:rsidR="0016771B" w:rsidRPr="00E93EAA" w:rsidRDefault="009B32D5">
            <w:pPr>
              <w:ind w:left="463" w:right="9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nd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</w:rPr>
              <w:t>nt?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 xml:space="preserve">f </w:t>
            </w:r>
            <w:r w:rsidRPr="00E93EAA">
              <w:rPr>
                <w:rFonts w:ascii="Arial" w:hAnsi="Arial" w:cs="Arial"/>
                <w:b/>
                <w:spacing w:val="1"/>
              </w:rPr>
              <w:t>yo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h</w:t>
            </w:r>
            <w:r w:rsidRPr="00E93EAA">
              <w:rPr>
                <w:rFonts w:ascii="Arial" w:hAnsi="Arial" w:cs="Arial"/>
                <w:b/>
                <w:spacing w:val="1"/>
              </w:rPr>
              <w:t>av</w:t>
            </w:r>
            <w:r w:rsidRPr="00E93EAA">
              <w:rPr>
                <w:rFonts w:ascii="Arial" w:hAnsi="Arial" w:cs="Arial"/>
                <w:b/>
              </w:rPr>
              <w:t xml:space="preserve">e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gg</w:t>
            </w:r>
            <w:r w:rsidRPr="00E93EAA">
              <w:rPr>
                <w:rFonts w:ascii="Arial" w:hAnsi="Arial" w:cs="Arial"/>
                <w:b/>
              </w:rPr>
              <w:t>esti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ns</w:t>
            </w:r>
            <w:r w:rsidRPr="00E93EA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-1"/>
              </w:rPr>
              <w:t>d</w:t>
            </w:r>
            <w:r w:rsidRPr="00E93EAA">
              <w:rPr>
                <w:rFonts w:ascii="Arial" w:hAnsi="Arial" w:cs="Arial"/>
                <w:b/>
              </w:rPr>
              <w:t>iti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l r</w:t>
            </w:r>
            <w:r w:rsidRPr="00E93EAA">
              <w:rPr>
                <w:rFonts w:ascii="Arial" w:hAnsi="Arial" w:cs="Arial"/>
                <w:b/>
                <w:spacing w:val="1"/>
              </w:rPr>
              <w:t>ef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</w:rPr>
              <w:t>enc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,</w:t>
            </w:r>
            <w:r w:rsidRPr="00E93EA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ple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e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en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3"/>
              </w:rPr>
              <w:t>t</w:t>
            </w:r>
            <w:r w:rsidRPr="00E93EAA">
              <w:rPr>
                <w:rFonts w:ascii="Arial" w:hAnsi="Arial" w:cs="Arial"/>
                <w:b/>
              </w:rPr>
              <w:t>h</w:t>
            </w:r>
            <w:r w:rsidRPr="00E93EAA">
              <w:rPr>
                <w:rFonts w:ascii="Arial" w:hAnsi="Arial" w:cs="Arial"/>
                <w:b/>
                <w:spacing w:val="2"/>
              </w:rPr>
              <w:t>e</w:t>
            </w:r>
            <w:r w:rsidRPr="00E93EAA">
              <w:rPr>
                <w:rFonts w:ascii="Arial" w:hAnsi="Arial" w:cs="Arial"/>
                <w:b/>
              </w:rPr>
              <w:t>m in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ev</w:t>
            </w:r>
            <w:r w:rsidRPr="00E93EAA">
              <w:rPr>
                <w:rFonts w:ascii="Arial" w:hAnsi="Arial" w:cs="Arial"/>
                <w:b/>
              </w:rPr>
              <w:t>iew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>o</w:t>
            </w:r>
            <w:r w:rsidRPr="00E93EAA">
              <w:rPr>
                <w:rFonts w:ascii="Arial" w:hAnsi="Arial" w:cs="Arial"/>
                <w:b/>
                <w:spacing w:val="3"/>
              </w:rPr>
              <w:t>r</w:t>
            </w:r>
            <w:r w:rsidRPr="00E93EAA">
              <w:rPr>
                <w:rFonts w:ascii="Arial" w:hAnsi="Arial" w:cs="Arial"/>
                <w:b/>
                <w:spacing w:val="-5"/>
              </w:rPr>
              <w:t>m</w:t>
            </w:r>
            <w:r w:rsidRPr="00E93EA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16635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The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manus</w:t>
            </w:r>
            <w:r w:rsidRPr="00E93EAA">
              <w:rPr>
                <w:rFonts w:ascii="Arial" w:hAnsi="Arial" w:cs="Arial"/>
                <w:spacing w:val="-1"/>
              </w:rPr>
              <w:t>c</w:t>
            </w:r>
            <w:r w:rsidRPr="00E93EAA">
              <w:rPr>
                <w:rFonts w:ascii="Arial" w:hAnsi="Arial" w:cs="Arial"/>
              </w:rPr>
              <w:t>ript is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</w:rPr>
              <w:t>suppo</w:t>
            </w:r>
            <w:r w:rsidRPr="00E93EAA">
              <w:rPr>
                <w:rFonts w:ascii="Arial" w:hAnsi="Arial" w:cs="Arial"/>
                <w:spacing w:val="2"/>
              </w:rPr>
              <w:t>r</w:t>
            </w:r>
            <w:r w:rsidRPr="00E93EAA">
              <w:rPr>
                <w:rFonts w:ascii="Arial" w:hAnsi="Arial" w:cs="Arial"/>
              </w:rPr>
              <w:t xml:space="preserve">ted </w:t>
            </w:r>
            <w:r w:rsidRPr="00E93EAA">
              <w:rPr>
                <w:rFonts w:ascii="Arial" w:hAnsi="Arial" w:cs="Arial"/>
                <w:spacing w:val="2"/>
              </w:rPr>
              <w:t>b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</w:rPr>
              <w:t>a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 xml:space="preserve">solid set of </w:t>
            </w:r>
            <w:r w:rsidRPr="00E93EAA">
              <w:rPr>
                <w:rFonts w:ascii="Arial" w:hAnsi="Arial" w:cs="Arial"/>
                <w:spacing w:val="-1"/>
              </w:rPr>
              <w:t>re</w:t>
            </w:r>
            <w:r w:rsidRPr="00E93EAA">
              <w:rPr>
                <w:rFonts w:ascii="Arial" w:hAnsi="Arial" w:cs="Arial"/>
                <w:spacing w:val="1"/>
              </w:rPr>
              <w:t>f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  <w:spacing w:val="1"/>
              </w:rPr>
              <w:t>r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n</w:t>
            </w:r>
            <w:r w:rsidRPr="00E93EAA">
              <w:rPr>
                <w:rFonts w:ascii="Arial" w:hAnsi="Arial" w:cs="Arial"/>
                <w:spacing w:val="-1"/>
              </w:rPr>
              <w:t>ce</w:t>
            </w:r>
            <w:r w:rsidRPr="00E93EAA">
              <w:rPr>
                <w:rFonts w:ascii="Arial" w:hAnsi="Arial" w:cs="Arial"/>
              </w:rPr>
              <w:t>s</w:t>
            </w:r>
          </w:p>
          <w:p w14:paraId="5A9ADCA7" w14:textId="77777777" w:rsidR="0016771B" w:rsidRPr="00E93EAA" w:rsidRDefault="009B32D5">
            <w:pPr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 xml:space="preserve">that 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re</w:t>
            </w:r>
            <w:r w:rsidRPr="00E93EAA">
              <w:rPr>
                <w:rFonts w:ascii="Arial" w:hAnsi="Arial" w:cs="Arial"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</w:rPr>
              <w:t>both</w:t>
            </w:r>
            <w:r w:rsidRPr="00E93EAA">
              <w:rPr>
                <w:rFonts w:ascii="Arial" w:hAnsi="Arial" w:cs="Arial"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r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levant and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ly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FC94A" w14:textId="4BE7F177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Thank you so much</w:t>
            </w:r>
          </w:p>
        </w:tc>
      </w:tr>
      <w:tr w:rsidR="0016771B" w:rsidRPr="00E93EAA" w14:paraId="4F984CBC" w14:textId="77777777">
        <w:trPr>
          <w:trHeight w:hRule="exact" w:val="932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24FA6" w14:textId="77777777" w:rsidR="0016771B" w:rsidRPr="00E93EAA" w:rsidRDefault="009B32D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-1"/>
              </w:rPr>
              <w:t>I</w:t>
            </w: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l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g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ag</w:t>
            </w:r>
            <w:r w:rsidRPr="00E93EAA">
              <w:rPr>
                <w:rFonts w:ascii="Arial" w:hAnsi="Arial" w:cs="Arial"/>
                <w:b/>
              </w:rPr>
              <w:t>e/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</w:rPr>
              <w:t>g</w:t>
            </w:r>
            <w:r w:rsidRPr="00E93EAA">
              <w:rPr>
                <w:rFonts w:ascii="Arial" w:hAnsi="Arial" w:cs="Arial"/>
                <w:b/>
              </w:rPr>
              <w:t>l</w:t>
            </w:r>
            <w:r w:rsidRPr="00E93EAA">
              <w:rPr>
                <w:rFonts w:ascii="Arial" w:hAnsi="Arial" w:cs="Arial"/>
                <w:b/>
                <w:spacing w:val="2"/>
              </w:rPr>
              <w:t>i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h</w:t>
            </w:r>
            <w:r w:rsidRPr="00E93EAA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2"/>
              </w:rPr>
              <w:t>q</w:t>
            </w:r>
            <w:r w:rsidRPr="00E93EAA">
              <w:rPr>
                <w:rFonts w:ascii="Arial" w:hAnsi="Arial" w:cs="Arial"/>
                <w:b/>
              </w:rPr>
              <w:t>u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lity</w:t>
            </w:r>
          </w:p>
          <w:p w14:paraId="5196686C" w14:textId="77777777" w:rsidR="0016771B" w:rsidRPr="00E93EAA" w:rsidRDefault="009B32D5">
            <w:pPr>
              <w:spacing w:before="1"/>
              <w:ind w:left="463" w:right="503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f</w:t>
            </w:r>
            <w:r w:rsidRPr="00E93EA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he</w:t>
            </w:r>
            <w:r w:rsidRPr="00E93EA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</w:t>
            </w:r>
            <w:r w:rsidRPr="00E93EAA">
              <w:rPr>
                <w:rFonts w:ascii="Arial" w:hAnsi="Arial" w:cs="Arial"/>
                <w:b/>
                <w:spacing w:val="1"/>
              </w:rPr>
              <w:t>t</w:t>
            </w:r>
            <w:r w:rsidRPr="00E93EAA">
              <w:rPr>
                <w:rFonts w:ascii="Arial" w:hAnsi="Arial" w:cs="Arial"/>
                <w:b/>
              </w:rPr>
              <w:t>icle</w:t>
            </w:r>
            <w:r w:rsidRPr="00E93EA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uit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ble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1"/>
              </w:rPr>
              <w:t>fo</w:t>
            </w:r>
            <w:r w:rsidRPr="00E93EAA">
              <w:rPr>
                <w:rFonts w:ascii="Arial" w:hAnsi="Arial" w:cs="Arial"/>
                <w:b/>
              </w:rPr>
              <w:t xml:space="preserve">r 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ch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l</w:t>
            </w:r>
            <w:r w:rsidRPr="00E93EAA">
              <w:rPr>
                <w:rFonts w:ascii="Arial" w:hAnsi="Arial" w:cs="Arial"/>
                <w:b/>
                <w:spacing w:val="1"/>
              </w:rPr>
              <w:t>a</w:t>
            </w:r>
            <w:r w:rsidRPr="00E93EAA">
              <w:rPr>
                <w:rFonts w:ascii="Arial" w:hAnsi="Arial" w:cs="Arial"/>
                <w:b/>
              </w:rPr>
              <w:t>rly</w:t>
            </w:r>
            <w:r w:rsidRPr="00E93EA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c</w:t>
            </w:r>
            <w:r w:rsidRPr="00E93EAA">
              <w:rPr>
                <w:rFonts w:ascii="Arial" w:hAnsi="Arial" w:cs="Arial"/>
                <w:b/>
                <w:spacing w:val="4"/>
              </w:rPr>
              <w:t>o</w:t>
            </w:r>
            <w:r w:rsidRPr="00E93EAA">
              <w:rPr>
                <w:rFonts w:ascii="Arial" w:hAnsi="Arial" w:cs="Arial"/>
                <w:b/>
                <w:spacing w:val="-3"/>
              </w:rPr>
              <w:t>mm</w:t>
            </w:r>
            <w:r w:rsidRPr="00E93EAA">
              <w:rPr>
                <w:rFonts w:ascii="Arial" w:hAnsi="Arial" w:cs="Arial"/>
                <w:b/>
                <w:spacing w:val="2"/>
              </w:rPr>
              <w:t>u</w:t>
            </w:r>
            <w:r w:rsidRPr="00E93EAA">
              <w:rPr>
                <w:rFonts w:ascii="Arial" w:hAnsi="Arial" w:cs="Arial"/>
                <w:b/>
              </w:rPr>
              <w:t>nic</w:t>
            </w:r>
            <w:r w:rsidRPr="00E93EAA">
              <w:rPr>
                <w:rFonts w:ascii="Arial" w:hAnsi="Arial" w:cs="Arial"/>
                <w:b/>
                <w:spacing w:val="1"/>
              </w:rPr>
              <w:t>at</w:t>
            </w:r>
            <w:r w:rsidRPr="00E93EAA">
              <w:rPr>
                <w:rFonts w:ascii="Arial" w:hAnsi="Arial" w:cs="Arial"/>
                <w:b/>
              </w:rPr>
              <w:t>i</w:t>
            </w:r>
            <w:r w:rsidRPr="00E93EAA">
              <w:rPr>
                <w:rFonts w:ascii="Arial" w:hAnsi="Arial" w:cs="Arial"/>
                <w:b/>
                <w:spacing w:val="1"/>
              </w:rPr>
              <w:t>o</w:t>
            </w:r>
            <w:r w:rsidRPr="00E93EAA">
              <w:rPr>
                <w:rFonts w:ascii="Arial" w:hAnsi="Arial" w:cs="Arial"/>
                <w:b/>
              </w:rPr>
              <w:t>n</w:t>
            </w:r>
            <w:r w:rsidRPr="00E93EAA">
              <w:rPr>
                <w:rFonts w:ascii="Arial" w:hAnsi="Arial" w:cs="Arial"/>
                <w:b/>
                <w:spacing w:val="-1"/>
              </w:rPr>
              <w:t>s</w:t>
            </w:r>
            <w:r w:rsidRPr="00E93EAA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0DE44" w14:textId="77777777" w:rsidR="0016771B" w:rsidRPr="00E93EAA" w:rsidRDefault="009B32D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The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la</w:t>
            </w:r>
            <w:r w:rsidRPr="00E93EAA">
              <w:rPr>
                <w:rFonts w:ascii="Arial" w:hAnsi="Arial" w:cs="Arial"/>
                <w:spacing w:val="2"/>
              </w:rPr>
              <w:t>n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u</w:t>
            </w:r>
            <w:r w:rsidRPr="00E93EAA">
              <w:rPr>
                <w:rFonts w:ascii="Arial" w:hAnsi="Arial" w:cs="Arial"/>
                <w:spacing w:val="1"/>
              </w:rPr>
              <w:t>a</w:t>
            </w:r>
            <w:r w:rsidRPr="00E93EAA">
              <w:rPr>
                <w:rFonts w:ascii="Arial" w:hAnsi="Arial" w:cs="Arial"/>
                <w:spacing w:val="-2"/>
              </w:rPr>
              <w:t>g</w:t>
            </w:r>
            <w:r w:rsidRPr="00E93EAA">
              <w:rPr>
                <w:rFonts w:ascii="Arial" w:hAnsi="Arial" w:cs="Arial"/>
              </w:rPr>
              <w:t>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q</w:t>
            </w:r>
            <w:r w:rsidRPr="00E93EAA">
              <w:rPr>
                <w:rFonts w:ascii="Arial" w:hAnsi="Arial" w:cs="Arial"/>
                <w:spacing w:val="2"/>
              </w:rPr>
              <w:t>u</w:t>
            </w:r>
            <w:r w:rsidRPr="00E93EAA">
              <w:rPr>
                <w:rFonts w:ascii="Arial" w:hAnsi="Arial" w:cs="Arial"/>
                <w:spacing w:val="-1"/>
              </w:rPr>
              <w:t>a</w:t>
            </w:r>
            <w:r w:rsidRPr="00E93EAA">
              <w:rPr>
                <w:rFonts w:ascii="Arial" w:hAnsi="Arial" w:cs="Arial"/>
              </w:rPr>
              <w:t>l</w:t>
            </w:r>
            <w:r w:rsidRPr="00E93EAA">
              <w:rPr>
                <w:rFonts w:ascii="Arial" w:hAnsi="Arial" w:cs="Arial"/>
                <w:spacing w:val="1"/>
              </w:rPr>
              <w:t>i</w:t>
            </w:r>
            <w:r w:rsidRPr="00E93EAA">
              <w:rPr>
                <w:rFonts w:ascii="Arial" w:hAnsi="Arial" w:cs="Arial"/>
                <w:spacing w:val="3"/>
              </w:rPr>
              <w:t>t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  <w:spacing w:val="2"/>
              </w:rPr>
              <w:t>o</w:t>
            </w:r>
            <w:r w:rsidRPr="00E93EAA">
              <w:rPr>
                <w:rFonts w:ascii="Arial" w:hAnsi="Arial" w:cs="Arial"/>
              </w:rPr>
              <w:t>f the</w:t>
            </w:r>
            <w:r w:rsidRPr="00E93EAA">
              <w:rPr>
                <w:rFonts w:ascii="Arial" w:hAnsi="Arial" w:cs="Arial"/>
                <w:spacing w:val="-1"/>
              </w:rPr>
              <w:t xml:space="preserve"> a</w:t>
            </w:r>
            <w:r w:rsidRPr="00E93EAA">
              <w:rPr>
                <w:rFonts w:ascii="Arial" w:hAnsi="Arial" w:cs="Arial"/>
              </w:rPr>
              <w:t>rticle</w:t>
            </w:r>
            <w:r w:rsidRPr="00E93EAA">
              <w:rPr>
                <w:rFonts w:ascii="Arial" w:hAnsi="Arial" w:cs="Arial"/>
                <w:spacing w:val="-1"/>
              </w:rPr>
              <w:t xml:space="preserve"> </w:t>
            </w:r>
            <w:r w:rsidRPr="00E93EAA">
              <w:rPr>
                <w:rFonts w:ascii="Arial" w:hAnsi="Arial" w:cs="Arial"/>
              </w:rPr>
              <w:t>is</w:t>
            </w:r>
            <w:r w:rsidRPr="00E93EAA">
              <w:rPr>
                <w:rFonts w:ascii="Arial" w:hAnsi="Arial" w:cs="Arial"/>
                <w:spacing w:val="3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larg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</w:rPr>
              <w:t>ly s</w:t>
            </w:r>
            <w:r w:rsidRPr="00E93EAA">
              <w:rPr>
                <w:rFonts w:ascii="Arial" w:hAnsi="Arial" w:cs="Arial"/>
                <w:b/>
                <w:spacing w:val="1"/>
              </w:rPr>
              <w:t>ui</w:t>
            </w:r>
            <w:r w:rsidRPr="00E93EAA">
              <w:rPr>
                <w:rFonts w:ascii="Arial" w:hAnsi="Arial" w:cs="Arial"/>
                <w:b/>
              </w:rPr>
              <w:t>t</w:t>
            </w:r>
            <w:r w:rsidRPr="00E93EAA">
              <w:rPr>
                <w:rFonts w:ascii="Arial" w:hAnsi="Arial" w:cs="Arial"/>
                <w:b/>
                <w:spacing w:val="1"/>
              </w:rPr>
              <w:t>ab</w:t>
            </w:r>
            <w:r w:rsidRPr="00E93EAA">
              <w:rPr>
                <w:rFonts w:ascii="Arial" w:hAnsi="Arial" w:cs="Arial"/>
                <w:b/>
              </w:rPr>
              <w:t xml:space="preserve">le </w:t>
            </w:r>
            <w:r w:rsidRPr="00E93EAA">
              <w:rPr>
                <w:rFonts w:ascii="Arial" w:hAnsi="Arial" w:cs="Arial"/>
                <w:b/>
                <w:spacing w:val="1"/>
              </w:rPr>
              <w:t>f</w:t>
            </w:r>
            <w:r w:rsidRPr="00E93EAA">
              <w:rPr>
                <w:rFonts w:ascii="Arial" w:hAnsi="Arial" w:cs="Arial"/>
                <w:b/>
              </w:rPr>
              <w:t>or</w:t>
            </w:r>
          </w:p>
          <w:p w14:paraId="77CB80CF" w14:textId="77777777" w:rsidR="0016771B" w:rsidRPr="00E93EAA" w:rsidRDefault="009B32D5">
            <w:pPr>
              <w:ind w:left="102" w:right="130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s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  <w:spacing w:val="1"/>
              </w:rPr>
              <w:t>h</w:t>
            </w:r>
            <w:r w:rsidRPr="00E93EAA">
              <w:rPr>
                <w:rFonts w:ascii="Arial" w:hAnsi="Arial" w:cs="Arial"/>
                <w:b/>
              </w:rPr>
              <w:t xml:space="preserve">olarly 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  <w:spacing w:val="2"/>
              </w:rPr>
              <w:t>o</w:t>
            </w:r>
            <w:r w:rsidRPr="00E93EAA">
              <w:rPr>
                <w:rFonts w:ascii="Arial" w:hAnsi="Arial" w:cs="Arial"/>
                <w:b/>
                <w:spacing w:val="-1"/>
              </w:rPr>
              <w:t>m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  <w:spacing w:val="1"/>
              </w:rPr>
              <w:t>un</w:t>
            </w:r>
            <w:r w:rsidRPr="00E93EAA">
              <w:rPr>
                <w:rFonts w:ascii="Arial" w:hAnsi="Arial" w:cs="Arial"/>
                <w:b/>
              </w:rPr>
              <w:t>ica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</w:rPr>
              <w:t>io</w:t>
            </w:r>
            <w:r w:rsidRPr="00E93EAA">
              <w:rPr>
                <w:rFonts w:ascii="Arial" w:hAnsi="Arial" w:cs="Arial"/>
                <w:b/>
                <w:spacing w:val="3"/>
              </w:rPr>
              <w:t>n</w:t>
            </w:r>
            <w:r w:rsidRPr="00E93EAA">
              <w:rPr>
                <w:rFonts w:ascii="Arial" w:hAnsi="Arial" w:cs="Arial"/>
              </w:rPr>
              <w:t xml:space="preserve">, </w:t>
            </w:r>
            <w:r w:rsidRPr="00E93EAA">
              <w:rPr>
                <w:rFonts w:ascii="Arial" w:hAnsi="Arial" w:cs="Arial"/>
                <w:spacing w:val="-1"/>
              </w:rPr>
              <w:t>e</w:t>
            </w:r>
            <w:r w:rsidRPr="00E93EAA">
              <w:rPr>
                <w:rFonts w:ascii="Arial" w:hAnsi="Arial" w:cs="Arial"/>
              </w:rPr>
              <w:t>spe</w:t>
            </w:r>
            <w:r w:rsidRPr="00E93EAA">
              <w:rPr>
                <w:rFonts w:ascii="Arial" w:hAnsi="Arial" w:cs="Arial"/>
                <w:spacing w:val="-2"/>
              </w:rPr>
              <w:t>c</w:t>
            </w:r>
            <w:r w:rsidRPr="00E93EAA">
              <w:rPr>
                <w:rFonts w:ascii="Arial" w:hAnsi="Arial" w:cs="Arial"/>
              </w:rPr>
              <w:t>ial</w:t>
            </w:r>
            <w:r w:rsidRPr="00E93EAA">
              <w:rPr>
                <w:rFonts w:ascii="Arial" w:hAnsi="Arial" w:cs="Arial"/>
                <w:spacing w:val="3"/>
              </w:rPr>
              <w:t>l</w:t>
            </w:r>
            <w:r w:rsidRPr="00E93EAA">
              <w:rPr>
                <w:rFonts w:ascii="Arial" w:hAnsi="Arial" w:cs="Arial"/>
              </w:rPr>
              <w:t>y</w:t>
            </w:r>
            <w:r w:rsidRPr="00E93EAA">
              <w:rPr>
                <w:rFonts w:ascii="Arial" w:hAnsi="Arial" w:cs="Arial"/>
                <w:spacing w:val="-5"/>
              </w:rPr>
              <w:t xml:space="preserve"> </w:t>
            </w:r>
            <w:r w:rsidRPr="00E93EAA">
              <w:rPr>
                <w:rFonts w:ascii="Arial" w:hAnsi="Arial" w:cs="Arial"/>
              </w:rPr>
              <w:t xml:space="preserve">in </w:t>
            </w:r>
            <w:r w:rsidRPr="00E93EAA">
              <w:rPr>
                <w:rFonts w:ascii="Arial" w:hAnsi="Arial" w:cs="Arial"/>
                <w:spacing w:val="1"/>
              </w:rPr>
              <w:t>te</w:t>
            </w:r>
            <w:r w:rsidRPr="00E93EAA">
              <w:rPr>
                <w:rFonts w:ascii="Arial" w:hAnsi="Arial" w:cs="Arial"/>
              </w:rPr>
              <w:t>rms of</w:t>
            </w:r>
            <w:r w:rsidRPr="00E93EAA">
              <w:rPr>
                <w:rFonts w:ascii="Arial" w:hAnsi="Arial" w:cs="Arial"/>
                <w:spacing w:val="3"/>
              </w:rPr>
              <w:t xml:space="preserve"> 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larit</w:t>
            </w:r>
            <w:r w:rsidRPr="00E93EAA">
              <w:rPr>
                <w:rFonts w:ascii="Arial" w:hAnsi="Arial" w:cs="Arial"/>
                <w:b/>
                <w:spacing w:val="-1"/>
              </w:rPr>
              <w:t>y</w:t>
            </w:r>
            <w:r w:rsidRPr="00E93EAA">
              <w:rPr>
                <w:rFonts w:ascii="Arial" w:hAnsi="Arial" w:cs="Arial"/>
                <w:b/>
              </w:rPr>
              <w:t>, o</w:t>
            </w:r>
            <w:r w:rsidRPr="00E93EAA">
              <w:rPr>
                <w:rFonts w:ascii="Arial" w:hAnsi="Arial" w:cs="Arial"/>
                <w:b/>
                <w:spacing w:val="-1"/>
              </w:rPr>
              <w:t>r</w:t>
            </w:r>
            <w:r w:rsidRPr="00E93EAA">
              <w:rPr>
                <w:rFonts w:ascii="Arial" w:hAnsi="Arial" w:cs="Arial"/>
                <w:b/>
              </w:rPr>
              <w:t>ga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iza</w:t>
            </w:r>
            <w:r w:rsidRPr="00E93EAA">
              <w:rPr>
                <w:rFonts w:ascii="Arial" w:hAnsi="Arial" w:cs="Arial"/>
                <w:b/>
                <w:spacing w:val="-1"/>
              </w:rPr>
              <w:t>t</w:t>
            </w:r>
            <w:r w:rsidRPr="00E93EAA">
              <w:rPr>
                <w:rFonts w:ascii="Arial" w:hAnsi="Arial" w:cs="Arial"/>
                <w:b/>
              </w:rPr>
              <w:t>io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, a</w:t>
            </w:r>
            <w:r w:rsidRPr="00E93EAA">
              <w:rPr>
                <w:rFonts w:ascii="Arial" w:hAnsi="Arial" w:cs="Arial"/>
                <w:b/>
                <w:spacing w:val="1"/>
              </w:rPr>
              <w:t>n</w:t>
            </w:r>
            <w:r w:rsidRPr="00E93EAA">
              <w:rPr>
                <w:rFonts w:ascii="Arial" w:hAnsi="Arial" w:cs="Arial"/>
                <w:b/>
              </w:rPr>
              <w:t>d</w:t>
            </w:r>
            <w:r w:rsidRPr="00E93EA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-1"/>
              </w:rPr>
              <w:t>c</w:t>
            </w:r>
            <w:r w:rsidRPr="00E93EAA">
              <w:rPr>
                <w:rFonts w:ascii="Arial" w:hAnsi="Arial" w:cs="Arial"/>
                <w:b/>
              </w:rPr>
              <w:t>a</w:t>
            </w:r>
            <w:r w:rsidRPr="00E93EAA">
              <w:rPr>
                <w:rFonts w:ascii="Arial" w:hAnsi="Arial" w:cs="Arial"/>
                <w:b/>
                <w:spacing w:val="1"/>
              </w:rPr>
              <w:t>d</w:t>
            </w:r>
            <w:r w:rsidRPr="00E93EAA">
              <w:rPr>
                <w:rFonts w:ascii="Arial" w:hAnsi="Arial" w:cs="Arial"/>
                <w:b/>
                <w:spacing w:val="-1"/>
              </w:rPr>
              <w:t>e</w:t>
            </w:r>
            <w:r w:rsidRPr="00E93EAA">
              <w:rPr>
                <w:rFonts w:ascii="Arial" w:hAnsi="Arial" w:cs="Arial"/>
                <w:b/>
                <w:spacing w:val="-3"/>
              </w:rPr>
              <w:t>m</w:t>
            </w:r>
            <w:r w:rsidRPr="00E93EAA">
              <w:rPr>
                <w:rFonts w:ascii="Arial" w:hAnsi="Arial" w:cs="Arial"/>
                <w:b/>
              </w:rPr>
              <w:t>ic</w:t>
            </w:r>
            <w:r w:rsidRPr="00E93EAA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93EAA">
              <w:rPr>
                <w:rFonts w:ascii="Arial" w:hAnsi="Arial" w:cs="Arial"/>
                <w:b/>
              </w:rPr>
              <w:t>ton</w:t>
            </w:r>
            <w:r w:rsidRPr="00E93EAA">
              <w:rPr>
                <w:rFonts w:ascii="Arial" w:hAnsi="Arial" w:cs="Arial"/>
                <w:b/>
                <w:spacing w:val="1"/>
              </w:rPr>
              <w:t>e</w:t>
            </w:r>
            <w:r w:rsidRPr="00E93EAA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9888C" w14:textId="0C74A5B4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Thank you</w:t>
            </w:r>
          </w:p>
        </w:tc>
      </w:tr>
      <w:tr w:rsidR="0016771B" w:rsidRPr="00E93EAA" w14:paraId="1E5DEACD" w14:textId="77777777" w:rsidTr="00E93EAA">
        <w:trPr>
          <w:trHeight w:hRule="exact" w:val="410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49507" w14:textId="77777777" w:rsidR="0016771B" w:rsidRPr="00E93EAA" w:rsidRDefault="009B32D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93EAA">
              <w:rPr>
                <w:rFonts w:ascii="Arial" w:hAnsi="Arial" w:cs="Arial"/>
                <w:b/>
                <w:u w:val="thick" w:color="000000"/>
              </w:rPr>
              <w:t>pti</w:t>
            </w:r>
            <w:r w:rsidRPr="00E93EA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93EAA">
              <w:rPr>
                <w:rFonts w:ascii="Arial" w:hAnsi="Arial" w:cs="Arial"/>
                <w:b/>
                <w:u w:val="thick" w:color="000000"/>
              </w:rPr>
              <w:t>n</w:t>
            </w:r>
            <w:r w:rsidRPr="00E93EAA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E93EAA">
              <w:rPr>
                <w:rFonts w:ascii="Arial" w:hAnsi="Arial" w:cs="Arial"/>
                <w:b/>
                <w:u w:val="thick" w:color="000000"/>
              </w:rPr>
              <w:t>l/</w:t>
            </w:r>
            <w:r w:rsidRPr="00E93EAA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E93EAA">
              <w:rPr>
                <w:rFonts w:ascii="Arial" w:hAnsi="Arial" w:cs="Arial"/>
                <w:b/>
                <w:u w:val="thick" w:color="000000"/>
              </w:rPr>
              <w:t>ene</w:t>
            </w:r>
            <w:r w:rsidRPr="00E93EAA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E93EAA">
              <w:rPr>
                <w:rFonts w:ascii="Arial" w:hAnsi="Arial" w:cs="Arial"/>
                <w:b/>
                <w:u w:val="thick" w:color="000000"/>
              </w:rPr>
              <w:t>l</w:t>
            </w:r>
            <w:r w:rsidRPr="00E93EAA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E93EAA">
              <w:rPr>
                <w:rFonts w:ascii="Arial" w:hAnsi="Arial" w:cs="Arial"/>
              </w:rPr>
              <w:t>c</w:t>
            </w:r>
            <w:r w:rsidRPr="00E93EAA">
              <w:rPr>
                <w:rFonts w:ascii="Arial" w:hAnsi="Arial" w:cs="Arial"/>
                <w:spacing w:val="4"/>
              </w:rPr>
              <w:t>o</w:t>
            </w:r>
            <w:r w:rsidRPr="00E93EAA">
              <w:rPr>
                <w:rFonts w:ascii="Arial" w:hAnsi="Arial" w:cs="Arial"/>
                <w:spacing w:val="-1"/>
              </w:rPr>
              <w:t>mm</w:t>
            </w:r>
            <w:r w:rsidRPr="00E93EAA">
              <w:rPr>
                <w:rFonts w:ascii="Arial" w:hAnsi="Arial" w:cs="Arial"/>
                <w:spacing w:val="3"/>
              </w:rPr>
              <w:t>e</w:t>
            </w:r>
            <w:r w:rsidRPr="00E93EAA">
              <w:rPr>
                <w:rFonts w:ascii="Arial" w:hAnsi="Arial" w:cs="Arial"/>
                <w:spacing w:val="-1"/>
              </w:rPr>
              <w:t>n</w:t>
            </w:r>
            <w:r w:rsidRPr="00E93EAA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5E105" w14:textId="77777777" w:rsidR="0016771B" w:rsidRPr="00E93EAA" w:rsidRDefault="009B32D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  <w:b/>
              </w:rPr>
              <w:t>Nil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64E7E" w14:textId="17ED8A6A" w:rsidR="0016771B" w:rsidRPr="00E93EAA" w:rsidRDefault="00BE587A">
            <w:pPr>
              <w:rPr>
                <w:rFonts w:ascii="Arial" w:hAnsi="Arial" w:cs="Arial"/>
              </w:rPr>
            </w:pPr>
            <w:r w:rsidRPr="00E93EAA">
              <w:rPr>
                <w:rFonts w:ascii="Arial" w:hAnsi="Arial" w:cs="Arial"/>
              </w:rPr>
              <w:t>Okay</w:t>
            </w:r>
          </w:p>
        </w:tc>
      </w:tr>
    </w:tbl>
    <w:p w14:paraId="140588B4" w14:textId="77777777" w:rsidR="0016771B" w:rsidRPr="00E93EAA" w:rsidRDefault="0016771B">
      <w:pPr>
        <w:spacing w:before="3" w:line="140" w:lineRule="exact"/>
        <w:rPr>
          <w:rFonts w:ascii="Arial" w:hAnsi="Arial" w:cs="Arial"/>
        </w:rPr>
      </w:pPr>
    </w:p>
    <w:p w14:paraId="335A1248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4524"/>
        <w:gridCol w:w="4513"/>
      </w:tblGrid>
      <w:tr w:rsidR="00312D2A" w:rsidRPr="00E93EAA" w14:paraId="31D18BF6" w14:textId="77777777" w:rsidTr="00312D2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A97F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E93EA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E93EA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080B3A8B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12D2A" w:rsidRPr="00E93EAA" w14:paraId="5D88DFFB" w14:textId="77777777" w:rsidTr="00E93EAA"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2F50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AECD2" w14:textId="77777777" w:rsidR="00312D2A" w:rsidRPr="00E93EAA" w:rsidRDefault="00312D2A" w:rsidP="00312D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E93EA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2F8C" w14:textId="77777777" w:rsidR="00312D2A" w:rsidRPr="00E93EAA" w:rsidRDefault="00312D2A" w:rsidP="00312D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E93EAA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E93EAA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E93EAA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12D2A" w:rsidRPr="00E93EAA" w14:paraId="4F57CA50" w14:textId="77777777" w:rsidTr="00E93EAA">
        <w:trPr>
          <w:trHeight w:val="890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57D05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E93EA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589A04AD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25537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E93EA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E93EA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E93EA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7F7BD5D3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4CC6FE5B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C8E5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6DFB8E2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FC478B7" w14:textId="77777777" w:rsidR="00312D2A" w:rsidRPr="00E93EAA" w:rsidRDefault="00312D2A" w:rsidP="00312D2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75F943FD" w14:textId="77777777" w:rsidR="00312D2A" w:rsidRPr="00E93EAA" w:rsidRDefault="00312D2A" w:rsidP="00312D2A">
      <w:pPr>
        <w:rPr>
          <w:rFonts w:ascii="Arial" w:hAnsi="Arial" w:cs="Arial"/>
        </w:rPr>
      </w:pPr>
    </w:p>
    <w:bookmarkEnd w:id="2"/>
    <w:p w14:paraId="76B23472" w14:textId="77777777" w:rsidR="00312D2A" w:rsidRPr="00E93EAA" w:rsidRDefault="00312D2A" w:rsidP="00312D2A">
      <w:pPr>
        <w:rPr>
          <w:rFonts w:ascii="Arial" w:hAnsi="Arial" w:cs="Arial"/>
        </w:rPr>
      </w:pPr>
    </w:p>
    <w:p w14:paraId="2D92FD37" w14:textId="77777777" w:rsidR="0016771B" w:rsidRPr="00E93EAA" w:rsidRDefault="0016771B">
      <w:pPr>
        <w:spacing w:line="200" w:lineRule="exact"/>
        <w:rPr>
          <w:rFonts w:ascii="Arial" w:hAnsi="Arial" w:cs="Arial"/>
        </w:rPr>
      </w:pPr>
    </w:p>
    <w:sectPr w:rsidR="0016771B" w:rsidRPr="00E93EAA" w:rsidSect="00312D2A">
      <w:pgSz w:w="15840" w:h="12240" w:orient="landscape"/>
      <w:pgMar w:top="11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919D5"/>
    <w:multiLevelType w:val="multilevel"/>
    <w:tmpl w:val="79CAA6D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O3MDe2MDcxNTM0MjJX0lEKTi0uzszPAykwrAUAvE8mgSwAAAA="/>
  </w:docVars>
  <w:rsids>
    <w:rsidRoot w:val="0016771B"/>
    <w:rsid w:val="0016771B"/>
    <w:rsid w:val="002E28FC"/>
    <w:rsid w:val="00312D2A"/>
    <w:rsid w:val="007817D6"/>
    <w:rsid w:val="009B32D5"/>
    <w:rsid w:val="00BE587A"/>
    <w:rsid w:val="00E9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3B7B4AF0"/>
  <w15:docId w15:val="{F0751794-21A6-4A95-B9B9-78CA255F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E2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JOGRE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7</cp:revision>
  <dcterms:created xsi:type="dcterms:W3CDTF">2025-07-04T11:43:00Z</dcterms:created>
  <dcterms:modified xsi:type="dcterms:W3CDTF">2025-07-12T13:19:00Z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2fe7d4c8-dc88-4b6f-90f6-54e622f73d4b</vt:lpwstr>
  </property>
</Properties>
</file>