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8576A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6B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6C" w14:textId="77777777" w:rsidR="001D58F7" w:rsidRPr="001974C1" w:rsidRDefault="001D58F7">
      <w:pPr>
        <w:spacing w:before="1" w:line="280" w:lineRule="exact"/>
        <w:rPr>
          <w:rFonts w:ascii="Arial" w:hAnsi="Arial" w:cs="Arial"/>
        </w:rPr>
      </w:pPr>
    </w:p>
    <w:p w14:paraId="1BE8576D" w14:textId="77777777" w:rsidR="001D58F7" w:rsidRPr="001974C1" w:rsidRDefault="00727A5E">
      <w:pPr>
        <w:spacing w:before="27"/>
        <w:ind w:left="189"/>
        <w:rPr>
          <w:rFonts w:ascii="Arial" w:eastAsia="Cambria" w:hAnsi="Arial" w:cs="Arial"/>
        </w:rPr>
      </w:pPr>
      <w:r w:rsidRPr="001974C1">
        <w:rPr>
          <w:rFonts w:ascii="Arial" w:eastAsia="Cambria" w:hAnsi="Arial" w:cs="Arial"/>
          <w:spacing w:val="-1"/>
          <w:position w:val="3"/>
        </w:rPr>
        <w:t>J</w:t>
      </w:r>
      <w:r w:rsidRPr="001974C1">
        <w:rPr>
          <w:rFonts w:ascii="Arial" w:eastAsia="Cambria" w:hAnsi="Arial" w:cs="Arial"/>
          <w:position w:val="3"/>
        </w:rPr>
        <w:t>o</w:t>
      </w:r>
      <w:r w:rsidRPr="001974C1">
        <w:rPr>
          <w:rFonts w:ascii="Arial" w:eastAsia="Cambria" w:hAnsi="Arial" w:cs="Arial"/>
          <w:spacing w:val="1"/>
          <w:position w:val="3"/>
        </w:rPr>
        <w:t>u</w:t>
      </w:r>
      <w:r w:rsidRPr="001974C1">
        <w:rPr>
          <w:rFonts w:ascii="Arial" w:eastAsia="Cambria" w:hAnsi="Arial" w:cs="Arial"/>
          <w:spacing w:val="2"/>
          <w:position w:val="3"/>
        </w:rPr>
        <w:t>r</w:t>
      </w:r>
      <w:r w:rsidRPr="001974C1">
        <w:rPr>
          <w:rFonts w:ascii="Arial" w:eastAsia="Cambria" w:hAnsi="Arial" w:cs="Arial"/>
          <w:spacing w:val="-1"/>
          <w:position w:val="3"/>
        </w:rPr>
        <w:t>n</w:t>
      </w:r>
      <w:r w:rsidRPr="001974C1">
        <w:rPr>
          <w:rFonts w:ascii="Arial" w:eastAsia="Cambria" w:hAnsi="Arial" w:cs="Arial"/>
          <w:spacing w:val="1"/>
          <w:position w:val="3"/>
        </w:rPr>
        <w:t>a</w:t>
      </w:r>
      <w:r w:rsidRPr="001974C1">
        <w:rPr>
          <w:rFonts w:ascii="Arial" w:eastAsia="Cambria" w:hAnsi="Arial" w:cs="Arial"/>
          <w:position w:val="3"/>
        </w:rPr>
        <w:t>l</w:t>
      </w:r>
      <w:r w:rsidRPr="001974C1">
        <w:rPr>
          <w:rFonts w:ascii="Arial" w:eastAsia="Cambria" w:hAnsi="Arial" w:cs="Arial"/>
          <w:spacing w:val="-3"/>
          <w:position w:val="3"/>
        </w:rPr>
        <w:t xml:space="preserve"> </w:t>
      </w:r>
      <w:r w:rsidRPr="001974C1">
        <w:rPr>
          <w:rFonts w:ascii="Arial" w:eastAsia="Cambria" w:hAnsi="Arial" w:cs="Arial"/>
          <w:spacing w:val="1"/>
          <w:position w:val="3"/>
        </w:rPr>
        <w:t>Na</w:t>
      </w:r>
      <w:r w:rsidRPr="001974C1">
        <w:rPr>
          <w:rFonts w:ascii="Arial" w:eastAsia="Cambria" w:hAnsi="Arial" w:cs="Arial"/>
          <w:position w:val="3"/>
        </w:rPr>
        <w:t>m</w:t>
      </w:r>
      <w:r w:rsidRPr="001974C1">
        <w:rPr>
          <w:rFonts w:ascii="Arial" w:eastAsia="Cambria" w:hAnsi="Arial" w:cs="Arial"/>
          <w:spacing w:val="-1"/>
          <w:position w:val="3"/>
        </w:rPr>
        <w:t>e</w:t>
      </w:r>
      <w:r w:rsidRPr="001974C1">
        <w:rPr>
          <w:rFonts w:ascii="Arial" w:eastAsia="Cambria" w:hAnsi="Arial" w:cs="Arial"/>
          <w:position w:val="3"/>
        </w:rPr>
        <w:t xml:space="preserve">:                    </w:t>
      </w:r>
      <w:r w:rsidRPr="001974C1">
        <w:rPr>
          <w:rFonts w:ascii="Arial" w:eastAsia="Cambria" w:hAnsi="Arial" w:cs="Arial"/>
          <w:spacing w:val="38"/>
          <w:position w:val="3"/>
        </w:rPr>
        <w:t xml:space="preserve"> </w:t>
      </w:r>
      <w:hyperlink r:id="rId5"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Asi</w:t>
        </w:r>
        <w:r w:rsidRPr="001974C1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a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n</w:t>
        </w:r>
        <w:r w:rsidRPr="001974C1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Jo</w:t>
        </w:r>
        <w:r w:rsidRPr="001974C1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u</w:t>
        </w:r>
        <w:r w:rsidRPr="001974C1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Pr="001974C1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n</w:t>
        </w:r>
        <w:r w:rsidRPr="001974C1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Pr="001974C1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 xml:space="preserve">of </w:t>
        </w:r>
        <w:r w:rsidRPr="001974C1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Cu</w:t>
        </w:r>
        <w:r w:rsidRPr="001974C1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rr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ent</w:t>
        </w:r>
        <w:r w:rsidRPr="001974C1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Rese</w:t>
        </w:r>
        <w:r w:rsidRPr="001974C1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a</w:t>
        </w:r>
        <w:r w:rsidRPr="001974C1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Pr="001974C1">
          <w:rPr>
            <w:rFonts w:ascii="Arial" w:eastAsia="Cambria" w:hAnsi="Arial" w:cs="Arial"/>
            <w:b/>
            <w:color w:val="0000FF"/>
            <w:u w:val="single" w:color="0000FF"/>
          </w:rPr>
          <w:t>ch</w:t>
        </w:r>
      </w:hyperlink>
    </w:p>
    <w:p w14:paraId="1BE8576E" w14:textId="77777777" w:rsidR="001D58F7" w:rsidRPr="001974C1" w:rsidRDefault="00727A5E">
      <w:pPr>
        <w:spacing w:before="29"/>
        <w:ind w:left="189"/>
        <w:rPr>
          <w:rFonts w:ascii="Arial" w:eastAsia="Cambria" w:hAnsi="Arial" w:cs="Arial"/>
        </w:rPr>
      </w:pPr>
      <w:r w:rsidRPr="001974C1">
        <w:rPr>
          <w:rFonts w:ascii="Arial" w:eastAsia="Cambria" w:hAnsi="Arial" w:cs="Arial"/>
          <w:spacing w:val="1"/>
        </w:rPr>
        <w:t>Ma</w:t>
      </w:r>
      <w:r w:rsidRPr="001974C1">
        <w:rPr>
          <w:rFonts w:ascii="Arial" w:eastAsia="Cambria" w:hAnsi="Arial" w:cs="Arial"/>
          <w:spacing w:val="-1"/>
        </w:rPr>
        <w:t>n</w:t>
      </w:r>
      <w:r w:rsidRPr="001974C1">
        <w:rPr>
          <w:rFonts w:ascii="Arial" w:eastAsia="Cambria" w:hAnsi="Arial" w:cs="Arial"/>
          <w:spacing w:val="1"/>
        </w:rPr>
        <w:t>usc</w:t>
      </w:r>
      <w:r w:rsidRPr="001974C1">
        <w:rPr>
          <w:rFonts w:ascii="Arial" w:eastAsia="Cambria" w:hAnsi="Arial" w:cs="Arial"/>
          <w:spacing w:val="-1"/>
        </w:rPr>
        <w:t>r</w:t>
      </w:r>
      <w:r w:rsidRPr="001974C1">
        <w:rPr>
          <w:rFonts w:ascii="Arial" w:eastAsia="Cambria" w:hAnsi="Arial" w:cs="Arial"/>
        </w:rPr>
        <w:t>ipt</w:t>
      </w:r>
      <w:r w:rsidRPr="001974C1">
        <w:rPr>
          <w:rFonts w:ascii="Arial" w:eastAsia="Cambria" w:hAnsi="Arial" w:cs="Arial"/>
          <w:spacing w:val="-6"/>
        </w:rPr>
        <w:t xml:space="preserve"> </w:t>
      </w:r>
      <w:r w:rsidRPr="001974C1">
        <w:rPr>
          <w:rFonts w:ascii="Arial" w:eastAsia="Cambria" w:hAnsi="Arial" w:cs="Arial"/>
          <w:spacing w:val="1"/>
        </w:rPr>
        <w:t>Nu</w:t>
      </w:r>
      <w:r w:rsidRPr="001974C1">
        <w:rPr>
          <w:rFonts w:ascii="Arial" w:eastAsia="Cambria" w:hAnsi="Arial" w:cs="Arial"/>
        </w:rPr>
        <w:t>m</w:t>
      </w:r>
      <w:r w:rsidRPr="001974C1">
        <w:rPr>
          <w:rFonts w:ascii="Arial" w:eastAsia="Cambria" w:hAnsi="Arial" w:cs="Arial"/>
          <w:spacing w:val="-1"/>
        </w:rPr>
        <w:t>b</w:t>
      </w:r>
      <w:r w:rsidRPr="001974C1">
        <w:rPr>
          <w:rFonts w:ascii="Arial" w:eastAsia="Cambria" w:hAnsi="Arial" w:cs="Arial"/>
          <w:spacing w:val="1"/>
        </w:rPr>
        <w:t>e</w:t>
      </w:r>
      <w:r w:rsidRPr="001974C1">
        <w:rPr>
          <w:rFonts w:ascii="Arial" w:eastAsia="Cambria" w:hAnsi="Arial" w:cs="Arial"/>
          <w:spacing w:val="-1"/>
        </w:rPr>
        <w:t>r</w:t>
      </w:r>
      <w:r w:rsidRPr="001974C1">
        <w:rPr>
          <w:rFonts w:ascii="Arial" w:eastAsia="Cambria" w:hAnsi="Arial" w:cs="Arial"/>
        </w:rPr>
        <w:t xml:space="preserve">:        </w:t>
      </w:r>
      <w:r w:rsidRPr="001974C1">
        <w:rPr>
          <w:rFonts w:ascii="Arial" w:eastAsia="Cambria" w:hAnsi="Arial" w:cs="Arial"/>
          <w:spacing w:val="2"/>
        </w:rPr>
        <w:t xml:space="preserve"> </w:t>
      </w:r>
      <w:r w:rsidRPr="001974C1">
        <w:rPr>
          <w:rFonts w:ascii="Arial" w:eastAsia="Cambria" w:hAnsi="Arial" w:cs="Arial"/>
          <w:b/>
          <w:position w:val="-3"/>
        </w:rPr>
        <w:t>Ms</w:t>
      </w:r>
      <w:r w:rsidRPr="001974C1">
        <w:rPr>
          <w:rFonts w:ascii="Arial" w:eastAsia="Cambria" w:hAnsi="Arial" w:cs="Arial"/>
          <w:b/>
          <w:spacing w:val="1"/>
          <w:position w:val="-3"/>
        </w:rPr>
        <w:t>_</w:t>
      </w:r>
      <w:r w:rsidRPr="001974C1">
        <w:rPr>
          <w:rFonts w:ascii="Arial" w:eastAsia="Cambria" w:hAnsi="Arial" w:cs="Arial"/>
          <w:b/>
          <w:position w:val="-3"/>
        </w:rPr>
        <w:t>A</w:t>
      </w:r>
      <w:r w:rsidRPr="001974C1">
        <w:rPr>
          <w:rFonts w:ascii="Arial" w:eastAsia="Cambria" w:hAnsi="Arial" w:cs="Arial"/>
          <w:b/>
          <w:spacing w:val="2"/>
          <w:position w:val="-3"/>
        </w:rPr>
        <w:t>J</w:t>
      </w:r>
      <w:r w:rsidRPr="001974C1">
        <w:rPr>
          <w:rFonts w:ascii="Arial" w:eastAsia="Cambria" w:hAnsi="Arial" w:cs="Arial"/>
          <w:b/>
          <w:spacing w:val="1"/>
          <w:position w:val="-3"/>
        </w:rPr>
        <w:t>OC</w:t>
      </w:r>
      <w:r w:rsidRPr="001974C1">
        <w:rPr>
          <w:rFonts w:ascii="Arial" w:eastAsia="Cambria" w:hAnsi="Arial" w:cs="Arial"/>
          <w:b/>
          <w:position w:val="-3"/>
        </w:rPr>
        <w:t>R</w:t>
      </w:r>
      <w:r w:rsidRPr="001974C1">
        <w:rPr>
          <w:rFonts w:ascii="Arial" w:eastAsia="Cambria" w:hAnsi="Arial" w:cs="Arial"/>
          <w:b/>
          <w:spacing w:val="1"/>
          <w:position w:val="-3"/>
        </w:rPr>
        <w:t>_</w:t>
      </w:r>
      <w:r w:rsidRPr="001974C1">
        <w:rPr>
          <w:rFonts w:ascii="Arial" w:eastAsia="Cambria" w:hAnsi="Arial" w:cs="Arial"/>
          <w:b/>
          <w:position w:val="-3"/>
        </w:rPr>
        <w:t>13</w:t>
      </w:r>
      <w:r w:rsidRPr="001974C1">
        <w:rPr>
          <w:rFonts w:ascii="Arial" w:eastAsia="Cambria" w:hAnsi="Arial" w:cs="Arial"/>
          <w:b/>
          <w:spacing w:val="2"/>
          <w:position w:val="-3"/>
        </w:rPr>
        <w:t>3</w:t>
      </w:r>
      <w:r w:rsidRPr="001974C1">
        <w:rPr>
          <w:rFonts w:ascii="Arial" w:eastAsia="Cambria" w:hAnsi="Arial" w:cs="Arial"/>
          <w:b/>
          <w:position w:val="-3"/>
        </w:rPr>
        <w:t>41</w:t>
      </w:r>
    </w:p>
    <w:p w14:paraId="1BE8576F" w14:textId="77777777" w:rsidR="001D58F7" w:rsidRPr="001974C1" w:rsidRDefault="001974C1">
      <w:pPr>
        <w:spacing w:before="24"/>
        <w:ind w:left="189"/>
        <w:rPr>
          <w:rFonts w:ascii="Arial" w:eastAsia="Cambria" w:hAnsi="Arial" w:cs="Arial"/>
        </w:rPr>
      </w:pPr>
      <w:r w:rsidRPr="001974C1">
        <w:rPr>
          <w:rFonts w:ascii="Arial" w:hAnsi="Arial" w:cs="Arial"/>
        </w:rPr>
        <w:pict w14:anchorId="1BE857BF">
          <v:group id="_x0000_s1077" style="position:absolute;left:0;text-align:left;margin-left:180pt;margin-top:-27.75pt;width:0;height:78.1pt;z-index:-251663360;mso-position-horizontal-relative:page" coordorigin="3600,-555" coordsize="0,1562">
            <v:shape id="_x0000_s1078" style="position:absolute;left:3600;top:-555;width:0;height:1562" coordorigin="3600,-555" coordsize="0,1562" path="m3600,-555r,1562e" filled="f" strokeweight=".48pt">
              <v:path arrowok="t"/>
            </v:shape>
            <w10:wrap anchorx="page"/>
          </v:group>
        </w:pict>
      </w:r>
      <w:r w:rsidR="00727A5E" w:rsidRPr="001974C1">
        <w:rPr>
          <w:rFonts w:ascii="Arial" w:eastAsia="Cambria" w:hAnsi="Arial" w:cs="Arial"/>
          <w:position w:val="9"/>
        </w:rPr>
        <w:t>Tit</w:t>
      </w:r>
      <w:r w:rsidR="00727A5E" w:rsidRPr="001974C1">
        <w:rPr>
          <w:rFonts w:ascii="Arial" w:eastAsia="Cambria" w:hAnsi="Arial" w:cs="Arial"/>
          <w:spacing w:val="1"/>
          <w:position w:val="9"/>
        </w:rPr>
        <w:t>l</w:t>
      </w:r>
      <w:r w:rsidR="00727A5E" w:rsidRPr="001974C1">
        <w:rPr>
          <w:rFonts w:ascii="Arial" w:eastAsia="Cambria" w:hAnsi="Arial" w:cs="Arial"/>
          <w:position w:val="9"/>
        </w:rPr>
        <w:t>e</w:t>
      </w:r>
      <w:r w:rsidR="00727A5E" w:rsidRPr="001974C1">
        <w:rPr>
          <w:rFonts w:ascii="Arial" w:eastAsia="Cambria" w:hAnsi="Arial" w:cs="Arial"/>
          <w:spacing w:val="-1"/>
          <w:position w:val="9"/>
        </w:rPr>
        <w:t xml:space="preserve"> </w:t>
      </w:r>
      <w:r w:rsidR="00727A5E" w:rsidRPr="001974C1">
        <w:rPr>
          <w:rFonts w:ascii="Arial" w:eastAsia="Cambria" w:hAnsi="Arial" w:cs="Arial"/>
          <w:position w:val="9"/>
        </w:rPr>
        <w:t>of</w:t>
      </w:r>
      <w:r w:rsidR="00727A5E" w:rsidRPr="001974C1">
        <w:rPr>
          <w:rFonts w:ascii="Arial" w:eastAsia="Cambria" w:hAnsi="Arial" w:cs="Arial"/>
          <w:spacing w:val="-3"/>
          <w:position w:val="9"/>
        </w:rPr>
        <w:t xml:space="preserve"> </w:t>
      </w:r>
      <w:r w:rsidR="00727A5E" w:rsidRPr="001974C1">
        <w:rPr>
          <w:rFonts w:ascii="Arial" w:eastAsia="Cambria" w:hAnsi="Arial" w:cs="Arial"/>
          <w:position w:val="9"/>
        </w:rPr>
        <w:t>t</w:t>
      </w:r>
      <w:r w:rsidR="00727A5E" w:rsidRPr="001974C1">
        <w:rPr>
          <w:rFonts w:ascii="Arial" w:eastAsia="Cambria" w:hAnsi="Arial" w:cs="Arial"/>
          <w:spacing w:val="1"/>
          <w:position w:val="9"/>
        </w:rPr>
        <w:t>h</w:t>
      </w:r>
      <w:r w:rsidR="00727A5E" w:rsidRPr="001974C1">
        <w:rPr>
          <w:rFonts w:ascii="Arial" w:eastAsia="Cambria" w:hAnsi="Arial" w:cs="Arial"/>
          <w:position w:val="9"/>
        </w:rPr>
        <w:t xml:space="preserve">e </w:t>
      </w:r>
      <w:r w:rsidR="00727A5E" w:rsidRPr="001974C1">
        <w:rPr>
          <w:rFonts w:ascii="Arial" w:eastAsia="Cambria" w:hAnsi="Arial" w:cs="Arial"/>
          <w:spacing w:val="1"/>
          <w:position w:val="9"/>
        </w:rPr>
        <w:t>Ma</w:t>
      </w:r>
      <w:r w:rsidR="00727A5E" w:rsidRPr="001974C1">
        <w:rPr>
          <w:rFonts w:ascii="Arial" w:eastAsia="Cambria" w:hAnsi="Arial" w:cs="Arial"/>
          <w:spacing w:val="-1"/>
          <w:position w:val="9"/>
        </w:rPr>
        <w:t>n</w:t>
      </w:r>
      <w:r w:rsidR="00727A5E" w:rsidRPr="001974C1">
        <w:rPr>
          <w:rFonts w:ascii="Arial" w:eastAsia="Cambria" w:hAnsi="Arial" w:cs="Arial"/>
          <w:spacing w:val="1"/>
          <w:position w:val="9"/>
        </w:rPr>
        <w:t>usc</w:t>
      </w:r>
      <w:r w:rsidR="00727A5E" w:rsidRPr="001974C1">
        <w:rPr>
          <w:rFonts w:ascii="Arial" w:eastAsia="Cambria" w:hAnsi="Arial" w:cs="Arial"/>
          <w:spacing w:val="-1"/>
          <w:position w:val="9"/>
        </w:rPr>
        <w:t>r</w:t>
      </w:r>
      <w:r w:rsidR="00727A5E" w:rsidRPr="001974C1">
        <w:rPr>
          <w:rFonts w:ascii="Arial" w:eastAsia="Cambria" w:hAnsi="Arial" w:cs="Arial"/>
          <w:position w:val="9"/>
        </w:rPr>
        <w:t xml:space="preserve">ipt:  </w:t>
      </w:r>
      <w:r w:rsidR="00727A5E" w:rsidRPr="001974C1">
        <w:rPr>
          <w:rFonts w:ascii="Arial" w:eastAsia="Cambria" w:hAnsi="Arial" w:cs="Arial"/>
          <w:spacing w:val="43"/>
          <w:position w:val="9"/>
        </w:rPr>
        <w:t xml:space="preserve"> </w:t>
      </w:r>
      <w:r w:rsidR="00727A5E" w:rsidRPr="001974C1">
        <w:rPr>
          <w:rFonts w:ascii="Arial" w:eastAsia="Cambria" w:hAnsi="Arial" w:cs="Arial"/>
          <w:b/>
          <w:spacing w:val="1"/>
        </w:rPr>
        <w:t>V</w:t>
      </w:r>
      <w:r w:rsidR="00727A5E" w:rsidRPr="001974C1">
        <w:rPr>
          <w:rFonts w:ascii="Arial" w:eastAsia="Cambria" w:hAnsi="Arial" w:cs="Arial"/>
          <w:b/>
        </w:rPr>
        <w:t>oices</w:t>
      </w:r>
      <w:r w:rsidR="00727A5E" w:rsidRPr="001974C1">
        <w:rPr>
          <w:rFonts w:ascii="Arial" w:eastAsia="Cambria" w:hAnsi="Arial" w:cs="Arial"/>
          <w:b/>
          <w:spacing w:val="-4"/>
        </w:rPr>
        <w:t xml:space="preserve"> </w:t>
      </w:r>
      <w:r w:rsidR="00727A5E" w:rsidRPr="001974C1">
        <w:rPr>
          <w:rFonts w:ascii="Arial" w:eastAsia="Cambria" w:hAnsi="Arial" w:cs="Arial"/>
          <w:b/>
        </w:rPr>
        <w:t>f</w:t>
      </w:r>
      <w:r w:rsidR="00727A5E" w:rsidRPr="001974C1">
        <w:rPr>
          <w:rFonts w:ascii="Arial" w:eastAsia="Cambria" w:hAnsi="Arial" w:cs="Arial"/>
          <w:b/>
          <w:spacing w:val="-1"/>
        </w:rPr>
        <w:t>r</w:t>
      </w:r>
      <w:r w:rsidR="00727A5E" w:rsidRPr="001974C1">
        <w:rPr>
          <w:rFonts w:ascii="Arial" w:eastAsia="Cambria" w:hAnsi="Arial" w:cs="Arial"/>
          <w:b/>
          <w:spacing w:val="2"/>
        </w:rPr>
        <w:t>o</w:t>
      </w:r>
      <w:r w:rsidR="00727A5E" w:rsidRPr="001974C1">
        <w:rPr>
          <w:rFonts w:ascii="Arial" w:eastAsia="Cambria" w:hAnsi="Arial" w:cs="Arial"/>
          <w:b/>
        </w:rPr>
        <w:t>m</w:t>
      </w:r>
      <w:r w:rsidR="00727A5E" w:rsidRPr="001974C1">
        <w:rPr>
          <w:rFonts w:ascii="Arial" w:eastAsia="Cambria" w:hAnsi="Arial" w:cs="Arial"/>
          <w:b/>
          <w:spacing w:val="-2"/>
        </w:rPr>
        <w:t xml:space="preserve"> </w:t>
      </w:r>
      <w:r w:rsidR="00727A5E" w:rsidRPr="001974C1">
        <w:rPr>
          <w:rFonts w:ascii="Arial" w:eastAsia="Cambria" w:hAnsi="Arial" w:cs="Arial"/>
          <w:b/>
          <w:spacing w:val="-1"/>
        </w:rPr>
        <w:t>t</w:t>
      </w:r>
      <w:r w:rsidR="00727A5E" w:rsidRPr="001974C1">
        <w:rPr>
          <w:rFonts w:ascii="Arial" w:eastAsia="Cambria" w:hAnsi="Arial" w:cs="Arial"/>
          <w:b/>
          <w:spacing w:val="1"/>
        </w:rPr>
        <w:t>h</w:t>
      </w:r>
      <w:r w:rsidR="00727A5E" w:rsidRPr="001974C1">
        <w:rPr>
          <w:rFonts w:ascii="Arial" w:eastAsia="Cambria" w:hAnsi="Arial" w:cs="Arial"/>
          <w:b/>
        </w:rPr>
        <w:t>e</w:t>
      </w:r>
      <w:r w:rsidR="00727A5E" w:rsidRPr="001974C1">
        <w:rPr>
          <w:rFonts w:ascii="Arial" w:eastAsia="Cambria" w:hAnsi="Arial" w:cs="Arial"/>
          <w:b/>
          <w:spacing w:val="-1"/>
        </w:rPr>
        <w:t xml:space="preserve"> </w:t>
      </w:r>
      <w:r w:rsidR="00727A5E" w:rsidRPr="001974C1">
        <w:rPr>
          <w:rFonts w:ascii="Arial" w:eastAsia="Cambria" w:hAnsi="Arial" w:cs="Arial"/>
          <w:b/>
        </w:rPr>
        <w:t>si</w:t>
      </w:r>
      <w:r w:rsidR="00727A5E" w:rsidRPr="001974C1">
        <w:rPr>
          <w:rFonts w:ascii="Arial" w:eastAsia="Cambria" w:hAnsi="Arial" w:cs="Arial"/>
          <w:b/>
          <w:spacing w:val="1"/>
        </w:rPr>
        <w:t>d</w:t>
      </w:r>
      <w:r w:rsidR="00727A5E" w:rsidRPr="001974C1">
        <w:rPr>
          <w:rFonts w:ascii="Arial" w:eastAsia="Cambria" w:hAnsi="Arial" w:cs="Arial"/>
          <w:b/>
        </w:rPr>
        <w:t>e</w:t>
      </w:r>
      <w:r w:rsidR="00727A5E" w:rsidRPr="001974C1">
        <w:rPr>
          <w:rFonts w:ascii="Arial" w:eastAsia="Cambria" w:hAnsi="Arial" w:cs="Arial"/>
          <w:b/>
          <w:spacing w:val="1"/>
        </w:rPr>
        <w:t>l</w:t>
      </w:r>
      <w:r w:rsidR="00727A5E" w:rsidRPr="001974C1">
        <w:rPr>
          <w:rFonts w:ascii="Arial" w:eastAsia="Cambria" w:hAnsi="Arial" w:cs="Arial"/>
          <w:b/>
        </w:rPr>
        <w:t>ines:</w:t>
      </w:r>
      <w:r w:rsidR="00727A5E" w:rsidRPr="001974C1">
        <w:rPr>
          <w:rFonts w:ascii="Arial" w:eastAsia="Cambria" w:hAnsi="Arial" w:cs="Arial"/>
          <w:b/>
          <w:spacing w:val="-8"/>
        </w:rPr>
        <w:t xml:space="preserve"> </w:t>
      </w:r>
      <w:r w:rsidR="00727A5E" w:rsidRPr="001974C1">
        <w:rPr>
          <w:rFonts w:ascii="Arial" w:eastAsia="Cambria" w:hAnsi="Arial" w:cs="Arial"/>
          <w:b/>
          <w:spacing w:val="1"/>
        </w:rPr>
        <w:t>C</w:t>
      </w:r>
      <w:r w:rsidR="00727A5E" w:rsidRPr="001974C1">
        <w:rPr>
          <w:rFonts w:ascii="Arial" w:eastAsia="Cambria" w:hAnsi="Arial" w:cs="Arial"/>
          <w:b/>
        </w:rPr>
        <w:t>ons</w:t>
      </w:r>
      <w:r w:rsidR="00727A5E" w:rsidRPr="001974C1">
        <w:rPr>
          <w:rFonts w:ascii="Arial" w:eastAsia="Cambria" w:hAnsi="Arial" w:cs="Arial"/>
          <w:b/>
          <w:spacing w:val="2"/>
        </w:rPr>
        <w:t>t</w:t>
      </w:r>
      <w:r w:rsidR="00727A5E" w:rsidRPr="001974C1">
        <w:rPr>
          <w:rFonts w:ascii="Arial" w:eastAsia="Cambria" w:hAnsi="Arial" w:cs="Arial"/>
          <w:b/>
          <w:spacing w:val="-1"/>
        </w:rPr>
        <w:t>r</w:t>
      </w:r>
      <w:r w:rsidR="00727A5E" w:rsidRPr="001974C1">
        <w:rPr>
          <w:rFonts w:ascii="Arial" w:eastAsia="Cambria" w:hAnsi="Arial" w:cs="Arial"/>
          <w:b/>
          <w:spacing w:val="2"/>
        </w:rPr>
        <w:t>a</w:t>
      </w:r>
      <w:r w:rsidR="00727A5E" w:rsidRPr="001974C1">
        <w:rPr>
          <w:rFonts w:ascii="Arial" w:eastAsia="Cambria" w:hAnsi="Arial" w:cs="Arial"/>
          <w:b/>
        </w:rPr>
        <w:t>in</w:t>
      </w:r>
      <w:r w:rsidR="00727A5E" w:rsidRPr="001974C1">
        <w:rPr>
          <w:rFonts w:ascii="Arial" w:eastAsia="Cambria" w:hAnsi="Arial" w:cs="Arial"/>
          <w:b/>
          <w:spacing w:val="2"/>
        </w:rPr>
        <w:t>t</w:t>
      </w:r>
      <w:r w:rsidR="00727A5E" w:rsidRPr="001974C1">
        <w:rPr>
          <w:rFonts w:ascii="Arial" w:eastAsia="Cambria" w:hAnsi="Arial" w:cs="Arial"/>
          <w:b/>
        </w:rPr>
        <w:t>s</w:t>
      </w:r>
      <w:r w:rsidR="00727A5E" w:rsidRPr="001974C1">
        <w:rPr>
          <w:rFonts w:ascii="Arial" w:eastAsia="Cambria" w:hAnsi="Arial" w:cs="Arial"/>
          <w:b/>
          <w:spacing w:val="-9"/>
        </w:rPr>
        <w:t xml:space="preserve"> </w:t>
      </w:r>
      <w:r w:rsidR="00727A5E" w:rsidRPr="001974C1">
        <w:rPr>
          <w:rFonts w:ascii="Arial" w:eastAsia="Cambria" w:hAnsi="Arial" w:cs="Arial"/>
          <w:b/>
          <w:spacing w:val="-1"/>
        </w:rPr>
        <w:t>a</w:t>
      </w:r>
      <w:r w:rsidR="00727A5E" w:rsidRPr="001974C1">
        <w:rPr>
          <w:rFonts w:ascii="Arial" w:eastAsia="Cambria" w:hAnsi="Arial" w:cs="Arial"/>
          <w:b/>
        </w:rPr>
        <w:t xml:space="preserve">nd </w:t>
      </w:r>
      <w:r w:rsidR="00727A5E" w:rsidRPr="001974C1">
        <w:rPr>
          <w:rFonts w:ascii="Arial" w:eastAsia="Cambria" w:hAnsi="Arial" w:cs="Arial"/>
          <w:b/>
          <w:spacing w:val="1"/>
        </w:rPr>
        <w:t>Su</w:t>
      </w:r>
      <w:r w:rsidR="00727A5E" w:rsidRPr="001974C1">
        <w:rPr>
          <w:rFonts w:ascii="Arial" w:eastAsia="Cambria" w:hAnsi="Arial" w:cs="Arial"/>
          <w:b/>
        </w:rPr>
        <w:t>gges</w:t>
      </w:r>
      <w:r w:rsidR="00727A5E" w:rsidRPr="001974C1">
        <w:rPr>
          <w:rFonts w:ascii="Arial" w:eastAsia="Cambria" w:hAnsi="Arial" w:cs="Arial"/>
          <w:b/>
          <w:spacing w:val="2"/>
        </w:rPr>
        <w:t>t</w:t>
      </w:r>
      <w:r w:rsidR="00727A5E" w:rsidRPr="001974C1">
        <w:rPr>
          <w:rFonts w:ascii="Arial" w:eastAsia="Cambria" w:hAnsi="Arial" w:cs="Arial"/>
          <w:b/>
        </w:rPr>
        <w:t>ions</w:t>
      </w:r>
      <w:r w:rsidR="00727A5E" w:rsidRPr="001974C1">
        <w:rPr>
          <w:rFonts w:ascii="Arial" w:eastAsia="Cambria" w:hAnsi="Arial" w:cs="Arial"/>
          <w:b/>
          <w:spacing w:val="-7"/>
        </w:rPr>
        <w:t xml:space="preserve"> </w:t>
      </w:r>
      <w:r w:rsidR="00727A5E" w:rsidRPr="001974C1">
        <w:rPr>
          <w:rFonts w:ascii="Arial" w:eastAsia="Cambria" w:hAnsi="Arial" w:cs="Arial"/>
          <w:b/>
        </w:rPr>
        <w:t>of non-</w:t>
      </w:r>
      <w:r w:rsidR="00727A5E" w:rsidRPr="001974C1">
        <w:rPr>
          <w:rFonts w:ascii="Arial" w:eastAsia="Cambria" w:hAnsi="Arial" w:cs="Arial"/>
          <w:b/>
          <w:spacing w:val="1"/>
        </w:rPr>
        <w:t>p</w:t>
      </w:r>
      <w:r w:rsidR="00727A5E" w:rsidRPr="001974C1">
        <w:rPr>
          <w:rFonts w:ascii="Arial" w:eastAsia="Cambria" w:hAnsi="Arial" w:cs="Arial"/>
          <w:b/>
          <w:spacing w:val="2"/>
        </w:rPr>
        <w:t>a</w:t>
      </w:r>
      <w:r w:rsidR="00727A5E" w:rsidRPr="001974C1">
        <w:rPr>
          <w:rFonts w:ascii="Arial" w:eastAsia="Cambria" w:hAnsi="Arial" w:cs="Arial"/>
          <w:b/>
          <w:spacing w:val="-1"/>
        </w:rPr>
        <w:t>r</w:t>
      </w:r>
      <w:r w:rsidR="00727A5E" w:rsidRPr="001974C1">
        <w:rPr>
          <w:rFonts w:ascii="Arial" w:eastAsia="Cambria" w:hAnsi="Arial" w:cs="Arial"/>
          <w:b/>
          <w:spacing w:val="2"/>
        </w:rPr>
        <w:t>t</w:t>
      </w:r>
      <w:r w:rsidR="00727A5E" w:rsidRPr="001974C1">
        <w:rPr>
          <w:rFonts w:ascii="Arial" w:eastAsia="Cambria" w:hAnsi="Arial" w:cs="Arial"/>
          <w:b/>
        </w:rPr>
        <w:t>ici</w:t>
      </w:r>
      <w:r w:rsidR="00727A5E" w:rsidRPr="001974C1">
        <w:rPr>
          <w:rFonts w:ascii="Arial" w:eastAsia="Cambria" w:hAnsi="Arial" w:cs="Arial"/>
          <w:b/>
          <w:spacing w:val="1"/>
        </w:rPr>
        <w:t>p</w:t>
      </w:r>
      <w:r w:rsidR="00727A5E" w:rsidRPr="001974C1">
        <w:rPr>
          <w:rFonts w:ascii="Arial" w:eastAsia="Cambria" w:hAnsi="Arial" w:cs="Arial"/>
          <w:b/>
          <w:spacing w:val="-1"/>
        </w:rPr>
        <w:t>a</w:t>
      </w:r>
      <w:r w:rsidR="00727A5E" w:rsidRPr="001974C1">
        <w:rPr>
          <w:rFonts w:ascii="Arial" w:eastAsia="Cambria" w:hAnsi="Arial" w:cs="Arial"/>
          <w:b/>
          <w:spacing w:val="2"/>
        </w:rPr>
        <w:t>n</w:t>
      </w:r>
      <w:r w:rsidR="00727A5E" w:rsidRPr="001974C1">
        <w:rPr>
          <w:rFonts w:ascii="Arial" w:eastAsia="Cambria" w:hAnsi="Arial" w:cs="Arial"/>
          <w:b/>
        </w:rPr>
        <w:t>t</w:t>
      </w:r>
      <w:r w:rsidR="00727A5E" w:rsidRPr="001974C1">
        <w:rPr>
          <w:rFonts w:ascii="Arial" w:eastAsia="Cambria" w:hAnsi="Arial" w:cs="Arial"/>
          <w:b/>
          <w:spacing w:val="-14"/>
        </w:rPr>
        <w:t xml:space="preserve"> </w:t>
      </w:r>
      <w:r w:rsidR="00727A5E" w:rsidRPr="001974C1">
        <w:rPr>
          <w:rFonts w:ascii="Arial" w:eastAsia="Cambria" w:hAnsi="Arial" w:cs="Arial"/>
          <w:b/>
        </w:rPr>
        <w:t>f</w:t>
      </w:r>
      <w:r w:rsidR="00727A5E" w:rsidRPr="001974C1">
        <w:rPr>
          <w:rFonts w:ascii="Arial" w:eastAsia="Cambria" w:hAnsi="Arial" w:cs="Arial"/>
          <w:b/>
          <w:spacing w:val="-1"/>
        </w:rPr>
        <w:t>a</w:t>
      </w:r>
      <w:r w:rsidR="00727A5E" w:rsidRPr="001974C1">
        <w:rPr>
          <w:rFonts w:ascii="Arial" w:eastAsia="Cambria" w:hAnsi="Arial" w:cs="Arial"/>
          <w:b/>
          <w:spacing w:val="2"/>
        </w:rPr>
        <w:t>r</w:t>
      </w:r>
      <w:r w:rsidR="00727A5E" w:rsidRPr="001974C1">
        <w:rPr>
          <w:rFonts w:ascii="Arial" w:eastAsia="Cambria" w:hAnsi="Arial" w:cs="Arial"/>
          <w:b/>
        </w:rPr>
        <w:t>me</w:t>
      </w:r>
      <w:r w:rsidR="00727A5E" w:rsidRPr="001974C1">
        <w:rPr>
          <w:rFonts w:ascii="Arial" w:eastAsia="Cambria" w:hAnsi="Arial" w:cs="Arial"/>
          <w:b/>
          <w:spacing w:val="2"/>
        </w:rPr>
        <w:t>r</w:t>
      </w:r>
      <w:r w:rsidR="00727A5E" w:rsidRPr="001974C1">
        <w:rPr>
          <w:rFonts w:ascii="Arial" w:eastAsia="Cambria" w:hAnsi="Arial" w:cs="Arial"/>
          <w:b/>
        </w:rPr>
        <w:t>s</w:t>
      </w:r>
      <w:r w:rsidR="00727A5E" w:rsidRPr="001974C1">
        <w:rPr>
          <w:rFonts w:ascii="Arial" w:eastAsia="Cambria" w:hAnsi="Arial" w:cs="Arial"/>
          <w:b/>
          <w:spacing w:val="-5"/>
        </w:rPr>
        <w:t xml:space="preserve"> </w:t>
      </w:r>
      <w:r w:rsidR="00727A5E" w:rsidRPr="001974C1">
        <w:rPr>
          <w:rFonts w:ascii="Arial" w:eastAsia="Cambria" w:hAnsi="Arial" w:cs="Arial"/>
          <w:b/>
        </w:rPr>
        <w:t>of soyb</w:t>
      </w:r>
      <w:r w:rsidR="00727A5E" w:rsidRPr="001974C1">
        <w:rPr>
          <w:rFonts w:ascii="Arial" w:eastAsia="Cambria" w:hAnsi="Arial" w:cs="Arial"/>
          <w:b/>
          <w:spacing w:val="3"/>
        </w:rPr>
        <w:t>e</w:t>
      </w:r>
      <w:r w:rsidR="00727A5E" w:rsidRPr="001974C1">
        <w:rPr>
          <w:rFonts w:ascii="Arial" w:eastAsia="Cambria" w:hAnsi="Arial" w:cs="Arial"/>
          <w:b/>
          <w:spacing w:val="-1"/>
        </w:rPr>
        <w:t>a</w:t>
      </w:r>
      <w:r w:rsidR="00727A5E" w:rsidRPr="001974C1">
        <w:rPr>
          <w:rFonts w:ascii="Arial" w:eastAsia="Cambria" w:hAnsi="Arial" w:cs="Arial"/>
          <w:b/>
        </w:rPr>
        <w:t>n</w:t>
      </w:r>
      <w:r w:rsidR="00727A5E" w:rsidRPr="001974C1">
        <w:rPr>
          <w:rFonts w:ascii="Arial" w:eastAsia="Cambria" w:hAnsi="Arial" w:cs="Arial"/>
          <w:b/>
          <w:spacing w:val="-6"/>
        </w:rPr>
        <w:t xml:space="preserve"> </w:t>
      </w:r>
      <w:r w:rsidR="00727A5E" w:rsidRPr="001974C1">
        <w:rPr>
          <w:rFonts w:ascii="Arial" w:eastAsia="Cambria" w:hAnsi="Arial" w:cs="Arial"/>
          <w:b/>
          <w:spacing w:val="-1"/>
        </w:rPr>
        <w:t>D</w:t>
      </w:r>
      <w:r w:rsidR="00727A5E" w:rsidRPr="001974C1">
        <w:rPr>
          <w:rFonts w:ascii="Arial" w:eastAsia="Cambria" w:hAnsi="Arial" w:cs="Arial"/>
          <w:b/>
        </w:rPr>
        <w:t>i</w:t>
      </w:r>
      <w:r w:rsidR="00727A5E" w:rsidRPr="001974C1">
        <w:rPr>
          <w:rFonts w:ascii="Arial" w:eastAsia="Cambria" w:hAnsi="Arial" w:cs="Arial"/>
          <w:b/>
          <w:spacing w:val="2"/>
        </w:rPr>
        <w:t>g</w:t>
      </w:r>
      <w:r w:rsidR="00727A5E" w:rsidRPr="001974C1">
        <w:rPr>
          <w:rFonts w:ascii="Arial" w:eastAsia="Cambria" w:hAnsi="Arial" w:cs="Arial"/>
          <w:b/>
        </w:rPr>
        <w:t>i</w:t>
      </w:r>
      <w:r w:rsidR="00727A5E" w:rsidRPr="001974C1">
        <w:rPr>
          <w:rFonts w:ascii="Arial" w:eastAsia="Cambria" w:hAnsi="Arial" w:cs="Arial"/>
          <w:b/>
          <w:spacing w:val="-1"/>
        </w:rPr>
        <w:t>t</w:t>
      </w:r>
      <w:r w:rsidR="00727A5E" w:rsidRPr="001974C1">
        <w:rPr>
          <w:rFonts w:ascii="Arial" w:eastAsia="Cambria" w:hAnsi="Arial" w:cs="Arial"/>
          <w:b/>
          <w:spacing w:val="2"/>
        </w:rPr>
        <w:t>a</w:t>
      </w:r>
      <w:r w:rsidR="00727A5E" w:rsidRPr="001974C1">
        <w:rPr>
          <w:rFonts w:ascii="Arial" w:eastAsia="Cambria" w:hAnsi="Arial" w:cs="Arial"/>
          <w:b/>
        </w:rPr>
        <w:t>l</w:t>
      </w:r>
      <w:r w:rsidR="00727A5E" w:rsidRPr="001974C1">
        <w:rPr>
          <w:rFonts w:ascii="Arial" w:eastAsia="Cambria" w:hAnsi="Arial" w:cs="Arial"/>
          <w:b/>
          <w:spacing w:val="-3"/>
        </w:rPr>
        <w:t xml:space="preserve"> </w:t>
      </w:r>
      <w:r w:rsidR="00727A5E" w:rsidRPr="001974C1">
        <w:rPr>
          <w:rFonts w:ascii="Arial" w:eastAsia="Cambria" w:hAnsi="Arial" w:cs="Arial"/>
          <w:b/>
          <w:spacing w:val="1"/>
        </w:rPr>
        <w:t>F</w:t>
      </w:r>
      <w:r w:rsidR="00727A5E" w:rsidRPr="001974C1">
        <w:rPr>
          <w:rFonts w:ascii="Arial" w:eastAsia="Cambria" w:hAnsi="Arial" w:cs="Arial"/>
          <w:b/>
          <w:spacing w:val="-1"/>
        </w:rPr>
        <w:t>ar</w:t>
      </w:r>
      <w:r w:rsidR="00727A5E" w:rsidRPr="001974C1">
        <w:rPr>
          <w:rFonts w:ascii="Arial" w:eastAsia="Cambria" w:hAnsi="Arial" w:cs="Arial"/>
          <w:b/>
          <w:spacing w:val="3"/>
        </w:rPr>
        <w:t>m</w:t>
      </w:r>
      <w:r w:rsidR="00727A5E" w:rsidRPr="001974C1">
        <w:rPr>
          <w:rFonts w:ascii="Arial" w:eastAsia="Cambria" w:hAnsi="Arial" w:cs="Arial"/>
          <w:b/>
        </w:rPr>
        <w:t>er</w:t>
      </w:r>
      <w:r w:rsidR="00727A5E" w:rsidRPr="001974C1">
        <w:rPr>
          <w:rFonts w:ascii="Arial" w:eastAsia="Cambria" w:hAnsi="Arial" w:cs="Arial"/>
          <w:b/>
          <w:spacing w:val="-6"/>
        </w:rPr>
        <w:t xml:space="preserve"> </w:t>
      </w:r>
      <w:r w:rsidR="00727A5E" w:rsidRPr="001974C1">
        <w:rPr>
          <w:rFonts w:ascii="Arial" w:eastAsia="Cambria" w:hAnsi="Arial" w:cs="Arial"/>
          <w:b/>
          <w:spacing w:val="1"/>
        </w:rPr>
        <w:t>F</w:t>
      </w:r>
      <w:r w:rsidR="00727A5E" w:rsidRPr="001974C1">
        <w:rPr>
          <w:rFonts w:ascii="Arial" w:eastAsia="Cambria" w:hAnsi="Arial" w:cs="Arial"/>
          <w:b/>
        </w:rPr>
        <w:t>ie</w:t>
      </w:r>
      <w:r w:rsidR="00727A5E" w:rsidRPr="001974C1">
        <w:rPr>
          <w:rFonts w:ascii="Arial" w:eastAsia="Cambria" w:hAnsi="Arial" w:cs="Arial"/>
          <w:b/>
          <w:spacing w:val="1"/>
        </w:rPr>
        <w:t>l</w:t>
      </w:r>
      <w:r w:rsidR="00727A5E" w:rsidRPr="001974C1">
        <w:rPr>
          <w:rFonts w:ascii="Arial" w:eastAsia="Cambria" w:hAnsi="Arial" w:cs="Arial"/>
          <w:b/>
        </w:rPr>
        <w:t>d</w:t>
      </w:r>
    </w:p>
    <w:p w14:paraId="1BE85770" w14:textId="77777777" w:rsidR="001D58F7" w:rsidRPr="001974C1" w:rsidRDefault="00727A5E">
      <w:pPr>
        <w:ind w:left="2368"/>
        <w:rPr>
          <w:rFonts w:ascii="Arial" w:eastAsia="Cambria" w:hAnsi="Arial" w:cs="Arial"/>
        </w:rPr>
      </w:pPr>
      <w:r w:rsidRPr="001974C1">
        <w:rPr>
          <w:rFonts w:ascii="Arial" w:eastAsia="Cambria" w:hAnsi="Arial" w:cs="Arial"/>
          <w:b/>
          <w:spacing w:val="1"/>
        </w:rPr>
        <w:t>S</w:t>
      </w:r>
      <w:r w:rsidRPr="001974C1">
        <w:rPr>
          <w:rFonts w:ascii="Arial" w:eastAsia="Cambria" w:hAnsi="Arial" w:cs="Arial"/>
          <w:b/>
        </w:rPr>
        <w:t>c</w:t>
      </w:r>
      <w:r w:rsidRPr="001974C1">
        <w:rPr>
          <w:rFonts w:ascii="Arial" w:eastAsia="Cambria" w:hAnsi="Arial" w:cs="Arial"/>
          <w:b/>
          <w:spacing w:val="1"/>
        </w:rPr>
        <w:t>h</w:t>
      </w:r>
      <w:r w:rsidRPr="001974C1">
        <w:rPr>
          <w:rFonts w:ascii="Arial" w:eastAsia="Cambria" w:hAnsi="Arial" w:cs="Arial"/>
          <w:b/>
        </w:rPr>
        <w:t>oo</w:t>
      </w:r>
      <w:r w:rsidRPr="001974C1">
        <w:rPr>
          <w:rFonts w:ascii="Arial" w:eastAsia="Cambria" w:hAnsi="Arial" w:cs="Arial"/>
          <w:b/>
          <w:spacing w:val="1"/>
        </w:rPr>
        <w:t>l</w:t>
      </w:r>
      <w:r w:rsidRPr="001974C1">
        <w:rPr>
          <w:rFonts w:ascii="Arial" w:eastAsia="Cambria" w:hAnsi="Arial" w:cs="Arial"/>
          <w:b/>
        </w:rPr>
        <w:t>s</w:t>
      </w:r>
    </w:p>
    <w:p w14:paraId="1BE85771" w14:textId="77777777" w:rsidR="001D58F7" w:rsidRPr="001974C1" w:rsidRDefault="00727A5E">
      <w:pPr>
        <w:spacing w:before="90" w:line="260" w:lineRule="exact"/>
        <w:ind w:left="189"/>
        <w:rPr>
          <w:rFonts w:ascii="Arial" w:eastAsia="Cambria" w:hAnsi="Arial" w:cs="Arial"/>
        </w:rPr>
      </w:pPr>
      <w:r w:rsidRPr="001974C1">
        <w:rPr>
          <w:rFonts w:ascii="Arial" w:eastAsia="Cambria" w:hAnsi="Arial" w:cs="Arial"/>
          <w:position w:val="3"/>
        </w:rPr>
        <w:t>T</w:t>
      </w:r>
      <w:r w:rsidRPr="001974C1">
        <w:rPr>
          <w:rFonts w:ascii="Arial" w:eastAsia="Cambria" w:hAnsi="Arial" w:cs="Arial"/>
          <w:spacing w:val="1"/>
          <w:position w:val="3"/>
        </w:rPr>
        <w:t>y</w:t>
      </w:r>
      <w:r w:rsidRPr="001974C1">
        <w:rPr>
          <w:rFonts w:ascii="Arial" w:eastAsia="Cambria" w:hAnsi="Arial" w:cs="Arial"/>
          <w:position w:val="3"/>
        </w:rPr>
        <w:t>pe</w:t>
      </w:r>
      <w:r w:rsidRPr="001974C1">
        <w:rPr>
          <w:rFonts w:ascii="Arial" w:eastAsia="Cambria" w:hAnsi="Arial" w:cs="Arial"/>
          <w:spacing w:val="-1"/>
          <w:position w:val="3"/>
        </w:rPr>
        <w:t xml:space="preserve"> </w:t>
      </w:r>
      <w:r w:rsidRPr="001974C1">
        <w:rPr>
          <w:rFonts w:ascii="Arial" w:eastAsia="Cambria" w:hAnsi="Arial" w:cs="Arial"/>
          <w:position w:val="3"/>
        </w:rPr>
        <w:t>of t</w:t>
      </w:r>
      <w:r w:rsidRPr="001974C1">
        <w:rPr>
          <w:rFonts w:ascii="Arial" w:eastAsia="Cambria" w:hAnsi="Arial" w:cs="Arial"/>
          <w:spacing w:val="1"/>
          <w:position w:val="3"/>
        </w:rPr>
        <w:t>h</w:t>
      </w:r>
      <w:r w:rsidRPr="001974C1">
        <w:rPr>
          <w:rFonts w:ascii="Arial" w:eastAsia="Cambria" w:hAnsi="Arial" w:cs="Arial"/>
          <w:position w:val="3"/>
        </w:rPr>
        <w:t>e</w:t>
      </w:r>
      <w:r w:rsidRPr="001974C1">
        <w:rPr>
          <w:rFonts w:ascii="Arial" w:eastAsia="Cambria" w:hAnsi="Arial" w:cs="Arial"/>
          <w:spacing w:val="-2"/>
          <w:position w:val="3"/>
        </w:rPr>
        <w:t xml:space="preserve"> </w:t>
      </w:r>
      <w:r w:rsidRPr="001974C1">
        <w:rPr>
          <w:rFonts w:ascii="Arial" w:eastAsia="Cambria" w:hAnsi="Arial" w:cs="Arial"/>
          <w:spacing w:val="1"/>
          <w:position w:val="3"/>
        </w:rPr>
        <w:t>A</w:t>
      </w:r>
      <w:r w:rsidRPr="001974C1">
        <w:rPr>
          <w:rFonts w:ascii="Arial" w:eastAsia="Cambria" w:hAnsi="Arial" w:cs="Arial"/>
          <w:spacing w:val="-1"/>
          <w:position w:val="3"/>
        </w:rPr>
        <w:t>r</w:t>
      </w:r>
      <w:r w:rsidRPr="001974C1">
        <w:rPr>
          <w:rFonts w:ascii="Arial" w:eastAsia="Cambria" w:hAnsi="Arial" w:cs="Arial"/>
          <w:position w:val="3"/>
        </w:rPr>
        <w:t>ti</w:t>
      </w:r>
      <w:r w:rsidRPr="001974C1">
        <w:rPr>
          <w:rFonts w:ascii="Arial" w:eastAsia="Cambria" w:hAnsi="Arial" w:cs="Arial"/>
          <w:spacing w:val="1"/>
          <w:position w:val="3"/>
        </w:rPr>
        <w:t>cl</w:t>
      </w:r>
      <w:r w:rsidRPr="001974C1">
        <w:rPr>
          <w:rFonts w:ascii="Arial" w:eastAsia="Cambria" w:hAnsi="Arial" w:cs="Arial"/>
          <w:position w:val="3"/>
        </w:rPr>
        <w:t xml:space="preserve">e            </w:t>
      </w:r>
      <w:r w:rsidRPr="001974C1">
        <w:rPr>
          <w:rFonts w:ascii="Arial" w:eastAsia="Cambria" w:hAnsi="Arial" w:cs="Arial"/>
          <w:spacing w:val="28"/>
          <w:position w:val="3"/>
        </w:rPr>
        <w:t xml:space="preserve"> </w:t>
      </w:r>
      <w:r w:rsidRPr="001974C1">
        <w:rPr>
          <w:rFonts w:ascii="Arial" w:eastAsia="Cambria" w:hAnsi="Arial" w:cs="Arial"/>
          <w:b/>
          <w:spacing w:val="1"/>
          <w:position w:val="-2"/>
        </w:rPr>
        <w:t>O</w:t>
      </w:r>
      <w:r w:rsidRPr="001974C1">
        <w:rPr>
          <w:rFonts w:ascii="Arial" w:eastAsia="Cambria" w:hAnsi="Arial" w:cs="Arial"/>
          <w:b/>
          <w:spacing w:val="-1"/>
          <w:position w:val="-2"/>
        </w:rPr>
        <w:t>r</w:t>
      </w:r>
      <w:r w:rsidRPr="001974C1">
        <w:rPr>
          <w:rFonts w:ascii="Arial" w:eastAsia="Cambria" w:hAnsi="Arial" w:cs="Arial"/>
          <w:b/>
          <w:position w:val="-2"/>
        </w:rPr>
        <w:t>ig</w:t>
      </w:r>
      <w:r w:rsidRPr="001974C1">
        <w:rPr>
          <w:rFonts w:ascii="Arial" w:eastAsia="Cambria" w:hAnsi="Arial" w:cs="Arial"/>
          <w:b/>
          <w:spacing w:val="2"/>
          <w:position w:val="-2"/>
        </w:rPr>
        <w:t>i</w:t>
      </w:r>
      <w:r w:rsidRPr="001974C1">
        <w:rPr>
          <w:rFonts w:ascii="Arial" w:eastAsia="Cambria" w:hAnsi="Arial" w:cs="Arial"/>
          <w:b/>
          <w:position w:val="-2"/>
        </w:rPr>
        <w:t>n</w:t>
      </w:r>
      <w:r w:rsidRPr="001974C1">
        <w:rPr>
          <w:rFonts w:ascii="Arial" w:eastAsia="Cambria" w:hAnsi="Arial" w:cs="Arial"/>
          <w:b/>
          <w:spacing w:val="2"/>
          <w:position w:val="-2"/>
        </w:rPr>
        <w:t>a</w:t>
      </w:r>
      <w:r w:rsidRPr="001974C1">
        <w:rPr>
          <w:rFonts w:ascii="Arial" w:eastAsia="Cambria" w:hAnsi="Arial" w:cs="Arial"/>
          <w:b/>
          <w:position w:val="-2"/>
        </w:rPr>
        <w:t>l</w:t>
      </w:r>
      <w:r w:rsidRPr="001974C1">
        <w:rPr>
          <w:rFonts w:ascii="Arial" w:eastAsia="Cambria" w:hAnsi="Arial" w:cs="Arial"/>
          <w:b/>
          <w:spacing w:val="-8"/>
          <w:position w:val="-2"/>
        </w:rPr>
        <w:t xml:space="preserve"> </w:t>
      </w:r>
      <w:r w:rsidRPr="001974C1">
        <w:rPr>
          <w:rFonts w:ascii="Arial" w:eastAsia="Cambria" w:hAnsi="Arial" w:cs="Arial"/>
          <w:b/>
          <w:position w:val="-2"/>
        </w:rPr>
        <w:t>Rese</w:t>
      </w:r>
      <w:r w:rsidRPr="001974C1">
        <w:rPr>
          <w:rFonts w:ascii="Arial" w:eastAsia="Cambria" w:hAnsi="Arial" w:cs="Arial"/>
          <w:b/>
          <w:spacing w:val="2"/>
          <w:position w:val="-2"/>
        </w:rPr>
        <w:t>a</w:t>
      </w:r>
      <w:r w:rsidRPr="001974C1">
        <w:rPr>
          <w:rFonts w:ascii="Arial" w:eastAsia="Cambria" w:hAnsi="Arial" w:cs="Arial"/>
          <w:b/>
          <w:spacing w:val="-1"/>
          <w:position w:val="-2"/>
        </w:rPr>
        <w:t>r</w:t>
      </w:r>
      <w:r w:rsidRPr="001974C1">
        <w:rPr>
          <w:rFonts w:ascii="Arial" w:eastAsia="Cambria" w:hAnsi="Arial" w:cs="Arial"/>
          <w:b/>
          <w:position w:val="-2"/>
        </w:rPr>
        <w:t>ch</w:t>
      </w:r>
      <w:r w:rsidRPr="001974C1">
        <w:rPr>
          <w:rFonts w:ascii="Arial" w:eastAsia="Cambria" w:hAnsi="Arial" w:cs="Arial"/>
          <w:b/>
          <w:spacing w:val="-5"/>
          <w:position w:val="-2"/>
        </w:rPr>
        <w:t xml:space="preserve"> </w:t>
      </w:r>
      <w:r w:rsidRPr="001974C1">
        <w:rPr>
          <w:rFonts w:ascii="Arial" w:eastAsia="Cambria" w:hAnsi="Arial" w:cs="Arial"/>
          <w:b/>
          <w:position w:val="-2"/>
        </w:rPr>
        <w:t>A</w:t>
      </w:r>
      <w:r w:rsidRPr="001974C1">
        <w:rPr>
          <w:rFonts w:ascii="Arial" w:eastAsia="Cambria" w:hAnsi="Arial" w:cs="Arial"/>
          <w:b/>
          <w:spacing w:val="-1"/>
          <w:position w:val="-2"/>
        </w:rPr>
        <w:t>r</w:t>
      </w:r>
      <w:r w:rsidRPr="001974C1">
        <w:rPr>
          <w:rFonts w:ascii="Arial" w:eastAsia="Cambria" w:hAnsi="Arial" w:cs="Arial"/>
          <w:b/>
          <w:spacing w:val="2"/>
          <w:position w:val="-2"/>
        </w:rPr>
        <w:t>t</w:t>
      </w:r>
      <w:r w:rsidRPr="001974C1">
        <w:rPr>
          <w:rFonts w:ascii="Arial" w:eastAsia="Cambria" w:hAnsi="Arial" w:cs="Arial"/>
          <w:b/>
          <w:position w:val="-2"/>
        </w:rPr>
        <w:t>ic</w:t>
      </w:r>
      <w:r w:rsidRPr="001974C1">
        <w:rPr>
          <w:rFonts w:ascii="Arial" w:eastAsia="Cambria" w:hAnsi="Arial" w:cs="Arial"/>
          <w:b/>
          <w:spacing w:val="1"/>
          <w:position w:val="-2"/>
        </w:rPr>
        <w:t>l</w:t>
      </w:r>
      <w:r w:rsidRPr="001974C1">
        <w:rPr>
          <w:rFonts w:ascii="Arial" w:eastAsia="Cambria" w:hAnsi="Arial" w:cs="Arial"/>
          <w:b/>
          <w:position w:val="-2"/>
        </w:rPr>
        <w:t>e</w:t>
      </w:r>
    </w:p>
    <w:p w14:paraId="1BE85772" w14:textId="77777777" w:rsidR="001D58F7" w:rsidRPr="001974C1" w:rsidRDefault="001D58F7">
      <w:pPr>
        <w:spacing w:before="7" w:line="100" w:lineRule="exact"/>
        <w:rPr>
          <w:rFonts w:ascii="Arial" w:hAnsi="Arial" w:cs="Arial"/>
        </w:rPr>
      </w:pPr>
    </w:p>
    <w:p w14:paraId="1BE85773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74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77" w14:textId="77777777" w:rsidR="001D58F7" w:rsidRPr="001974C1" w:rsidRDefault="001974C1">
      <w:pPr>
        <w:spacing w:before="33"/>
        <w:ind w:left="220"/>
        <w:rPr>
          <w:rFonts w:ascii="Arial" w:hAnsi="Arial" w:cs="Arial"/>
        </w:rPr>
      </w:pPr>
      <w:r w:rsidRPr="001974C1">
        <w:rPr>
          <w:rFonts w:ascii="Arial" w:hAnsi="Arial" w:cs="Arial"/>
        </w:rPr>
        <w:pict w14:anchorId="1BE857C0">
          <v:group id="_x0000_s1058" style="position:absolute;left:0;text-align:left;margin-left:71.5pt;margin-top:.35pt;width:41.55pt;height:14.05pt;z-index:-251659264;mso-position-horizontal-relative:page" coordorigin="1430,7" coordsize="831,281">
            <v:shape id="_x0000_s1062" style="position:absolute;left:1440;top:33;width:544;height:229" coordorigin="1440,33" coordsize="544,229" path="m1984,33r-544,l1440,262r544,l1984,33xe" fillcolor="yellow" stroked="f">
              <v:path arrowok="t"/>
            </v:shape>
            <v:shape id="_x0000_s1061" style="position:absolute;left:1983;top:33;width:52;height:229" coordorigin="1983,33" coordsize="52,229" path="m2035,33r-52,l1983,262r52,l2035,33xe" fillcolor="yellow" stroked="f">
              <v:path arrowok="t"/>
            </v:shape>
            <v:shape id="_x0000_s1060" style="position:absolute;left:2033;top:33;width:52;height:229" coordorigin="2033,33" coordsize="52,229" path="m2085,33r-52,l2033,262r52,l2085,33xe" fillcolor="yellow" stroked="f">
              <v:path arrowok="t"/>
            </v:shape>
            <v:shape id="_x0000_s1059" style="position:absolute;left:2084;top:33;width:167;height:229" coordorigin="2084,33" coordsize="167,229" path="m2251,33r-167,l2084,262r167,l2251,33xe" fillcolor="yellow" stroked="f">
              <v:path arrowok="t"/>
            </v:shape>
            <w10:wrap anchorx="page"/>
          </v:group>
        </w:pict>
      </w:r>
      <w:r w:rsidRPr="001974C1">
        <w:rPr>
          <w:rFonts w:ascii="Arial" w:hAnsi="Arial" w:cs="Arial"/>
        </w:rPr>
        <w:pict w14:anchorId="1BE857C1">
          <v:group id="_x0000_s1044" style="position:absolute;left:0;text-align:left;margin-left:374.1pt;margin-top:136.7pt;width:175.35pt;height:14.1pt;z-index:-251658240;mso-position-horizontal-relative:page;mso-position-vertical-relative:page" coordorigin="7482,2734" coordsize="3507,282">
            <v:shape id="_x0000_s1057" style="position:absolute;left:7508;top:2760;width:0;height:230" coordorigin="7508,2760" coordsize="0,230" path="m7508,2990r,-230e" filled="f" strokecolor="yellow" strokeweight="2.6pt">
              <v:path arrowok="t"/>
            </v:shape>
            <v:shape id="_x0000_s1056" style="position:absolute;left:7533;top:2760;width:189;height:230" coordorigin="7533,2760" coordsize="189,230" path="m7533,2760r189,l7722,2990r-189,l7533,2760xe" fillcolor="yellow" stroked="f">
              <v:path arrowok="t"/>
            </v:shape>
            <v:shape id="_x0000_s1055" style="position:absolute;left:7747;top:2760;width:0;height:230" coordorigin="7747,2760" coordsize="0,230" path="m7747,2990r,-230e" filled="f" strokecolor="yellow" strokeweight="2.6pt">
              <v:path arrowok="t"/>
            </v:shape>
            <v:shape id="_x0000_s1054" style="position:absolute;left:7772;top:2760;width:656;height:230" coordorigin="7772,2760" coordsize="656,230" path="m7772,2760r656,l8428,2990r-656,l7772,2760xe" fillcolor="yellow" stroked="f">
              <v:path arrowok="t"/>
            </v:shape>
            <v:shape id="_x0000_s1053" style="position:absolute;left:8453;top:2760;width:0;height:230" coordorigin="8453,2760" coordsize="0,230" path="m8453,2990r,-230e" filled="f" strokecolor="yellow" strokeweight="2.6pt">
              <v:path arrowok="t"/>
            </v:shape>
            <v:shape id="_x0000_s1052" style="position:absolute;left:8478;top:2760;width:566;height:230" coordorigin="8478,2760" coordsize="566,230" path="m8478,2760r566,l9044,2990r-566,l8478,2760xe" fillcolor="yellow" stroked="f">
              <v:path arrowok="t"/>
            </v:shape>
            <v:shape id="_x0000_s1051" style="position:absolute;left:9069;top:2760;width:0;height:230" coordorigin="9069,2760" coordsize="0,230" path="m9069,2990r,-230e" filled="f" strokecolor="yellow" strokeweight="2.6pt">
              <v:path arrowok="t"/>
            </v:shape>
            <v:shape id="_x0000_s1050" style="position:absolute;left:9094;top:2760;width:866;height:230" coordorigin="9094,2760" coordsize="866,230" path="m9094,2760r866,l9960,2990r-866,l9094,2760xe" fillcolor="yellow" stroked="f">
              <v:path arrowok="t"/>
            </v:shape>
            <v:shape id="_x0000_s1049" style="position:absolute;left:9985;top:2760;width:0;height:230" coordorigin="9985,2760" coordsize="0,230" path="m9985,2990r,-230e" filled="f" strokecolor="yellow" strokeweight="2.6pt">
              <v:path arrowok="t"/>
            </v:shape>
            <v:shape id="_x0000_s1048" style="position:absolute;left:10010;top:2760;width:278;height:230" coordorigin="10010,2760" coordsize="278,230" path="m10010,2760r278,l10288,2990r-278,l10010,2760xe" fillcolor="yellow" stroked="f">
              <v:path arrowok="t"/>
            </v:shape>
            <v:shape id="_x0000_s1047" style="position:absolute;left:10313;top:2760;width:0;height:230" coordorigin="10313,2760" coordsize="0,230" path="m10313,2990r,-230e" filled="f" strokecolor="yellow" strokeweight="2.6pt">
              <v:path arrowok="t"/>
            </v:shape>
            <v:shape id="_x0000_s1046" style="position:absolute;left:10338;top:2760;width:600;height:230" coordorigin="10338,2760" coordsize="600,230" path="m10338,2760r600,l10938,2990r-600,l10338,2760xe" fillcolor="yellow" stroked="f">
              <v:path arrowok="t"/>
            </v:shape>
            <v:shape id="_x0000_s1045" style="position:absolute;left:10963;top:2760;width:0;height:230" coordorigin="10963,2760" coordsize="0,230" path="m10963,2990r,-230e" filled="f" strokecolor="yellow" strokeweight="2.6pt">
              <v:path arrowok="t"/>
            </v:shape>
            <w10:wrap anchorx="page" anchory="page"/>
          </v:group>
        </w:pict>
      </w:r>
      <w:r w:rsidRPr="001974C1">
        <w:rPr>
          <w:rFonts w:ascii="Arial" w:hAnsi="Arial" w:cs="Arial"/>
        </w:rPr>
        <w:pict w14:anchorId="1BE857C3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218.4pt;margin-top:36.6pt;width:155.75pt;height:23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02"/>
                    <w:gridCol w:w="123"/>
                    <w:gridCol w:w="628"/>
                    <w:gridCol w:w="288"/>
                    <w:gridCol w:w="139"/>
                    <w:gridCol w:w="266"/>
                    <w:gridCol w:w="376"/>
                    <w:gridCol w:w="493"/>
                  </w:tblGrid>
                  <w:tr w:rsidR="001D58F7" w14:paraId="1BE857C8" w14:textId="77777777">
                    <w:trPr>
                      <w:trHeight w:hRule="exact" w:val="230"/>
                    </w:trPr>
                    <w:tc>
                      <w:tcPr>
                        <w:tcW w:w="802" w:type="dxa"/>
                        <w:tcBorders>
                          <w:top w:val="nil"/>
                          <w:left w:val="nil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4" w14:textId="77777777" w:rsidR="001D58F7" w:rsidRDefault="001D58F7"/>
                    </w:tc>
                    <w:tc>
                      <w:tcPr>
                        <w:tcW w:w="1039" w:type="dxa"/>
                        <w:gridSpan w:val="3"/>
                        <w:tcBorders>
                          <w:top w:val="nil"/>
                          <w:left w:val="single" w:sz="21" w:space="0" w:color="FFFF00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5" w14:textId="77777777" w:rsidR="001D58F7" w:rsidRDefault="001D58F7"/>
                    </w:tc>
                    <w:tc>
                      <w:tcPr>
                        <w:tcW w:w="405" w:type="dxa"/>
                        <w:gridSpan w:val="2"/>
                        <w:tcBorders>
                          <w:top w:val="nil"/>
                          <w:left w:val="single" w:sz="21" w:space="0" w:color="FFFF00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6" w14:textId="77777777" w:rsidR="001D58F7" w:rsidRDefault="001D58F7"/>
                    </w:tc>
                    <w:tc>
                      <w:tcPr>
                        <w:tcW w:w="869" w:type="dxa"/>
                        <w:gridSpan w:val="2"/>
                        <w:tcBorders>
                          <w:top w:val="nil"/>
                          <w:left w:val="single" w:sz="21" w:space="0" w:color="FFFF00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14:paraId="1BE857C7" w14:textId="77777777" w:rsidR="001D58F7" w:rsidRDefault="001D58F7"/>
                    </w:tc>
                  </w:tr>
                  <w:tr w:rsidR="001D58F7" w14:paraId="1BE857CE" w14:textId="77777777">
                    <w:trPr>
                      <w:trHeight w:hRule="exact" w:val="230"/>
                    </w:trPr>
                    <w:tc>
                      <w:tcPr>
                        <w:tcW w:w="92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9" w14:textId="77777777" w:rsidR="001D58F7" w:rsidRDefault="001D58F7"/>
                    </w:tc>
                    <w:tc>
                      <w:tcPr>
                        <w:tcW w:w="628" w:type="dxa"/>
                        <w:tcBorders>
                          <w:top w:val="nil"/>
                          <w:left w:val="single" w:sz="21" w:space="0" w:color="FFFF00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A" w14:textId="77777777" w:rsidR="001D58F7" w:rsidRDefault="001D58F7"/>
                    </w:tc>
                    <w:tc>
                      <w:tcPr>
                        <w:tcW w:w="427" w:type="dxa"/>
                        <w:gridSpan w:val="2"/>
                        <w:tcBorders>
                          <w:top w:val="nil"/>
                          <w:left w:val="single" w:sz="21" w:space="0" w:color="FFFF00"/>
                          <w:bottom w:val="nil"/>
                          <w:right w:val="single" w:sz="21" w:space="0" w:color="FFFF00"/>
                        </w:tcBorders>
                        <w:shd w:val="clear" w:color="auto" w:fill="FFFF00"/>
                      </w:tcPr>
                      <w:p w14:paraId="1BE857CB" w14:textId="77777777" w:rsidR="001D58F7" w:rsidRDefault="001D58F7"/>
                    </w:tc>
                    <w:tc>
                      <w:tcPr>
                        <w:tcW w:w="642" w:type="dxa"/>
                        <w:gridSpan w:val="2"/>
                        <w:tcBorders>
                          <w:top w:val="nil"/>
                          <w:left w:val="single" w:sz="21" w:space="0" w:color="FFFF00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14:paraId="1BE857CC" w14:textId="77777777" w:rsidR="001D58F7" w:rsidRDefault="001D58F7"/>
                    </w:tc>
                    <w:tc>
                      <w:tcPr>
                        <w:tcW w:w="4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BE857CD" w14:textId="77777777" w:rsidR="001D58F7" w:rsidRDefault="001D58F7"/>
                    </w:tc>
                  </w:tr>
                </w:tbl>
                <w:p w14:paraId="1BE857CF" w14:textId="77777777" w:rsidR="001D58F7" w:rsidRDefault="001D58F7"/>
              </w:txbxContent>
            </v:textbox>
            <w10:wrap anchorx="page"/>
          </v:shape>
        </w:pict>
      </w:r>
      <w:r w:rsidR="00727A5E" w:rsidRPr="001974C1">
        <w:rPr>
          <w:rFonts w:ascii="Arial" w:hAnsi="Arial" w:cs="Arial"/>
          <w:b/>
          <w:spacing w:val="1"/>
        </w:rPr>
        <w:t>P</w:t>
      </w:r>
      <w:r w:rsidR="00727A5E" w:rsidRPr="001974C1">
        <w:rPr>
          <w:rFonts w:ascii="Arial" w:hAnsi="Arial" w:cs="Arial"/>
          <w:b/>
        </w:rPr>
        <w:t>ART</w:t>
      </w:r>
      <w:r w:rsidR="00727A5E" w:rsidRPr="001974C1">
        <w:rPr>
          <w:rFonts w:ascii="Arial" w:hAnsi="Arial" w:cs="Arial"/>
          <w:b/>
          <w:spacing w:val="45"/>
        </w:rPr>
        <w:t xml:space="preserve"> </w:t>
      </w:r>
      <w:r w:rsidR="00727A5E" w:rsidRPr="001974C1">
        <w:rPr>
          <w:rFonts w:ascii="Arial" w:hAnsi="Arial" w:cs="Arial"/>
          <w:b/>
          <w:spacing w:val="1"/>
        </w:rPr>
        <w:t>1</w:t>
      </w:r>
      <w:r w:rsidR="00727A5E" w:rsidRPr="001974C1">
        <w:rPr>
          <w:rFonts w:ascii="Arial" w:hAnsi="Arial" w:cs="Arial"/>
          <w:b/>
        </w:rPr>
        <w:t>:</w:t>
      </w:r>
      <w:r w:rsidR="00727A5E" w:rsidRPr="001974C1">
        <w:rPr>
          <w:rFonts w:ascii="Arial" w:hAnsi="Arial" w:cs="Arial"/>
          <w:b/>
          <w:spacing w:val="-1"/>
        </w:rPr>
        <w:t xml:space="preserve"> </w:t>
      </w:r>
      <w:r w:rsidR="00727A5E" w:rsidRPr="001974C1">
        <w:rPr>
          <w:rFonts w:ascii="Arial" w:hAnsi="Arial" w:cs="Arial"/>
          <w:b/>
        </w:rPr>
        <w:t>C</w:t>
      </w:r>
      <w:r w:rsidR="00727A5E" w:rsidRPr="001974C1">
        <w:rPr>
          <w:rFonts w:ascii="Arial" w:hAnsi="Arial" w:cs="Arial"/>
          <w:b/>
          <w:spacing w:val="1"/>
        </w:rPr>
        <w:t>o</w:t>
      </w:r>
      <w:r w:rsidR="00727A5E" w:rsidRPr="001974C1">
        <w:rPr>
          <w:rFonts w:ascii="Arial" w:hAnsi="Arial" w:cs="Arial"/>
          <w:b/>
          <w:spacing w:val="-3"/>
        </w:rPr>
        <w:t>m</w:t>
      </w:r>
      <w:r w:rsidR="00727A5E" w:rsidRPr="001974C1">
        <w:rPr>
          <w:rFonts w:ascii="Arial" w:hAnsi="Arial" w:cs="Arial"/>
          <w:b/>
        </w:rPr>
        <w:t>m</w:t>
      </w:r>
      <w:r w:rsidR="00727A5E" w:rsidRPr="001974C1">
        <w:rPr>
          <w:rFonts w:ascii="Arial" w:hAnsi="Arial" w:cs="Arial"/>
          <w:b/>
          <w:spacing w:val="3"/>
        </w:rPr>
        <w:t>e</w:t>
      </w:r>
      <w:r w:rsidR="00727A5E" w:rsidRPr="001974C1">
        <w:rPr>
          <w:rFonts w:ascii="Arial" w:hAnsi="Arial" w:cs="Arial"/>
          <w:b/>
        </w:rPr>
        <w:t>n</w:t>
      </w:r>
      <w:r w:rsidR="00727A5E" w:rsidRPr="001974C1">
        <w:rPr>
          <w:rFonts w:ascii="Arial" w:hAnsi="Arial" w:cs="Arial"/>
          <w:b/>
          <w:spacing w:val="1"/>
        </w:rPr>
        <w:t>t</w:t>
      </w:r>
      <w:r w:rsidR="00727A5E" w:rsidRPr="001974C1">
        <w:rPr>
          <w:rFonts w:ascii="Arial" w:hAnsi="Arial" w:cs="Arial"/>
          <w:b/>
        </w:rPr>
        <w:t>s</w:t>
      </w:r>
    </w:p>
    <w:p w14:paraId="1BE85778" w14:textId="77777777" w:rsidR="001D58F7" w:rsidRPr="001974C1" w:rsidRDefault="001D58F7">
      <w:pPr>
        <w:spacing w:before="7" w:line="220" w:lineRule="exact"/>
        <w:rPr>
          <w:rFonts w:ascii="Arial" w:hAnsi="Arial" w:cs="Arial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8"/>
        <w:gridCol w:w="7410"/>
        <w:gridCol w:w="2838"/>
      </w:tblGrid>
      <w:tr w:rsidR="001D58F7" w:rsidRPr="001974C1" w14:paraId="1BE8577D" w14:textId="77777777">
        <w:trPr>
          <w:trHeight w:hRule="exact" w:val="93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79" w14:textId="77777777" w:rsidR="001D58F7" w:rsidRPr="001974C1" w:rsidRDefault="001D58F7">
            <w:pPr>
              <w:rPr>
                <w:rFonts w:ascii="Arial" w:hAnsi="Arial" w:cs="Arial"/>
              </w:rPr>
            </w:pP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7A" w14:textId="77777777" w:rsidR="001D58F7" w:rsidRPr="001974C1" w:rsidRDefault="00727A5E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1"/>
              </w:rPr>
              <w:t>ev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  <w:spacing w:val="3"/>
              </w:rPr>
              <w:t>w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  <w:spacing w:val="-2"/>
              </w:rPr>
              <w:t>r</w:t>
            </w:r>
            <w:r w:rsidRPr="001974C1">
              <w:rPr>
                <w:rFonts w:ascii="Arial" w:hAnsi="Arial" w:cs="Arial"/>
                <w:b/>
                <w:spacing w:val="1"/>
              </w:rPr>
              <w:t>’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co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3"/>
              </w:rPr>
              <w:t>e</w:t>
            </w:r>
            <w:r w:rsidRPr="001974C1">
              <w:rPr>
                <w:rFonts w:ascii="Arial" w:hAnsi="Arial" w:cs="Arial"/>
                <w:b/>
              </w:rPr>
              <w:t>nt</w:t>
            </w:r>
          </w:p>
          <w:p w14:paraId="1BE8577B" w14:textId="77777777" w:rsidR="001D58F7" w:rsidRPr="001974C1" w:rsidRDefault="00727A5E">
            <w:pPr>
              <w:spacing w:line="220" w:lineRule="exact"/>
              <w:ind w:left="103" w:right="695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</w:rPr>
              <w:t>A</w:t>
            </w:r>
            <w:r w:rsidRPr="001974C1">
              <w:rPr>
                <w:rFonts w:ascii="Arial" w:hAnsi="Arial" w:cs="Arial"/>
                <w:b/>
                <w:spacing w:val="1"/>
              </w:rPr>
              <w:t>rt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f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te</w:t>
            </w:r>
            <w:r w:rsidRPr="001974C1">
              <w:rPr>
                <w:rFonts w:ascii="Arial" w:hAnsi="Arial" w:cs="Arial"/>
                <w:b/>
              </w:rPr>
              <w:t>lli</w:t>
            </w:r>
            <w:r w:rsidRPr="001974C1">
              <w:rPr>
                <w:rFonts w:ascii="Arial" w:hAnsi="Arial" w:cs="Arial"/>
                <w:b/>
                <w:spacing w:val="1"/>
              </w:rPr>
              <w:t>ge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(</w:t>
            </w:r>
            <w:r w:rsidRPr="001974C1">
              <w:rPr>
                <w:rFonts w:ascii="Arial" w:hAnsi="Arial" w:cs="Arial"/>
                <w:b/>
              </w:rPr>
              <w:t>A</w:t>
            </w: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)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ge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erate</w:t>
            </w:r>
            <w:r w:rsidRPr="001974C1">
              <w:rPr>
                <w:rFonts w:ascii="Arial" w:hAnsi="Arial" w:cs="Arial"/>
                <w:b/>
              </w:rPr>
              <w:t>d</w:t>
            </w:r>
            <w:r w:rsidRPr="001974C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  <w:spacing w:val="-1"/>
              </w:rPr>
              <w:t>ss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2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te</w:t>
            </w:r>
            <w:r w:rsidRPr="001974C1">
              <w:rPr>
                <w:rFonts w:ascii="Arial" w:hAnsi="Arial" w:cs="Arial"/>
                <w:b/>
              </w:rPr>
              <w:t>d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rev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w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co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3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ar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tr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ct</w:t>
            </w:r>
            <w:r w:rsidRPr="001974C1">
              <w:rPr>
                <w:rFonts w:ascii="Arial" w:hAnsi="Arial" w:cs="Arial"/>
                <w:b/>
              </w:rPr>
              <w:t>ly p</w:t>
            </w:r>
            <w:r w:rsidRPr="001974C1">
              <w:rPr>
                <w:rFonts w:ascii="Arial" w:hAnsi="Arial" w:cs="Arial"/>
                <w:b/>
                <w:spacing w:val="1"/>
              </w:rPr>
              <w:t>ro</w:t>
            </w:r>
            <w:r w:rsidRPr="001974C1">
              <w:rPr>
                <w:rFonts w:ascii="Arial" w:hAnsi="Arial" w:cs="Arial"/>
                <w:b/>
              </w:rPr>
              <w:t>hibi</w:t>
            </w:r>
            <w:r w:rsidRPr="001974C1">
              <w:rPr>
                <w:rFonts w:ascii="Arial" w:hAnsi="Arial" w:cs="Arial"/>
                <w:b/>
                <w:spacing w:val="1"/>
              </w:rPr>
              <w:t>te</w:t>
            </w:r>
            <w:r w:rsidRPr="001974C1">
              <w:rPr>
                <w:rFonts w:ascii="Arial" w:hAnsi="Arial" w:cs="Arial"/>
                <w:b/>
              </w:rPr>
              <w:t>d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du</w:t>
            </w:r>
            <w:r w:rsidRPr="001974C1">
              <w:rPr>
                <w:rFonts w:ascii="Arial" w:hAnsi="Arial" w:cs="Arial"/>
                <w:b/>
                <w:spacing w:val="1"/>
              </w:rPr>
              <w:t>r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2"/>
              </w:rPr>
              <w:t>n</w:t>
            </w:r>
            <w:r w:rsidRPr="001974C1">
              <w:rPr>
                <w:rFonts w:ascii="Arial" w:hAnsi="Arial" w:cs="Arial"/>
                <w:b/>
              </w:rPr>
              <w:t>g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p</w:t>
            </w:r>
            <w:r w:rsidRPr="001974C1">
              <w:rPr>
                <w:rFonts w:ascii="Arial" w:hAnsi="Arial" w:cs="Arial"/>
                <w:b/>
                <w:spacing w:val="1"/>
              </w:rPr>
              <w:t>ee</w:t>
            </w: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rev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w.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7C" w14:textId="77777777" w:rsidR="001D58F7" w:rsidRPr="001974C1" w:rsidRDefault="00727A5E">
            <w:pPr>
              <w:ind w:left="102" w:right="267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</w:rPr>
              <w:t>Au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  <w:spacing w:val="3"/>
              </w:rPr>
              <w:t>r</w:t>
            </w:r>
            <w:r w:rsidRPr="001974C1">
              <w:rPr>
                <w:rFonts w:ascii="Arial" w:hAnsi="Arial" w:cs="Arial"/>
                <w:b/>
                <w:spacing w:val="-1"/>
              </w:rPr>
              <w:t>’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Fee</w:t>
            </w:r>
            <w:r w:rsidRPr="001974C1">
              <w:rPr>
                <w:rFonts w:ascii="Arial" w:hAnsi="Arial" w:cs="Arial"/>
                <w:b/>
              </w:rPr>
              <w:t>db</w:t>
            </w:r>
            <w:r w:rsidRPr="001974C1">
              <w:rPr>
                <w:rFonts w:ascii="Arial" w:hAnsi="Arial" w:cs="Arial"/>
                <w:b/>
                <w:spacing w:val="1"/>
              </w:rPr>
              <w:t>ac</w:t>
            </w:r>
            <w:r w:rsidRPr="001974C1">
              <w:rPr>
                <w:rFonts w:ascii="Arial" w:hAnsi="Arial" w:cs="Arial"/>
                <w:b/>
              </w:rPr>
              <w:t>k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(I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is </w:t>
            </w:r>
            <w:r w:rsidRPr="001974C1">
              <w:rPr>
                <w:rFonts w:ascii="Arial" w:hAnsi="Arial" w:cs="Arial"/>
                <w:spacing w:val="-1"/>
              </w:rPr>
              <w:t>m</w:t>
            </w:r>
            <w:r w:rsidRPr="001974C1">
              <w:rPr>
                <w:rFonts w:ascii="Arial" w:hAnsi="Arial" w:cs="Arial"/>
                <w:spacing w:val="1"/>
              </w:rPr>
              <w:t>anda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>or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a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u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>hor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ho</w:t>
            </w:r>
            <w:r w:rsidRPr="001974C1">
              <w:rPr>
                <w:rFonts w:ascii="Arial" w:hAnsi="Arial" w:cs="Arial"/>
                <w:spacing w:val="-1"/>
              </w:rPr>
              <w:t>u</w:t>
            </w:r>
            <w:r w:rsidRPr="001974C1">
              <w:rPr>
                <w:rFonts w:ascii="Arial" w:hAnsi="Arial" w:cs="Arial"/>
              </w:rPr>
              <w:t xml:space="preserve">ld </w:t>
            </w:r>
            <w:r w:rsidRPr="001974C1">
              <w:rPr>
                <w:rFonts w:ascii="Arial" w:hAnsi="Arial" w:cs="Arial"/>
                <w:spacing w:val="-2"/>
              </w:rPr>
              <w:t>w</w:t>
            </w:r>
            <w:r w:rsidRPr="001974C1">
              <w:rPr>
                <w:rFonts w:ascii="Arial" w:hAnsi="Arial" w:cs="Arial"/>
                <w:spacing w:val="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i</w:t>
            </w:r>
            <w:r w:rsidRPr="001974C1">
              <w:rPr>
                <w:rFonts w:ascii="Arial" w:hAnsi="Arial" w:cs="Arial"/>
              </w:rPr>
              <w:t>te</w:t>
            </w:r>
            <w:r w:rsidRPr="001974C1">
              <w:rPr>
                <w:rFonts w:ascii="Arial" w:hAnsi="Arial" w:cs="Arial"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h</w:t>
            </w:r>
            <w:r w:rsidRPr="001974C1">
              <w:rPr>
                <w:rFonts w:ascii="Arial" w:hAnsi="Arial" w:cs="Arial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s</w:t>
            </w:r>
            <w:r w:rsidRPr="001974C1">
              <w:rPr>
                <w:rFonts w:ascii="Arial" w:hAnsi="Arial" w:cs="Arial"/>
              </w:rPr>
              <w:t>/</w:t>
            </w:r>
            <w:r w:rsidRPr="001974C1">
              <w:rPr>
                <w:rFonts w:ascii="Arial" w:hAnsi="Arial" w:cs="Arial"/>
                <w:spacing w:val="1"/>
              </w:rPr>
              <w:t>he</w:t>
            </w:r>
            <w:r w:rsidRPr="001974C1">
              <w:rPr>
                <w:rFonts w:ascii="Arial" w:hAnsi="Arial" w:cs="Arial"/>
              </w:rPr>
              <w:t>r</w:t>
            </w:r>
            <w:r w:rsidRPr="001974C1">
              <w:rPr>
                <w:rFonts w:ascii="Arial" w:hAnsi="Arial" w:cs="Arial"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eedbac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ere</w:t>
            </w:r>
            <w:r w:rsidRPr="001974C1">
              <w:rPr>
                <w:rFonts w:ascii="Arial" w:hAnsi="Arial" w:cs="Arial"/>
              </w:rPr>
              <w:t>)</w:t>
            </w:r>
          </w:p>
        </w:tc>
      </w:tr>
      <w:tr w:rsidR="001D58F7" w:rsidRPr="001974C1" w14:paraId="1BE85781" w14:textId="77777777">
        <w:trPr>
          <w:trHeight w:hRule="exact" w:val="3105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7E" w14:textId="77777777" w:rsidR="001D58F7" w:rsidRPr="001974C1" w:rsidRDefault="00727A5E">
            <w:pPr>
              <w:spacing w:before="1"/>
              <w:ind w:left="463" w:right="207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1"/>
              </w:rPr>
              <w:t>P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ea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3"/>
              </w:rPr>
              <w:t>w</w:t>
            </w:r>
            <w:r w:rsidRPr="001974C1">
              <w:rPr>
                <w:rFonts w:ascii="Arial" w:hAnsi="Arial" w:cs="Arial"/>
                <w:b/>
                <w:spacing w:val="1"/>
              </w:rPr>
              <w:t>r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-1"/>
              </w:rPr>
              <w:t>t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a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fe</w:t>
            </w:r>
            <w:r w:rsidRPr="001974C1">
              <w:rPr>
                <w:rFonts w:ascii="Arial" w:hAnsi="Arial" w:cs="Arial"/>
                <w:b/>
              </w:rPr>
              <w:t xml:space="preserve">w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ce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regar</w:t>
            </w:r>
            <w:r w:rsidRPr="001974C1">
              <w:rPr>
                <w:rFonts w:ascii="Arial" w:hAnsi="Arial" w:cs="Arial"/>
                <w:b/>
              </w:rPr>
              <w:t>ding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 i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p</w:t>
            </w:r>
            <w:r w:rsidRPr="001974C1">
              <w:rPr>
                <w:rFonts w:ascii="Arial" w:hAnsi="Arial" w:cs="Arial"/>
                <w:b/>
                <w:spacing w:val="1"/>
              </w:rPr>
              <w:t>orta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 xml:space="preserve">his 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4"/>
              </w:rPr>
              <w:t>a</w:t>
            </w:r>
            <w:r w:rsidRPr="001974C1">
              <w:rPr>
                <w:rFonts w:ascii="Arial" w:hAnsi="Arial" w:cs="Arial"/>
                <w:b/>
              </w:rPr>
              <w:t>nu</w:t>
            </w:r>
            <w:r w:rsidRPr="001974C1">
              <w:rPr>
                <w:rFonts w:ascii="Arial" w:hAnsi="Arial" w:cs="Arial"/>
                <w:b/>
                <w:spacing w:val="2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cr</w:t>
            </w:r>
            <w:r w:rsidRPr="001974C1">
              <w:rPr>
                <w:rFonts w:ascii="Arial" w:hAnsi="Arial" w:cs="Arial"/>
                <w:b/>
              </w:rPr>
              <w:t>ipt</w:t>
            </w:r>
            <w:r w:rsidRPr="001974C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fo</w:t>
            </w: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 xml:space="preserve">he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f</w:t>
            </w:r>
            <w:r w:rsidRPr="001974C1">
              <w:rPr>
                <w:rFonts w:ascii="Arial" w:hAnsi="Arial" w:cs="Arial"/>
                <w:b/>
              </w:rPr>
              <w:t>ic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co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un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ty</w:t>
            </w:r>
            <w:r w:rsidRPr="001974C1">
              <w:rPr>
                <w:rFonts w:ascii="Arial" w:hAnsi="Arial" w:cs="Arial"/>
                <w:b/>
              </w:rPr>
              <w:t>.</w:t>
            </w:r>
            <w:r w:rsidRPr="001974C1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 xml:space="preserve">A 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i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2"/>
              </w:rPr>
              <w:t>i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u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3-</w:t>
            </w:r>
            <w:r w:rsidRPr="001974C1">
              <w:rPr>
                <w:rFonts w:ascii="Arial" w:hAnsi="Arial" w:cs="Arial"/>
                <w:b/>
              </w:rPr>
              <w:t>4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ce</w:t>
            </w:r>
            <w:r w:rsidRPr="001974C1">
              <w:rPr>
                <w:rFonts w:ascii="Arial" w:hAnsi="Arial" w:cs="Arial"/>
                <w:b/>
              </w:rPr>
              <w:t xml:space="preserve">s 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4"/>
              </w:rPr>
              <w:t>a</w:t>
            </w:r>
            <w:r w:rsidRPr="001974C1">
              <w:rPr>
                <w:rFonts w:ascii="Arial" w:hAnsi="Arial" w:cs="Arial"/>
                <w:b/>
              </w:rPr>
              <w:t>y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be</w:t>
            </w:r>
            <w:r w:rsidRPr="001974C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</w:t>
            </w:r>
            <w:r w:rsidRPr="001974C1">
              <w:rPr>
                <w:rFonts w:ascii="Arial" w:hAnsi="Arial" w:cs="Arial"/>
                <w:b/>
              </w:rPr>
              <w:t>qui</w:t>
            </w:r>
            <w:r w:rsidRPr="001974C1">
              <w:rPr>
                <w:rFonts w:ascii="Arial" w:hAnsi="Arial" w:cs="Arial"/>
                <w:b/>
                <w:spacing w:val="1"/>
              </w:rPr>
              <w:t>re</w:t>
            </w:r>
            <w:r w:rsidRPr="001974C1">
              <w:rPr>
                <w:rFonts w:ascii="Arial" w:hAnsi="Arial" w:cs="Arial"/>
                <w:b/>
              </w:rPr>
              <w:t>d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fo</w:t>
            </w: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his p</w:t>
            </w:r>
            <w:r w:rsidRPr="001974C1">
              <w:rPr>
                <w:rFonts w:ascii="Arial" w:hAnsi="Arial" w:cs="Arial"/>
                <w:b/>
                <w:spacing w:val="1"/>
              </w:rPr>
              <w:t>art</w:t>
            </w:r>
            <w:r w:rsidRPr="001974C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7F" w14:textId="77777777" w:rsidR="001D58F7" w:rsidRPr="001974C1" w:rsidRDefault="00727A5E">
            <w:pPr>
              <w:spacing w:before="2" w:line="260" w:lineRule="exact"/>
              <w:ind w:left="103" w:right="61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nus</w:t>
            </w:r>
            <w:r w:rsidRPr="001974C1">
              <w:rPr>
                <w:rFonts w:ascii="Arial" w:hAnsi="Arial" w:cs="Arial"/>
                <w:spacing w:val="-1"/>
              </w:rPr>
              <w:t>cr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pt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su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ons of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so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ara</w:t>
            </w:r>
            <w:r w:rsidRPr="001974C1">
              <w:rPr>
                <w:rFonts w:ascii="Arial" w:hAnsi="Arial" w:cs="Arial"/>
              </w:rPr>
              <w:t>sh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a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ng </w:t>
            </w:r>
            <w:proofErr w:type="gramStart"/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l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r</w:t>
            </w:r>
            <w:proofErr w:type="gramEnd"/>
            <w:r w:rsidRPr="001974C1">
              <w:rPr>
                <w:rFonts w:ascii="Arial" w:hAnsi="Arial" w:cs="Arial"/>
              </w:rPr>
              <w:t xml:space="preserve">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d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hoo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(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F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)</w:t>
            </w:r>
            <w:r w:rsidRPr="001974C1">
              <w:rPr>
                <w:rFonts w:ascii="Arial" w:hAnsi="Arial" w:cs="Arial"/>
              </w:rPr>
              <w:t xml:space="preserve">.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proofErr w:type="gramStart"/>
            <w:r w:rsidRPr="001974C1">
              <w:rPr>
                <w:rFonts w:ascii="Arial" w:hAnsi="Arial" w:cs="Arial"/>
                <w:spacing w:val="-1"/>
              </w:rPr>
              <w:t>B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</w:rPr>
              <w:t>gh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ng</w:t>
            </w:r>
            <w:proofErr w:type="gramEnd"/>
            <w:r w:rsidRPr="001974C1">
              <w:rPr>
                <w:rFonts w:ascii="Arial" w:hAnsi="Arial" w:cs="Arial"/>
              </w:rPr>
              <w:t xml:space="preserve">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il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ilit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ons,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 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udy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cr</w:t>
            </w:r>
            <w:r w:rsidRPr="001974C1">
              <w:rPr>
                <w:rFonts w:ascii="Arial" w:hAnsi="Arial" w:cs="Arial"/>
                <w:spacing w:val="1"/>
              </w:rPr>
              <w:t>iti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on. Add</w:t>
            </w:r>
            <w:r w:rsidRPr="001974C1">
              <w:rPr>
                <w:rFonts w:ascii="Arial" w:hAnsi="Arial" w:cs="Arial"/>
                <w:spacing w:val="1"/>
              </w:rPr>
              <w:t>iti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t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ph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z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od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 b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know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dge </w:t>
            </w:r>
            <w:proofErr w:type="gramStart"/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 xml:space="preserve">ps, </w:t>
            </w:r>
            <w:r w:rsidRPr="001974C1">
              <w:rPr>
                <w:rFonts w:ascii="Arial" w:hAnsi="Arial" w:cs="Arial"/>
                <w:spacing w:val="60"/>
              </w:rPr>
              <w:t xml:space="preserve"> </w:t>
            </w:r>
            <w:r w:rsidRPr="001974C1">
              <w:rPr>
                <w:rFonts w:ascii="Arial" w:hAnsi="Arial" w:cs="Arial"/>
              </w:rPr>
              <w:t>wh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</w:t>
            </w:r>
            <w:proofErr w:type="gramEnd"/>
            <w:r w:rsidRPr="001974C1">
              <w:rPr>
                <w:rFonts w:ascii="Arial" w:hAnsi="Arial" w:cs="Arial"/>
              </w:rPr>
              <w:t xml:space="preserve">  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   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y  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 xml:space="preserve">nt  </w:t>
            </w:r>
            <w:r w:rsidRPr="001974C1">
              <w:rPr>
                <w:rFonts w:ascii="Arial" w:hAnsi="Arial" w:cs="Arial"/>
                <w:spacing w:val="1"/>
              </w:rPr>
              <w:t xml:space="preserve"> i</w:t>
            </w:r>
            <w:r w:rsidRPr="001974C1">
              <w:rPr>
                <w:rFonts w:ascii="Arial" w:hAnsi="Arial" w:cs="Arial"/>
              </w:rPr>
              <w:t xml:space="preserve">n  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59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</w:rPr>
              <w:t xml:space="preserve">t </w:t>
            </w:r>
            <w:r w:rsidRPr="001974C1">
              <w:rPr>
                <w:rFonts w:ascii="Arial" w:hAnsi="Arial" w:cs="Arial"/>
                <w:spacing w:val="58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of </w:t>
            </w:r>
            <w:r w:rsidRPr="001974C1">
              <w:rPr>
                <w:rFonts w:ascii="Arial" w:hAnsi="Arial" w:cs="Arial"/>
                <w:spacing w:val="59"/>
              </w:rPr>
              <w:t xml:space="preserve"> </w:t>
            </w:r>
            <w:r w:rsidRPr="001974C1">
              <w:rPr>
                <w:rFonts w:ascii="Arial" w:hAnsi="Arial" w:cs="Arial"/>
              </w:rPr>
              <w:t>sus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l p</w:t>
            </w:r>
            <w:r w:rsidRPr="001974C1">
              <w:rPr>
                <w:rFonts w:ascii="Arial" w:hAnsi="Arial" w:cs="Arial"/>
                <w:spacing w:val="-1"/>
              </w:rPr>
              <w:t>rac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ce</w:t>
            </w:r>
            <w:r w:rsidRPr="001974C1">
              <w:rPr>
                <w:rFonts w:ascii="Arial" w:hAnsi="Arial" w:cs="Arial"/>
              </w:rPr>
              <w:t>s. Th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 xml:space="preserve">h 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</w:rPr>
              <w:t xml:space="preserve">n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m 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3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bout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 n</w:t>
            </w:r>
            <w:r w:rsidRPr="001974C1">
              <w:rPr>
                <w:rFonts w:ascii="Arial" w:hAnsi="Arial" w:cs="Arial"/>
                <w:spacing w:val="-1"/>
              </w:rPr>
              <w:t>ee</w:t>
            </w:r>
            <w:r w:rsidRPr="001974C1">
              <w:rPr>
                <w:rFonts w:ascii="Arial" w:hAnsi="Arial" w:cs="Arial"/>
              </w:rPr>
              <w:t>ds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s, u</w:t>
            </w:r>
            <w:r w:rsidRPr="001974C1">
              <w:rPr>
                <w:rFonts w:ascii="Arial" w:hAnsi="Arial" w:cs="Arial"/>
                <w:spacing w:val="1"/>
              </w:rPr>
              <w:t>ltim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bu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so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</w:rPr>
              <w:t xml:space="preserve">l 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</w:rPr>
              <w:t>hoods.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0" w14:textId="3B96C982" w:rsidR="001D58F7" w:rsidRPr="001974C1" w:rsidRDefault="000B2F0C">
            <w:pPr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THANK YOU</w:t>
            </w:r>
          </w:p>
        </w:tc>
      </w:tr>
      <w:tr w:rsidR="001D58F7" w:rsidRPr="001974C1" w14:paraId="1BE85786" w14:textId="77777777">
        <w:trPr>
          <w:trHeight w:hRule="exact" w:val="1402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2" w14:textId="77777777" w:rsidR="001D58F7" w:rsidRPr="001974C1" w:rsidRDefault="00727A5E">
            <w:pPr>
              <w:spacing w:before="1" w:line="220" w:lineRule="exact"/>
              <w:ind w:left="463" w:right="439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le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art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 xml:space="preserve">le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ui</w:t>
            </w:r>
            <w:r w:rsidRPr="001974C1">
              <w:rPr>
                <w:rFonts w:ascii="Arial" w:hAnsi="Arial" w:cs="Arial"/>
                <w:b/>
                <w:spacing w:val="1"/>
              </w:rPr>
              <w:t>ta</w:t>
            </w:r>
            <w:r w:rsidRPr="001974C1">
              <w:rPr>
                <w:rFonts w:ascii="Arial" w:hAnsi="Arial" w:cs="Arial"/>
                <w:b/>
              </w:rPr>
              <w:t>bl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?</w:t>
            </w:r>
          </w:p>
          <w:p w14:paraId="1BE85783" w14:textId="77777777" w:rsidR="001D58F7" w:rsidRPr="001974C1" w:rsidRDefault="00727A5E">
            <w:pPr>
              <w:spacing w:before="2" w:line="220" w:lineRule="exact"/>
              <w:ind w:left="463" w:right="376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1"/>
              </w:rPr>
              <w:t>(</w:t>
            </w: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t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pl</w:t>
            </w:r>
            <w:r w:rsidRPr="001974C1">
              <w:rPr>
                <w:rFonts w:ascii="Arial" w:hAnsi="Arial" w:cs="Arial"/>
                <w:b/>
                <w:spacing w:val="1"/>
              </w:rPr>
              <w:t>ea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gge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t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 xml:space="preserve">n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ter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at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v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4" w14:textId="77777777" w:rsidR="001D58F7" w:rsidRPr="001974C1" w:rsidRDefault="00727A5E">
            <w:pPr>
              <w:ind w:left="103" w:right="62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2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 su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ea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ref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udy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su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ons 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 D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FS</w:t>
            </w:r>
            <w:r w:rsidRPr="001974C1">
              <w:rPr>
                <w:rFonts w:ascii="Arial" w:hAnsi="Arial" w:cs="Arial"/>
              </w:rPr>
              <w:t>. How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ve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titl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:</w:t>
            </w:r>
            <w:r w:rsidRPr="001974C1">
              <w:rPr>
                <w:rFonts w:ascii="Arial" w:hAnsi="Arial" w:cs="Arial"/>
                <w:spacing w:val="6"/>
              </w:rPr>
              <w:t xml:space="preserve"> </w:t>
            </w:r>
            <w:r w:rsidRPr="001974C1">
              <w:rPr>
                <w:rFonts w:ascii="Arial" w:hAnsi="Arial" w:cs="Arial"/>
                <w:spacing w:val="-2"/>
              </w:rPr>
              <w:t>"</w:t>
            </w:r>
            <w:r w:rsidRPr="001974C1">
              <w:rPr>
                <w:rFonts w:ascii="Arial" w:hAnsi="Arial" w:cs="Arial"/>
              </w:rPr>
              <w:t>Und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C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 </w:t>
            </w:r>
            <w:r w:rsidRPr="001974C1">
              <w:rPr>
                <w:rFonts w:ascii="Arial" w:hAnsi="Arial" w:cs="Arial"/>
                <w:spacing w:val="-1"/>
              </w:rPr>
              <w:t>fr</w:t>
            </w:r>
            <w:r w:rsidRPr="001974C1">
              <w:rPr>
                <w:rFonts w:ascii="Arial" w:hAnsi="Arial" w:cs="Arial"/>
              </w:rPr>
              <w:t>om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  <w:spacing w:val="1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 xml:space="preserve">n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sh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</w:rPr>
              <w:t>'s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bookmarkStart w:id="0" w:name="_GoBack"/>
            <w:bookmarkEnd w:id="0"/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hoo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s."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5" w14:textId="19DC23E8" w:rsidR="001D58F7" w:rsidRPr="001974C1" w:rsidRDefault="00924380">
            <w:pPr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 xml:space="preserve">THANK YOU, BUT I FIND </w:t>
            </w:r>
            <w:r w:rsidR="00433090" w:rsidRPr="001974C1">
              <w:rPr>
                <w:rFonts w:ascii="Arial" w:hAnsi="Arial" w:cs="Arial"/>
              </w:rPr>
              <w:t>THE CURRENT TITLE ATTRACTIVE. IF NEEDED PLZ CONVEY I WILL CJANGE</w:t>
            </w:r>
          </w:p>
        </w:tc>
      </w:tr>
    </w:tbl>
    <w:p w14:paraId="1BE85787" w14:textId="77777777" w:rsidR="001D58F7" w:rsidRPr="001974C1" w:rsidRDefault="001D58F7">
      <w:pPr>
        <w:rPr>
          <w:rFonts w:ascii="Arial" w:hAnsi="Arial" w:cs="Arial"/>
        </w:rPr>
        <w:sectPr w:rsidR="001D58F7" w:rsidRPr="001974C1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1BE85788" w14:textId="77777777" w:rsidR="001D58F7" w:rsidRPr="001974C1" w:rsidRDefault="001D58F7">
      <w:pPr>
        <w:spacing w:before="7" w:line="100" w:lineRule="exact"/>
        <w:rPr>
          <w:rFonts w:ascii="Arial" w:hAnsi="Arial" w:cs="Arial"/>
        </w:rPr>
      </w:pPr>
    </w:p>
    <w:p w14:paraId="1BE85789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8A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8B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8"/>
        <w:gridCol w:w="7410"/>
        <w:gridCol w:w="2838"/>
      </w:tblGrid>
      <w:tr w:rsidR="001D58F7" w:rsidRPr="001974C1" w14:paraId="1BE8578F" w14:textId="77777777">
        <w:trPr>
          <w:trHeight w:hRule="exact" w:val="1604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C" w14:textId="77777777" w:rsidR="001D58F7" w:rsidRPr="001974C1" w:rsidRDefault="00727A5E">
            <w:pPr>
              <w:ind w:left="463" w:right="72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b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trac</w:t>
            </w:r>
            <w:r w:rsidRPr="001974C1">
              <w:rPr>
                <w:rFonts w:ascii="Arial" w:hAnsi="Arial" w:cs="Arial"/>
                <w:b/>
              </w:rPr>
              <w:t>t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art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 xml:space="preserve">le </w:t>
            </w:r>
            <w:r w:rsidRPr="001974C1">
              <w:rPr>
                <w:rFonts w:ascii="Arial" w:hAnsi="Arial" w:cs="Arial"/>
                <w:b/>
                <w:spacing w:val="1"/>
              </w:rPr>
              <w:t>co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p</w:t>
            </w:r>
            <w:r w:rsidRPr="001974C1">
              <w:rPr>
                <w:rFonts w:ascii="Arial" w:hAnsi="Arial" w:cs="Arial"/>
                <w:b/>
                <w:spacing w:val="1"/>
              </w:rPr>
              <w:t>re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  <w:spacing w:val="2"/>
              </w:rPr>
              <w:t>n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ve</w:t>
            </w:r>
            <w:r w:rsidRPr="001974C1">
              <w:rPr>
                <w:rFonts w:ascii="Arial" w:hAnsi="Arial" w:cs="Arial"/>
                <w:b/>
              </w:rPr>
              <w:t>?</w:t>
            </w:r>
            <w:r w:rsidRPr="001974C1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Do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yo</w:t>
            </w:r>
            <w:r w:rsidRPr="001974C1">
              <w:rPr>
                <w:rFonts w:ascii="Arial" w:hAnsi="Arial" w:cs="Arial"/>
                <w:b/>
              </w:rPr>
              <w:t xml:space="preserve">u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gge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t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ddi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(o</w:t>
            </w:r>
            <w:r w:rsidRPr="001974C1">
              <w:rPr>
                <w:rFonts w:ascii="Arial" w:hAnsi="Arial" w:cs="Arial"/>
                <w:b/>
              </w:rPr>
              <w:t>r d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et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n)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p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in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 xml:space="preserve">in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his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ect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n?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P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ea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3"/>
              </w:rPr>
              <w:t>w</w:t>
            </w:r>
            <w:r w:rsidRPr="001974C1">
              <w:rPr>
                <w:rFonts w:ascii="Arial" w:hAnsi="Arial" w:cs="Arial"/>
                <w:b/>
                <w:spacing w:val="1"/>
              </w:rPr>
              <w:t>r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 xml:space="preserve">e </w:t>
            </w:r>
            <w:r w:rsidRPr="001974C1">
              <w:rPr>
                <w:rFonts w:ascii="Arial" w:hAnsi="Arial" w:cs="Arial"/>
                <w:b/>
                <w:spacing w:val="1"/>
              </w:rPr>
              <w:t>yo</w:t>
            </w:r>
            <w:r w:rsidRPr="001974C1">
              <w:rPr>
                <w:rFonts w:ascii="Arial" w:hAnsi="Arial" w:cs="Arial"/>
                <w:b/>
              </w:rPr>
              <w:t>ur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gge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ns</w:t>
            </w:r>
            <w:r w:rsidRPr="001974C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ere</w:t>
            </w:r>
            <w:r w:rsidRPr="001974C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D" w14:textId="77777777" w:rsidR="001D58F7" w:rsidRPr="001974C1" w:rsidRDefault="00727A5E">
            <w:pPr>
              <w:spacing w:before="2" w:line="260" w:lineRule="exact"/>
              <w:ind w:left="103" w:right="62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1"/>
              </w:rPr>
              <w:t>mm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z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ng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ud</w:t>
            </w:r>
            <w:r w:rsidRPr="001974C1">
              <w:rPr>
                <w:rFonts w:ascii="Arial" w:hAnsi="Arial" w:cs="Arial"/>
                <w:spacing w:val="-2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>’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ob</w:t>
            </w:r>
            <w:r w:rsidRPr="001974C1">
              <w:rPr>
                <w:rFonts w:ascii="Arial" w:hAnsi="Arial" w:cs="Arial"/>
                <w:spacing w:val="1"/>
              </w:rPr>
              <w:t>j</w:t>
            </w:r>
            <w:r w:rsidRPr="001974C1">
              <w:rPr>
                <w:rFonts w:ascii="Arial" w:hAnsi="Arial" w:cs="Arial"/>
                <w:spacing w:val="-1"/>
              </w:rPr>
              <w:t>ec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s,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hodo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2"/>
              </w:rPr>
              <w:t>gy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s,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ons. </w:t>
            </w:r>
            <w:r w:rsidRPr="001974C1">
              <w:rPr>
                <w:rFonts w:ascii="Arial" w:hAnsi="Arial" w:cs="Arial"/>
                <w:spacing w:val="-3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eff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tli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fa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by 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 xml:space="preserve">or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.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No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j</w:t>
            </w:r>
            <w:r w:rsidRPr="001974C1">
              <w:rPr>
                <w:rFonts w:ascii="Arial" w:hAnsi="Arial" w:cs="Arial"/>
              </w:rPr>
              <w:t xml:space="preserve">or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dd</w:t>
            </w:r>
            <w:r w:rsidRPr="001974C1">
              <w:rPr>
                <w:rFonts w:ascii="Arial" w:hAnsi="Arial" w:cs="Arial"/>
                <w:spacing w:val="1"/>
              </w:rPr>
              <w:t>iti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ece</w:t>
            </w:r>
            <w:r w:rsidRPr="001974C1">
              <w:rPr>
                <w:rFonts w:ascii="Arial" w:hAnsi="Arial" w:cs="Arial"/>
              </w:rPr>
              <w:t>ss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-2"/>
              </w:rPr>
              <w:t>y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but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t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 b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ef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</w:rPr>
              <w:t>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y 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op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8E" w14:textId="7FAA3459" w:rsidR="001D58F7" w:rsidRPr="001974C1" w:rsidRDefault="00433090">
            <w:pPr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THANK YOU</w:t>
            </w:r>
          </w:p>
        </w:tc>
      </w:tr>
      <w:tr w:rsidR="001D58F7" w:rsidRPr="001974C1" w14:paraId="1BE85793" w14:textId="77777777">
        <w:trPr>
          <w:trHeight w:hRule="exact" w:val="162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0" w14:textId="77777777" w:rsidR="001D58F7" w:rsidRPr="001974C1" w:rsidRDefault="00727A5E">
            <w:pPr>
              <w:ind w:left="463" w:right="543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4"/>
              </w:rPr>
              <w:t>a</w:t>
            </w:r>
            <w:r w:rsidRPr="001974C1">
              <w:rPr>
                <w:rFonts w:ascii="Arial" w:hAnsi="Arial" w:cs="Arial"/>
                <w:b/>
              </w:rPr>
              <w:t>nu</w:t>
            </w:r>
            <w:r w:rsidRPr="001974C1">
              <w:rPr>
                <w:rFonts w:ascii="Arial" w:hAnsi="Arial" w:cs="Arial"/>
                <w:b/>
                <w:spacing w:val="2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cr</w:t>
            </w:r>
            <w:r w:rsidRPr="001974C1">
              <w:rPr>
                <w:rFonts w:ascii="Arial" w:hAnsi="Arial" w:cs="Arial"/>
                <w:b/>
              </w:rPr>
              <w:t xml:space="preserve">ipt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f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ca</w:t>
            </w:r>
            <w:r w:rsidRPr="001974C1">
              <w:rPr>
                <w:rFonts w:ascii="Arial" w:hAnsi="Arial" w:cs="Arial"/>
                <w:b/>
              </w:rPr>
              <w:t>ll</w:t>
            </w:r>
            <w:r w:rsidRPr="001974C1">
              <w:rPr>
                <w:rFonts w:ascii="Arial" w:hAnsi="Arial" w:cs="Arial"/>
                <w:b/>
                <w:spacing w:val="1"/>
              </w:rPr>
              <w:t>y</w:t>
            </w:r>
            <w:r w:rsidRPr="001974C1">
              <w:rPr>
                <w:rFonts w:ascii="Arial" w:hAnsi="Arial" w:cs="Arial"/>
                <w:b/>
              </w:rPr>
              <w:t>,</w:t>
            </w:r>
            <w:r w:rsidRPr="001974C1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correct</w:t>
            </w:r>
            <w:r w:rsidRPr="001974C1">
              <w:rPr>
                <w:rFonts w:ascii="Arial" w:hAnsi="Arial" w:cs="Arial"/>
                <w:b/>
              </w:rPr>
              <w:t xml:space="preserve">? </w:t>
            </w:r>
            <w:r w:rsidRPr="001974C1">
              <w:rPr>
                <w:rFonts w:ascii="Arial" w:hAnsi="Arial" w:cs="Arial"/>
                <w:b/>
                <w:spacing w:val="1"/>
              </w:rPr>
              <w:t>P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ea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3"/>
              </w:rPr>
              <w:t>w</w:t>
            </w:r>
            <w:r w:rsidRPr="001974C1">
              <w:rPr>
                <w:rFonts w:ascii="Arial" w:hAnsi="Arial" w:cs="Arial"/>
                <w:b/>
                <w:spacing w:val="1"/>
              </w:rPr>
              <w:t>r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-1"/>
              </w:rPr>
              <w:t>t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ere</w:t>
            </w:r>
            <w:r w:rsidRPr="001974C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1" w14:textId="77777777" w:rsidR="001D58F7" w:rsidRPr="001974C1" w:rsidRDefault="00727A5E">
            <w:pPr>
              <w:spacing w:before="1"/>
              <w:ind w:left="103" w:right="62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 xml:space="preserve">The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nus</w:t>
            </w:r>
            <w:r w:rsidRPr="001974C1">
              <w:rPr>
                <w:rFonts w:ascii="Arial" w:hAnsi="Arial" w:cs="Arial"/>
                <w:spacing w:val="-1"/>
              </w:rPr>
              <w:t>cr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pp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rre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,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 xml:space="preserve"> 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us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pp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>h   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gn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hodo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 xml:space="preserve">y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r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a 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fr</w:t>
            </w:r>
            <w:r w:rsidRPr="001974C1">
              <w:rPr>
                <w:rFonts w:ascii="Arial" w:hAnsi="Arial" w:cs="Arial"/>
              </w:rPr>
              <w:t xml:space="preserve">om 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a 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 popu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on. The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ea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suppo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by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nt 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s.</w:t>
            </w:r>
            <w:r w:rsidRPr="001974C1">
              <w:rPr>
                <w:rFonts w:ascii="Arial" w:hAnsi="Arial" w:cs="Arial"/>
                <w:spacing w:val="31"/>
              </w:rPr>
              <w:t xml:space="preserve"> </w:t>
            </w:r>
            <w:r w:rsidRPr="001974C1">
              <w:rPr>
                <w:rFonts w:ascii="Arial" w:hAnsi="Arial" w:cs="Arial"/>
              </w:rPr>
              <w:t>How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36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34"/>
              </w:rPr>
              <w:t xml:space="preserve"> </w:t>
            </w:r>
            <w:r w:rsidRPr="001974C1">
              <w:rPr>
                <w:rFonts w:ascii="Arial" w:hAnsi="Arial" w:cs="Arial"/>
              </w:rPr>
              <w:t>wou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4"/>
              </w:rPr>
              <w:t xml:space="preserve"> 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3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fr</w:t>
            </w:r>
            <w:r w:rsidRPr="001974C1">
              <w:rPr>
                <w:rFonts w:ascii="Arial" w:hAnsi="Arial" w:cs="Arial"/>
              </w:rPr>
              <w:t>om</w:t>
            </w:r>
            <w:r w:rsidRPr="001974C1">
              <w:rPr>
                <w:rFonts w:ascii="Arial" w:hAnsi="Arial" w:cs="Arial"/>
                <w:spacing w:val="37"/>
              </w:rPr>
              <w:t xml:space="preserve"> </w:t>
            </w:r>
            <w:r w:rsidRPr="001974C1">
              <w:rPr>
                <w:rFonts w:ascii="Arial" w:hAnsi="Arial" w:cs="Arial"/>
              </w:rPr>
              <w:t>a</w:t>
            </w:r>
            <w:r w:rsidRPr="001974C1">
              <w:rPr>
                <w:rFonts w:ascii="Arial" w:hAnsi="Arial" w:cs="Arial"/>
                <w:spacing w:val="3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35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il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6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uss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34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of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-1"/>
              </w:rPr>
              <w:t xml:space="preserve"> 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p</w:t>
            </w:r>
            <w:r w:rsidRPr="001974C1">
              <w:rPr>
                <w:rFonts w:ascii="Arial" w:hAnsi="Arial" w:cs="Arial"/>
                <w:spacing w:val="-1"/>
              </w:rPr>
              <w:t>rac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2" w14:textId="0C2F2996" w:rsidR="001D58F7" w:rsidRPr="001974C1" w:rsidRDefault="00433090">
            <w:pPr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THANK YOU</w:t>
            </w:r>
          </w:p>
        </w:tc>
      </w:tr>
      <w:tr w:rsidR="001D58F7" w:rsidRPr="001974C1" w14:paraId="1BE85797" w14:textId="77777777">
        <w:trPr>
          <w:trHeight w:hRule="exact" w:val="1618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4" w14:textId="77777777" w:rsidR="001D58F7" w:rsidRPr="001974C1" w:rsidRDefault="00727A5E">
            <w:pPr>
              <w:ind w:left="463" w:right="134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</w:rPr>
              <w:t>A</w:t>
            </w:r>
            <w:r w:rsidRPr="001974C1">
              <w:rPr>
                <w:rFonts w:ascii="Arial" w:hAnsi="Arial" w:cs="Arial"/>
                <w:b/>
                <w:spacing w:val="1"/>
              </w:rPr>
              <w:t>r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refere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ce</w:t>
            </w:r>
            <w:r w:rsidRPr="001974C1">
              <w:rPr>
                <w:rFonts w:ascii="Arial" w:hAnsi="Arial" w:cs="Arial"/>
                <w:b/>
              </w:rPr>
              <w:t xml:space="preserve">s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ff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nt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 xml:space="preserve">nd </w:t>
            </w:r>
            <w:r w:rsidRPr="001974C1">
              <w:rPr>
                <w:rFonts w:ascii="Arial" w:hAnsi="Arial" w:cs="Arial"/>
                <w:b/>
                <w:spacing w:val="1"/>
              </w:rPr>
              <w:t>rece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?</w:t>
            </w:r>
            <w:r w:rsidRPr="001974C1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 xml:space="preserve">f </w:t>
            </w:r>
            <w:r w:rsidRPr="001974C1">
              <w:rPr>
                <w:rFonts w:ascii="Arial" w:hAnsi="Arial" w:cs="Arial"/>
                <w:b/>
                <w:spacing w:val="1"/>
              </w:rPr>
              <w:t>yo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av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gge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ns</w:t>
            </w:r>
            <w:r w:rsidRPr="001974C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 xml:space="preserve">f 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ddi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refere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ce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, pl</w:t>
            </w:r>
            <w:r w:rsidRPr="001974C1">
              <w:rPr>
                <w:rFonts w:ascii="Arial" w:hAnsi="Arial" w:cs="Arial"/>
                <w:b/>
                <w:spacing w:val="1"/>
              </w:rPr>
              <w:t>ea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e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  <w:spacing w:val="3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in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 xml:space="preserve">he </w:t>
            </w:r>
            <w:r w:rsidRPr="001974C1">
              <w:rPr>
                <w:rFonts w:ascii="Arial" w:hAnsi="Arial" w:cs="Arial"/>
                <w:b/>
                <w:spacing w:val="1"/>
              </w:rPr>
              <w:t>rev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e</w:t>
            </w:r>
            <w:r w:rsidRPr="001974C1">
              <w:rPr>
                <w:rFonts w:ascii="Arial" w:hAnsi="Arial" w:cs="Arial"/>
                <w:b/>
              </w:rPr>
              <w:t>w</w:t>
            </w:r>
            <w:r w:rsidRPr="001974C1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for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5" w14:textId="77777777" w:rsidR="001D58F7" w:rsidRPr="001974C1" w:rsidRDefault="00727A5E">
            <w:pPr>
              <w:spacing w:before="1" w:line="260" w:lineRule="exact"/>
              <w:ind w:left="103" w:right="61"/>
              <w:jc w:val="both"/>
              <w:rPr>
                <w:rFonts w:ascii="Arial" w:hAnsi="Arial" w:cs="Arial"/>
              </w:rPr>
            </w:pPr>
            <w:proofErr w:type="gramStart"/>
            <w:r w:rsidRPr="001974C1">
              <w:rPr>
                <w:rFonts w:ascii="Arial" w:hAnsi="Arial" w:cs="Arial"/>
              </w:rPr>
              <w:t xml:space="preserve">The  </w:t>
            </w:r>
            <w:r w:rsidRPr="001974C1">
              <w:rPr>
                <w:rFonts w:ascii="Arial" w:hAnsi="Arial" w:cs="Arial"/>
                <w:spacing w:val="-1"/>
              </w:rPr>
              <w:t>ref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ce</w:t>
            </w:r>
            <w:r w:rsidRPr="001974C1">
              <w:rPr>
                <w:rFonts w:ascii="Arial" w:hAnsi="Arial" w:cs="Arial"/>
              </w:rPr>
              <w:t>s</w:t>
            </w:r>
            <w:proofErr w:type="gramEnd"/>
            <w:r w:rsidRPr="001974C1">
              <w:rPr>
                <w:rFonts w:ascii="Arial" w:hAnsi="Arial" w:cs="Arial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-1"/>
              </w:rPr>
              <w:t>ff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nt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,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ng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sp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of so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>be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-2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on. Th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ude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suppo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s.</w:t>
            </w:r>
            <w:r w:rsidRPr="001974C1">
              <w:rPr>
                <w:rFonts w:ascii="Arial" w:hAnsi="Arial" w:cs="Arial"/>
                <w:spacing w:val="6"/>
              </w:rPr>
              <w:t xml:space="preserve"> </w:t>
            </w:r>
            <w:r w:rsidRPr="001974C1">
              <w:rPr>
                <w:rFonts w:ascii="Arial" w:hAnsi="Arial" w:cs="Arial"/>
              </w:rPr>
              <w:t>Add</w:t>
            </w:r>
            <w:r w:rsidRPr="001974C1">
              <w:rPr>
                <w:rFonts w:ascii="Arial" w:hAnsi="Arial" w:cs="Arial"/>
                <w:spacing w:val="1"/>
              </w:rPr>
              <w:t>iti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uss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on, 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1"/>
              </w:rPr>
              <w:t xml:space="preserve"> 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ac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t</w:t>
            </w:r>
            <w:r w:rsidRPr="001974C1">
              <w:rPr>
                <w:rFonts w:ascii="Arial" w:hAnsi="Arial" w:cs="Arial"/>
                <w:spacing w:val="-1"/>
              </w:rPr>
              <w:t>ec</w:t>
            </w:r>
            <w:r w:rsidRPr="001974C1">
              <w:rPr>
                <w:rFonts w:ascii="Arial" w:hAnsi="Arial" w:cs="Arial"/>
              </w:rPr>
              <w:t>hno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og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-1"/>
              </w:rPr>
              <w:t xml:space="preserve"> eff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ss 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og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6" w14:textId="79F12153" w:rsidR="001D58F7" w:rsidRPr="001974C1" w:rsidRDefault="00433090">
            <w:pPr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THANK YOU</w:t>
            </w:r>
          </w:p>
        </w:tc>
      </w:tr>
    </w:tbl>
    <w:p w14:paraId="1BE85798" w14:textId="77777777" w:rsidR="001D58F7" w:rsidRPr="001974C1" w:rsidRDefault="001D58F7">
      <w:pPr>
        <w:rPr>
          <w:rFonts w:ascii="Arial" w:hAnsi="Arial" w:cs="Arial"/>
        </w:rPr>
        <w:sectPr w:rsidR="001D58F7" w:rsidRPr="001974C1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1BE85799" w14:textId="77777777" w:rsidR="001D58F7" w:rsidRPr="001974C1" w:rsidRDefault="001D58F7">
      <w:pPr>
        <w:spacing w:before="7" w:line="100" w:lineRule="exact"/>
        <w:rPr>
          <w:rFonts w:ascii="Arial" w:hAnsi="Arial" w:cs="Arial"/>
        </w:rPr>
      </w:pPr>
    </w:p>
    <w:p w14:paraId="1BE8579A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9B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p w14:paraId="1BE8579C" w14:textId="77777777" w:rsidR="001D58F7" w:rsidRPr="001974C1" w:rsidRDefault="001D58F7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8"/>
        <w:gridCol w:w="7410"/>
        <w:gridCol w:w="2605"/>
      </w:tblGrid>
      <w:tr w:rsidR="001D58F7" w:rsidRPr="001974C1" w14:paraId="1BE857A6" w14:textId="77777777" w:rsidTr="002D70DF">
        <w:trPr>
          <w:trHeight w:hRule="exact" w:val="4287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D" w14:textId="77777777" w:rsidR="001D58F7" w:rsidRPr="001974C1" w:rsidRDefault="00727A5E">
            <w:pPr>
              <w:spacing w:before="1"/>
              <w:ind w:left="463" w:right="436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-1"/>
              </w:rPr>
              <w:t>I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g</w:t>
            </w:r>
            <w:r w:rsidRPr="001974C1">
              <w:rPr>
                <w:rFonts w:ascii="Arial" w:hAnsi="Arial" w:cs="Arial"/>
                <w:b/>
              </w:rPr>
              <w:t>u</w:t>
            </w:r>
            <w:r w:rsidRPr="001974C1">
              <w:rPr>
                <w:rFonts w:ascii="Arial" w:hAnsi="Arial" w:cs="Arial"/>
                <w:b/>
                <w:spacing w:val="1"/>
              </w:rPr>
              <w:t>age</w:t>
            </w:r>
            <w:r w:rsidRPr="001974C1">
              <w:rPr>
                <w:rFonts w:ascii="Arial" w:hAnsi="Arial" w:cs="Arial"/>
                <w:b/>
              </w:rPr>
              <w:t>/</w:t>
            </w:r>
            <w:r w:rsidRPr="001974C1">
              <w:rPr>
                <w:rFonts w:ascii="Arial" w:hAnsi="Arial" w:cs="Arial"/>
                <w:b/>
                <w:spacing w:val="-1"/>
              </w:rPr>
              <w:t>E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</w:rPr>
              <w:t>g</w:t>
            </w:r>
            <w:r w:rsidRPr="001974C1">
              <w:rPr>
                <w:rFonts w:ascii="Arial" w:hAnsi="Arial" w:cs="Arial"/>
                <w:b/>
              </w:rPr>
              <w:t>li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h qu</w:t>
            </w:r>
            <w:r w:rsidRPr="001974C1">
              <w:rPr>
                <w:rFonts w:ascii="Arial" w:hAnsi="Arial" w:cs="Arial"/>
                <w:b/>
                <w:spacing w:val="1"/>
              </w:rPr>
              <w:t>a</w:t>
            </w:r>
            <w:r w:rsidRPr="001974C1">
              <w:rPr>
                <w:rFonts w:ascii="Arial" w:hAnsi="Arial" w:cs="Arial"/>
                <w:b/>
              </w:rPr>
              <w:t>li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y</w:t>
            </w:r>
            <w:r w:rsidRPr="001974C1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f</w:t>
            </w:r>
            <w:r w:rsidRPr="001974C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t</w:t>
            </w:r>
            <w:r w:rsidRPr="001974C1">
              <w:rPr>
                <w:rFonts w:ascii="Arial" w:hAnsi="Arial" w:cs="Arial"/>
                <w:b/>
              </w:rPr>
              <w:t>he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art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 xml:space="preserve">le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ui</w:t>
            </w:r>
            <w:r w:rsidRPr="001974C1">
              <w:rPr>
                <w:rFonts w:ascii="Arial" w:hAnsi="Arial" w:cs="Arial"/>
                <w:b/>
                <w:spacing w:val="1"/>
              </w:rPr>
              <w:t>ta</w:t>
            </w:r>
            <w:r w:rsidRPr="001974C1">
              <w:rPr>
                <w:rFonts w:ascii="Arial" w:hAnsi="Arial" w:cs="Arial"/>
                <w:b/>
              </w:rPr>
              <w:t>ble</w:t>
            </w:r>
            <w:r w:rsidRPr="001974C1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1"/>
              </w:rPr>
              <w:t>fo</w:t>
            </w:r>
            <w:r w:rsidRPr="001974C1">
              <w:rPr>
                <w:rFonts w:ascii="Arial" w:hAnsi="Arial" w:cs="Arial"/>
                <w:b/>
              </w:rPr>
              <w:t>r</w:t>
            </w:r>
            <w:r w:rsidRPr="001974C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c</w:t>
            </w:r>
            <w:r w:rsidRPr="001974C1">
              <w:rPr>
                <w:rFonts w:ascii="Arial" w:hAnsi="Arial" w:cs="Arial"/>
                <w:b/>
              </w:rPr>
              <w:t>h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l</w:t>
            </w:r>
            <w:r w:rsidRPr="001974C1">
              <w:rPr>
                <w:rFonts w:ascii="Arial" w:hAnsi="Arial" w:cs="Arial"/>
                <w:b/>
                <w:spacing w:val="1"/>
              </w:rPr>
              <w:t>ar</w:t>
            </w:r>
            <w:r w:rsidRPr="001974C1">
              <w:rPr>
                <w:rFonts w:ascii="Arial" w:hAnsi="Arial" w:cs="Arial"/>
                <w:b/>
              </w:rPr>
              <w:t xml:space="preserve">ly </w:t>
            </w:r>
            <w:r w:rsidRPr="001974C1">
              <w:rPr>
                <w:rFonts w:ascii="Arial" w:hAnsi="Arial" w:cs="Arial"/>
                <w:b/>
                <w:spacing w:val="1"/>
              </w:rPr>
              <w:t>co</w:t>
            </w:r>
            <w:r w:rsidRPr="001974C1">
              <w:rPr>
                <w:rFonts w:ascii="Arial" w:hAnsi="Arial" w:cs="Arial"/>
                <w:b/>
                <w:spacing w:val="-3"/>
              </w:rPr>
              <w:t>m</w:t>
            </w:r>
            <w:r w:rsidRPr="001974C1">
              <w:rPr>
                <w:rFonts w:ascii="Arial" w:hAnsi="Arial" w:cs="Arial"/>
                <w:b/>
              </w:rPr>
              <w:t>m</w:t>
            </w:r>
            <w:r w:rsidRPr="001974C1">
              <w:rPr>
                <w:rFonts w:ascii="Arial" w:hAnsi="Arial" w:cs="Arial"/>
                <w:b/>
                <w:spacing w:val="2"/>
              </w:rPr>
              <w:t>un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cat</w:t>
            </w:r>
            <w:r w:rsidRPr="001974C1">
              <w:rPr>
                <w:rFonts w:ascii="Arial" w:hAnsi="Arial" w:cs="Arial"/>
                <w:b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</w:rPr>
              <w:t>o</w:t>
            </w:r>
            <w:r w:rsidRPr="001974C1">
              <w:rPr>
                <w:rFonts w:ascii="Arial" w:hAnsi="Arial" w:cs="Arial"/>
                <w:b/>
              </w:rPr>
              <w:t>n</w:t>
            </w:r>
            <w:r w:rsidRPr="001974C1">
              <w:rPr>
                <w:rFonts w:ascii="Arial" w:hAnsi="Arial" w:cs="Arial"/>
                <w:b/>
                <w:spacing w:val="-1"/>
              </w:rPr>
              <w:t>s</w:t>
            </w:r>
            <w:r w:rsidRPr="001974C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9E" w14:textId="77777777" w:rsidR="001D58F7" w:rsidRPr="001974C1" w:rsidRDefault="00727A5E">
            <w:pPr>
              <w:spacing w:before="2" w:line="260" w:lineRule="exact"/>
              <w:ind w:left="103" w:right="64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The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ge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qu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lit</w:t>
            </w:r>
            <w:r w:rsidRPr="001974C1">
              <w:rPr>
                <w:rFonts w:ascii="Arial" w:hAnsi="Arial" w:cs="Arial"/>
              </w:rPr>
              <w:t>y 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e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mm</w:t>
            </w:r>
            <w:r w:rsidRPr="001974C1">
              <w:rPr>
                <w:rFonts w:ascii="Arial" w:hAnsi="Arial" w:cs="Arial"/>
              </w:rPr>
              <w:t>un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on. The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w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iti</w:t>
            </w:r>
            <w:r w:rsidRPr="001974C1">
              <w:rPr>
                <w:rFonts w:ascii="Arial" w:hAnsi="Arial" w:cs="Arial"/>
              </w:rPr>
              <w:t xml:space="preserve">ng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ear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oh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z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d 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</w:rPr>
              <w:t xml:space="preserve">,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ng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ea</w:t>
            </w:r>
            <w:r w:rsidRPr="001974C1">
              <w:rPr>
                <w:rFonts w:ascii="Arial" w:hAnsi="Arial" w:cs="Arial"/>
              </w:rPr>
              <w:t>sy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</w:rPr>
              <w:t>ow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>gu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s.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ec</w:t>
            </w:r>
            <w:r w:rsidRPr="001974C1">
              <w:rPr>
                <w:rFonts w:ascii="Arial" w:hAnsi="Arial" w:cs="Arial"/>
              </w:rPr>
              <w:t>hn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 xml:space="preserve">l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us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pp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2"/>
              </w:rPr>
              <w:t>y</w:t>
            </w:r>
            <w:r w:rsidRPr="001974C1">
              <w:rPr>
                <w:rFonts w:ascii="Arial" w:hAnsi="Arial" w:cs="Arial"/>
              </w:rPr>
              <w:t xml:space="preserve">,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1"/>
              </w:rPr>
              <w:t xml:space="preserve"> t</w:t>
            </w:r>
            <w:r w:rsidRPr="001974C1">
              <w:rPr>
                <w:rFonts w:ascii="Arial" w:hAnsi="Arial" w:cs="Arial"/>
              </w:rPr>
              <w:t>one</w:t>
            </w:r>
            <w:r w:rsidRPr="001974C1">
              <w:rPr>
                <w:rFonts w:ascii="Arial" w:hAnsi="Arial" w:cs="Arial"/>
                <w:spacing w:val="-1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</w:t>
            </w:r>
            <w:r w:rsidRPr="001974C1">
              <w:rPr>
                <w:rFonts w:ascii="Arial" w:hAnsi="Arial" w:cs="Arial"/>
                <w:spacing w:val="-1"/>
              </w:rPr>
              <w:t>aca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mi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.</w:t>
            </w:r>
          </w:p>
          <w:p w14:paraId="1BE8579F" w14:textId="77777777" w:rsidR="001D58F7" w:rsidRPr="001974C1" w:rsidRDefault="001D58F7">
            <w:pPr>
              <w:spacing w:before="18" w:line="260" w:lineRule="exact"/>
              <w:rPr>
                <w:rFonts w:ascii="Arial" w:hAnsi="Arial" w:cs="Arial"/>
              </w:rPr>
            </w:pPr>
          </w:p>
          <w:p w14:paraId="1BE857A0" w14:textId="77777777" w:rsidR="001D58F7" w:rsidRPr="001974C1" w:rsidRDefault="00727A5E">
            <w:pPr>
              <w:ind w:left="103" w:right="1944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How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 xml:space="preserve">,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 xml:space="preserve"> fe</w:t>
            </w:r>
            <w:r w:rsidRPr="001974C1">
              <w:rPr>
                <w:rFonts w:ascii="Arial" w:hAnsi="Arial" w:cs="Arial"/>
              </w:rPr>
              <w:t>w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 be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d:</w:t>
            </w:r>
          </w:p>
          <w:p w14:paraId="1BE857A1" w14:textId="77777777" w:rsidR="001D58F7" w:rsidRPr="001974C1" w:rsidRDefault="001D58F7">
            <w:pPr>
              <w:spacing w:before="18" w:line="260" w:lineRule="exact"/>
              <w:rPr>
                <w:rFonts w:ascii="Arial" w:hAnsi="Arial" w:cs="Arial"/>
              </w:rPr>
            </w:pPr>
          </w:p>
          <w:p w14:paraId="1BE857A2" w14:textId="77777777" w:rsidR="001D58F7" w:rsidRPr="001974C1" w:rsidRDefault="00727A5E">
            <w:pPr>
              <w:ind w:left="463"/>
              <w:rPr>
                <w:rFonts w:ascii="Arial" w:hAnsi="Arial" w:cs="Arial"/>
              </w:rPr>
            </w:pPr>
            <w:r w:rsidRPr="001974C1">
              <w:rPr>
                <w:rFonts w:ascii="Arial" w:eastAsia="Segoe Fluent Icons" w:hAnsi="Arial" w:cs="Arial"/>
                <w:w w:val="45"/>
              </w:rPr>
              <w:t xml:space="preserve">         </w:t>
            </w:r>
            <w:r w:rsidRPr="001974C1">
              <w:rPr>
                <w:rFonts w:ascii="Arial" w:eastAsia="Segoe Fluent Icons" w:hAnsi="Arial" w:cs="Arial"/>
                <w:spacing w:val="6"/>
                <w:w w:val="45"/>
              </w:rPr>
              <w:t xml:space="preserve"> </w:t>
            </w:r>
            <w:r w:rsidRPr="001974C1">
              <w:rPr>
                <w:rFonts w:ascii="Arial" w:hAnsi="Arial" w:cs="Arial"/>
                <w:b/>
              </w:rPr>
              <w:t>C</w:t>
            </w:r>
            <w:r w:rsidRPr="001974C1">
              <w:rPr>
                <w:rFonts w:ascii="Arial" w:hAnsi="Arial" w:cs="Arial"/>
                <w:b/>
                <w:spacing w:val="1"/>
              </w:rPr>
              <w:t>l</w:t>
            </w:r>
            <w:r w:rsidRPr="001974C1">
              <w:rPr>
                <w:rFonts w:ascii="Arial" w:hAnsi="Arial" w:cs="Arial"/>
                <w:b/>
              </w:rPr>
              <w:t>a</w:t>
            </w:r>
            <w:r w:rsidRPr="001974C1">
              <w:rPr>
                <w:rFonts w:ascii="Arial" w:hAnsi="Arial" w:cs="Arial"/>
                <w:b/>
                <w:spacing w:val="-1"/>
              </w:rPr>
              <w:t>r</w:t>
            </w:r>
            <w:r w:rsidRPr="001974C1">
              <w:rPr>
                <w:rFonts w:ascii="Arial" w:hAnsi="Arial" w:cs="Arial"/>
                <w:b/>
                <w:spacing w:val="1"/>
              </w:rPr>
              <w:t>i</w:t>
            </w:r>
            <w:r w:rsidRPr="001974C1">
              <w:rPr>
                <w:rFonts w:ascii="Arial" w:hAnsi="Arial" w:cs="Arial"/>
                <w:b/>
                <w:spacing w:val="-1"/>
              </w:rPr>
              <w:t>t</w:t>
            </w:r>
            <w:r w:rsidRPr="001974C1">
              <w:rPr>
                <w:rFonts w:ascii="Arial" w:hAnsi="Arial" w:cs="Arial"/>
                <w:b/>
              </w:rPr>
              <w:t>y</w:t>
            </w:r>
            <w:r w:rsidRPr="001974C1">
              <w:rPr>
                <w:rFonts w:ascii="Arial" w:hAnsi="Arial" w:cs="Arial"/>
              </w:rPr>
              <w:t>: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11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</w:rPr>
              <w:t>be</w:t>
            </w:r>
            <w:r w:rsidRPr="001974C1">
              <w:rPr>
                <w:rFonts w:ascii="Arial" w:hAnsi="Arial" w:cs="Arial"/>
                <w:spacing w:val="11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11"/>
              </w:rPr>
              <w:t xml:space="preserve"> 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tt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r</w:t>
            </w:r>
            <w:r w:rsidRPr="001974C1">
              <w:rPr>
                <w:rFonts w:ascii="Arial" w:hAnsi="Arial" w:cs="Arial"/>
                <w:spacing w:val="1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ilit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</w:rPr>
              <w:t>.</w:t>
            </w:r>
          </w:p>
          <w:p w14:paraId="1BE857A3" w14:textId="77777777" w:rsidR="001D58F7" w:rsidRPr="001974C1" w:rsidRDefault="00727A5E">
            <w:pPr>
              <w:ind w:left="823" w:right="62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9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</w:rPr>
              <w:t>down</w:t>
            </w:r>
            <w:r w:rsidRPr="001974C1">
              <w:rPr>
                <w:rFonts w:ascii="Arial" w:hAnsi="Arial" w:cs="Arial"/>
                <w:spacing w:val="10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x</w:t>
            </w:r>
            <w:r w:rsidRPr="001974C1">
              <w:rPr>
                <w:rFonts w:ascii="Arial" w:hAnsi="Arial" w:cs="Arial"/>
                <w:spacing w:val="12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7"/>
              </w:rPr>
              <w:t xml:space="preserve"> </w:t>
            </w:r>
            <w:r w:rsidRPr="001974C1">
              <w:rPr>
                <w:rFonts w:ascii="Arial" w:hAnsi="Arial" w:cs="Arial"/>
              </w:rPr>
              <w:t>sho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1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rec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ht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und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ng.</w:t>
            </w:r>
          </w:p>
          <w:p w14:paraId="1BE857A4" w14:textId="77777777" w:rsidR="001D58F7" w:rsidRPr="001974C1" w:rsidRDefault="00727A5E">
            <w:pPr>
              <w:tabs>
                <w:tab w:val="left" w:pos="820"/>
              </w:tabs>
              <w:ind w:left="823" w:right="63" w:hanging="360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eastAsia="Segoe Fluent Icons" w:hAnsi="Arial" w:cs="Arial"/>
                <w:w w:val="45"/>
              </w:rPr>
              <w:t></w:t>
            </w:r>
            <w:r w:rsidRPr="001974C1">
              <w:rPr>
                <w:rFonts w:ascii="Arial" w:eastAsia="Segoe Fluent Icons" w:hAnsi="Arial" w:cs="Arial"/>
              </w:rPr>
              <w:tab/>
            </w:r>
            <w:r w:rsidRPr="001974C1">
              <w:rPr>
                <w:rFonts w:ascii="Arial" w:hAnsi="Arial" w:cs="Arial"/>
                <w:b/>
              </w:rPr>
              <w:t>Co</w:t>
            </w:r>
            <w:r w:rsidRPr="001974C1">
              <w:rPr>
                <w:rFonts w:ascii="Arial" w:hAnsi="Arial" w:cs="Arial"/>
                <w:b/>
                <w:spacing w:val="1"/>
              </w:rPr>
              <w:t>n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1"/>
              </w:rPr>
              <w:t>i</w:t>
            </w:r>
            <w:r w:rsidRPr="001974C1">
              <w:rPr>
                <w:rFonts w:ascii="Arial" w:hAnsi="Arial" w:cs="Arial"/>
                <w:b/>
              </w:rPr>
              <w:t>s</w:t>
            </w:r>
            <w:r w:rsidRPr="001974C1">
              <w:rPr>
                <w:rFonts w:ascii="Arial" w:hAnsi="Arial" w:cs="Arial"/>
                <w:b/>
                <w:spacing w:val="-1"/>
              </w:rPr>
              <w:t>te</w:t>
            </w:r>
            <w:r w:rsidRPr="001974C1">
              <w:rPr>
                <w:rFonts w:ascii="Arial" w:hAnsi="Arial" w:cs="Arial"/>
                <w:b/>
                <w:spacing w:val="1"/>
              </w:rPr>
              <w:t>n</w:t>
            </w:r>
            <w:r w:rsidRPr="001974C1">
              <w:rPr>
                <w:rFonts w:ascii="Arial" w:hAnsi="Arial" w:cs="Arial"/>
                <w:b/>
                <w:spacing w:val="-1"/>
              </w:rPr>
              <w:t>c</w:t>
            </w:r>
            <w:r w:rsidRPr="001974C1">
              <w:rPr>
                <w:rFonts w:ascii="Arial" w:hAnsi="Arial" w:cs="Arial"/>
                <w:b/>
              </w:rPr>
              <w:t>y</w:t>
            </w:r>
            <w:r w:rsidRPr="001974C1">
              <w:rPr>
                <w:rFonts w:ascii="Arial" w:hAnsi="Arial" w:cs="Arial"/>
              </w:rPr>
              <w:t xml:space="preserve">:  </w:t>
            </w:r>
            <w:r w:rsidRPr="001974C1">
              <w:rPr>
                <w:rFonts w:ascii="Arial" w:hAnsi="Arial" w:cs="Arial"/>
                <w:spacing w:val="25"/>
              </w:rPr>
              <w:t xml:space="preserve"> </w:t>
            </w:r>
            <w:r w:rsidRPr="001974C1">
              <w:rPr>
                <w:rFonts w:ascii="Arial" w:hAnsi="Arial" w:cs="Arial"/>
              </w:rPr>
              <w:t>Ensu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 xml:space="preserve">e  </w:t>
            </w:r>
            <w:r w:rsidRPr="001974C1">
              <w:rPr>
                <w:rFonts w:ascii="Arial" w:hAnsi="Arial" w:cs="Arial"/>
                <w:spacing w:val="26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nt  </w:t>
            </w:r>
            <w:r w:rsidRPr="001974C1">
              <w:rPr>
                <w:rFonts w:ascii="Arial" w:hAnsi="Arial" w:cs="Arial"/>
                <w:spacing w:val="25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use  </w:t>
            </w:r>
            <w:r w:rsidRPr="001974C1">
              <w:rPr>
                <w:rFonts w:ascii="Arial" w:hAnsi="Arial" w:cs="Arial"/>
                <w:spacing w:val="26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of  </w:t>
            </w:r>
            <w:r w:rsidRPr="001974C1">
              <w:rPr>
                <w:rFonts w:ascii="Arial" w:hAnsi="Arial" w:cs="Arial"/>
                <w:spacing w:val="26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 xml:space="preserve">s  </w:t>
            </w:r>
            <w:r w:rsidRPr="001974C1">
              <w:rPr>
                <w:rFonts w:ascii="Arial" w:hAnsi="Arial" w:cs="Arial"/>
                <w:spacing w:val="2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nd  </w:t>
            </w:r>
            <w:r w:rsidRPr="001974C1">
              <w:rPr>
                <w:rFonts w:ascii="Arial" w:hAnsi="Arial" w:cs="Arial"/>
                <w:spacing w:val="26"/>
              </w:rPr>
              <w:t xml:space="preserve"> </w:t>
            </w:r>
            <w:r w:rsidRPr="001974C1">
              <w:rPr>
                <w:rFonts w:ascii="Arial" w:hAnsi="Arial" w:cs="Arial"/>
              </w:rPr>
              <w:t>ph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oughout</w:t>
            </w:r>
            <w:r w:rsidRPr="001974C1">
              <w:rPr>
                <w:rFonts w:ascii="Arial" w:hAnsi="Arial" w:cs="Arial"/>
                <w:spacing w:val="1"/>
              </w:rPr>
              <w:t xml:space="preserve"> 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nus</w:t>
            </w:r>
            <w:r w:rsidRPr="001974C1">
              <w:rPr>
                <w:rFonts w:ascii="Arial" w:hAnsi="Arial" w:cs="Arial"/>
                <w:spacing w:val="-1"/>
              </w:rPr>
              <w:t>cr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.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ce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</w:t>
            </w:r>
            <w:r w:rsidRPr="001974C1">
              <w:rPr>
                <w:rFonts w:ascii="Arial" w:hAnsi="Arial" w:cs="Arial"/>
                <w:spacing w:val="-2"/>
              </w:rPr>
              <w:t>"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 xml:space="preserve">l </w:t>
            </w:r>
            <w:proofErr w:type="gramStart"/>
            <w:r w:rsidRPr="001974C1">
              <w:rPr>
                <w:rFonts w:ascii="Arial" w:hAnsi="Arial" w:cs="Arial"/>
                <w:spacing w:val="-1"/>
              </w:rPr>
              <w:t>Fa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r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proofErr w:type="gramEnd"/>
            <w:r w:rsidRPr="001974C1">
              <w:rPr>
                <w:rFonts w:ascii="Arial" w:hAnsi="Arial" w:cs="Arial"/>
              </w:rPr>
              <w:t xml:space="preserve">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hoo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s"</w:t>
            </w:r>
            <w:r w:rsidRPr="001974C1">
              <w:rPr>
                <w:rFonts w:ascii="Arial" w:hAnsi="Arial" w:cs="Arial"/>
                <w:spacing w:val="58"/>
              </w:rPr>
              <w:t xml:space="preserve"> </w:t>
            </w:r>
            <w:r w:rsidRPr="001974C1">
              <w:rPr>
                <w:rFonts w:ascii="Arial" w:hAnsi="Arial" w:cs="Arial"/>
              </w:rPr>
              <w:t>shou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d  be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un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 xml:space="preserve">m </w:t>
            </w:r>
            <w:r w:rsidRPr="001974C1">
              <w:rPr>
                <w:rFonts w:ascii="Arial" w:hAnsi="Arial" w:cs="Arial"/>
                <w:spacing w:val="1"/>
              </w:rPr>
              <w:t xml:space="preserve"> i</w:t>
            </w:r>
            <w:r w:rsidRPr="001974C1">
              <w:rPr>
                <w:rFonts w:ascii="Arial" w:hAnsi="Arial" w:cs="Arial"/>
              </w:rPr>
              <w:t xml:space="preserve">n  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2"/>
              </w:rPr>
              <w:t>z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 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ph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ng.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A5" w14:textId="185169B2" w:rsidR="001D58F7" w:rsidRPr="001974C1" w:rsidRDefault="004120D0" w:rsidP="002D70DF">
            <w:pPr>
              <w:ind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SUGGESTION INCORPORATED</w:t>
            </w:r>
          </w:p>
        </w:tc>
      </w:tr>
      <w:tr w:rsidR="001D58F7" w:rsidRPr="001974C1" w14:paraId="1BE857AA" w14:textId="77777777" w:rsidTr="002D70DF">
        <w:trPr>
          <w:trHeight w:hRule="exact" w:val="4911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A7" w14:textId="77777777" w:rsidR="001D58F7" w:rsidRPr="001974C1" w:rsidRDefault="00727A5E">
            <w:pPr>
              <w:ind w:left="103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O</w:t>
            </w:r>
            <w:r w:rsidRPr="001974C1">
              <w:rPr>
                <w:rFonts w:ascii="Arial" w:hAnsi="Arial" w:cs="Arial"/>
                <w:b/>
                <w:u w:val="single" w:color="000000"/>
              </w:rPr>
              <w:t>p</w:t>
            </w: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t</w:t>
            </w:r>
            <w:r w:rsidRPr="001974C1">
              <w:rPr>
                <w:rFonts w:ascii="Arial" w:hAnsi="Arial" w:cs="Arial"/>
                <w:b/>
                <w:u w:val="single" w:color="000000"/>
              </w:rPr>
              <w:t>i</w:t>
            </w: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o</w:t>
            </w:r>
            <w:r w:rsidRPr="001974C1">
              <w:rPr>
                <w:rFonts w:ascii="Arial" w:hAnsi="Arial" w:cs="Arial"/>
                <w:b/>
                <w:u w:val="single" w:color="000000"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a</w:t>
            </w:r>
            <w:r w:rsidRPr="001974C1">
              <w:rPr>
                <w:rFonts w:ascii="Arial" w:hAnsi="Arial" w:cs="Arial"/>
                <w:b/>
                <w:u w:val="single" w:color="000000"/>
              </w:rPr>
              <w:t>l/</w:t>
            </w:r>
            <w:r w:rsidRPr="001974C1">
              <w:rPr>
                <w:rFonts w:ascii="Arial" w:hAnsi="Arial" w:cs="Arial"/>
                <w:b/>
                <w:spacing w:val="-1"/>
                <w:u w:val="single" w:color="000000"/>
              </w:rPr>
              <w:t>G</w:t>
            </w: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e</w:t>
            </w:r>
            <w:r w:rsidRPr="001974C1">
              <w:rPr>
                <w:rFonts w:ascii="Arial" w:hAnsi="Arial" w:cs="Arial"/>
                <w:b/>
                <w:spacing w:val="2"/>
                <w:u w:val="single" w:color="000000"/>
              </w:rPr>
              <w:t>n</w:t>
            </w:r>
            <w:r w:rsidRPr="001974C1">
              <w:rPr>
                <w:rFonts w:ascii="Arial" w:hAnsi="Arial" w:cs="Arial"/>
                <w:b/>
                <w:spacing w:val="1"/>
                <w:u w:val="single" w:color="000000"/>
              </w:rPr>
              <w:t>era</w:t>
            </w:r>
            <w:r w:rsidRPr="001974C1">
              <w:rPr>
                <w:rFonts w:ascii="Arial" w:hAnsi="Arial" w:cs="Arial"/>
                <w:b/>
                <w:u w:val="single" w:color="000000"/>
              </w:rPr>
              <w:t>l</w:t>
            </w:r>
            <w:r w:rsidRPr="001974C1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co</w:t>
            </w:r>
            <w:r w:rsidRPr="001974C1">
              <w:rPr>
                <w:rFonts w:ascii="Arial" w:hAnsi="Arial" w:cs="Arial"/>
                <w:spacing w:val="-1"/>
              </w:rPr>
              <w:t>mm</w:t>
            </w:r>
            <w:r w:rsidRPr="001974C1">
              <w:rPr>
                <w:rFonts w:ascii="Arial" w:hAnsi="Arial" w:cs="Arial"/>
                <w:spacing w:val="3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n</w:t>
            </w:r>
            <w:r w:rsidRPr="001974C1">
              <w:rPr>
                <w:rFonts w:ascii="Arial" w:hAnsi="Arial" w:cs="Arial"/>
              </w:rPr>
              <w:t>ts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57A8" w14:textId="77777777" w:rsidR="001D58F7" w:rsidRPr="001974C1" w:rsidRDefault="00727A5E">
            <w:pPr>
              <w:spacing w:before="1"/>
              <w:ind w:left="103" w:right="61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 xml:space="preserve">The 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e  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dd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ss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 xml:space="preserve">s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a 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er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 xml:space="preserve">nt 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ssue 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  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 xml:space="preserve">l 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on, 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he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of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ec</w:t>
            </w:r>
            <w:r w:rsidRPr="001974C1">
              <w:rPr>
                <w:rFonts w:ascii="Arial" w:hAnsi="Arial" w:cs="Arial"/>
              </w:rPr>
              <w:t>hno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og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s.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3"/>
              </w:rPr>
              <w:t>I</w:t>
            </w:r>
            <w:r w:rsidRPr="001974C1">
              <w:rPr>
                <w:rFonts w:ascii="Arial" w:hAnsi="Arial" w:cs="Arial"/>
              </w:rPr>
              <w:t>t</w:t>
            </w:r>
            <w:r w:rsidRPr="001974C1">
              <w:rPr>
                <w:rFonts w:ascii="Arial" w:hAnsi="Arial" w:cs="Arial"/>
                <w:spacing w:val="6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eff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y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</w:rPr>
              <w:t>gh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ra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s </w:t>
            </w:r>
            <w:r w:rsidRPr="001974C1">
              <w:rPr>
                <w:rFonts w:ascii="Arial" w:hAnsi="Arial" w:cs="Arial"/>
                <w:spacing w:val="-1"/>
              </w:rPr>
              <w:t>fa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by non</w:t>
            </w:r>
            <w:r w:rsidRPr="001974C1">
              <w:rPr>
                <w:rFonts w:ascii="Arial" w:hAnsi="Arial" w:cs="Arial"/>
                <w:spacing w:val="-1"/>
              </w:rPr>
              <w:t>-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ar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far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o</w:t>
            </w:r>
            <w:r w:rsidRPr="001974C1">
              <w:rPr>
                <w:rFonts w:ascii="Arial" w:hAnsi="Arial" w:cs="Arial"/>
                <w:spacing w:val="-1"/>
              </w:rPr>
              <w:t>ffe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ac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 xml:space="preserve">e </w:t>
            </w:r>
            <w:proofErr w:type="gramStart"/>
            <w:r w:rsidRPr="001974C1">
              <w:rPr>
                <w:rFonts w:ascii="Arial" w:hAnsi="Arial" w:cs="Arial"/>
              </w:rPr>
              <w:t>su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proofErr w:type="gramEnd"/>
            <w:r w:rsidRPr="001974C1">
              <w:rPr>
                <w:rFonts w:ascii="Arial" w:hAnsi="Arial" w:cs="Arial"/>
              </w:rPr>
              <w:t xml:space="preserve"> 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.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proofErr w:type="gramStart"/>
            <w:r w:rsidRPr="001974C1">
              <w:rPr>
                <w:rFonts w:ascii="Arial" w:hAnsi="Arial" w:cs="Arial"/>
                <w:spacing w:val="1"/>
              </w:rPr>
              <w:t>S</w:t>
            </w:r>
            <w:r w:rsidRPr="001974C1">
              <w:rPr>
                <w:rFonts w:ascii="Arial" w:hAnsi="Arial" w:cs="Arial"/>
                <w:spacing w:val="-2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ng 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proofErr w:type="gramEnd"/>
            <w:r w:rsidRPr="001974C1">
              <w:rPr>
                <w:rFonts w:ascii="Arial" w:hAnsi="Arial" w:cs="Arial"/>
              </w:rPr>
              <w:t xml:space="preserve"> 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uss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  <w:spacing w:val="-5"/>
              </w:rPr>
              <w:t>y</w:t>
            </w:r>
            <w:r w:rsidRPr="001974C1">
              <w:rPr>
                <w:rFonts w:ascii="Arial" w:hAnsi="Arial" w:cs="Arial"/>
                <w:spacing w:val="3"/>
              </w:rPr>
              <w:t>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k</w:t>
            </w:r>
            <w:r w:rsidRPr="001974C1">
              <w:rPr>
                <w:rFonts w:ascii="Arial" w:hAnsi="Arial" w:cs="Arial"/>
                <w:spacing w:val="2"/>
              </w:rPr>
              <w:t>e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2"/>
              </w:rPr>
              <w:t>r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ng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m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nt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lit</w:t>
            </w:r>
            <w:r w:rsidRPr="001974C1">
              <w:rPr>
                <w:rFonts w:ascii="Arial" w:hAnsi="Arial" w:cs="Arial"/>
                <w:spacing w:val="-1"/>
              </w:rPr>
              <w:t>era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</w:rPr>
              <w:t>on d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  <w:spacing w:val="1"/>
              </w:rPr>
              <w:t>it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</w:rPr>
              <w:t>so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 xml:space="preserve">ons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6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ou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r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nh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2"/>
              </w:rPr>
              <w:t>c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1"/>
              </w:rPr>
              <w:t xml:space="preserve"> m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nus</w:t>
            </w:r>
            <w:r w:rsidRPr="001974C1">
              <w:rPr>
                <w:rFonts w:ascii="Arial" w:hAnsi="Arial" w:cs="Arial"/>
                <w:spacing w:val="-1"/>
              </w:rPr>
              <w:t>cr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's </w:t>
            </w:r>
            <w:r w:rsidRPr="001974C1">
              <w:rPr>
                <w:rFonts w:ascii="Arial" w:hAnsi="Arial" w:cs="Arial"/>
                <w:spacing w:val="1"/>
              </w:rPr>
              <w:t>im</w:t>
            </w:r>
            <w:r w:rsidRPr="001974C1">
              <w:rPr>
                <w:rFonts w:ascii="Arial" w:hAnsi="Arial" w:cs="Arial"/>
              </w:rPr>
              <w:t>p</w:t>
            </w:r>
            <w:r w:rsidRPr="001974C1">
              <w:rPr>
                <w:rFonts w:ascii="Arial" w:hAnsi="Arial" w:cs="Arial"/>
                <w:spacing w:val="-1"/>
              </w:rPr>
              <w:t>ac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.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Ov</w:t>
            </w:r>
            <w:r w:rsidRPr="001974C1">
              <w:rPr>
                <w:rFonts w:ascii="Arial" w:hAnsi="Arial" w:cs="Arial"/>
                <w:spacing w:val="-1"/>
              </w:rPr>
              <w:t>era</w:t>
            </w:r>
            <w:r w:rsidRPr="001974C1">
              <w:rPr>
                <w:rFonts w:ascii="Arial" w:hAnsi="Arial" w:cs="Arial"/>
                <w:spacing w:val="1"/>
              </w:rPr>
              <w:t>ll</w:t>
            </w:r>
            <w:r w:rsidRPr="001974C1">
              <w:rPr>
                <w:rFonts w:ascii="Arial" w:hAnsi="Arial" w:cs="Arial"/>
              </w:rPr>
              <w:t>,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udy 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bu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b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g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 xml:space="preserve">o 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he</w:t>
            </w:r>
            <w:r w:rsidRPr="001974C1">
              <w:rPr>
                <w:rFonts w:ascii="Arial" w:hAnsi="Arial" w:cs="Arial"/>
                <w:spacing w:val="1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1"/>
              </w:rPr>
              <w:t>l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 xml:space="preserve">of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g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lt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</w:rPr>
              <w:t>l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x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ns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 xml:space="preserve">on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o</w:t>
            </w:r>
            <w:r w:rsidRPr="001974C1">
              <w:rPr>
                <w:rFonts w:ascii="Arial" w:hAnsi="Arial" w:cs="Arial"/>
                <w:spacing w:val="-1"/>
              </w:rPr>
              <w:t>ffer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</w:rPr>
              <w:t>a</w:t>
            </w:r>
            <w:r w:rsidRPr="001974C1">
              <w:rPr>
                <w:rFonts w:ascii="Arial" w:hAnsi="Arial" w:cs="Arial"/>
                <w:spacing w:val="2"/>
              </w:rPr>
              <w:t xml:space="preserve"> </w:t>
            </w:r>
            <w:r w:rsidRPr="001974C1">
              <w:rPr>
                <w:rFonts w:ascii="Arial" w:hAnsi="Arial" w:cs="Arial"/>
              </w:rPr>
              <w:t>so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</w:rPr>
              <w:t>d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ound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on</w:t>
            </w:r>
            <w:r w:rsidRPr="001974C1">
              <w:rPr>
                <w:rFonts w:ascii="Arial" w:hAnsi="Arial" w:cs="Arial"/>
                <w:spacing w:val="3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or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f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1"/>
              </w:rPr>
              <w:t>t</w:t>
            </w:r>
            <w:r w:rsidRPr="001974C1">
              <w:rPr>
                <w:rFonts w:ascii="Arial" w:hAnsi="Arial" w:cs="Arial"/>
              </w:rPr>
              <w:t>u</w:t>
            </w:r>
            <w:r w:rsidRPr="001974C1">
              <w:rPr>
                <w:rFonts w:ascii="Arial" w:hAnsi="Arial" w:cs="Arial"/>
                <w:spacing w:val="-1"/>
              </w:rPr>
              <w:t>r</w:t>
            </w:r>
            <w:r w:rsidRPr="001974C1">
              <w:rPr>
                <w:rFonts w:ascii="Arial" w:hAnsi="Arial" w:cs="Arial"/>
              </w:rPr>
              <w:t>e</w:t>
            </w:r>
            <w:r w:rsidRPr="001974C1">
              <w:rPr>
                <w:rFonts w:ascii="Arial" w:hAnsi="Arial" w:cs="Arial"/>
                <w:spacing w:val="4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re</w:t>
            </w:r>
            <w:r w:rsidRPr="001974C1">
              <w:rPr>
                <w:rFonts w:ascii="Arial" w:hAnsi="Arial" w:cs="Arial"/>
              </w:rPr>
              <w:t>s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  <w:spacing w:val="2"/>
              </w:rPr>
              <w:t>a</w:t>
            </w:r>
            <w:r w:rsidRPr="001974C1">
              <w:rPr>
                <w:rFonts w:ascii="Arial" w:hAnsi="Arial" w:cs="Arial"/>
                <w:spacing w:val="-1"/>
              </w:rPr>
              <w:t>rc</w:t>
            </w:r>
            <w:r w:rsidRPr="001974C1">
              <w:rPr>
                <w:rFonts w:ascii="Arial" w:hAnsi="Arial" w:cs="Arial"/>
              </w:rPr>
              <w:t>h</w:t>
            </w:r>
            <w:r w:rsidRPr="001974C1">
              <w:rPr>
                <w:rFonts w:ascii="Arial" w:hAnsi="Arial" w:cs="Arial"/>
                <w:spacing w:val="5"/>
              </w:rPr>
              <w:t xml:space="preserve"> 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</w:rPr>
              <w:t>nd po</w:t>
            </w:r>
            <w:r w:rsidRPr="001974C1">
              <w:rPr>
                <w:rFonts w:ascii="Arial" w:hAnsi="Arial" w:cs="Arial"/>
                <w:spacing w:val="1"/>
              </w:rPr>
              <w:t>li</w:t>
            </w:r>
            <w:r w:rsidRPr="001974C1">
              <w:rPr>
                <w:rFonts w:ascii="Arial" w:hAnsi="Arial" w:cs="Arial"/>
                <w:spacing w:val="-1"/>
              </w:rPr>
              <w:t>c</w:t>
            </w:r>
            <w:r w:rsidRPr="001974C1">
              <w:rPr>
                <w:rFonts w:ascii="Arial" w:hAnsi="Arial" w:cs="Arial"/>
              </w:rPr>
              <w:t xml:space="preserve">y 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</w:rPr>
              <w:t>n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2"/>
              </w:rPr>
              <w:t>t</w:t>
            </w:r>
            <w:r w:rsidRPr="001974C1">
              <w:rPr>
                <w:rFonts w:ascii="Arial" w:hAnsi="Arial" w:cs="Arial"/>
                <w:spacing w:val="1"/>
              </w:rPr>
              <w:t>i</w:t>
            </w:r>
            <w:r w:rsidRPr="001974C1">
              <w:rPr>
                <w:rFonts w:ascii="Arial" w:hAnsi="Arial" w:cs="Arial"/>
                <w:spacing w:val="-1"/>
              </w:rPr>
              <w:t>a</w:t>
            </w:r>
            <w:r w:rsidRPr="001974C1">
              <w:rPr>
                <w:rFonts w:ascii="Arial" w:hAnsi="Arial" w:cs="Arial"/>
                <w:spacing w:val="1"/>
              </w:rPr>
              <w:t>ti</w:t>
            </w:r>
            <w:r w:rsidRPr="001974C1">
              <w:rPr>
                <w:rFonts w:ascii="Arial" w:hAnsi="Arial" w:cs="Arial"/>
              </w:rPr>
              <w:t>v</w:t>
            </w:r>
            <w:r w:rsidRPr="001974C1">
              <w:rPr>
                <w:rFonts w:ascii="Arial" w:hAnsi="Arial" w:cs="Arial"/>
                <w:spacing w:val="-1"/>
              </w:rPr>
              <w:t>e</w:t>
            </w:r>
            <w:r w:rsidRPr="001974C1">
              <w:rPr>
                <w:rFonts w:ascii="Arial" w:hAnsi="Arial" w:cs="Arial"/>
              </w:rPr>
              <w:t>s.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6994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I appreciate the opportunity to submit my work for consideration. The review</w:t>
            </w:r>
          </w:p>
          <w:p w14:paraId="72A73DAF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process has been valuable, and I am grateful for the constructive comments</w:t>
            </w:r>
          </w:p>
          <w:p w14:paraId="14F66A7F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provided by the reviewers and editors. I have carefully addressed all</w:t>
            </w:r>
          </w:p>
          <w:p w14:paraId="4C6050CB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suggestions and made the necessary revisions to improve the quality of the</w:t>
            </w:r>
          </w:p>
          <w:p w14:paraId="2608609A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manuscript. I believe these changes have strengthened the overall</w:t>
            </w:r>
          </w:p>
          <w:p w14:paraId="2A6EBA28" w14:textId="77777777" w:rsidR="002D70DF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presentation and clarity of the research. Thank you for your time and</w:t>
            </w:r>
          </w:p>
          <w:p w14:paraId="1BE857A9" w14:textId="74E84B92" w:rsidR="001D58F7" w:rsidRPr="001974C1" w:rsidRDefault="002D70DF" w:rsidP="002D70DF">
            <w:pPr>
              <w:ind w:left="260" w:right="266"/>
              <w:jc w:val="both"/>
              <w:rPr>
                <w:rFonts w:ascii="Arial" w:hAnsi="Arial" w:cs="Arial"/>
              </w:rPr>
            </w:pPr>
            <w:r w:rsidRPr="001974C1">
              <w:rPr>
                <w:rFonts w:ascii="Arial" w:hAnsi="Arial" w:cs="Arial"/>
              </w:rPr>
              <w:t>consideration.</w:t>
            </w:r>
          </w:p>
        </w:tc>
      </w:tr>
    </w:tbl>
    <w:p w14:paraId="1BE857AB" w14:textId="77777777" w:rsidR="001D58F7" w:rsidRPr="001974C1" w:rsidRDefault="001D58F7">
      <w:pPr>
        <w:rPr>
          <w:rFonts w:ascii="Arial" w:hAnsi="Arial" w:cs="Arial"/>
        </w:rPr>
        <w:sectPr w:rsidR="001D58F7" w:rsidRPr="001974C1">
          <w:pgSz w:w="15840" w:h="12240" w:orient="landscape"/>
          <w:pgMar w:top="1120" w:right="1220" w:bottom="280" w:left="1220" w:header="720" w:footer="720" w:gutter="0"/>
          <w:cols w:space="720"/>
        </w:sectPr>
      </w:pPr>
    </w:p>
    <w:tbl>
      <w:tblPr>
        <w:tblW w:w="3149" w:type="pct"/>
        <w:tblInd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6516"/>
        <w:gridCol w:w="2304"/>
      </w:tblGrid>
      <w:tr w:rsidR="00846AE0" w:rsidRPr="001974C1" w14:paraId="1BE857AE" w14:textId="77777777" w:rsidTr="001974C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57AC" w14:textId="77777777" w:rsidR="00846AE0" w:rsidRPr="001974C1" w:rsidRDefault="00846AE0" w:rsidP="00846AE0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1974C1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lastRenderedPageBreak/>
              <w:t>PART  2:</w:t>
            </w:r>
            <w:r w:rsidRPr="001974C1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1BE857AD" w14:textId="77777777" w:rsidR="00846AE0" w:rsidRPr="001974C1" w:rsidRDefault="00846AE0" w:rsidP="00846AE0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846AE0" w:rsidRPr="001974C1" w14:paraId="1BE857B2" w14:textId="77777777" w:rsidTr="001974C1">
        <w:tc>
          <w:tcPr>
            <w:tcW w:w="165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57AF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4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857B0" w14:textId="77777777" w:rsidR="00846AE0" w:rsidRPr="001974C1" w:rsidRDefault="00846AE0" w:rsidP="00846AE0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1974C1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874" w:type="pct"/>
          </w:tcPr>
          <w:p w14:paraId="1BE857B1" w14:textId="77777777" w:rsidR="00846AE0" w:rsidRPr="001974C1" w:rsidRDefault="00846AE0" w:rsidP="00846AE0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1974C1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1974C1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1974C1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46AE0" w:rsidRPr="001974C1" w14:paraId="1BE857BB" w14:textId="77777777" w:rsidTr="001974C1">
        <w:trPr>
          <w:trHeight w:val="890"/>
        </w:trPr>
        <w:tc>
          <w:tcPr>
            <w:tcW w:w="165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57B3" w14:textId="77777777" w:rsidR="00846AE0" w:rsidRPr="001974C1" w:rsidRDefault="00846AE0" w:rsidP="00846AE0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1974C1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1BE857B4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47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57B5" w14:textId="77777777" w:rsidR="00846AE0" w:rsidRPr="001974C1" w:rsidRDefault="00846AE0" w:rsidP="00846AE0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1974C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1974C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1974C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1BE857B6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  <w:p w14:paraId="1BE857B7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874" w:type="pct"/>
            <w:vAlign w:val="center"/>
          </w:tcPr>
          <w:p w14:paraId="1BE857B8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  <w:p w14:paraId="4A0C54CC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I appreciate the opportunity to submit my work for consideration. The review</w:t>
            </w:r>
          </w:p>
          <w:p w14:paraId="561DED40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process has been valuable, and I am grateful for the constructive comments</w:t>
            </w:r>
          </w:p>
          <w:p w14:paraId="5523939B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provided by the reviewers and editors. I have carefully addressed all</w:t>
            </w:r>
          </w:p>
          <w:p w14:paraId="50E2759A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suggestions and made the necessary revisions to improve the quality of the</w:t>
            </w:r>
          </w:p>
          <w:p w14:paraId="1AC67C0D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manuscript. I believe these changes have strengthened the overall</w:t>
            </w:r>
          </w:p>
          <w:p w14:paraId="4B91AFCD" w14:textId="77777777" w:rsidR="00570BED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presentation and clarity of the research. Thank you for your time and</w:t>
            </w:r>
          </w:p>
          <w:p w14:paraId="1BE857B9" w14:textId="2F122457" w:rsidR="00846AE0" w:rsidRPr="001974C1" w:rsidRDefault="00570BED" w:rsidP="00570BED">
            <w:pPr>
              <w:rPr>
                <w:rFonts w:ascii="Arial" w:eastAsia="Arial Unicode MS" w:hAnsi="Arial" w:cs="Arial"/>
                <w:lang w:val="en-GB"/>
              </w:rPr>
            </w:pPr>
            <w:r w:rsidRPr="001974C1">
              <w:rPr>
                <w:rFonts w:ascii="Arial" w:eastAsia="Arial Unicode MS" w:hAnsi="Arial" w:cs="Arial"/>
                <w:lang w:val="en-GB"/>
              </w:rPr>
              <w:t>consideration.</w:t>
            </w:r>
          </w:p>
          <w:p w14:paraId="1BE857BA" w14:textId="77777777" w:rsidR="00846AE0" w:rsidRPr="001974C1" w:rsidRDefault="00846AE0" w:rsidP="00846AE0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2"/>
    </w:tbl>
    <w:p w14:paraId="1BE857BC" w14:textId="77777777" w:rsidR="00846AE0" w:rsidRPr="001974C1" w:rsidRDefault="00846AE0" w:rsidP="00846AE0">
      <w:pPr>
        <w:rPr>
          <w:rFonts w:ascii="Arial" w:hAnsi="Arial" w:cs="Arial"/>
        </w:rPr>
      </w:pPr>
    </w:p>
    <w:bookmarkEnd w:id="1"/>
    <w:p w14:paraId="1BE857BD" w14:textId="77777777" w:rsidR="00846AE0" w:rsidRPr="001974C1" w:rsidRDefault="00846AE0" w:rsidP="00846AE0">
      <w:pPr>
        <w:rPr>
          <w:rFonts w:ascii="Arial" w:hAnsi="Arial" w:cs="Arial"/>
        </w:rPr>
      </w:pPr>
    </w:p>
    <w:p w14:paraId="1BE857BE" w14:textId="77777777" w:rsidR="001D58F7" w:rsidRPr="001974C1" w:rsidRDefault="001D58F7">
      <w:pPr>
        <w:spacing w:before="9" w:line="120" w:lineRule="exact"/>
        <w:rPr>
          <w:rFonts w:ascii="Arial" w:hAnsi="Arial" w:cs="Arial"/>
        </w:rPr>
      </w:pPr>
    </w:p>
    <w:sectPr w:rsidR="001D58F7" w:rsidRPr="001974C1" w:rsidSect="00123C2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Fluent Icons">
    <w:altName w:val="Segoe UI"/>
    <w:charset w:val="00"/>
    <w:family w:val="roman"/>
    <w:pitch w:val="variable"/>
    <w:sig w:usb0="00000003" w:usb1="1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E73B4"/>
    <w:multiLevelType w:val="multilevel"/>
    <w:tmpl w:val="350ECAB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8F7"/>
    <w:rsid w:val="000B2F0C"/>
    <w:rsid w:val="001974C1"/>
    <w:rsid w:val="001D58F7"/>
    <w:rsid w:val="002D70DF"/>
    <w:rsid w:val="004120D0"/>
    <w:rsid w:val="00433090"/>
    <w:rsid w:val="00570BED"/>
    <w:rsid w:val="00727A5E"/>
    <w:rsid w:val="00846AE0"/>
    <w:rsid w:val="00924380"/>
    <w:rsid w:val="00B8342E"/>
    <w:rsid w:val="00E4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."/>
  <w:listSeparator w:val=","/>
  <w14:docId w14:val="1BE8576A"/>
  <w15:docId w15:val="{3D366207-2C07-4075-9A3C-7D5F12DB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27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AJOC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934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11</cp:revision>
  <dcterms:created xsi:type="dcterms:W3CDTF">2025-07-08T09:14:00Z</dcterms:created>
  <dcterms:modified xsi:type="dcterms:W3CDTF">2025-07-11T10:36:00Z</dcterms:modified>
</cp:coreProperties>
</file>