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CD571" w14:textId="77777777" w:rsidR="00144472" w:rsidRPr="00A227A2" w:rsidRDefault="00144472">
      <w:pPr>
        <w:spacing w:before="6" w:line="100" w:lineRule="exact"/>
        <w:rPr>
          <w:rFonts w:ascii="Arial" w:hAnsi="Arial" w:cs="Arial"/>
        </w:rPr>
      </w:pPr>
    </w:p>
    <w:p w14:paraId="71550360" w14:textId="77777777" w:rsidR="00144472" w:rsidRPr="00A227A2" w:rsidRDefault="00144472">
      <w:pPr>
        <w:spacing w:line="200" w:lineRule="exact"/>
        <w:rPr>
          <w:rFonts w:ascii="Arial" w:hAnsi="Arial" w:cs="Arial"/>
        </w:rPr>
      </w:pPr>
    </w:p>
    <w:p w14:paraId="656F63F9" w14:textId="77777777" w:rsidR="00144472" w:rsidRPr="00A227A2" w:rsidRDefault="00144472">
      <w:pPr>
        <w:spacing w:line="200" w:lineRule="exact"/>
        <w:rPr>
          <w:rFonts w:ascii="Arial" w:hAnsi="Arial" w:cs="Arial"/>
        </w:rPr>
      </w:pPr>
    </w:p>
    <w:p w14:paraId="7D5B2916" w14:textId="77777777" w:rsidR="00144472" w:rsidRPr="00A227A2" w:rsidRDefault="00144472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955"/>
      </w:tblGrid>
      <w:tr w:rsidR="00144472" w:rsidRPr="00A227A2" w14:paraId="53A296EA" w14:textId="77777777" w:rsidTr="00A227A2">
        <w:trPr>
          <w:trHeight w:hRule="exact" w:val="30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424D5" w14:textId="77777777" w:rsidR="00144472" w:rsidRPr="00A227A2" w:rsidRDefault="00EB303C">
            <w:pPr>
              <w:spacing w:line="220" w:lineRule="exact"/>
              <w:ind w:left="90"/>
              <w:rPr>
                <w:rFonts w:ascii="Arial" w:eastAsia="Cambria" w:hAnsi="Arial" w:cs="Arial"/>
              </w:rPr>
            </w:pPr>
            <w:r w:rsidRPr="00A227A2">
              <w:rPr>
                <w:rFonts w:ascii="Arial" w:eastAsia="Cambria" w:hAnsi="Arial" w:cs="Arial"/>
                <w:spacing w:val="-1"/>
              </w:rPr>
              <w:t>J</w:t>
            </w:r>
            <w:r w:rsidRPr="00A227A2">
              <w:rPr>
                <w:rFonts w:ascii="Arial" w:eastAsia="Cambria" w:hAnsi="Arial" w:cs="Arial"/>
              </w:rPr>
              <w:t>ou</w:t>
            </w:r>
            <w:r w:rsidRPr="00A227A2">
              <w:rPr>
                <w:rFonts w:ascii="Arial" w:eastAsia="Cambria" w:hAnsi="Arial" w:cs="Arial"/>
                <w:spacing w:val="2"/>
              </w:rPr>
              <w:t>r</w:t>
            </w:r>
            <w:r w:rsidRPr="00A227A2">
              <w:rPr>
                <w:rFonts w:ascii="Arial" w:eastAsia="Cambria" w:hAnsi="Arial" w:cs="Arial"/>
                <w:spacing w:val="-1"/>
              </w:rPr>
              <w:t>n</w:t>
            </w:r>
            <w:r w:rsidRPr="00A227A2">
              <w:rPr>
                <w:rFonts w:ascii="Arial" w:eastAsia="Cambria" w:hAnsi="Arial" w:cs="Arial"/>
                <w:spacing w:val="1"/>
              </w:rPr>
              <w:t>a</w:t>
            </w:r>
            <w:r w:rsidRPr="00A227A2">
              <w:rPr>
                <w:rFonts w:ascii="Arial" w:eastAsia="Cambria" w:hAnsi="Arial" w:cs="Arial"/>
              </w:rPr>
              <w:t>l</w:t>
            </w:r>
            <w:r w:rsidRPr="00A227A2">
              <w:rPr>
                <w:rFonts w:ascii="Arial" w:eastAsia="Cambria" w:hAnsi="Arial" w:cs="Arial"/>
                <w:spacing w:val="-6"/>
              </w:rPr>
              <w:t xml:space="preserve"> </w:t>
            </w:r>
            <w:r w:rsidRPr="00A227A2">
              <w:rPr>
                <w:rFonts w:ascii="Arial" w:eastAsia="Cambria" w:hAnsi="Arial" w:cs="Arial"/>
                <w:spacing w:val="1"/>
              </w:rPr>
              <w:t>Na</w:t>
            </w:r>
            <w:r w:rsidRPr="00A227A2">
              <w:rPr>
                <w:rFonts w:ascii="Arial" w:eastAsia="Cambria" w:hAnsi="Arial" w:cs="Arial"/>
              </w:rPr>
              <w:t>m</w:t>
            </w:r>
            <w:r w:rsidRPr="00A227A2">
              <w:rPr>
                <w:rFonts w:ascii="Arial" w:eastAsia="Cambria" w:hAnsi="Arial" w:cs="Arial"/>
                <w:spacing w:val="1"/>
              </w:rPr>
              <w:t>e</w:t>
            </w:r>
            <w:r w:rsidRPr="00A227A2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0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5D254" w14:textId="77777777" w:rsidR="00144472" w:rsidRPr="00A227A2" w:rsidRDefault="00A227A2">
            <w:pPr>
              <w:spacing w:before="27"/>
              <w:ind w:left="102"/>
              <w:rPr>
                <w:rFonts w:ascii="Arial" w:eastAsia="Cambria" w:hAnsi="Arial" w:cs="Arial"/>
              </w:rPr>
            </w:pPr>
            <w:hyperlink r:id="rId5"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P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L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A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N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T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-5"/>
                  <w:u w:val="single" w:color="0000FF"/>
                </w:rPr>
                <w:t xml:space="preserve"> 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C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E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L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L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-5"/>
                  <w:u w:val="single" w:color="0000FF"/>
                </w:rPr>
                <w:t xml:space="preserve"> 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BIOTE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C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2"/>
                  <w:u w:val="single" w:color="0000FF"/>
                </w:rPr>
                <w:t>H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N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O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3"/>
                  <w:u w:val="single" w:color="0000FF"/>
                </w:rPr>
                <w:t>L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OG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Y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-18"/>
                  <w:u w:val="single" w:color="0000FF"/>
                </w:rPr>
                <w:t xml:space="preserve"> 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A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N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D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-2"/>
                  <w:u w:val="single" w:color="0000FF"/>
                </w:rPr>
                <w:t xml:space="preserve"> 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MO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L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E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C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UL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2"/>
                  <w:u w:val="single" w:color="0000FF"/>
                </w:rPr>
                <w:t>A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R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-12"/>
                  <w:u w:val="single" w:color="0000FF"/>
                </w:rPr>
                <w:t xml:space="preserve"> 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B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-1"/>
                  <w:u w:val="single" w:color="0000FF"/>
                </w:rPr>
                <w:t>I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3"/>
                  <w:u w:val="single" w:color="0000FF"/>
                </w:rPr>
                <w:t>O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L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spacing w:val="1"/>
                  <w:u w:val="single" w:color="0000FF"/>
                </w:rPr>
                <w:t>OG</w:t>
              </w:r>
              <w:r w:rsidR="00EB303C" w:rsidRPr="00A227A2">
                <w:rPr>
                  <w:rFonts w:ascii="Arial" w:eastAsia="Cambria" w:hAnsi="Arial" w:cs="Arial"/>
                  <w:b/>
                  <w:color w:val="0000FF"/>
                  <w:u w:val="single" w:color="0000FF"/>
                </w:rPr>
                <w:t>Y</w:t>
              </w:r>
            </w:hyperlink>
          </w:p>
        </w:tc>
      </w:tr>
      <w:tr w:rsidR="00144472" w:rsidRPr="00A227A2" w14:paraId="5EF2C778" w14:textId="77777777" w:rsidTr="00A227A2">
        <w:trPr>
          <w:trHeight w:hRule="exact" w:val="30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463E7" w14:textId="77777777" w:rsidR="00144472" w:rsidRPr="00A227A2" w:rsidRDefault="00EB303C">
            <w:pPr>
              <w:spacing w:line="220" w:lineRule="exact"/>
              <w:ind w:left="90"/>
              <w:rPr>
                <w:rFonts w:ascii="Arial" w:eastAsia="Cambria" w:hAnsi="Arial" w:cs="Arial"/>
              </w:rPr>
            </w:pPr>
            <w:r w:rsidRPr="00A227A2">
              <w:rPr>
                <w:rFonts w:ascii="Arial" w:eastAsia="Cambria" w:hAnsi="Arial" w:cs="Arial"/>
                <w:spacing w:val="1"/>
              </w:rPr>
              <w:t>Ma</w:t>
            </w:r>
            <w:r w:rsidRPr="00A227A2">
              <w:rPr>
                <w:rFonts w:ascii="Arial" w:eastAsia="Cambria" w:hAnsi="Arial" w:cs="Arial"/>
                <w:spacing w:val="-1"/>
              </w:rPr>
              <w:t>n</w:t>
            </w:r>
            <w:r w:rsidRPr="00A227A2">
              <w:rPr>
                <w:rFonts w:ascii="Arial" w:eastAsia="Cambria" w:hAnsi="Arial" w:cs="Arial"/>
              </w:rPr>
              <w:t>u</w:t>
            </w:r>
            <w:r w:rsidRPr="00A227A2">
              <w:rPr>
                <w:rFonts w:ascii="Arial" w:eastAsia="Cambria" w:hAnsi="Arial" w:cs="Arial"/>
                <w:spacing w:val="1"/>
              </w:rPr>
              <w:t>sc</w:t>
            </w:r>
            <w:r w:rsidRPr="00A227A2">
              <w:rPr>
                <w:rFonts w:ascii="Arial" w:eastAsia="Cambria" w:hAnsi="Arial" w:cs="Arial"/>
                <w:spacing w:val="-1"/>
              </w:rPr>
              <w:t>r</w:t>
            </w:r>
            <w:r w:rsidRPr="00A227A2">
              <w:rPr>
                <w:rFonts w:ascii="Arial" w:eastAsia="Cambria" w:hAnsi="Arial" w:cs="Arial"/>
              </w:rPr>
              <w:t>ipt</w:t>
            </w:r>
            <w:r w:rsidRPr="00A227A2">
              <w:rPr>
                <w:rFonts w:ascii="Arial" w:eastAsia="Cambria" w:hAnsi="Arial" w:cs="Arial"/>
                <w:spacing w:val="-11"/>
              </w:rPr>
              <w:t xml:space="preserve"> </w:t>
            </w:r>
            <w:r w:rsidRPr="00A227A2">
              <w:rPr>
                <w:rFonts w:ascii="Arial" w:eastAsia="Cambria" w:hAnsi="Arial" w:cs="Arial"/>
                <w:spacing w:val="1"/>
              </w:rPr>
              <w:t>N</w:t>
            </w:r>
            <w:r w:rsidRPr="00A227A2">
              <w:rPr>
                <w:rFonts w:ascii="Arial" w:eastAsia="Cambria" w:hAnsi="Arial" w:cs="Arial"/>
              </w:rPr>
              <w:t>u</w:t>
            </w:r>
            <w:r w:rsidRPr="00A227A2">
              <w:rPr>
                <w:rFonts w:ascii="Arial" w:eastAsia="Cambria" w:hAnsi="Arial" w:cs="Arial"/>
                <w:spacing w:val="3"/>
              </w:rPr>
              <w:t>m</w:t>
            </w:r>
            <w:r w:rsidRPr="00A227A2">
              <w:rPr>
                <w:rFonts w:ascii="Arial" w:eastAsia="Cambria" w:hAnsi="Arial" w:cs="Arial"/>
                <w:spacing w:val="-1"/>
              </w:rPr>
              <w:t>b</w:t>
            </w:r>
            <w:r w:rsidRPr="00A227A2">
              <w:rPr>
                <w:rFonts w:ascii="Arial" w:eastAsia="Cambria" w:hAnsi="Arial" w:cs="Arial"/>
                <w:spacing w:val="1"/>
              </w:rPr>
              <w:t>e</w:t>
            </w:r>
            <w:r w:rsidRPr="00A227A2">
              <w:rPr>
                <w:rFonts w:ascii="Arial" w:eastAsia="Cambria" w:hAnsi="Arial" w:cs="Arial"/>
                <w:spacing w:val="-1"/>
              </w:rPr>
              <w:t>r</w:t>
            </w:r>
            <w:r w:rsidRPr="00A227A2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0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9670A" w14:textId="77777777" w:rsidR="00144472" w:rsidRPr="00A227A2" w:rsidRDefault="00EB303C">
            <w:pPr>
              <w:spacing w:before="27"/>
              <w:ind w:left="102"/>
              <w:rPr>
                <w:rFonts w:ascii="Arial" w:eastAsia="Cambria" w:hAnsi="Arial" w:cs="Arial"/>
              </w:rPr>
            </w:pPr>
            <w:r w:rsidRPr="00A227A2">
              <w:rPr>
                <w:rFonts w:ascii="Arial" w:eastAsia="Cambria" w:hAnsi="Arial" w:cs="Arial"/>
                <w:b/>
              </w:rPr>
              <w:t>M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s</w:t>
            </w:r>
            <w:r w:rsidRPr="00A227A2">
              <w:rPr>
                <w:rFonts w:ascii="Arial" w:eastAsia="Cambria" w:hAnsi="Arial" w:cs="Arial"/>
                <w:b/>
              </w:rPr>
              <w:t>_P</w:t>
            </w:r>
            <w:r w:rsidRPr="00A227A2">
              <w:rPr>
                <w:rFonts w:ascii="Arial" w:eastAsia="Cambria" w:hAnsi="Arial" w:cs="Arial"/>
                <w:b/>
                <w:spacing w:val="1"/>
              </w:rPr>
              <w:t>C</w:t>
            </w:r>
            <w:r w:rsidRPr="00A227A2">
              <w:rPr>
                <w:rFonts w:ascii="Arial" w:eastAsia="Cambria" w:hAnsi="Arial" w:cs="Arial"/>
                <w:b/>
              </w:rPr>
              <w:t>B</w:t>
            </w:r>
            <w:r w:rsidRPr="00A227A2">
              <w:rPr>
                <w:rFonts w:ascii="Arial" w:eastAsia="Cambria" w:hAnsi="Arial" w:cs="Arial"/>
                <w:b/>
                <w:spacing w:val="1"/>
              </w:rPr>
              <w:t>M</w:t>
            </w:r>
            <w:r w:rsidRPr="00A227A2">
              <w:rPr>
                <w:rFonts w:ascii="Arial" w:eastAsia="Cambria" w:hAnsi="Arial" w:cs="Arial"/>
                <w:b/>
              </w:rPr>
              <w:t>B_1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3</w:t>
            </w:r>
            <w:r w:rsidRPr="00A227A2">
              <w:rPr>
                <w:rFonts w:ascii="Arial" w:eastAsia="Cambria" w:hAnsi="Arial" w:cs="Arial"/>
                <w:b/>
              </w:rPr>
              <w:t>0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7</w:t>
            </w:r>
            <w:r w:rsidRPr="00A227A2">
              <w:rPr>
                <w:rFonts w:ascii="Arial" w:eastAsia="Cambria" w:hAnsi="Arial" w:cs="Arial"/>
                <w:b/>
              </w:rPr>
              <w:t>0</w:t>
            </w:r>
          </w:p>
        </w:tc>
      </w:tr>
      <w:tr w:rsidR="00144472" w:rsidRPr="00A227A2" w14:paraId="7E550B3D" w14:textId="77777777" w:rsidTr="00A227A2">
        <w:trPr>
          <w:trHeight w:hRule="exact" w:val="66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B2275" w14:textId="77777777" w:rsidR="00144472" w:rsidRPr="00A227A2" w:rsidRDefault="00EB303C">
            <w:pPr>
              <w:spacing w:line="220" w:lineRule="exact"/>
              <w:ind w:left="90"/>
              <w:rPr>
                <w:rFonts w:ascii="Arial" w:eastAsia="Cambria" w:hAnsi="Arial" w:cs="Arial"/>
              </w:rPr>
            </w:pPr>
            <w:r w:rsidRPr="00A227A2">
              <w:rPr>
                <w:rFonts w:ascii="Arial" w:eastAsia="Cambria" w:hAnsi="Arial" w:cs="Arial"/>
              </w:rPr>
              <w:t>T</w:t>
            </w:r>
            <w:r w:rsidRPr="00A227A2">
              <w:rPr>
                <w:rFonts w:ascii="Arial" w:eastAsia="Cambria" w:hAnsi="Arial" w:cs="Arial"/>
                <w:spacing w:val="-1"/>
              </w:rPr>
              <w:t>i</w:t>
            </w:r>
            <w:r w:rsidRPr="00A227A2">
              <w:rPr>
                <w:rFonts w:ascii="Arial" w:eastAsia="Cambria" w:hAnsi="Arial" w:cs="Arial"/>
              </w:rPr>
              <w:t>t</w:t>
            </w:r>
            <w:r w:rsidRPr="00A227A2">
              <w:rPr>
                <w:rFonts w:ascii="Arial" w:eastAsia="Cambria" w:hAnsi="Arial" w:cs="Arial"/>
                <w:spacing w:val="1"/>
              </w:rPr>
              <w:t>l</w:t>
            </w:r>
            <w:r w:rsidRPr="00A227A2">
              <w:rPr>
                <w:rFonts w:ascii="Arial" w:eastAsia="Cambria" w:hAnsi="Arial" w:cs="Arial"/>
              </w:rPr>
              <w:t>e</w:t>
            </w:r>
            <w:r w:rsidRPr="00A227A2">
              <w:rPr>
                <w:rFonts w:ascii="Arial" w:eastAsia="Cambria" w:hAnsi="Arial" w:cs="Arial"/>
                <w:spacing w:val="-4"/>
              </w:rPr>
              <w:t xml:space="preserve"> </w:t>
            </w:r>
            <w:r w:rsidRPr="00A227A2">
              <w:rPr>
                <w:rFonts w:ascii="Arial" w:eastAsia="Cambria" w:hAnsi="Arial" w:cs="Arial"/>
              </w:rPr>
              <w:t>of</w:t>
            </w:r>
            <w:r w:rsidRPr="00A227A2">
              <w:rPr>
                <w:rFonts w:ascii="Arial" w:eastAsia="Cambria" w:hAnsi="Arial" w:cs="Arial"/>
                <w:spacing w:val="-3"/>
              </w:rPr>
              <w:t xml:space="preserve"> </w:t>
            </w:r>
            <w:r w:rsidRPr="00A227A2">
              <w:rPr>
                <w:rFonts w:ascii="Arial" w:eastAsia="Cambria" w:hAnsi="Arial" w:cs="Arial"/>
              </w:rPr>
              <w:t>the</w:t>
            </w:r>
            <w:r w:rsidRPr="00A227A2">
              <w:rPr>
                <w:rFonts w:ascii="Arial" w:eastAsia="Cambria" w:hAnsi="Arial" w:cs="Arial"/>
                <w:spacing w:val="-2"/>
              </w:rPr>
              <w:t xml:space="preserve"> </w:t>
            </w:r>
            <w:r w:rsidRPr="00A227A2">
              <w:rPr>
                <w:rFonts w:ascii="Arial" w:eastAsia="Cambria" w:hAnsi="Arial" w:cs="Arial"/>
                <w:spacing w:val="1"/>
              </w:rPr>
              <w:t>M</w:t>
            </w:r>
            <w:r w:rsidRPr="00A227A2">
              <w:rPr>
                <w:rFonts w:ascii="Arial" w:eastAsia="Cambria" w:hAnsi="Arial" w:cs="Arial"/>
                <w:spacing w:val="3"/>
              </w:rPr>
              <w:t>a</w:t>
            </w:r>
            <w:r w:rsidRPr="00A227A2">
              <w:rPr>
                <w:rFonts w:ascii="Arial" w:eastAsia="Cambria" w:hAnsi="Arial" w:cs="Arial"/>
                <w:spacing w:val="-1"/>
              </w:rPr>
              <w:t>n</w:t>
            </w:r>
            <w:r w:rsidRPr="00A227A2">
              <w:rPr>
                <w:rFonts w:ascii="Arial" w:eastAsia="Cambria" w:hAnsi="Arial" w:cs="Arial"/>
              </w:rPr>
              <w:t>u</w:t>
            </w:r>
            <w:r w:rsidRPr="00A227A2">
              <w:rPr>
                <w:rFonts w:ascii="Arial" w:eastAsia="Cambria" w:hAnsi="Arial" w:cs="Arial"/>
                <w:spacing w:val="1"/>
              </w:rPr>
              <w:t>sc</w:t>
            </w:r>
            <w:r w:rsidRPr="00A227A2">
              <w:rPr>
                <w:rFonts w:ascii="Arial" w:eastAsia="Cambria" w:hAnsi="Arial" w:cs="Arial"/>
                <w:spacing w:val="-1"/>
              </w:rPr>
              <w:t>r</w:t>
            </w:r>
            <w:r w:rsidRPr="00A227A2">
              <w:rPr>
                <w:rFonts w:ascii="Arial" w:eastAsia="Cambria" w:hAnsi="Arial" w:cs="Arial"/>
              </w:rPr>
              <w:t>ip</w:t>
            </w:r>
            <w:r w:rsidRPr="00A227A2">
              <w:rPr>
                <w:rFonts w:ascii="Arial" w:eastAsia="Cambria" w:hAnsi="Arial" w:cs="Arial"/>
                <w:spacing w:val="-1"/>
              </w:rPr>
              <w:t>t</w:t>
            </w:r>
            <w:r w:rsidRPr="00A227A2">
              <w:rPr>
                <w:rFonts w:ascii="Arial" w:eastAsia="Cambria" w:hAnsi="Arial" w:cs="Arial"/>
              </w:rPr>
              <w:t>:</w:t>
            </w:r>
          </w:p>
        </w:tc>
        <w:tc>
          <w:tcPr>
            <w:tcW w:w="10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5B081" w14:textId="77777777" w:rsidR="00144472" w:rsidRPr="00A227A2" w:rsidRDefault="00144472">
            <w:pPr>
              <w:spacing w:before="7" w:line="200" w:lineRule="exact"/>
              <w:rPr>
                <w:rFonts w:ascii="Arial" w:hAnsi="Arial" w:cs="Arial"/>
              </w:rPr>
            </w:pPr>
          </w:p>
          <w:p w14:paraId="7A112212" w14:textId="77777777" w:rsidR="00144472" w:rsidRPr="00A227A2" w:rsidRDefault="00EB303C">
            <w:pPr>
              <w:ind w:left="102"/>
              <w:rPr>
                <w:rFonts w:ascii="Arial" w:eastAsia="Cambria" w:hAnsi="Arial" w:cs="Arial"/>
              </w:rPr>
            </w:pPr>
            <w:r w:rsidRPr="00A227A2">
              <w:rPr>
                <w:rFonts w:ascii="Arial" w:eastAsia="Cambria" w:hAnsi="Arial" w:cs="Arial"/>
                <w:b/>
                <w:spacing w:val="-1"/>
                <w:w w:val="99"/>
              </w:rPr>
              <w:t>N</w:t>
            </w:r>
            <w:r w:rsidRPr="00A227A2">
              <w:rPr>
                <w:rFonts w:ascii="Arial" w:eastAsia="Cambria" w:hAnsi="Arial" w:cs="Arial"/>
                <w:b/>
                <w:spacing w:val="1"/>
                <w:w w:val="99"/>
              </w:rPr>
              <w:t>a</w:t>
            </w:r>
            <w:r w:rsidRPr="00A227A2">
              <w:rPr>
                <w:rFonts w:ascii="Arial" w:eastAsia="Cambria" w:hAnsi="Arial" w:cs="Arial"/>
                <w:b/>
                <w:w w:val="99"/>
              </w:rPr>
              <w:t>n</w:t>
            </w:r>
            <w:r w:rsidRPr="00A227A2">
              <w:rPr>
                <w:rFonts w:ascii="Arial" w:eastAsia="Cambria" w:hAnsi="Arial" w:cs="Arial"/>
                <w:b/>
                <w:spacing w:val="-1"/>
                <w:w w:val="99"/>
              </w:rPr>
              <w:t>o</w:t>
            </w:r>
            <w:r w:rsidRPr="00A227A2">
              <w:rPr>
                <w:rFonts w:ascii="Arial" w:eastAsia="Cambria" w:hAnsi="Arial" w:cs="Arial"/>
                <w:b/>
                <w:w w:val="99"/>
              </w:rPr>
              <w:t>b</w:t>
            </w:r>
            <w:r w:rsidRPr="00A227A2">
              <w:rPr>
                <w:rFonts w:ascii="Arial" w:eastAsia="Cambria" w:hAnsi="Arial" w:cs="Arial"/>
                <w:b/>
                <w:spacing w:val="2"/>
                <w:w w:val="99"/>
              </w:rPr>
              <w:t>i</w:t>
            </w:r>
            <w:r w:rsidRPr="00A227A2">
              <w:rPr>
                <w:rFonts w:ascii="Arial" w:eastAsia="Cambria" w:hAnsi="Arial" w:cs="Arial"/>
                <w:b/>
                <w:w w:val="99"/>
              </w:rPr>
              <w:t>o</w:t>
            </w:r>
            <w:r w:rsidRPr="00A227A2">
              <w:rPr>
                <w:rFonts w:ascii="Arial" w:eastAsia="Cambria" w:hAnsi="Arial" w:cs="Arial"/>
                <w:b/>
                <w:spacing w:val="1"/>
                <w:w w:val="99"/>
              </w:rPr>
              <w:t>t</w:t>
            </w:r>
            <w:r w:rsidRPr="00A227A2">
              <w:rPr>
                <w:rFonts w:ascii="Arial" w:eastAsia="Cambria" w:hAnsi="Arial" w:cs="Arial"/>
                <w:b/>
                <w:w w:val="99"/>
              </w:rPr>
              <w:t>ec</w:t>
            </w:r>
            <w:r w:rsidRPr="00A227A2">
              <w:rPr>
                <w:rFonts w:ascii="Arial" w:eastAsia="Cambria" w:hAnsi="Arial" w:cs="Arial"/>
                <w:b/>
                <w:spacing w:val="1"/>
                <w:w w:val="99"/>
              </w:rPr>
              <w:t>h</w:t>
            </w:r>
            <w:r w:rsidRPr="00A227A2">
              <w:rPr>
                <w:rFonts w:ascii="Arial" w:eastAsia="Cambria" w:hAnsi="Arial" w:cs="Arial"/>
                <w:b/>
                <w:w w:val="99"/>
              </w:rPr>
              <w:t>n</w:t>
            </w:r>
            <w:r w:rsidRPr="00A227A2">
              <w:rPr>
                <w:rFonts w:ascii="Arial" w:eastAsia="Cambria" w:hAnsi="Arial" w:cs="Arial"/>
                <w:b/>
                <w:spacing w:val="-1"/>
                <w:w w:val="99"/>
              </w:rPr>
              <w:t>o</w:t>
            </w:r>
            <w:r w:rsidRPr="00A227A2">
              <w:rPr>
                <w:rFonts w:ascii="Arial" w:eastAsia="Cambria" w:hAnsi="Arial" w:cs="Arial"/>
                <w:b/>
                <w:spacing w:val="1"/>
                <w:w w:val="99"/>
              </w:rPr>
              <w:t>l</w:t>
            </w:r>
            <w:r w:rsidRPr="00A227A2">
              <w:rPr>
                <w:rFonts w:ascii="Arial" w:eastAsia="Cambria" w:hAnsi="Arial" w:cs="Arial"/>
                <w:b/>
                <w:spacing w:val="2"/>
                <w:w w:val="99"/>
              </w:rPr>
              <w:t>o</w:t>
            </w:r>
            <w:r w:rsidRPr="00A227A2">
              <w:rPr>
                <w:rFonts w:ascii="Arial" w:eastAsia="Cambria" w:hAnsi="Arial" w:cs="Arial"/>
                <w:b/>
                <w:w w:val="99"/>
              </w:rPr>
              <w:t xml:space="preserve">gy </w:t>
            </w:r>
            <w:r w:rsidRPr="00A227A2">
              <w:rPr>
                <w:rFonts w:ascii="Arial" w:eastAsia="Cambria" w:hAnsi="Arial" w:cs="Arial"/>
                <w:b/>
              </w:rPr>
              <w:t>A</w:t>
            </w:r>
            <w:r w:rsidRPr="00A227A2">
              <w:rPr>
                <w:rFonts w:ascii="Arial" w:eastAsia="Cambria" w:hAnsi="Arial" w:cs="Arial"/>
                <w:b/>
                <w:spacing w:val="1"/>
              </w:rPr>
              <w:t>ppl</w:t>
            </w:r>
            <w:r w:rsidRPr="00A227A2">
              <w:rPr>
                <w:rFonts w:ascii="Arial" w:eastAsia="Cambria" w:hAnsi="Arial" w:cs="Arial"/>
                <w:b/>
              </w:rPr>
              <w:t>i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c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at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A227A2">
              <w:rPr>
                <w:rFonts w:ascii="Arial" w:eastAsia="Cambria" w:hAnsi="Arial" w:cs="Arial"/>
                <w:b/>
              </w:rPr>
              <w:t>o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n</w:t>
            </w:r>
            <w:r w:rsidRPr="00A227A2">
              <w:rPr>
                <w:rFonts w:ascii="Arial" w:eastAsia="Cambria" w:hAnsi="Arial" w:cs="Arial"/>
                <w:b/>
              </w:rPr>
              <w:t>s</w:t>
            </w:r>
            <w:r w:rsidRPr="00A227A2">
              <w:rPr>
                <w:rFonts w:ascii="Arial" w:eastAsia="Cambria" w:hAnsi="Arial" w:cs="Arial"/>
                <w:b/>
                <w:spacing w:val="-11"/>
              </w:rPr>
              <w:t xml:space="preserve"> </w:t>
            </w:r>
            <w:r w:rsidRPr="00A227A2">
              <w:rPr>
                <w:rFonts w:ascii="Arial" w:eastAsia="Cambria" w:hAnsi="Arial" w:cs="Arial"/>
                <w:b/>
              </w:rPr>
              <w:t>in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A227A2">
              <w:rPr>
                <w:rFonts w:ascii="Arial" w:eastAsia="Cambria" w:hAnsi="Arial" w:cs="Arial"/>
                <w:b/>
              </w:rPr>
              <w:t>En</w:t>
            </w:r>
            <w:r w:rsidRPr="00A227A2">
              <w:rPr>
                <w:rFonts w:ascii="Arial" w:eastAsia="Cambria" w:hAnsi="Arial" w:cs="Arial"/>
                <w:b/>
                <w:spacing w:val="1"/>
              </w:rPr>
              <w:t>ha</w:t>
            </w:r>
            <w:r w:rsidRPr="00A227A2">
              <w:rPr>
                <w:rFonts w:ascii="Arial" w:eastAsia="Cambria" w:hAnsi="Arial" w:cs="Arial"/>
                <w:b/>
              </w:rPr>
              <w:t>ncing</w:t>
            </w:r>
            <w:r w:rsidRPr="00A227A2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eastAsia="Cambria" w:hAnsi="Arial" w:cs="Arial"/>
                <w:b/>
                <w:spacing w:val="1"/>
              </w:rPr>
              <w:t>C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A227A2">
              <w:rPr>
                <w:rFonts w:ascii="Arial" w:eastAsia="Cambria" w:hAnsi="Arial" w:cs="Arial"/>
                <w:b/>
              </w:rPr>
              <w:t xml:space="preserve">op </w:t>
            </w:r>
            <w:r w:rsidRPr="00A227A2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A227A2">
              <w:rPr>
                <w:rFonts w:ascii="Arial" w:eastAsia="Cambria" w:hAnsi="Arial" w:cs="Arial"/>
                <w:b/>
              </w:rPr>
              <w:t>ise</w:t>
            </w:r>
            <w:r w:rsidRPr="00A227A2">
              <w:rPr>
                <w:rFonts w:ascii="Arial" w:eastAsia="Cambria" w:hAnsi="Arial" w:cs="Arial"/>
                <w:b/>
                <w:spacing w:val="-2"/>
              </w:rPr>
              <w:t>a</w:t>
            </w:r>
            <w:r w:rsidRPr="00A227A2">
              <w:rPr>
                <w:rFonts w:ascii="Arial" w:eastAsia="Cambria" w:hAnsi="Arial" w:cs="Arial"/>
                <w:b/>
              </w:rPr>
              <w:t>se</w:t>
            </w:r>
            <w:r w:rsidRPr="00A227A2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A227A2">
              <w:rPr>
                <w:rFonts w:ascii="Arial" w:eastAsia="Cambria" w:hAnsi="Arial" w:cs="Arial"/>
                <w:b/>
              </w:rPr>
              <w:t>Re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A227A2">
              <w:rPr>
                <w:rFonts w:ascii="Arial" w:eastAsia="Cambria" w:hAnsi="Arial" w:cs="Arial"/>
                <w:b/>
              </w:rPr>
              <w:t>is</w:t>
            </w:r>
            <w:r w:rsidRPr="00A227A2">
              <w:rPr>
                <w:rFonts w:ascii="Arial" w:eastAsia="Cambria" w:hAnsi="Arial" w:cs="Arial"/>
                <w:b/>
                <w:spacing w:val="1"/>
              </w:rPr>
              <w:t>t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A227A2">
              <w:rPr>
                <w:rFonts w:ascii="Arial" w:eastAsia="Cambria" w:hAnsi="Arial" w:cs="Arial"/>
                <w:b/>
              </w:rPr>
              <w:t>n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c</w:t>
            </w:r>
            <w:r w:rsidRPr="00A227A2">
              <w:rPr>
                <w:rFonts w:ascii="Arial" w:eastAsia="Cambria" w:hAnsi="Arial" w:cs="Arial"/>
                <w:b/>
              </w:rPr>
              <w:t>e</w:t>
            </w:r>
            <w:r w:rsidRPr="00A227A2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A227A2">
              <w:rPr>
                <w:rFonts w:ascii="Arial" w:eastAsia="Cambria" w:hAnsi="Arial" w:cs="Arial"/>
                <w:b/>
              </w:rPr>
              <w:t>nd</w:t>
            </w:r>
            <w:r w:rsidRPr="00A227A2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Po</w:t>
            </w:r>
            <w:r w:rsidRPr="00A227A2">
              <w:rPr>
                <w:rFonts w:ascii="Arial" w:eastAsia="Cambria" w:hAnsi="Arial" w:cs="Arial"/>
                <w:b/>
              </w:rPr>
              <w:t>s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A227A2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r</w:t>
            </w:r>
            <w:r w:rsidRPr="00A227A2">
              <w:rPr>
                <w:rFonts w:ascii="Arial" w:eastAsia="Cambria" w:hAnsi="Arial" w:cs="Arial"/>
                <w:b/>
              </w:rPr>
              <w:t>ve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A227A2">
              <w:rPr>
                <w:rFonts w:ascii="Arial" w:eastAsia="Cambria" w:hAnsi="Arial" w:cs="Arial"/>
                <w:b/>
              </w:rPr>
              <w:t>t</w:t>
            </w:r>
            <w:r w:rsidRPr="00A227A2">
              <w:rPr>
                <w:rFonts w:ascii="Arial" w:eastAsia="Cambria" w:hAnsi="Arial" w:cs="Arial"/>
                <w:b/>
                <w:spacing w:val="-13"/>
              </w:rPr>
              <w:t xml:space="preserve"> </w:t>
            </w:r>
            <w:r w:rsidRPr="00A227A2">
              <w:rPr>
                <w:rFonts w:ascii="Arial" w:eastAsia="Cambria" w:hAnsi="Arial" w:cs="Arial"/>
                <w:b/>
                <w:spacing w:val="1"/>
              </w:rPr>
              <w:t>Qu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A227A2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A227A2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A227A2">
              <w:rPr>
                <w:rFonts w:ascii="Arial" w:eastAsia="Cambria" w:hAnsi="Arial" w:cs="Arial"/>
                <w:b/>
              </w:rPr>
              <w:t>y:</w:t>
            </w:r>
            <w:r w:rsidRPr="00A227A2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A227A2">
              <w:rPr>
                <w:rFonts w:ascii="Arial" w:eastAsia="Cambria" w:hAnsi="Arial" w:cs="Arial"/>
                <w:b/>
              </w:rPr>
              <w:t>A</w:t>
            </w:r>
            <w:r w:rsidRPr="00A227A2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R</w:t>
            </w:r>
            <w:r w:rsidRPr="00A227A2">
              <w:rPr>
                <w:rFonts w:ascii="Arial" w:eastAsia="Cambria" w:hAnsi="Arial" w:cs="Arial"/>
                <w:b/>
              </w:rPr>
              <w:t>evi</w:t>
            </w:r>
            <w:r w:rsidRPr="00A227A2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A227A2">
              <w:rPr>
                <w:rFonts w:ascii="Arial" w:eastAsia="Cambria" w:hAnsi="Arial" w:cs="Arial"/>
                <w:b/>
              </w:rPr>
              <w:t>w</w:t>
            </w:r>
          </w:p>
        </w:tc>
      </w:tr>
      <w:tr w:rsidR="00144472" w:rsidRPr="00A227A2" w14:paraId="54B7F104" w14:textId="77777777" w:rsidTr="00A227A2">
        <w:trPr>
          <w:trHeight w:hRule="exact" w:val="343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D295C" w14:textId="77777777" w:rsidR="00144472" w:rsidRPr="00A227A2" w:rsidRDefault="00EB303C">
            <w:pPr>
              <w:spacing w:line="220" w:lineRule="exact"/>
              <w:ind w:left="90"/>
              <w:rPr>
                <w:rFonts w:ascii="Arial" w:eastAsia="Cambria" w:hAnsi="Arial" w:cs="Arial"/>
              </w:rPr>
            </w:pPr>
            <w:r w:rsidRPr="00A227A2">
              <w:rPr>
                <w:rFonts w:ascii="Arial" w:eastAsia="Cambria" w:hAnsi="Arial" w:cs="Arial"/>
              </w:rPr>
              <w:t>Type</w:t>
            </w:r>
            <w:r w:rsidRPr="00A227A2">
              <w:rPr>
                <w:rFonts w:ascii="Arial" w:eastAsia="Cambria" w:hAnsi="Arial" w:cs="Arial"/>
                <w:spacing w:val="-4"/>
              </w:rPr>
              <w:t xml:space="preserve"> </w:t>
            </w:r>
            <w:r w:rsidRPr="00A227A2">
              <w:rPr>
                <w:rFonts w:ascii="Arial" w:eastAsia="Cambria" w:hAnsi="Arial" w:cs="Arial"/>
              </w:rPr>
              <w:t>of</w:t>
            </w:r>
            <w:r w:rsidRPr="00A227A2">
              <w:rPr>
                <w:rFonts w:ascii="Arial" w:eastAsia="Cambria" w:hAnsi="Arial" w:cs="Arial"/>
                <w:spacing w:val="-1"/>
              </w:rPr>
              <w:t xml:space="preserve"> </w:t>
            </w:r>
            <w:r w:rsidRPr="00A227A2">
              <w:rPr>
                <w:rFonts w:ascii="Arial" w:eastAsia="Cambria" w:hAnsi="Arial" w:cs="Arial"/>
              </w:rPr>
              <w:t>the</w:t>
            </w:r>
            <w:r w:rsidRPr="00A227A2">
              <w:rPr>
                <w:rFonts w:ascii="Arial" w:eastAsia="Cambria" w:hAnsi="Arial" w:cs="Arial"/>
                <w:spacing w:val="-2"/>
              </w:rPr>
              <w:t xml:space="preserve"> </w:t>
            </w:r>
            <w:r w:rsidRPr="00A227A2">
              <w:rPr>
                <w:rFonts w:ascii="Arial" w:eastAsia="Cambria" w:hAnsi="Arial" w:cs="Arial"/>
                <w:spacing w:val="1"/>
              </w:rPr>
              <w:t>A</w:t>
            </w:r>
            <w:r w:rsidRPr="00A227A2">
              <w:rPr>
                <w:rFonts w:ascii="Arial" w:eastAsia="Cambria" w:hAnsi="Arial" w:cs="Arial"/>
                <w:spacing w:val="-1"/>
              </w:rPr>
              <w:t>r</w:t>
            </w:r>
            <w:r w:rsidRPr="00A227A2">
              <w:rPr>
                <w:rFonts w:ascii="Arial" w:eastAsia="Cambria" w:hAnsi="Arial" w:cs="Arial"/>
                <w:spacing w:val="2"/>
              </w:rPr>
              <w:t>t</w:t>
            </w:r>
            <w:r w:rsidRPr="00A227A2">
              <w:rPr>
                <w:rFonts w:ascii="Arial" w:eastAsia="Cambria" w:hAnsi="Arial" w:cs="Arial"/>
              </w:rPr>
              <w:t>i</w:t>
            </w:r>
            <w:r w:rsidRPr="00A227A2">
              <w:rPr>
                <w:rFonts w:ascii="Arial" w:eastAsia="Cambria" w:hAnsi="Arial" w:cs="Arial"/>
                <w:spacing w:val="1"/>
              </w:rPr>
              <w:t>cl</w:t>
            </w:r>
            <w:r w:rsidRPr="00A227A2">
              <w:rPr>
                <w:rFonts w:ascii="Arial" w:eastAsia="Cambria" w:hAnsi="Arial" w:cs="Arial"/>
              </w:rPr>
              <w:t>e</w:t>
            </w:r>
          </w:p>
        </w:tc>
        <w:tc>
          <w:tcPr>
            <w:tcW w:w="109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86E2F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</w:tr>
    </w:tbl>
    <w:p w14:paraId="3977A58E" w14:textId="77777777" w:rsidR="00144472" w:rsidRPr="00A227A2" w:rsidRDefault="00144472">
      <w:pPr>
        <w:spacing w:line="200" w:lineRule="exact"/>
        <w:rPr>
          <w:rFonts w:ascii="Arial" w:hAnsi="Arial" w:cs="Arial"/>
        </w:rPr>
      </w:pPr>
    </w:p>
    <w:p w14:paraId="3E171D71" w14:textId="77777777" w:rsidR="00144472" w:rsidRPr="00A227A2" w:rsidRDefault="00EB303C">
      <w:pPr>
        <w:spacing w:before="33"/>
        <w:ind w:left="220"/>
        <w:rPr>
          <w:rFonts w:ascii="Arial" w:hAnsi="Arial" w:cs="Arial"/>
        </w:rPr>
      </w:pPr>
      <w:r w:rsidRPr="00A227A2">
        <w:rPr>
          <w:rFonts w:ascii="Arial" w:hAnsi="Arial" w:cs="Arial"/>
          <w:b/>
          <w:highlight w:val="yellow"/>
        </w:rPr>
        <w:t>PART</w:t>
      </w:r>
      <w:r w:rsidRPr="00A227A2">
        <w:rPr>
          <w:rFonts w:ascii="Arial" w:hAnsi="Arial" w:cs="Arial"/>
          <w:b/>
          <w:spacing w:val="44"/>
          <w:highlight w:val="yellow"/>
        </w:rPr>
        <w:t xml:space="preserve"> </w:t>
      </w:r>
      <w:r w:rsidRPr="00A227A2">
        <w:rPr>
          <w:rFonts w:ascii="Arial" w:hAnsi="Arial" w:cs="Arial"/>
          <w:b/>
          <w:spacing w:val="1"/>
          <w:highlight w:val="yellow"/>
        </w:rPr>
        <w:t>1</w:t>
      </w:r>
      <w:r w:rsidRPr="00A227A2">
        <w:rPr>
          <w:rFonts w:ascii="Arial" w:hAnsi="Arial" w:cs="Arial"/>
          <w:b/>
          <w:highlight w:val="yellow"/>
        </w:rPr>
        <w:t>:</w:t>
      </w:r>
      <w:r w:rsidRPr="00A227A2">
        <w:rPr>
          <w:rFonts w:ascii="Arial" w:hAnsi="Arial" w:cs="Arial"/>
          <w:b/>
        </w:rPr>
        <w:t xml:space="preserve"> C</w:t>
      </w:r>
      <w:r w:rsidRPr="00A227A2">
        <w:rPr>
          <w:rFonts w:ascii="Arial" w:hAnsi="Arial" w:cs="Arial"/>
          <w:b/>
          <w:spacing w:val="1"/>
        </w:rPr>
        <w:t>o</w:t>
      </w:r>
      <w:r w:rsidRPr="00A227A2">
        <w:rPr>
          <w:rFonts w:ascii="Arial" w:hAnsi="Arial" w:cs="Arial"/>
          <w:b/>
        </w:rPr>
        <w:t>m</w:t>
      </w:r>
      <w:r w:rsidRPr="00A227A2">
        <w:rPr>
          <w:rFonts w:ascii="Arial" w:hAnsi="Arial" w:cs="Arial"/>
          <w:b/>
          <w:spacing w:val="2"/>
        </w:rPr>
        <w:t>m</w:t>
      </w:r>
      <w:r w:rsidRPr="00A227A2">
        <w:rPr>
          <w:rFonts w:ascii="Arial" w:hAnsi="Arial" w:cs="Arial"/>
          <w:b/>
        </w:rPr>
        <w:t>en</w:t>
      </w:r>
      <w:r w:rsidRPr="00A227A2">
        <w:rPr>
          <w:rFonts w:ascii="Arial" w:hAnsi="Arial" w:cs="Arial"/>
          <w:b/>
          <w:spacing w:val="1"/>
        </w:rPr>
        <w:t>t</w:t>
      </w:r>
      <w:r w:rsidRPr="00A227A2">
        <w:rPr>
          <w:rFonts w:ascii="Arial" w:hAnsi="Arial" w:cs="Arial"/>
          <w:b/>
        </w:rPr>
        <w:t>s</w:t>
      </w:r>
    </w:p>
    <w:p w14:paraId="17D13E43" w14:textId="77777777" w:rsidR="00144472" w:rsidRPr="00A227A2" w:rsidRDefault="00144472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108"/>
        <w:gridCol w:w="3599"/>
        <w:gridCol w:w="1996"/>
        <w:gridCol w:w="128"/>
        <w:gridCol w:w="4013"/>
      </w:tblGrid>
      <w:tr w:rsidR="00144472" w:rsidRPr="00A227A2" w14:paraId="100E7B2A" w14:textId="77777777">
        <w:trPr>
          <w:trHeight w:hRule="exact" w:val="235"/>
        </w:trPr>
        <w:tc>
          <w:tcPr>
            <w:tcW w:w="33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14E4B62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3AECD89" w14:textId="77777777" w:rsidR="00144472" w:rsidRPr="00A227A2" w:rsidRDefault="00EB303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</w:rPr>
              <w:t>Re</w:t>
            </w:r>
            <w:r w:rsidRPr="00A227A2">
              <w:rPr>
                <w:rFonts w:ascii="Arial" w:hAnsi="Arial" w:cs="Arial"/>
                <w:b/>
                <w:spacing w:val="2"/>
              </w:rPr>
              <w:t>v</w:t>
            </w:r>
            <w:r w:rsidRPr="00A227A2">
              <w:rPr>
                <w:rFonts w:ascii="Arial" w:hAnsi="Arial" w:cs="Arial"/>
                <w:b/>
              </w:rPr>
              <w:t>iew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’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  <w:spacing w:val="2"/>
              </w:rPr>
              <w:t>mm</w:t>
            </w:r>
            <w:r w:rsidRPr="00A227A2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40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0FDFEE" w14:textId="77777777" w:rsidR="00144472" w:rsidRPr="00A227A2" w:rsidRDefault="00EB303C">
            <w:pPr>
              <w:spacing w:before="2" w:line="220" w:lineRule="exact"/>
              <w:ind w:left="102" w:right="408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</w:rPr>
              <w:t>Auth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’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Fe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d</w:t>
            </w:r>
            <w:r w:rsidRPr="00A227A2">
              <w:rPr>
                <w:rFonts w:ascii="Arial" w:hAnsi="Arial" w:cs="Arial"/>
                <w:b/>
                <w:spacing w:val="-1"/>
              </w:rPr>
              <w:t>b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ck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(I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</w:rPr>
              <w:t>is</w:t>
            </w:r>
            <w:r w:rsidRPr="00A227A2">
              <w:rPr>
                <w:rFonts w:ascii="Arial" w:hAnsi="Arial" w:cs="Arial"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m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-1"/>
              </w:rPr>
              <w:t>n</w:t>
            </w:r>
            <w:r w:rsidRPr="00A227A2">
              <w:rPr>
                <w:rFonts w:ascii="Arial" w:hAnsi="Arial" w:cs="Arial"/>
                <w:spacing w:val="1"/>
              </w:rPr>
              <w:t>d</w:t>
            </w:r>
            <w:r w:rsidRPr="00A227A2">
              <w:rPr>
                <w:rFonts w:ascii="Arial" w:hAnsi="Arial" w:cs="Arial"/>
              </w:rPr>
              <w:t>at</w:t>
            </w:r>
            <w:r w:rsidRPr="00A227A2">
              <w:rPr>
                <w:rFonts w:ascii="Arial" w:hAnsi="Arial" w:cs="Arial"/>
                <w:spacing w:val="1"/>
              </w:rPr>
              <w:t>or</w:t>
            </w:r>
            <w:r w:rsidRPr="00A227A2">
              <w:rPr>
                <w:rFonts w:ascii="Arial" w:hAnsi="Arial" w:cs="Arial"/>
              </w:rPr>
              <w:t>y</w:t>
            </w:r>
            <w:r w:rsidRPr="00A227A2">
              <w:rPr>
                <w:rFonts w:ascii="Arial" w:hAnsi="Arial" w:cs="Arial"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at a</w:t>
            </w:r>
            <w:r w:rsidRPr="00A227A2">
              <w:rPr>
                <w:rFonts w:ascii="Arial" w:hAnsi="Arial" w:cs="Arial"/>
                <w:spacing w:val="1"/>
              </w:rPr>
              <w:t>u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hor</w:t>
            </w:r>
            <w:r w:rsidRPr="00A227A2">
              <w:rPr>
                <w:rFonts w:ascii="Arial" w:hAnsi="Arial" w:cs="Arial"/>
              </w:rPr>
              <w:t>s</w:t>
            </w:r>
            <w:r w:rsidRPr="00A227A2">
              <w:rPr>
                <w:rFonts w:ascii="Arial" w:hAnsi="Arial" w:cs="Arial"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  <w:spacing w:val="1"/>
              </w:rPr>
              <w:t>hou</w:t>
            </w:r>
            <w:r w:rsidRPr="00A227A2">
              <w:rPr>
                <w:rFonts w:ascii="Arial" w:hAnsi="Arial" w:cs="Arial"/>
                <w:spacing w:val="-3"/>
              </w:rPr>
              <w:t>l</w:t>
            </w:r>
            <w:r w:rsidRPr="00A227A2">
              <w:rPr>
                <w:rFonts w:ascii="Arial" w:hAnsi="Arial" w:cs="Arial"/>
              </w:rPr>
              <w:t>d</w:t>
            </w:r>
            <w:r w:rsidRPr="00A227A2">
              <w:rPr>
                <w:rFonts w:ascii="Arial" w:hAnsi="Arial" w:cs="Arial"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</w:rPr>
              <w:t>w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ite</w:t>
            </w:r>
            <w:r w:rsidRPr="00A227A2">
              <w:rPr>
                <w:rFonts w:ascii="Arial" w:hAnsi="Arial" w:cs="Arial"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/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er</w:t>
            </w:r>
            <w:r w:rsidRPr="00A227A2">
              <w:rPr>
                <w:rFonts w:ascii="Arial" w:hAnsi="Arial" w:cs="Arial"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f</w:t>
            </w:r>
            <w:r w:rsidRPr="00A227A2">
              <w:rPr>
                <w:rFonts w:ascii="Arial" w:hAnsi="Arial" w:cs="Arial"/>
                <w:spacing w:val="-2"/>
              </w:rPr>
              <w:t>e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db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c</w:t>
            </w:r>
            <w:r w:rsidRPr="00A227A2">
              <w:rPr>
                <w:rFonts w:ascii="Arial" w:hAnsi="Arial" w:cs="Arial"/>
              </w:rPr>
              <w:t>k</w:t>
            </w:r>
            <w:r w:rsidRPr="00A227A2">
              <w:rPr>
                <w:rFonts w:ascii="Arial" w:hAnsi="Arial" w:cs="Arial"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e)</w:t>
            </w:r>
          </w:p>
        </w:tc>
      </w:tr>
      <w:tr w:rsidR="00144472" w:rsidRPr="00A227A2" w14:paraId="4F0C35BE" w14:textId="77777777">
        <w:trPr>
          <w:trHeight w:hRule="exact" w:val="230"/>
        </w:trPr>
        <w:tc>
          <w:tcPr>
            <w:tcW w:w="33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97BB99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14:paraId="56049F0B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  <w:tc>
          <w:tcPr>
            <w:tcW w:w="5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0A564742" w14:textId="77777777" w:rsidR="00144472" w:rsidRPr="00A227A2" w:rsidRDefault="00EB303C">
            <w:pPr>
              <w:ind w:right="-44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</w:rPr>
              <w:t>Ar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ifici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l</w:t>
            </w:r>
            <w:r w:rsidRPr="00A227A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-1"/>
              </w:rPr>
              <w:t>n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elli</w:t>
            </w:r>
            <w:r w:rsidRPr="00A227A2">
              <w:rPr>
                <w:rFonts w:ascii="Arial" w:hAnsi="Arial" w:cs="Arial"/>
                <w:b/>
                <w:spacing w:val="1"/>
              </w:rPr>
              <w:t>g</w:t>
            </w:r>
            <w:r w:rsidRPr="00A227A2">
              <w:rPr>
                <w:rFonts w:ascii="Arial" w:hAnsi="Arial" w:cs="Arial"/>
                <w:b/>
              </w:rPr>
              <w:t>ence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(</w:t>
            </w:r>
            <w:r w:rsidRPr="00A227A2">
              <w:rPr>
                <w:rFonts w:ascii="Arial" w:hAnsi="Arial" w:cs="Arial"/>
                <w:b/>
              </w:rPr>
              <w:t>AI)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g</w:t>
            </w:r>
            <w:r w:rsidRPr="00A227A2">
              <w:rPr>
                <w:rFonts w:ascii="Arial" w:hAnsi="Arial" w:cs="Arial"/>
                <w:b/>
              </w:rPr>
              <w:t>ene</w:t>
            </w:r>
            <w:r w:rsidRPr="00A227A2">
              <w:rPr>
                <w:rFonts w:ascii="Arial" w:hAnsi="Arial" w:cs="Arial"/>
                <w:b/>
                <w:spacing w:val="1"/>
              </w:rPr>
              <w:t>rat</w:t>
            </w:r>
            <w:r w:rsidRPr="00A227A2">
              <w:rPr>
                <w:rFonts w:ascii="Arial" w:hAnsi="Arial" w:cs="Arial"/>
                <w:b/>
              </w:rPr>
              <w:t>ed</w:t>
            </w:r>
            <w:r w:rsidRPr="00A227A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  <w:spacing w:val="-1"/>
              </w:rPr>
              <w:t>ss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ed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ev</w:t>
            </w:r>
            <w:r w:rsidRPr="00A227A2">
              <w:rPr>
                <w:rFonts w:ascii="Arial" w:hAnsi="Arial" w:cs="Arial"/>
                <w:b/>
              </w:rPr>
              <w:t>iew</w:t>
            </w:r>
            <w:r w:rsidRPr="00A227A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  <w:spacing w:val="2"/>
              </w:rPr>
              <w:t>mm</w:t>
            </w:r>
            <w:r w:rsidRPr="00A227A2">
              <w:rPr>
                <w:rFonts w:ascii="Arial" w:hAnsi="Arial" w:cs="Arial"/>
                <w:b/>
              </w:rPr>
              <w:t>en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2AF875C9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8CB6C73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</w:tr>
      <w:tr w:rsidR="00144472" w:rsidRPr="00A227A2" w14:paraId="5B462737" w14:textId="77777777">
        <w:trPr>
          <w:trHeight w:hRule="exact" w:val="233"/>
        </w:trPr>
        <w:tc>
          <w:tcPr>
            <w:tcW w:w="33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69C2E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14:paraId="3B52689A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  <w:tc>
          <w:tcPr>
            <w:tcW w:w="3599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14:paraId="6383B841" w14:textId="77777777" w:rsidR="00144472" w:rsidRPr="00A227A2" w:rsidRDefault="00EB303C">
            <w:pPr>
              <w:spacing w:line="220" w:lineRule="exact"/>
              <w:ind w:right="-47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re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ric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ly</w:t>
            </w:r>
            <w:r w:rsidRPr="00A227A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pr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hi</w:t>
            </w:r>
            <w:r w:rsidRPr="00A227A2">
              <w:rPr>
                <w:rFonts w:ascii="Arial" w:hAnsi="Arial" w:cs="Arial"/>
                <w:b/>
                <w:spacing w:val="-1"/>
              </w:rPr>
              <w:t>b</w:t>
            </w:r>
            <w:r w:rsidRPr="00A227A2">
              <w:rPr>
                <w:rFonts w:ascii="Arial" w:hAnsi="Arial" w:cs="Arial"/>
                <w:b/>
              </w:rPr>
              <w:t>ited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d</w:t>
            </w:r>
            <w:r w:rsidRPr="00A227A2">
              <w:rPr>
                <w:rFonts w:ascii="Arial" w:hAnsi="Arial" w:cs="Arial"/>
                <w:b/>
                <w:spacing w:val="-1"/>
              </w:rPr>
              <w:t>u</w:t>
            </w:r>
            <w:r w:rsidRPr="00A227A2">
              <w:rPr>
                <w:rFonts w:ascii="Arial" w:hAnsi="Arial" w:cs="Arial"/>
                <w:b/>
              </w:rPr>
              <w:t>ri</w:t>
            </w:r>
            <w:r w:rsidRPr="00A227A2">
              <w:rPr>
                <w:rFonts w:ascii="Arial" w:hAnsi="Arial" w:cs="Arial"/>
                <w:b/>
                <w:spacing w:val="2"/>
              </w:rPr>
              <w:t>n</w:t>
            </w:r>
            <w:r w:rsidRPr="00A227A2">
              <w:rPr>
                <w:rFonts w:ascii="Arial" w:hAnsi="Arial" w:cs="Arial"/>
                <w:b/>
              </w:rPr>
              <w:t>g</w:t>
            </w:r>
            <w:r w:rsidRPr="00A227A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peer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ev</w:t>
            </w:r>
            <w:r w:rsidRPr="00A227A2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4F408D6C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E5314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</w:tr>
      <w:tr w:rsidR="00144472" w:rsidRPr="00A227A2" w14:paraId="487C0E7D" w14:textId="77777777">
        <w:trPr>
          <w:trHeight w:hRule="exact" w:val="1621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B5A0C" w14:textId="77777777" w:rsidR="00144472" w:rsidRPr="00A227A2" w:rsidRDefault="00EB303C">
            <w:pPr>
              <w:spacing w:before="2" w:line="220" w:lineRule="exact"/>
              <w:ind w:left="461" w:right="421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</w:rPr>
              <w:t>Ple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wri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 xml:space="preserve">a </w:t>
            </w:r>
            <w:r w:rsidRPr="00A227A2">
              <w:rPr>
                <w:rFonts w:ascii="Arial" w:hAnsi="Arial" w:cs="Arial"/>
                <w:b/>
                <w:spacing w:val="1"/>
              </w:rPr>
              <w:t>f</w:t>
            </w:r>
            <w:r w:rsidRPr="00A227A2">
              <w:rPr>
                <w:rFonts w:ascii="Arial" w:hAnsi="Arial" w:cs="Arial"/>
                <w:b/>
              </w:rPr>
              <w:t>ew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en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enc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s r</w:t>
            </w:r>
            <w:r w:rsidRPr="00A227A2">
              <w:rPr>
                <w:rFonts w:ascii="Arial" w:hAnsi="Arial" w:cs="Arial"/>
                <w:b/>
                <w:spacing w:val="1"/>
              </w:rPr>
              <w:t>ega</w:t>
            </w:r>
            <w:r w:rsidRPr="00A227A2">
              <w:rPr>
                <w:rFonts w:ascii="Arial" w:hAnsi="Arial" w:cs="Arial"/>
                <w:b/>
              </w:rPr>
              <w:t>rding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p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ta</w:t>
            </w:r>
            <w:r w:rsidRPr="00A227A2">
              <w:rPr>
                <w:rFonts w:ascii="Arial" w:hAnsi="Arial" w:cs="Arial"/>
                <w:b/>
              </w:rPr>
              <w:t>nce</w:t>
            </w:r>
            <w:r w:rsidRPr="00A227A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f</w:t>
            </w:r>
          </w:p>
          <w:p w14:paraId="249A5BDF" w14:textId="77777777" w:rsidR="00144472" w:rsidRPr="00A227A2" w:rsidRDefault="00EB303C">
            <w:pPr>
              <w:spacing w:before="1" w:line="220" w:lineRule="exact"/>
              <w:ind w:left="461" w:right="193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his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1"/>
              </w:rPr>
              <w:t>us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r</w:t>
            </w:r>
            <w:r w:rsidRPr="00A227A2">
              <w:rPr>
                <w:rFonts w:ascii="Arial" w:hAnsi="Arial" w:cs="Arial"/>
                <w:b/>
              </w:rPr>
              <w:t>ipt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fo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 xml:space="preserve">he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cien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ific</w:t>
            </w:r>
            <w:r w:rsidRPr="00A227A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  <w:spacing w:val="2"/>
              </w:rPr>
              <w:t>mm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-1"/>
              </w:rPr>
              <w:t>n</w:t>
            </w:r>
            <w:r w:rsidRPr="00A227A2">
              <w:rPr>
                <w:rFonts w:ascii="Arial" w:hAnsi="Arial" w:cs="Arial"/>
                <w:b/>
              </w:rPr>
              <w:t>it</w:t>
            </w:r>
            <w:r w:rsidRPr="00A227A2">
              <w:rPr>
                <w:rFonts w:ascii="Arial" w:hAnsi="Arial" w:cs="Arial"/>
                <w:b/>
                <w:spacing w:val="1"/>
              </w:rPr>
              <w:t>y</w:t>
            </w:r>
            <w:r w:rsidRPr="00A227A2">
              <w:rPr>
                <w:rFonts w:ascii="Arial" w:hAnsi="Arial" w:cs="Arial"/>
                <w:b/>
              </w:rPr>
              <w:t>.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 xml:space="preserve">A 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in</w:t>
            </w:r>
            <w:r w:rsidRPr="00A227A2">
              <w:rPr>
                <w:rFonts w:ascii="Arial" w:hAnsi="Arial" w:cs="Arial"/>
                <w:b/>
                <w:spacing w:val="-1"/>
              </w:rPr>
              <w:t>i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um</w:t>
            </w:r>
            <w:r w:rsidRPr="00A227A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f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3"/>
              </w:rPr>
              <w:t>3</w:t>
            </w:r>
            <w:r w:rsidRPr="00A227A2">
              <w:rPr>
                <w:rFonts w:ascii="Arial" w:hAnsi="Arial" w:cs="Arial"/>
                <w:b/>
                <w:spacing w:val="-2"/>
              </w:rPr>
              <w:t>-</w:t>
            </w:r>
            <w:r w:rsidRPr="00A227A2">
              <w:rPr>
                <w:rFonts w:ascii="Arial" w:hAnsi="Arial" w:cs="Arial"/>
                <w:b/>
              </w:rPr>
              <w:t>4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en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enc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y be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q</w:t>
            </w:r>
            <w:r w:rsidRPr="00A227A2">
              <w:rPr>
                <w:rFonts w:ascii="Arial" w:hAnsi="Arial" w:cs="Arial"/>
                <w:b/>
                <w:spacing w:val="-1"/>
              </w:rPr>
              <w:t>u</w:t>
            </w:r>
            <w:r w:rsidRPr="00A227A2">
              <w:rPr>
                <w:rFonts w:ascii="Arial" w:hAnsi="Arial" w:cs="Arial"/>
                <w:b/>
              </w:rPr>
              <w:t>ired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fo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his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p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347DD" w14:textId="77777777" w:rsidR="00144472" w:rsidRPr="00A227A2" w:rsidRDefault="00EB303C">
            <w:pPr>
              <w:spacing w:before="2" w:line="220" w:lineRule="exact"/>
              <w:ind w:left="102" w:right="71"/>
              <w:jc w:val="both"/>
              <w:rPr>
                <w:rFonts w:ascii="Arial" w:hAnsi="Arial" w:cs="Arial"/>
              </w:rPr>
            </w:pPr>
            <w:proofErr w:type="gramStart"/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 xml:space="preserve">is </w:t>
            </w:r>
            <w:r w:rsidRPr="00A227A2">
              <w:rPr>
                <w:rFonts w:ascii="Arial" w:hAnsi="Arial" w:cs="Arial"/>
                <w:spacing w:val="1"/>
              </w:rPr>
              <w:t xml:space="preserve"> p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p</w:t>
            </w:r>
            <w:r w:rsidRPr="00A227A2">
              <w:rPr>
                <w:rFonts w:ascii="Arial" w:hAnsi="Arial" w:cs="Arial"/>
              </w:rPr>
              <w:t>er</w:t>
            </w:r>
            <w:proofErr w:type="gramEnd"/>
            <w:r w:rsidRPr="00A227A2">
              <w:rPr>
                <w:rFonts w:ascii="Arial" w:hAnsi="Arial" w:cs="Arial"/>
              </w:rPr>
              <w:t xml:space="preserve"> </w:t>
            </w:r>
            <w:r w:rsidRPr="00A227A2">
              <w:rPr>
                <w:rFonts w:ascii="Arial" w:hAnsi="Arial" w:cs="Arial"/>
                <w:spacing w:val="2"/>
              </w:rPr>
              <w:t xml:space="preserve"> </w:t>
            </w:r>
            <w:r w:rsidRPr="00A227A2">
              <w:rPr>
                <w:rFonts w:ascii="Arial" w:hAnsi="Arial" w:cs="Arial"/>
                <w:spacing w:val="-1"/>
              </w:rPr>
              <w:t>o</w:t>
            </w:r>
            <w:r w:rsidRPr="00A227A2">
              <w:rPr>
                <w:rFonts w:ascii="Arial" w:hAnsi="Arial" w:cs="Arial"/>
                <w:spacing w:val="1"/>
              </w:rPr>
              <w:t>ff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 xml:space="preserve">s  </w:t>
            </w:r>
            <w:r w:rsidRPr="00A227A2">
              <w:rPr>
                <w:rFonts w:ascii="Arial" w:hAnsi="Arial" w:cs="Arial"/>
                <w:spacing w:val="1"/>
              </w:rPr>
              <w:t>u</w:t>
            </w:r>
            <w:r w:rsidRPr="00A227A2">
              <w:rPr>
                <w:rFonts w:ascii="Arial" w:hAnsi="Arial" w:cs="Arial"/>
                <w:spacing w:val="2"/>
              </w:rPr>
              <w:t>p</w:t>
            </w:r>
            <w:r w:rsidRPr="00A227A2">
              <w:rPr>
                <w:rFonts w:ascii="Arial" w:hAnsi="Arial" w:cs="Arial"/>
                <w:spacing w:val="1"/>
              </w:rPr>
              <w:t>-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o-d</w:t>
            </w:r>
            <w:r w:rsidRPr="00A227A2">
              <w:rPr>
                <w:rFonts w:ascii="Arial" w:hAnsi="Arial" w:cs="Arial"/>
              </w:rPr>
              <w:t>ate</w:t>
            </w:r>
            <w:r w:rsidRPr="00A227A2">
              <w:rPr>
                <w:rFonts w:ascii="Arial" w:hAnsi="Arial" w:cs="Arial"/>
                <w:spacing w:val="45"/>
              </w:rPr>
              <w:t xml:space="preserve"> 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nform</w:t>
            </w:r>
            <w:r w:rsidRPr="00A227A2">
              <w:rPr>
                <w:rFonts w:ascii="Arial" w:hAnsi="Arial" w:cs="Arial"/>
              </w:rPr>
              <w:t>ati</w:t>
            </w:r>
            <w:r w:rsidRPr="00A227A2">
              <w:rPr>
                <w:rFonts w:ascii="Arial" w:hAnsi="Arial" w:cs="Arial"/>
                <w:spacing w:val="-1"/>
              </w:rPr>
              <w:t>o</w:t>
            </w:r>
            <w:r w:rsidRPr="00A227A2">
              <w:rPr>
                <w:rFonts w:ascii="Arial" w:hAnsi="Arial" w:cs="Arial"/>
              </w:rPr>
              <w:t>n</w:t>
            </w:r>
            <w:r w:rsidRPr="00A227A2">
              <w:rPr>
                <w:rFonts w:ascii="Arial" w:hAnsi="Arial" w:cs="Arial"/>
                <w:spacing w:val="47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 xml:space="preserve">n </w:t>
            </w:r>
            <w:r w:rsidRPr="00A227A2">
              <w:rPr>
                <w:rFonts w:ascii="Arial" w:hAnsi="Arial" w:cs="Arial"/>
                <w:spacing w:val="5"/>
              </w:rPr>
              <w:t xml:space="preserve"> </w:t>
            </w:r>
            <w:r w:rsidRPr="00A227A2">
              <w:rPr>
                <w:rFonts w:ascii="Arial" w:hAnsi="Arial" w:cs="Arial"/>
                <w:spacing w:val="-3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 xml:space="preserve">e </w:t>
            </w:r>
            <w:r w:rsidRPr="00A227A2">
              <w:rPr>
                <w:rFonts w:ascii="Arial" w:hAnsi="Arial" w:cs="Arial"/>
                <w:spacing w:val="3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 xml:space="preserve">ew </w:t>
            </w:r>
            <w:r w:rsidRPr="00A227A2">
              <w:rPr>
                <w:rFonts w:ascii="Arial" w:hAnsi="Arial" w:cs="Arial"/>
                <w:spacing w:val="2"/>
              </w:rPr>
              <w:t xml:space="preserve"> </w:t>
            </w:r>
            <w:r w:rsidRPr="00A227A2">
              <w:rPr>
                <w:rFonts w:ascii="Arial" w:hAnsi="Arial" w:cs="Arial"/>
                <w:spacing w:val="-2"/>
              </w:rPr>
              <w:t>f</w:t>
            </w:r>
            <w:r w:rsidRPr="00A227A2">
              <w:rPr>
                <w:rFonts w:ascii="Arial" w:hAnsi="Arial" w:cs="Arial"/>
                <w:spacing w:val="-1"/>
              </w:rPr>
              <w:t>u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cti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 xml:space="preserve">n  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 xml:space="preserve">f 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nob</w:t>
            </w:r>
            <w:r w:rsidRPr="00A227A2">
              <w:rPr>
                <w:rFonts w:ascii="Arial" w:hAnsi="Arial" w:cs="Arial"/>
                <w:spacing w:val="-3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tec</w:t>
            </w:r>
            <w:r w:rsidRPr="00A227A2">
              <w:rPr>
                <w:rFonts w:ascii="Arial" w:hAnsi="Arial" w:cs="Arial"/>
                <w:spacing w:val="2"/>
              </w:rPr>
              <w:t>h</w:t>
            </w:r>
            <w:r w:rsidRPr="00A227A2">
              <w:rPr>
                <w:rFonts w:ascii="Arial" w:hAnsi="Arial" w:cs="Arial"/>
                <w:spacing w:val="1"/>
              </w:rPr>
              <w:t>no</w:t>
            </w:r>
            <w:r w:rsidRPr="00A227A2">
              <w:rPr>
                <w:rFonts w:ascii="Arial" w:hAnsi="Arial" w:cs="Arial"/>
                <w:spacing w:val="-3"/>
              </w:rPr>
              <w:t>l</w:t>
            </w:r>
            <w:r w:rsidRPr="00A227A2">
              <w:rPr>
                <w:rFonts w:ascii="Arial" w:hAnsi="Arial" w:cs="Arial"/>
                <w:spacing w:val="1"/>
              </w:rPr>
              <w:t>og</w:t>
            </w:r>
            <w:r w:rsidRPr="00A227A2">
              <w:rPr>
                <w:rFonts w:ascii="Arial" w:hAnsi="Arial" w:cs="Arial"/>
              </w:rPr>
              <w:t>y</w:t>
            </w:r>
            <w:r w:rsidRPr="00A227A2">
              <w:rPr>
                <w:rFonts w:ascii="Arial" w:hAnsi="Arial" w:cs="Arial"/>
                <w:spacing w:val="44"/>
              </w:rPr>
              <w:t xml:space="preserve"> </w:t>
            </w:r>
            <w:r w:rsidRPr="00A227A2">
              <w:rPr>
                <w:rFonts w:ascii="Arial" w:hAnsi="Arial" w:cs="Arial"/>
              </w:rPr>
              <w:t xml:space="preserve">in </w:t>
            </w:r>
            <w:r w:rsidRPr="00A227A2">
              <w:rPr>
                <w:rFonts w:ascii="Arial" w:hAnsi="Arial" w:cs="Arial"/>
                <w:spacing w:val="7"/>
              </w:rPr>
              <w:t xml:space="preserve"> 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m</w:t>
            </w:r>
            <w:r w:rsidRPr="00A227A2">
              <w:rPr>
                <w:rFonts w:ascii="Arial" w:hAnsi="Arial" w:cs="Arial"/>
                <w:spacing w:val="-1"/>
              </w:rPr>
              <w:t>p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  <w:spacing w:val="-1"/>
              </w:rPr>
              <w:t>o</w:t>
            </w:r>
            <w:r w:rsidRPr="00A227A2">
              <w:rPr>
                <w:rFonts w:ascii="Arial" w:hAnsi="Arial" w:cs="Arial"/>
                <w:spacing w:val="1"/>
              </w:rPr>
              <w:t>v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 xml:space="preserve">g </w:t>
            </w:r>
            <w:r w:rsidRPr="00A227A2">
              <w:rPr>
                <w:rFonts w:ascii="Arial" w:hAnsi="Arial" w:cs="Arial"/>
                <w:spacing w:val="1"/>
              </w:rPr>
              <w:t xml:space="preserve"> po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-1"/>
              </w:rPr>
              <w:t>r</w:t>
            </w:r>
            <w:r w:rsidRPr="00A227A2">
              <w:rPr>
                <w:rFonts w:ascii="Arial" w:hAnsi="Arial" w:cs="Arial"/>
                <w:spacing w:val="1"/>
              </w:rPr>
              <w:t>v</w:t>
            </w:r>
            <w:r w:rsidRPr="00A227A2">
              <w:rPr>
                <w:rFonts w:ascii="Arial" w:hAnsi="Arial" w:cs="Arial"/>
              </w:rPr>
              <w:t>est</w:t>
            </w:r>
            <w:r w:rsidRPr="00A227A2">
              <w:rPr>
                <w:rFonts w:ascii="Arial" w:hAnsi="Arial" w:cs="Arial"/>
                <w:spacing w:val="48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qu</w:t>
            </w:r>
            <w:r w:rsidRPr="00A227A2">
              <w:rPr>
                <w:rFonts w:ascii="Arial" w:hAnsi="Arial" w:cs="Arial"/>
              </w:rPr>
              <w:t xml:space="preserve">ality </w:t>
            </w:r>
            <w:r w:rsidRPr="00A227A2">
              <w:rPr>
                <w:rFonts w:ascii="Arial" w:hAnsi="Arial" w:cs="Arial"/>
                <w:spacing w:val="3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 xml:space="preserve">d   </w:t>
            </w:r>
            <w:r w:rsidRPr="00A227A2">
              <w:rPr>
                <w:rFonts w:ascii="Arial" w:hAnsi="Arial" w:cs="Arial"/>
                <w:spacing w:val="11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d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a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e</w:t>
            </w:r>
          </w:p>
          <w:p w14:paraId="6EA8B88F" w14:textId="77777777" w:rsidR="00144472" w:rsidRPr="00A227A2" w:rsidRDefault="00EB303C">
            <w:pPr>
              <w:spacing w:before="1" w:line="220" w:lineRule="exact"/>
              <w:ind w:left="102" w:right="70"/>
              <w:jc w:val="both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esi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ta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e</w:t>
            </w:r>
            <w:r w:rsidRPr="00A227A2">
              <w:rPr>
                <w:rFonts w:ascii="Arial" w:hAnsi="Arial" w:cs="Arial"/>
              </w:rPr>
              <w:t>.</w:t>
            </w:r>
            <w:r w:rsidRPr="00A227A2">
              <w:rPr>
                <w:rFonts w:ascii="Arial" w:hAnsi="Arial" w:cs="Arial"/>
                <w:spacing w:val="7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I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3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dr</w:t>
            </w:r>
            <w:r w:rsidRPr="00A227A2">
              <w:rPr>
                <w:rFonts w:ascii="Arial" w:hAnsi="Arial" w:cs="Arial"/>
              </w:rPr>
              <w:t>aws</w:t>
            </w:r>
            <w:r w:rsidRPr="00A227A2">
              <w:rPr>
                <w:rFonts w:ascii="Arial" w:hAnsi="Arial" w:cs="Arial"/>
                <w:spacing w:val="9"/>
              </w:rPr>
              <w:t xml:space="preserve"> </w:t>
            </w:r>
            <w:r w:rsidRPr="00A227A2">
              <w:rPr>
                <w:rFonts w:ascii="Arial" w:hAnsi="Arial" w:cs="Arial"/>
              </w:rPr>
              <w:t>atte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ti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n</w:t>
            </w:r>
            <w:r w:rsidRPr="00A227A2">
              <w:rPr>
                <w:rFonts w:ascii="Arial" w:hAnsi="Arial" w:cs="Arial"/>
                <w:spacing w:val="11"/>
              </w:rPr>
              <w:t xml:space="preserve"> </w:t>
            </w:r>
            <w:r w:rsidRPr="00A227A2">
              <w:rPr>
                <w:rFonts w:ascii="Arial" w:hAnsi="Arial" w:cs="Arial"/>
              </w:rPr>
              <w:t>to</w:t>
            </w:r>
            <w:r w:rsidRPr="00A227A2">
              <w:rPr>
                <w:rFonts w:ascii="Arial" w:hAnsi="Arial" w:cs="Arial"/>
                <w:spacing w:val="14"/>
              </w:rPr>
              <w:t xml:space="preserve"> 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a</w:t>
            </w:r>
            <w:r w:rsidRPr="00A227A2">
              <w:rPr>
                <w:rFonts w:ascii="Arial" w:hAnsi="Arial" w:cs="Arial"/>
              </w:rPr>
              <w:t>ti</w:t>
            </w:r>
            <w:r w:rsidRPr="00A227A2">
              <w:rPr>
                <w:rFonts w:ascii="Arial" w:hAnsi="Arial" w:cs="Arial"/>
                <w:spacing w:val="1"/>
              </w:rPr>
              <w:t>v</w:t>
            </w:r>
            <w:r w:rsidRPr="00A227A2">
              <w:rPr>
                <w:rFonts w:ascii="Arial" w:hAnsi="Arial" w:cs="Arial"/>
              </w:rPr>
              <w:t>e,</w:t>
            </w:r>
            <w:r w:rsidRPr="00A227A2">
              <w:rPr>
                <w:rFonts w:ascii="Arial" w:hAnsi="Arial" w:cs="Arial"/>
                <w:spacing w:val="8"/>
              </w:rPr>
              <w:t xml:space="preserve"> 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nv</w:t>
            </w:r>
            <w:r w:rsidRPr="00A227A2">
              <w:rPr>
                <w:rFonts w:ascii="Arial" w:hAnsi="Arial" w:cs="Arial"/>
              </w:rPr>
              <w:t>ir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  <w:spacing w:val="-1"/>
              </w:rPr>
              <w:t>n</w:t>
            </w:r>
            <w:r w:rsidRPr="00A227A2">
              <w:rPr>
                <w:rFonts w:ascii="Arial" w:hAnsi="Arial" w:cs="Arial"/>
                <w:spacing w:val="1"/>
              </w:rPr>
              <w:t>m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 xml:space="preserve">tally </w:t>
            </w:r>
            <w:r w:rsidRPr="00A227A2">
              <w:rPr>
                <w:rFonts w:ascii="Arial" w:hAnsi="Arial" w:cs="Arial"/>
                <w:spacing w:val="1"/>
              </w:rPr>
              <w:t>fr</w:t>
            </w:r>
            <w:r w:rsidRPr="00A227A2">
              <w:rPr>
                <w:rFonts w:ascii="Arial" w:hAnsi="Arial" w:cs="Arial"/>
              </w:rPr>
              <w:t>ie</w:t>
            </w:r>
            <w:r w:rsidRPr="00A227A2">
              <w:rPr>
                <w:rFonts w:ascii="Arial" w:hAnsi="Arial" w:cs="Arial"/>
                <w:spacing w:val="1"/>
              </w:rPr>
              <w:t>nd</w:t>
            </w:r>
            <w:r w:rsidRPr="00A227A2">
              <w:rPr>
                <w:rFonts w:ascii="Arial" w:hAnsi="Arial" w:cs="Arial"/>
              </w:rPr>
              <w:t xml:space="preserve">ly </w:t>
            </w:r>
            <w:r w:rsidRPr="00A227A2">
              <w:rPr>
                <w:rFonts w:ascii="Arial" w:hAnsi="Arial" w:cs="Arial"/>
                <w:spacing w:val="1"/>
              </w:rPr>
              <w:t>m</w:t>
            </w:r>
            <w:r w:rsidRPr="00A227A2">
              <w:rPr>
                <w:rFonts w:ascii="Arial" w:hAnsi="Arial" w:cs="Arial"/>
              </w:rPr>
              <w:t>et</w:t>
            </w:r>
            <w:r w:rsidRPr="00A227A2">
              <w:rPr>
                <w:rFonts w:ascii="Arial" w:hAnsi="Arial" w:cs="Arial"/>
                <w:spacing w:val="1"/>
              </w:rPr>
              <w:t>hod</w:t>
            </w:r>
            <w:r w:rsidRPr="00A227A2">
              <w:rPr>
                <w:rFonts w:ascii="Arial" w:hAnsi="Arial" w:cs="Arial"/>
              </w:rPr>
              <w:t>s 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at</w:t>
            </w:r>
            <w:r w:rsidRPr="00A227A2">
              <w:rPr>
                <w:rFonts w:ascii="Arial" w:hAnsi="Arial" w:cs="Arial"/>
                <w:spacing w:val="3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5"/>
              </w:rPr>
              <w:t xml:space="preserve"> </w:t>
            </w:r>
            <w:r w:rsidRPr="00A227A2">
              <w:rPr>
                <w:rFonts w:ascii="Arial" w:hAnsi="Arial" w:cs="Arial"/>
              </w:rPr>
              <w:t>es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tial</w:t>
            </w:r>
            <w:r w:rsidRPr="00A227A2">
              <w:rPr>
                <w:rFonts w:ascii="Arial" w:hAnsi="Arial" w:cs="Arial"/>
                <w:spacing w:val="1"/>
              </w:rPr>
              <w:t xml:space="preserve"> </w:t>
            </w:r>
            <w:r w:rsidRPr="00A227A2">
              <w:rPr>
                <w:rFonts w:ascii="Arial" w:hAnsi="Arial" w:cs="Arial"/>
                <w:spacing w:val="-2"/>
              </w:rPr>
              <w:t>f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r</w:t>
            </w:r>
            <w:r w:rsidRPr="00A227A2">
              <w:rPr>
                <w:rFonts w:ascii="Arial" w:hAnsi="Arial" w:cs="Arial"/>
                <w:spacing w:val="5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ais</w:t>
            </w:r>
            <w:r w:rsidRPr="00A227A2">
              <w:rPr>
                <w:rFonts w:ascii="Arial" w:hAnsi="Arial" w:cs="Arial"/>
                <w:spacing w:val="-1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g</w:t>
            </w:r>
            <w:r w:rsidRPr="00A227A2">
              <w:rPr>
                <w:rFonts w:ascii="Arial" w:hAnsi="Arial" w:cs="Arial"/>
                <w:spacing w:val="5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ou</w:t>
            </w:r>
            <w:r w:rsidRPr="00A227A2">
              <w:rPr>
                <w:rFonts w:ascii="Arial" w:hAnsi="Arial" w:cs="Arial"/>
                <w:spacing w:val="-3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pu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3"/>
              </w:rPr>
              <w:t xml:space="preserve"> </w:t>
            </w:r>
            <w:r w:rsidRPr="00A227A2">
              <w:rPr>
                <w:rFonts w:ascii="Arial" w:hAnsi="Arial" w:cs="Arial"/>
                <w:spacing w:val="-2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d</w:t>
            </w:r>
            <w:r w:rsidRPr="00A227A2">
              <w:rPr>
                <w:rFonts w:ascii="Arial" w:hAnsi="Arial" w:cs="Arial"/>
                <w:spacing w:val="6"/>
              </w:rPr>
              <w:t xml:space="preserve"> </w:t>
            </w:r>
            <w:r w:rsidRPr="00A227A2">
              <w:rPr>
                <w:rFonts w:ascii="Arial" w:hAnsi="Arial" w:cs="Arial"/>
                <w:spacing w:val="-2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  <w:spacing w:val="1"/>
              </w:rPr>
              <w:t>u</w:t>
            </w:r>
            <w:r w:rsidRPr="00A227A2">
              <w:rPr>
                <w:rFonts w:ascii="Arial" w:hAnsi="Arial" w:cs="Arial"/>
                <w:spacing w:val="-2"/>
              </w:rPr>
              <w:t>r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g</w:t>
            </w:r>
            <w:r w:rsidRPr="00A227A2">
              <w:rPr>
                <w:rFonts w:ascii="Arial" w:hAnsi="Arial" w:cs="Arial"/>
                <w:spacing w:val="2"/>
              </w:rPr>
              <w:t xml:space="preserve"> </w:t>
            </w:r>
            <w:r w:rsidRPr="00A227A2">
              <w:rPr>
                <w:rFonts w:ascii="Arial" w:hAnsi="Arial" w:cs="Arial"/>
                <w:spacing w:val="-2"/>
              </w:rPr>
              <w:t>f</w:t>
            </w:r>
            <w:r w:rsidRPr="00A227A2">
              <w:rPr>
                <w:rFonts w:ascii="Arial" w:hAnsi="Arial" w:cs="Arial"/>
                <w:spacing w:val="1"/>
              </w:rPr>
              <w:t>oo</w:t>
            </w:r>
            <w:r w:rsidRPr="00A227A2">
              <w:rPr>
                <w:rFonts w:ascii="Arial" w:hAnsi="Arial" w:cs="Arial"/>
              </w:rPr>
              <w:t xml:space="preserve">d 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cur</w:t>
            </w:r>
            <w:r w:rsidRPr="00A227A2">
              <w:rPr>
                <w:rFonts w:ascii="Arial" w:hAnsi="Arial" w:cs="Arial"/>
              </w:rPr>
              <w:t>it</w:t>
            </w:r>
            <w:r w:rsidRPr="00A227A2">
              <w:rPr>
                <w:rFonts w:ascii="Arial" w:hAnsi="Arial" w:cs="Arial"/>
                <w:spacing w:val="1"/>
              </w:rPr>
              <w:t>y</w:t>
            </w:r>
            <w:r w:rsidRPr="00A227A2">
              <w:rPr>
                <w:rFonts w:ascii="Arial" w:hAnsi="Arial" w:cs="Arial"/>
              </w:rP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D2688" w14:textId="12C85040" w:rsidR="00144472" w:rsidRPr="00A227A2" w:rsidRDefault="00FA43C2">
            <w:pPr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 xml:space="preserve">Thank you </w:t>
            </w:r>
          </w:p>
        </w:tc>
      </w:tr>
      <w:tr w:rsidR="00144472" w:rsidRPr="00A227A2" w14:paraId="22C313C8" w14:textId="77777777">
        <w:trPr>
          <w:trHeight w:hRule="exact" w:val="1272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4BE81" w14:textId="77777777" w:rsidR="00144472" w:rsidRPr="00A227A2" w:rsidRDefault="00EB303C">
            <w:pPr>
              <w:spacing w:before="2" w:line="220" w:lineRule="exact"/>
              <w:ind w:left="461" w:right="844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  <w:spacing w:val="-1"/>
              </w:rPr>
              <w:t>I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itle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f</w:t>
            </w:r>
            <w:r w:rsidRPr="00A227A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 xml:space="preserve">icle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uit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ble?</w:t>
            </w:r>
          </w:p>
          <w:p w14:paraId="1A4D46B0" w14:textId="77777777" w:rsidR="00144472" w:rsidRPr="00A227A2" w:rsidRDefault="00EB303C">
            <w:pPr>
              <w:spacing w:line="220" w:lineRule="exact"/>
              <w:ind w:left="461" w:right="782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  <w:spacing w:val="1"/>
              </w:rPr>
              <w:t>(</w:t>
            </w:r>
            <w:r w:rsidRPr="00A227A2">
              <w:rPr>
                <w:rFonts w:ascii="Arial" w:hAnsi="Arial" w:cs="Arial"/>
                <w:b/>
                <w:spacing w:val="-1"/>
              </w:rPr>
              <w:t>I</w:t>
            </w:r>
            <w:r w:rsidRPr="00A227A2">
              <w:rPr>
                <w:rFonts w:ascii="Arial" w:hAnsi="Arial" w:cs="Arial"/>
                <w:b/>
              </w:rPr>
              <w:t>f</w:t>
            </w:r>
            <w:r w:rsidRPr="00A227A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t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ple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1"/>
              </w:rPr>
              <w:t>gg</w:t>
            </w:r>
            <w:r w:rsidRPr="00A227A2">
              <w:rPr>
                <w:rFonts w:ascii="Arial" w:hAnsi="Arial" w:cs="Arial"/>
                <w:b/>
              </w:rPr>
              <w:t>est</w:t>
            </w:r>
            <w:r w:rsidRPr="00A227A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 xml:space="preserve">n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lte</w:t>
            </w:r>
            <w:r w:rsidRPr="00A227A2">
              <w:rPr>
                <w:rFonts w:ascii="Arial" w:hAnsi="Arial" w:cs="Arial"/>
                <w:b/>
                <w:spacing w:val="1"/>
              </w:rPr>
              <w:t>r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1"/>
              </w:rPr>
              <w:t>at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1"/>
              </w:rPr>
              <w:t>v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D9007" w14:textId="77777777" w:rsidR="00144472" w:rsidRPr="00A227A2" w:rsidRDefault="00EB303C">
            <w:pPr>
              <w:spacing w:before="2" w:line="220" w:lineRule="exact"/>
              <w:ind w:left="102" w:right="72"/>
              <w:jc w:val="both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 xml:space="preserve">e  </w:t>
            </w:r>
            <w:r w:rsidRPr="00A227A2">
              <w:rPr>
                <w:rFonts w:ascii="Arial" w:hAnsi="Arial" w:cs="Arial"/>
                <w:spacing w:val="13"/>
              </w:rPr>
              <w:t xml:space="preserve"> </w:t>
            </w:r>
            <w:r w:rsidRPr="00A227A2">
              <w:rPr>
                <w:rFonts w:ascii="Arial" w:hAnsi="Arial" w:cs="Arial"/>
              </w:rPr>
              <w:t>tit</w:t>
            </w:r>
            <w:r w:rsidRPr="00A227A2">
              <w:rPr>
                <w:rFonts w:ascii="Arial" w:hAnsi="Arial" w:cs="Arial"/>
                <w:spacing w:val="-1"/>
              </w:rPr>
              <w:t>l</w:t>
            </w:r>
            <w:r w:rsidRPr="00A227A2">
              <w:rPr>
                <w:rFonts w:ascii="Arial" w:hAnsi="Arial" w:cs="Arial"/>
              </w:rPr>
              <w:t xml:space="preserve">e  </w:t>
            </w:r>
            <w:r w:rsidRPr="00A227A2">
              <w:rPr>
                <w:rFonts w:ascii="Arial" w:hAnsi="Arial" w:cs="Arial"/>
                <w:spacing w:val="13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 xml:space="preserve">f  </w:t>
            </w:r>
            <w:r w:rsidRPr="00A227A2">
              <w:rPr>
                <w:rFonts w:ascii="Arial" w:hAnsi="Arial" w:cs="Arial"/>
                <w:spacing w:val="15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 xml:space="preserve">e  </w:t>
            </w:r>
            <w:r w:rsidRPr="00A227A2">
              <w:rPr>
                <w:rFonts w:ascii="Arial" w:hAnsi="Arial" w:cs="Arial"/>
                <w:spacing w:val="14"/>
              </w:rPr>
              <w:t xml:space="preserve"> </w:t>
            </w:r>
            <w:proofErr w:type="gramStart"/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 xml:space="preserve">ticle,  </w:t>
            </w:r>
            <w:r w:rsidRPr="00A227A2">
              <w:rPr>
                <w:rFonts w:ascii="Arial" w:hAnsi="Arial" w:cs="Arial"/>
                <w:spacing w:val="17"/>
              </w:rPr>
              <w:t xml:space="preserve"> </w:t>
            </w:r>
            <w:proofErr w:type="gramEnd"/>
            <w:r w:rsidRPr="00A227A2">
              <w:rPr>
                <w:rFonts w:ascii="Arial" w:hAnsi="Arial" w:cs="Arial"/>
                <w:i/>
              </w:rPr>
              <w:t>"Na</w:t>
            </w:r>
            <w:r w:rsidRPr="00A227A2">
              <w:rPr>
                <w:rFonts w:ascii="Arial" w:hAnsi="Arial" w:cs="Arial"/>
                <w:i/>
                <w:spacing w:val="1"/>
              </w:rPr>
              <w:t>nob</w:t>
            </w:r>
            <w:r w:rsidRPr="00A227A2">
              <w:rPr>
                <w:rFonts w:ascii="Arial" w:hAnsi="Arial" w:cs="Arial"/>
                <w:i/>
              </w:rPr>
              <w:t>i</w:t>
            </w:r>
            <w:r w:rsidRPr="00A227A2">
              <w:rPr>
                <w:rFonts w:ascii="Arial" w:hAnsi="Arial" w:cs="Arial"/>
                <w:i/>
                <w:spacing w:val="1"/>
              </w:rPr>
              <w:t>o</w:t>
            </w:r>
            <w:r w:rsidRPr="00A227A2">
              <w:rPr>
                <w:rFonts w:ascii="Arial" w:hAnsi="Arial" w:cs="Arial"/>
                <w:i/>
              </w:rPr>
              <w:t>tec</w:t>
            </w:r>
            <w:r w:rsidRPr="00A227A2">
              <w:rPr>
                <w:rFonts w:ascii="Arial" w:hAnsi="Arial" w:cs="Arial"/>
                <w:i/>
                <w:spacing w:val="2"/>
              </w:rPr>
              <w:t>h</w:t>
            </w:r>
            <w:r w:rsidRPr="00A227A2">
              <w:rPr>
                <w:rFonts w:ascii="Arial" w:hAnsi="Arial" w:cs="Arial"/>
                <w:i/>
                <w:spacing w:val="-1"/>
              </w:rPr>
              <w:t>n</w:t>
            </w:r>
            <w:r w:rsidRPr="00A227A2">
              <w:rPr>
                <w:rFonts w:ascii="Arial" w:hAnsi="Arial" w:cs="Arial"/>
                <w:i/>
                <w:spacing w:val="1"/>
              </w:rPr>
              <w:t>o</w:t>
            </w:r>
            <w:r w:rsidRPr="00A227A2">
              <w:rPr>
                <w:rFonts w:ascii="Arial" w:hAnsi="Arial" w:cs="Arial"/>
                <w:i/>
              </w:rPr>
              <w:t>l</w:t>
            </w:r>
            <w:r w:rsidRPr="00A227A2">
              <w:rPr>
                <w:rFonts w:ascii="Arial" w:hAnsi="Arial" w:cs="Arial"/>
                <w:i/>
                <w:spacing w:val="1"/>
              </w:rPr>
              <w:t>og</w:t>
            </w:r>
            <w:r w:rsidRPr="00A227A2">
              <w:rPr>
                <w:rFonts w:ascii="Arial" w:hAnsi="Arial" w:cs="Arial"/>
                <w:i/>
              </w:rPr>
              <w:t>y   A</w:t>
            </w:r>
            <w:r w:rsidRPr="00A227A2">
              <w:rPr>
                <w:rFonts w:ascii="Arial" w:hAnsi="Arial" w:cs="Arial"/>
                <w:i/>
                <w:spacing w:val="-1"/>
              </w:rPr>
              <w:t>p</w:t>
            </w:r>
            <w:r w:rsidRPr="00A227A2">
              <w:rPr>
                <w:rFonts w:ascii="Arial" w:hAnsi="Arial" w:cs="Arial"/>
                <w:i/>
                <w:spacing w:val="1"/>
              </w:rPr>
              <w:t>p</w:t>
            </w:r>
            <w:r w:rsidRPr="00A227A2">
              <w:rPr>
                <w:rFonts w:ascii="Arial" w:hAnsi="Arial" w:cs="Arial"/>
                <w:i/>
              </w:rPr>
              <w:t>lic</w:t>
            </w:r>
            <w:r w:rsidRPr="00A227A2">
              <w:rPr>
                <w:rFonts w:ascii="Arial" w:hAnsi="Arial" w:cs="Arial"/>
                <w:i/>
                <w:spacing w:val="-1"/>
              </w:rPr>
              <w:t>a</w:t>
            </w:r>
            <w:r w:rsidRPr="00A227A2">
              <w:rPr>
                <w:rFonts w:ascii="Arial" w:hAnsi="Arial" w:cs="Arial"/>
                <w:i/>
              </w:rPr>
              <w:t>ti</w:t>
            </w:r>
            <w:r w:rsidRPr="00A227A2">
              <w:rPr>
                <w:rFonts w:ascii="Arial" w:hAnsi="Arial" w:cs="Arial"/>
                <w:i/>
                <w:spacing w:val="1"/>
              </w:rPr>
              <w:t>on</w:t>
            </w:r>
            <w:r w:rsidRPr="00A227A2">
              <w:rPr>
                <w:rFonts w:ascii="Arial" w:hAnsi="Arial" w:cs="Arial"/>
                <w:i/>
              </w:rPr>
              <w:t xml:space="preserve">s  </w:t>
            </w:r>
            <w:r w:rsidRPr="00A227A2">
              <w:rPr>
                <w:rFonts w:ascii="Arial" w:hAnsi="Arial" w:cs="Arial"/>
                <w:i/>
                <w:spacing w:val="5"/>
              </w:rPr>
              <w:t xml:space="preserve"> </w:t>
            </w:r>
            <w:r w:rsidRPr="00A227A2">
              <w:rPr>
                <w:rFonts w:ascii="Arial" w:hAnsi="Arial" w:cs="Arial"/>
                <w:i/>
              </w:rPr>
              <w:t>in E</w:t>
            </w:r>
            <w:r w:rsidRPr="00A227A2">
              <w:rPr>
                <w:rFonts w:ascii="Arial" w:hAnsi="Arial" w:cs="Arial"/>
                <w:i/>
                <w:spacing w:val="1"/>
              </w:rPr>
              <w:t>nhan</w:t>
            </w:r>
            <w:r w:rsidRPr="00A227A2">
              <w:rPr>
                <w:rFonts w:ascii="Arial" w:hAnsi="Arial" w:cs="Arial"/>
                <w:i/>
              </w:rPr>
              <w:t>c</w:t>
            </w:r>
            <w:r w:rsidRPr="00A227A2">
              <w:rPr>
                <w:rFonts w:ascii="Arial" w:hAnsi="Arial" w:cs="Arial"/>
                <w:i/>
                <w:spacing w:val="-2"/>
              </w:rPr>
              <w:t>i</w:t>
            </w:r>
            <w:r w:rsidRPr="00A227A2">
              <w:rPr>
                <w:rFonts w:ascii="Arial" w:hAnsi="Arial" w:cs="Arial"/>
                <w:i/>
                <w:spacing w:val="1"/>
              </w:rPr>
              <w:t>n</w:t>
            </w:r>
            <w:r w:rsidRPr="00A227A2">
              <w:rPr>
                <w:rFonts w:ascii="Arial" w:hAnsi="Arial" w:cs="Arial"/>
                <w:i/>
              </w:rPr>
              <w:t>g</w:t>
            </w:r>
            <w:r w:rsidRPr="00A227A2">
              <w:rPr>
                <w:rFonts w:ascii="Arial" w:hAnsi="Arial" w:cs="Arial"/>
                <w:i/>
                <w:spacing w:val="4"/>
              </w:rPr>
              <w:t xml:space="preserve"> </w:t>
            </w:r>
            <w:r w:rsidRPr="00A227A2">
              <w:rPr>
                <w:rFonts w:ascii="Arial" w:hAnsi="Arial" w:cs="Arial"/>
                <w:i/>
                <w:spacing w:val="-1"/>
              </w:rPr>
              <w:t>Cr</w:t>
            </w:r>
            <w:r w:rsidRPr="00A227A2">
              <w:rPr>
                <w:rFonts w:ascii="Arial" w:hAnsi="Arial" w:cs="Arial"/>
                <w:i/>
                <w:spacing w:val="1"/>
              </w:rPr>
              <w:t>o</w:t>
            </w:r>
            <w:r w:rsidRPr="00A227A2">
              <w:rPr>
                <w:rFonts w:ascii="Arial" w:hAnsi="Arial" w:cs="Arial"/>
                <w:i/>
              </w:rPr>
              <w:t>p</w:t>
            </w:r>
            <w:r w:rsidRPr="00A227A2">
              <w:rPr>
                <w:rFonts w:ascii="Arial" w:hAnsi="Arial" w:cs="Arial"/>
                <w:i/>
                <w:spacing w:val="6"/>
              </w:rPr>
              <w:t xml:space="preserve"> </w:t>
            </w:r>
            <w:r w:rsidRPr="00A227A2">
              <w:rPr>
                <w:rFonts w:ascii="Arial" w:hAnsi="Arial" w:cs="Arial"/>
                <w:i/>
              </w:rPr>
              <w:t>Di</w:t>
            </w:r>
            <w:r w:rsidRPr="00A227A2">
              <w:rPr>
                <w:rFonts w:ascii="Arial" w:hAnsi="Arial" w:cs="Arial"/>
                <w:i/>
                <w:spacing w:val="-1"/>
              </w:rPr>
              <w:t>s</w:t>
            </w:r>
            <w:r w:rsidRPr="00A227A2">
              <w:rPr>
                <w:rFonts w:ascii="Arial" w:hAnsi="Arial" w:cs="Arial"/>
                <w:i/>
              </w:rPr>
              <w:t>e</w:t>
            </w:r>
            <w:r w:rsidRPr="00A227A2">
              <w:rPr>
                <w:rFonts w:ascii="Arial" w:hAnsi="Arial" w:cs="Arial"/>
                <w:i/>
                <w:spacing w:val="1"/>
              </w:rPr>
              <w:t>a</w:t>
            </w:r>
            <w:r w:rsidRPr="00A227A2">
              <w:rPr>
                <w:rFonts w:ascii="Arial" w:hAnsi="Arial" w:cs="Arial"/>
                <w:i/>
                <w:spacing w:val="-1"/>
              </w:rPr>
              <w:t>s</w:t>
            </w:r>
            <w:r w:rsidRPr="00A227A2">
              <w:rPr>
                <w:rFonts w:ascii="Arial" w:hAnsi="Arial" w:cs="Arial"/>
                <w:i/>
              </w:rPr>
              <w:t>e</w:t>
            </w:r>
            <w:r w:rsidRPr="00A227A2">
              <w:rPr>
                <w:rFonts w:ascii="Arial" w:hAnsi="Arial" w:cs="Arial"/>
                <w:i/>
                <w:spacing w:val="6"/>
              </w:rPr>
              <w:t xml:space="preserve"> </w:t>
            </w:r>
            <w:r w:rsidRPr="00A227A2">
              <w:rPr>
                <w:rFonts w:ascii="Arial" w:hAnsi="Arial" w:cs="Arial"/>
                <w:i/>
              </w:rPr>
              <w:t>Resi</w:t>
            </w:r>
            <w:r w:rsidRPr="00A227A2">
              <w:rPr>
                <w:rFonts w:ascii="Arial" w:hAnsi="Arial" w:cs="Arial"/>
                <w:i/>
                <w:spacing w:val="-1"/>
              </w:rPr>
              <w:t>s</w:t>
            </w:r>
            <w:r w:rsidRPr="00A227A2">
              <w:rPr>
                <w:rFonts w:ascii="Arial" w:hAnsi="Arial" w:cs="Arial"/>
                <w:i/>
              </w:rPr>
              <w:t>t</w:t>
            </w:r>
            <w:r w:rsidRPr="00A227A2">
              <w:rPr>
                <w:rFonts w:ascii="Arial" w:hAnsi="Arial" w:cs="Arial"/>
                <w:i/>
                <w:spacing w:val="1"/>
              </w:rPr>
              <w:t>an</w:t>
            </w:r>
            <w:r w:rsidRPr="00A227A2">
              <w:rPr>
                <w:rFonts w:ascii="Arial" w:hAnsi="Arial" w:cs="Arial"/>
                <w:i/>
              </w:rPr>
              <w:t>ce</w:t>
            </w:r>
            <w:r w:rsidRPr="00A227A2">
              <w:rPr>
                <w:rFonts w:ascii="Arial" w:hAnsi="Arial" w:cs="Arial"/>
                <w:i/>
                <w:spacing w:val="4"/>
              </w:rPr>
              <w:t xml:space="preserve"> </w:t>
            </w:r>
            <w:r w:rsidRPr="00A227A2">
              <w:rPr>
                <w:rFonts w:ascii="Arial" w:hAnsi="Arial" w:cs="Arial"/>
                <w:i/>
                <w:spacing w:val="1"/>
              </w:rPr>
              <w:t>an</w:t>
            </w:r>
            <w:r w:rsidRPr="00A227A2">
              <w:rPr>
                <w:rFonts w:ascii="Arial" w:hAnsi="Arial" w:cs="Arial"/>
                <w:i/>
              </w:rPr>
              <w:t>d</w:t>
            </w:r>
            <w:r w:rsidRPr="00A227A2">
              <w:rPr>
                <w:rFonts w:ascii="Arial" w:hAnsi="Arial" w:cs="Arial"/>
                <w:i/>
                <w:spacing w:val="7"/>
              </w:rPr>
              <w:t xml:space="preserve"> </w:t>
            </w:r>
            <w:r w:rsidRPr="00A227A2">
              <w:rPr>
                <w:rFonts w:ascii="Arial" w:hAnsi="Arial" w:cs="Arial"/>
                <w:i/>
              </w:rPr>
              <w:t>P</w:t>
            </w:r>
            <w:r w:rsidRPr="00A227A2">
              <w:rPr>
                <w:rFonts w:ascii="Arial" w:hAnsi="Arial" w:cs="Arial"/>
                <w:i/>
                <w:spacing w:val="1"/>
              </w:rPr>
              <w:t>o</w:t>
            </w:r>
            <w:r w:rsidRPr="00A227A2">
              <w:rPr>
                <w:rFonts w:ascii="Arial" w:hAnsi="Arial" w:cs="Arial"/>
                <w:i/>
                <w:spacing w:val="-1"/>
              </w:rPr>
              <w:t>s</w:t>
            </w:r>
            <w:r w:rsidRPr="00A227A2">
              <w:rPr>
                <w:rFonts w:ascii="Arial" w:hAnsi="Arial" w:cs="Arial"/>
                <w:i/>
              </w:rPr>
              <w:t>t</w:t>
            </w:r>
            <w:r w:rsidRPr="00A227A2">
              <w:rPr>
                <w:rFonts w:ascii="Arial" w:hAnsi="Arial" w:cs="Arial"/>
                <w:i/>
                <w:spacing w:val="1"/>
              </w:rPr>
              <w:t>ha</w:t>
            </w:r>
            <w:r w:rsidRPr="00A227A2">
              <w:rPr>
                <w:rFonts w:ascii="Arial" w:hAnsi="Arial" w:cs="Arial"/>
                <w:i/>
                <w:spacing w:val="-1"/>
              </w:rPr>
              <w:t>r</w:t>
            </w:r>
            <w:r w:rsidRPr="00A227A2">
              <w:rPr>
                <w:rFonts w:ascii="Arial" w:hAnsi="Arial" w:cs="Arial"/>
                <w:i/>
              </w:rPr>
              <w:t>v</w:t>
            </w:r>
            <w:r w:rsidRPr="00A227A2">
              <w:rPr>
                <w:rFonts w:ascii="Arial" w:hAnsi="Arial" w:cs="Arial"/>
                <w:i/>
                <w:spacing w:val="1"/>
              </w:rPr>
              <w:t>e</w:t>
            </w:r>
            <w:r w:rsidRPr="00A227A2">
              <w:rPr>
                <w:rFonts w:ascii="Arial" w:hAnsi="Arial" w:cs="Arial"/>
                <w:i/>
                <w:spacing w:val="-1"/>
              </w:rPr>
              <w:t>s</w:t>
            </w:r>
            <w:r w:rsidRPr="00A227A2">
              <w:rPr>
                <w:rFonts w:ascii="Arial" w:hAnsi="Arial" w:cs="Arial"/>
                <w:i/>
              </w:rPr>
              <w:t>t Q</w:t>
            </w:r>
            <w:r w:rsidRPr="00A227A2">
              <w:rPr>
                <w:rFonts w:ascii="Arial" w:hAnsi="Arial" w:cs="Arial"/>
                <w:i/>
                <w:spacing w:val="1"/>
              </w:rPr>
              <w:t>ua</w:t>
            </w:r>
            <w:r w:rsidRPr="00A227A2">
              <w:rPr>
                <w:rFonts w:ascii="Arial" w:hAnsi="Arial" w:cs="Arial"/>
                <w:i/>
              </w:rPr>
              <w:t>lity:</w:t>
            </w:r>
            <w:r w:rsidRPr="00A227A2">
              <w:rPr>
                <w:rFonts w:ascii="Arial" w:hAnsi="Arial" w:cs="Arial"/>
                <w:i/>
                <w:spacing w:val="6"/>
              </w:rPr>
              <w:t xml:space="preserve"> </w:t>
            </w:r>
            <w:r w:rsidRPr="00A227A2">
              <w:rPr>
                <w:rFonts w:ascii="Arial" w:hAnsi="Arial" w:cs="Arial"/>
                <w:i/>
              </w:rPr>
              <w:t>A Re</w:t>
            </w:r>
            <w:r w:rsidRPr="00A227A2">
              <w:rPr>
                <w:rFonts w:ascii="Arial" w:hAnsi="Arial" w:cs="Arial"/>
                <w:i/>
                <w:spacing w:val="1"/>
              </w:rPr>
              <w:t>v</w:t>
            </w:r>
            <w:r w:rsidRPr="00A227A2">
              <w:rPr>
                <w:rFonts w:ascii="Arial" w:hAnsi="Arial" w:cs="Arial"/>
                <w:i/>
              </w:rPr>
              <w:t>ie</w:t>
            </w:r>
            <w:r w:rsidRPr="00A227A2">
              <w:rPr>
                <w:rFonts w:ascii="Arial" w:hAnsi="Arial" w:cs="Arial"/>
                <w:i/>
                <w:spacing w:val="-1"/>
              </w:rPr>
              <w:t>w</w:t>
            </w:r>
            <w:r w:rsidRPr="00A227A2">
              <w:rPr>
                <w:rFonts w:ascii="Arial" w:hAnsi="Arial" w:cs="Arial"/>
                <w:i/>
              </w:rPr>
              <w:t>,"</w:t>
            </w:r>
            <w:r w:rsidRPr="00A227A2">
              <w:rPr>
                <w:rFonts w:ascii="Arial" w:hAnsi="Arial" w:cs="Arial"/>
                <w:i/>
                <w:spacing w:val="3"/>
              </w:rPr>
              <w:t xml:space="preserve"> </w:t>
            </w:r>
            <w:r w:rsidRPr="00A227A2">
              <w:rPr>
                <w:rFonts w:ascii="Arial" w:hAnsi="Arial" w:cs="Arial"/>
              </w:rPr>
              <w:t>is</w:t>
            </w:r>
            <w:r w:rsidRPr="00A227A2">
              <w:rPr>
                <w:rFonts w:ascii="Arial" w:hAnsi="Arial" w:cs="Arial"/>
                <w:spacing w:val="7"/>
              </w:rPr>
              <w:t xml:space="preserve"> </w:t>
            </w:r>
            <w:r w:rsidRPr="00A227A2">
              <w:rPr>
                <w:rFonts w:ascii="Arial" w:hAnsi="Arial" w:cs="Arial"/>
              </w:rPr>
              <w:t>cle</w:t>
            </w:r>
            <w:r w:rsidRPr="00A227A2">
              <w:rPr>
                <w:rFonts w:ascii="Arial" w:hAnsi="Arial" w:cs="Arial"/>
                <w:spacing w:val="1"/>
              </w:rPr>
              <w:t>ar</w:t>
            </w:r>
            <w:r w:rsidRPr="00A227A2">
              <w:rPr>
                <w:rFonts w:ascii="Arial" w:hAnsi="Arial" w:cs="Arial"/>
              </w:rPr>
              <w:t>,</w:t>
            </w:r>
            <w:r w:rsidRPr="00A227A2">
              <w:rPr>
                <w:rFonts w:ascii="Arial" w:hAnsi="Arial" w:cs="Arial"/>
                <w:spacing w:val="5"/>
              </w:rPr>
              <w:t xml:space="preserve"> 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nform</w:t>
            </w:r>
            <w:r w:rsidRPr="00A227A2">
              <w:rPr>
                <w:rFonts w:ascii="Arial" w:hAnsi="Arial" w:cs="Arial"/>
              </w:rPr>
              <w:t>ati</w:t>
            </w:r>
            <w:r w:rsidRPr="00A227A2">
              <w:rPr>
                <w:rFonts w:ascii="Arial" w:hAnsi="Arial" w:cs="Arial"/>
                <w:spacing w:val="1"/>
              </w:rPr>
              <w:t>v</w:t>
            </w:r>
            <w:r w:rsidRPr="00A227A2">
              <w:rPr>
                <w:rFonts w:ascii="Arial" w:hAnsi="Arial" w:cs="Arial"/>
              </w:rPr>
              <w:t>e, a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d</w:t>
            </w:r>
            <w:r w:rsidRPr="00A227A2">
              <w:rPr>
                <w:rFonts w:ascii="Arial" w:hAnsi="Arial" w:cs="Arial"/>
                <w:spacing w:val="7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c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ur</w:t>
            </w:r>
            <w:r w:rsidRPr="00A227A2">
              <w:rPr>
                <w:rFonts w:ascii="Arial" w:hAnsi="Arial" w:cs="Arial"/>
              </w:rPr>
              <w:t xml:space="preserve">ately 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f</w:t>
            </w:r>
            <w:r w:rsidRPr="00A227A2">
              <w:rPr>
                <w:rFonts w:ascii="Arial" w:hAnsi="Arial" w:cs="Arial"/>
              </w:rPr>
              <w:t>lects</w:t>
            </w:r>
            <w:r w:rsidRPr="00A227A2">
              <w:rPr>
                <w:rFonts w:ascii="Arial" w:hAnsi="Arial" w:cs="Arial"/>
                <w:spacing w:val="3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7"/>
              </w:rPr>
              <w:t xml:space="preserve"> 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on</w:t>
            </w:r>
            <w:r w:rsidRPr="00A227A2">
              <w:rPr>
                <w:rFonts w:ascii="Arial" w:hAnsi="Arial" w:cs="Arial"/>
              </w:rPr>
              <w:t>te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3"/>
              </w:rPr>
              <w:t xml:space="preserve"> </w:t>
            </w:r>
            <w:r w:rsidRPr="00A227A2">
              <w:rPr>
                <w:rFonts w:ascii="Arial" w:hAnsi="Arial" w:cs="Arial"/>
                <w:spacing w:val="-1"/>
              </w:rPr>
              <w:t>o</w:t>
            </w:r>
            <w:r w:rsidRPr="00A227A2">
              <w:rPr>
                <w:rFonts w:ascii="Arial" w:hAnsi="Arial" w:cs="Arial"/>
              </w:rPr>
              <w:t>f 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m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nu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p</w:t>
            </w:r>
            <w:r w:rsidRPr="00A227A2">
              <w:rPr>
                <w:rFonts w:ascii="Arial" w:hAnsi="Arial" w:cs="Arial"/>
              </w:rPr>
              <w:t>t.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B17F6" w14:textId="47976C3C" w:rsidR="00144472" w:rsidRPr="00A227A2" w:rsidRDefault="00FA43C2">
            <w:pPr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 xml:space="preserve">Thank you </w:t>
            </w:r>
          </w:p>
        </w:tc>
      </w:tr>
      <w:tr w:rsidR="00144472" w:rsidRPr="00A227A2" w14:paraId="26583624" w14:textId="77777777">
        <w:trPr>
          <w:trHeight w:hRule="exact" w:val="1620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AAA36" w14:textId="77777777" w:rsidR="00144472" w:rsidRPr="00A227A2" w:rsidRDefault="00EB303C">
            <w:pPr>
              <w:spacing w:before="2" w:line="220" w:lineRule="exact"/>
              <w:ind w:left="461" w:right="121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  <w:spacing w:val="-1"/>
              </w:rPr>
              <w:t>I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b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ct</w:t>
            </w:r>
            <w:r w:rsidRPr="00A227A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f</w:t>
            </w:r>
            <w:r w:rsidRPr="00A227A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icle c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prehen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1"/>
              </w:rPr>
              <w:t>v</w:t>
            </w:r>
            <w:r w:rsidRPr="00A227A2">
              <w:rPr>
                <w:rFonts w:ascii="Arial" w:hAnsi="Arial" w:cs="Arial"/>
                <w:b/>
              </w:rPr>
              <w:t>e?</w:t>
            </w:r>
            <w:r w:rsidRPr="00A227A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Do</w:t>
            </w:r>
            <w:r w:rsidRPr="00A227A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yo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1"/>
              </w:rPr>
              <w:t>u</w:t>
            </w:r>
            <w:r w:rsidRPr="00A227A2">
              <w:rPr>
                <w:rFonts w:ascii="Arial" w:hAnsi="Arial" w:cs="Arial"/>
                <w:b/>
                <w:spacing w:val="1"/>
              </w:rPr>
              <w:t>gg</w:t>
            </w:r>
            <w:r w:rsidRPr="00A227A2">
              <w:rPr>
                <w:rFonts w:ascii="Arial" w:hAnsi="Arial" w:cs="Arial"/>
                <w:b/>
              </w:rPr>
              <w:t>est</w:t>
            </w:r>
          </w:p>
          <w:p w14:paraId="4FC0A931" w14:textId="77777777" w:rsidR="00144472" w:rsidRPr="00A227A2" w:rsidRDefault="00EB303C">
            <w:pPr>
              <w:spacing w:line="220" w:lineRule="exact"/>
              <w:ind w:left="461" w:right="333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d</w:t>
            </w:r>
            <w:r w:rsidRPr="00A227A2">
              <w:rPr>
                <w:rFonts w:ascii="Arial" w:hAnsi="Arial" w:cs="Arial"/>
                <w:b/>
                <w:spacing w:val="-1"/>
              </w:rPr>
              <w:t>d</w:t>
            </w:r>
            <w:r w:rsidRPr="00A227A2">
              <w:rPr>
                <w:rFonts w:ascii="Arial" w:hAnsi="Arial" w:cs="Arial"/>
                <w:b/>
              </w:rPr>
              <w:t>iti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(o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dele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n)</w:t>
            </w:r>
            <w:r w:rsidRPr="00A227A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 xml:space="preserve">f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p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ints</w:t>
            </w:r>
            <w:r w:rsidRPr="00A227A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in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his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1"/>
              </w:rPr>
              <w:t>ct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n? Ple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wri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yo</w:t>
            </w:r>
            <w:r w:rsidRPr="00A227A2">
              <w:rPr>
                <w:rFonts w:ascii="Arial" w:hAnsi="Arial" w:cs="Arial"/>
                <w:b/>
              </w:rPr>
              <w:t>ur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1"/>
              </w:rPr>
              <w:t>gg</w:t>
            </w:r>
            <w:r w:rsidRPr="00A227A2">
              <w:rPr>
                <w:rFonts w:ascii="Arial" w:hAnsi="Arial" w:cs="Arial"/>
                <w:b/>
              </w:rPr>
              <w:t>esti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ns</w:t>
            </w:r>
          </w:p>
          <w:p w14:paraId="2D2792E5" w14:textId="77777777" w:rsidR="00144472" w:rsidRPr="00A227A2" w:rsidRDefault="00EB303C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</w:rPr>
              <w:t>her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B29B7" w14:textId="77777777" w:rsidR="00144472" w:rsidRPr="00A227A2" w:rsidRDefault="00EB303C">
            <w:pPr>
              <w:spacing w:before="2" w:line="220" w:lineRule="exact"/>
              <w:ind w:left="102" w:right="74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34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b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tra</w:t>
            </w:r>
            <w:r w:rsidRPr="00A227A2">
              <w:rPr>
                <w:rFonts w:ascii="Arial" w:hAnsi="Arial" w:cs="Arial"/>
                <w:spacing w:val="1"/>
              </w:rPr>
              <w:t>c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30"/>
              </w:rPr>
              <w:t xml:space="preserve"> </w:t>
            </w:r>
            <w:r w:rsidRPr="00A227A2">
              <w:rPr>
                <w:rFonts w:ascii="Arial" w:hAnsi="Arial" w:cs="Arial"/>
              </w:rPr>
              <w:t>is</w:t>
            </w:r>
            <w:r w:rsidRPr="00A227A2">
              <w:rPr>
                <w:rFonts w:ascii="Arial" w:hAnsi="Arial" w:cs="Arial"/>
                <w:spacing w:val="34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horo</w:t>
            </w:r>
            <w:r w:rsidRPr="00A227A2">
              <w:rPr>
                <w:rFonts w:ascii="Arial" w:hAnsi="Arial" w:cs="Arial"/>
                <w:spacing w:val="-1"/>
              </w:rPr>
              <w:t>u</w:t>
            </w:r>
            <w:r w:rsidRPr="00A227A2">
              <w:rPr>
                <w:rFonts w:ascii="Arial" w:hAnsi="Arial" w:cs="Arial"/>
                <w:spacing w:val="1"/>
              </w:rPr>
              <w:t>g</w:t>
            </w:r>
            <w:r w:rsidRPr="00A227A2">
              <w:rPr>
                <w:rFonts w:ascii="Arial" w:hAnsi="Arial" w:cs="Arial"/>
              </w:rPr>
              <w:t>h</w:t>
            </w:r>
            <w:r w:rsidRPr="00A227A2">
              <w:rPr>
                <w:rFonts w:ascii="Arial" w:hAnsi="Arial" w:cs="Arial"/>
                <w:spacing w:val="30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-1"/>
              </w:rPr>
              <w:t>n</w:t>
            </w:r>
            <w:r w:rsidRPr="00A227A2">
              <w:rPr>
                <w:rFonts w:ascii="Arial" w:hAnsi="Arial" w:cs="Arial"/>
              </w:rPr>
              <w:t>d</w:t>
            </w:r>
            <w:r w:rsidRPr="00A227A2">
              <w:rPr>
                <w:rFonts w:ascii="Arial" w:hAnsi="Arial" w:cs="Arial"/>
                <w:spacing w:val="32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g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v</w:t>
            </w:r>
            <w:r w:rsidRPr="00A227A2">
              <w:rPr>
                <w:rFonts w:ascii="Arial" w:hAnsi="Arial" w:cs="Arial"/>
              </w:rPr>
              <w:t>es</w:t>
            </w:r>
            <w:r w:rsidRPr="00A227A2">
              <w:rPr>
                <w:rFonts w:ascii="Arial" w:hAnsi="Arial" w:cs="Arial"/>
                <w:spacing w:val="32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36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d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c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31"/>
              </w:rPr>
              <w:t xml:space="preserve"> 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  <w:spacing w:val="1"/>
              </w:rPr>
              <w:t>umm</w:t>
            </w:r>
            <w:r w:rsidRPr="00A227A2">
              <w:rPr>
                <w:rFonts w:ascii="Arial" w:hAnsi="Arial" w:cs="Arial"/>
                <w:spacing w:val="-2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y</w:t>
            </w:r>
            <w:r w:rsidRPr="00A227A2">
              <w:rPr>
                <w:rFonts w:ascii="Arial" w:hAnsi="Arial" w:cs="Arial"/>
                <w:spacing w:val="30"/>
              </w:rPr>
              <w:t xml:space="preserve"> </w:t>
            </w:r>
            <w:r w:rsidRPr="00A227A2">
              <w:rPr>
                <w:rFonts w:ascii="Arial" w:hAnsi="Arial" w:cs="Arial"/>
                <w:spacing w:val="-1"/>
              </w:rPr>
              <w:t>o</w:t>
            </w:r>
            <w:r w:rsidRPr="00A227A2">
              <w:rPr>
                <w:rFonts w:ascii="Arial" w:hAnsi="Arial" w:cs="Arial"/>
              </w:rPr>
              <w:t>f</w:t>
            </w:r>
            <w:r w:rsidRPr="00A227A2">
              <w:rPr>
                <w:rFonts w:ascii="Arial" w:hAnsi="Arial" w:cs="Arial"/>
                <w:spacing w:val="33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35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m</w:t>
            </w:r>
            <w:r w:rsidRPr="00A227A2">
              <w:rPr>
                <w:rFonts w:ascii="Arial" w:hAnsi="Arial" w:cs="Arial"/>
              </w:rPr>
              <w:t>ain i</w:t>
            </w:r>
            <w:r w:rsidRPr="00A227A2">
              <w:rPr>
                <w:rFonts w:ascii="Arial" w:hAnsi="Arial" w:cs="Arial"/>
                <w:spacing w:val="1"/>
              </w:rPr>
              <w:t>d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a</w:t>
            </w:r>
            <w:r w:rsidRPr="00A227A2">
              <w:rPr>
                <w:rFonts w:ascii="Arial" w:hAnsi="Arial" w:cs="Arial"/>
              </w:rPr>
              <w:t>s</w:t>
            </w:r>
            <w:r w:rsidRPr="00A227A2">
              <w:rPr>
                <w:rFonts w:ascii="Arial" w:hAnsi="Arial" w:cs="Arial"/>
                <w:spacing w:val="10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f</w:t>
            </w:r>
            <w:r w:rsidRPr="00A227A2">
              <w:rPr>
                <w:rFonts w:ascii="Arial" w:hAnsi="Arial" w:cs="Arial"/>
                <w:spacing w:val="13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1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p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p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1"/>
              </w:rPr>
              <w:t>r</w:t>
            </w:r>
            <w:r w:rsidRPr="00A227A2">
              <w:rPr>
                <w:rFonts w:ascii="Arial" w:hAnsi="Arial" w:cs="Arial"/>
              </w:rPr>
              <w:t>.</w:t>
            </w:r>
            <w:r w:rsidRPr="00A227A2">
              <w:rPr>
                <w:rFonts w:ascii="Arial" w:hAnsi="Arial" w:cs="Arial"/>
                <w:spacing w:val="10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I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1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pr</w:t>
            </w:r>
            <w:r w:rsidRPr="00A227A2">
              <w:rPr>
                <w:rFonts w:ascii="Arial" w:hAnsi="Arial" w:cs="Arial"/>
                <w:spacing w:val="-1"/>
              </w:rPr>
              <w:t>o</w:t>
            </w:r>
            <w:r w:rsidRPr="00A227A2">
              <w:rPr>
                <w:rFonts w:ascii="Arial" w:hAnsi="Arial" w:cs="Arial"/>
                <w:spacing w:val="1"/>
              </w:rPr>
              <w:t>v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d</w:t>
            </w:r>
            <w:r w:rsidRPr="00A227A2">
              <w:rPr>
                <w:rFonts w:ascii="Arial" w:hAnsi="Arial" w:cs="Arial"/>
              </w:rPr>
              <w:t>es</w:t>
            </w:r>
            <w:r w:rsidRPr="00A227A2">
              <w:rPr>
                <w:rFonts w:ascii="Arial" w:hAnsi="Arial" w:cs="Arial"/>
                <w:spacing w:val="7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4"/>
              </w:rPr>
              <w:t xml:space="preserve"> 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on</w:t>
            </w:r>
            <w:r w:rsidRPr="00A227A2">
              <w:rPr>
                <w:rFonts w:ascii="Arial" w:hAnsi="Arial" w:cs="Arial"/>
              </w:rPr>
              <w:t>cise</w:t>
            </w:r>
            <w:r w:rsidRPr="00A227A2">
              <w:rPr>
                <w:rFonts w:ascii="Arial" w:hAnsi="Arial" w:cs="Arial"/>
                <w:spacing w:val="9"/>
              </w:rPr>
              <w:t xml:space="preserve"> </w:t>
            </w:r>
            <w:r w:rsidRPr="00A227A2">
              <w:rPr>
                <w:rFonts w:ascii="Arial" w:hAnsi="Arial" w:cs="Arial"/>
                <w:spacing w:val="-1"/>
              </w:rPr>
              <w:t>o</w:t>
            </w:r>
            <w:r w:rsidRPr="00A227A2">
              <w:rPr>
                <w:rFonts w:ascii="Arial" w:hAnsi="Arial" w:cs="Arial"/>
                <w:spacing w:val="1"/>
              </w:rPr>
              <w:t>v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rv</w:t>
            </w:r>
            <w:r w:rsidRPr="00A227A2">
              <w:rPr>
                <w:rFonts w:ascii="Arial" w:hAnsi="Arial" w:cs="Arial"/>
              </w:rPr>
              <w:t>iew</w:t>
            </w:r>
            <w:r w:rsidRPr="00A227A2">
              <w:rPr>
                <w:rFonts w:ascii="Arial" w:hAnsi="Arial" w:cs="Arial"/>
                <w:spacing w:val="6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f</w:t>
            </w:r>
            <w:r w:rsidRPr="00A227A2">
              <w:rPr>
                <w:rFonts w:ascii="Arial" w:hAnsi="Arial" w:cs="Arial"/>
                <w:spacing w:val="13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1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-1"/>
              </w:rPr>
              <w:t>d</w:t>
            </w:r>
            <w:r w:rsidRPr="00A227A2">
              <w:rPr>
                <w:rFonts w:ascii="Arial" w:hAnsi="Arial" w:cs="Arial"/>
                <w:spacing w:val="1"/>
              </w:rPr>
              <w:t>v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ta</w:t>
            </w:r>
            <w:r w:rsidRPr="00A227A2">
              <w:rPr>
                <w:rFonts w:ascii="Arial" w:hAnsi="Arial" w:cs="Arial"/>
                <w:spacing w:val="1"/>
              </w:rPr>
              <w:t>g</w:t>
            </w:r>
            <w:r w:rsidRPr="00A227A2">
              <w:rPr>
                <w:rFonts w:ascii="Arial" w:hAnsi="Arial" w:cs="Arial"/>
              </w:rPr>
              <w:t>es,</w:t>
            </w:r>
          </w:p>
          <w:p w14:paraId="12BC391C" w14:textId="77777777" w:rsidR="00144472" w:rsidRPr="00A227A2" w:rsidRDefault="00EB303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spacing w:val="1"/>
              </w:rPr>
              <w:t>u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es,</w:t>
            </w:r>
            <w:r w:rsidRPr="00A227A2">
              <w:rPr>
                <w:rFonts w:ascii="Arial" w:hAnsi="Arial" w:cs="Arial"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d</w:t>
            </w:r>
            <w:r w:rsidRPr="00A227A2">
              <w:rPr>
                <w:rFonts w:ascii="Arial" w:hAnsi="Arial" w:cs="Arial"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d</w:t>
            </w:r>
            <w:r w:rsidRPr="00A227A2">
              <w:rPr>
                <w:rFonts w:ascii="Arial" w:hAnsi="Arial" w:cs="Arial"/>
              </w:rPr>
              <w:t>if</w:t>
            </w:r>
            <w:r w:rsidRPr="00A227A2">
              <w:rPr>
                <w:rFonts w:ascii="Arial" w:hAnsi="Arial" w:cs="Arial"/>
                <w:spacing w:val="1"/>
              </w:rPr>
              <w:t>f</w:t>
            </w:r>
            <w:r w:rsidRPr="00A227A2">
              <w:rPr>
                <w:rFonts w:ascii="Arial" w:hAnsi="Arial" w:cs="Arial"/>
              </w:rPr>
              <w:t>ic</w:t>
            </w:r>
            <w:r w:rsidRPr="00A227A2">
              <w:rPr>
                <w:rFonts w:ascii="Arial" w:hAnsi="Arial" w:cs="Arial"/>
                <w:spacing w:val="1"/>
              </w:rPr>
              <w:t>u</w:t>
            </w:r>
            <w:r w:rsidRPr="00A227A2">
              <w:rPr>
                <w:rFonts w:ascii="Arial" w:hAnsi="Arial" w:cs="Arial"/>
              </w:rPr>
              <w:t>lties</w:t>
            </w:r>
            <w:r w:rsidRPr="00A227A2">
              <w:rPr>
                <w:rFonts w:ascii="Arial" w:hAnsi="Arial" w:cs="Arial"/>
                <w:spacing w:val="-10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f</w:t>
            </w:r>
            <w:r w:rsidRPr="00A227A2">
              <w:rPr>
                <w:rFonts w:ascii="Arial" w:hAnsi="Arial" w:cs="Arial"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-1"/>
              </w:rPr>
              <w:t>n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  <w:spacing w:val="-1"/>
              </w:rPr>
              <w:t>b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tec</w:t>
            </w:r>
            <w:r w:rsidRPr="00A227A2">
              <w:rPr>
                <w:rFonts w:ascii="Arial" w:hAnsi="Arial" w:cs="Arial"/>
                <w:spacing w:val="2"/>
              </w:rPr>
              <w:t>h</w:t>
            </w:r>
            <w:r w:rsidRPr="00A227A2">
              <w:rPr>
                <w:rFonts w:ascii="Arial" w:hAnsi="Arial" w:cs="Arial"/>
                <w:spacing w:val="1"/>
              </w:rPr>
              <w:t>no</w:t>
            </w:r>
            <w:r w:rsidRPr="00A227A2">
              <w:rPr>
                <w:rFonts w:ascii="Arial" w:hAnsi="Arial" w:cs="Arial"/>
              </w:rPr>
              <w:t>l</w:t>
            </w:r>
            <w:r w:rsidRPr="00A227A2">
              <w:rPr>
                <w:rFonts w:ascii="Arial" w:hAnsi="Arial" w:cs="Arial"/>
                <w:spacing w:val="-1"/>
              </w:rPr>
              <w:t>o</w:t>
            </w:r>
            <w:r w:rsidRPr="00A227A2">
              <w:rPr>
                <w:rFonts w:ascii="Arial" w:hAnsi="Arial" w:cs="Arial"/>
                <w:spacing w:val="1"/>
              </w:rPr>
              <w:t>g</w:t>
            </w:r>
            <w:r w:rsidRPr="00A227A2">
              <w:rPr>
                <w:rFonts w:ascii="Arial" w:hAnsi="Arial" w:cs="Arial"/>
                <w:spacing w:val="6"/>
              </w:rPr>
              <w:t>y</w:t>
            </w:r>
            <w:r w:rsidRPr="00A227A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7A2AA" w14:textId="27E5C97C" w:rsidR="00144472" w:rsidRPr="00A227A2" w:rsidRDefault="00FA43C2">
            <w:pPr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 xml:space="preserve">Noted </w:t>
            </w:r>
          </w:p>
        </w:tc>
      </w:tr>
      <w:tr w:rsidR="00144472" w:rsidRPr="00A227A2" w14:paraId="33E9FFAD" w14:textId="77777777">
        <w:trPr>
          <w:trHeight w:hRule="exact" w:val="931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1C983" w14:textId="77777777" w:rsidR="00144472" w:rsidRPr="00A227A2" w:rsidRDefault="00EB303C">
            <w:pPr>
              <w:spacing w:before="2" w:line="220" w:lineRule="exact"/>
              <w:ind w:left="461" w:right="162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  <w:spacing w:val="-1"/>
              </w:rPr>
              <w:t>I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1"/>
              </w:rPr>
              <w:t>us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r</w:t>
            </w:r>
            <w:r w:rsidRPr="00A227A2">
              <w:rPr>
                <w:rFonts w:ascii="Arial" w:hAnsi="Arial" w:cs="Arial"/>
                <w:b/>
              </w:rPr>
              <w:t>ipt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  <w:spacing w:val="3"/>
              </w:rPr>
              <w:t>c</w:t>
            </w:r>
            <w:r w:rsidRPr="00A227A2">
              <w:rPr>
                <w:rFonts w:ascii="Arial" w:hAnsi="Arial" w:cs="Arial"/>
                <w:b/>
              </w:rPr>
              <w:t>ientific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ll</w:t>
            </w:r>
            <w:r w:rsidRPr="00A227A2">
              <w:rPr>
                <w:rFonts w:ascii="Arial" w:hAnsi="Arial" w:cs="Arial"/>
                <w:b/>
                <w:spacing w:val="1"/>
              </w:rPr>
              <w:t>y</w:t>
            </w:r>
            <w:r w:rsidRPr="00A227A2">
              <w:rPr>
                <w:rFonts w:ascii="Arial" w:hAnsi="Arial" w:cs="Arial"/>
                <w:b/>
              </w:rPr>
              <w:t>, c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r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1"/>
              </w:rPr>
              <w:t>ct</w:t>
            </w:r>
            <w:r w:rsidRPr="00A227A2">
              <w:rPr>
                <w:rFonts w:ascii="Arial" w:hAnsi="Arial" w:cs="Arial"/>
                <w:b/>
              </w:rPr>
              <w:t>?</w:t>
            </w:r>
            <w:r w:rsidRPr="00A227A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Ple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wri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her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C768A" w14:textId="77777777" w:rsidR="00144472" w:rsidRPr="00A227A2" w:rsidRDefault="00EB303C">
            <w:pPr>
              <w:spacing w:before="2" w:line="220" w:lineRule="exact"/>
              <w:ind w:left="102" w:right="128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>Mi</w:t>
            </w:r>
            <w:r w:rsidRPr="00A227A2">
              <w:rPr>
                <w:rFonts w:ascii="Arial" w:hAnsi="Arial" w:cs="Arial"/>
                <w:spacing w:val="1"/>
              </w:rPr>
              <w:t>no</w:t>
            </w:r>
            <w:r w:rsidRPr="00A227A2">
              <w:rPr>
                <w:rFonts w:ascii="Arial" w:hAnsi="Arial" w:cs="Arial"/>
              </w:rPr>
              <w:t>r</w:t>
            </w:r>
            <w:r w:rsidRPr="00A227A2">
              <w:rPr>
                <w:rFonts w:ascii="Arial" w:hAnsi="Arial" w:cs="Arial"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spacing w:val="2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  <w:spacing w:val="-2"/>
              </w:rPr>
              <w:t>r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c</w:t>
            </w:r>
            <w:r w:rsidRPr="00A227A2">
              <w:rPr>
                <w:rFonts w:ascii="Arial" w:hAnsi="Arial" w:cs="Arial"/>
              </w:rPr>
              <w:t>ti</w:t>
            </w:r>
            <w:r w:rsidRPr="00A227A2">
              <w:rPr>
                <w:rFonts w:ascii="Arial" w:hAnsi="Arial" w:cs="Arial"/>
                <w:spacing w:val="1"/>
              </w:rPr>
              <w:t>on</w:t>
            </w:r>
            <w:r w:rsidRPr="00A227A2">
              <w:rPr>
                <w:rFonts w:ascii="Arial" w:hAnsi="Arial" w:cs="Arial"/>
              </w:rPr>
              <w:t>s</w:t>
            </w:r>
            <w:r w:rsidRPr="00A227A2">
              <w:rPr>
                <w:rFonts w:ascii="Arial" w:hAnsi="Arial" w:cs="Arial"/>
                <w:spacing w:val="-8"/>
              </w:rPr>
              <w:t xml:space="preserve"> </w:t>
            </w:r>
            <w:proofErr w:type="gramStart"/>
            <w:r w:rsidRPr="00A227A2">
              <w:rPr>
                <w:rFonts w:ascii="Arial" w:hAnsi="Arial" w:cs="Arial"/>
              </w:rPr>
              <w:t>is</w:t>
            </w:r>
            <w:proofErr w:type="gramEnd"/>
            <w:r w:rsidRPr="00A227A2">
              <w:rPr>
                <w:rFonts w:ascii="Arial" w:hAnsi="Arial" w:cs="Arial"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ed</w:t>
            </w:r>
            <w:r w:rsidRPr="00A227A2">
              <w:rPr>
                <w:rFonts w:ascii="Arial" w:hAnsi="Arial" w:cs="Arial"/>
              </w:rPr>
              <w:t>ed</w:t>
            </w:r>
            <w:r w:rsidRPr="00A227A2">
              <w:rPr>
                <w:rFonts w:ascii="Arial" w:hAnsi="Arial" w:cs="Arial"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</w:rPr>
              <w:t>to</w:t>
            </w:r>
            <w:r w:rsidRPr="00A227A2">
              <w:rPr>
                <w:rFonts w:ascii="Arial" w:hAnsi="Arial" w:cs="Arial"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avo</w:t>
            </w:r>
            <w:r w:rsidRPr="00A227A2">
              <w:rPr>
                <w:rFonts w:ascii="Arial" w:hAnsi="Arial" w:cs="Arial"/>
                <w:b/>
              </w:rPr>
              <w:t>id</w:t>
            </w:r>
            <w:r w:rsidRPr="00A227A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pe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iti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</w:rPr>
              <w:t>in</w:t>
            </w:r>
            <w:r w:rsidRPr="00A227A2">
              <w:rPr>
                <w:rFonts w:ascii="Arial" w:hAnsi="Arial" w:cs="Arial"/>
                <w:spacing w:val="-1"/>
              </w:rPr>
              <w:t xml:space="preserve"> s</w:t>
            </w:r>
            <w:r w:rsidRPr="00A227A2">
              <w:rPr>
                <w:rFonts w:ascii="Arial" w:hAnsi="Arial" w:cs="Arial"/>
                <w:spacing w:val="1"/>
              </w:rPr>
              <w:t>om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c</w:t>
            </w:r>
            <w:r w:rsidRPr="00A227A2">
              <w:rPr>
                <w:rFonts w:ascii="Arial" w:hAnsi="Arial" w:cs="Arial"/>
                <w:spacing w:val="-3"/>
              </w:rPr>
              <w:t>t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on</w:t>
            </w:r>
            <w:r w:rsidRPr="00A227A2">
              <w:rPr>
                <w:rFonts w:ascii="Arial" w:hAnsi="Arial" w:cs="Arial"/>
              </w:rPr>
              <w:t>s</w:t>
            </w:r>
            <w:r w:rsidRPr="00A227A2">
              <w:rPr>
                <w:rFonts w:ascii="Arial" w:hAnsi="Arial" w:cs="Arial"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d to</w:t>
            </w:r>
            <w:r w:rsidRPr="00A227A2">
              <w:rPr>
                <w:rFonts w:ascii="Arial" w:hAnsi="Arial" w:cs="Arial"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  <w:spacing w:val="1"/>
              </w:rPr>
              <w:t>ur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ent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1"/>
              </w:rPr>
              <w:t>x</w:t>
            </w:r>
            <w:r w:rsidRPr="00A227A2">
              <w:rPr>
                <w:rFonts w:ascii="Arial" w:hAnsi="Arial" w:cs="Arial"/>
                <w:b/>
              </w:rPr>
              <w:t>plan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  <w:spacing w:val="-2"/>
              </w:rPr>
              <w:t>t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f</w:t>
            </w:r>
            <w:r w:rsidRPr="00A227A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1"/>
              </w:rPr>
              <w:t>c</w:t>
            </w:r>
            <w:r w:rsidRPr="00A227A2">
              <w:rPr>
                <w:rFonts w:ascii="Arial" w:hAnsi="Arial" w:cs="Arial"/>
                <w:b/>
              </w:rPr>
              <w:t>h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ni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cro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s</w:t>
            </w:r>
            <w:r w:rsidRPr="00A227A2">
              <w:rPr>
                <w:rFonts w:ascii="Arial" w:hAnsi="Arial" w:cs="Arial"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d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-2"/>
              </w:rPr>
              <w:t>f</w:t>
            </w:r>
            <w:r w:rsidRPr="00A227A2">
              <w:rPr>
                <w:rFonts w:ascii="Arial" w:hAnsi="Arial" w:cs="Arial"/>
                <w:spacing w:val="1"/>
              </w:rPr>
              <w:t>f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t t</w:t>
            </w:r>
            <w:r w:rsidRPr="00A227A2">
              <w:rPr>
                <w:rFonts w:ascii="Arial" w:hAnsi="Arial" w:cs="Arial"/>
                <w:spacing w:val="1"/>
              </w:rPr>
              <w:t>yp</w:t>
            </w:r>
            <w:r w:rsidRPr="00A227A2">
              <w:rPr>
                <w:rFonts w:ascii="Arial" w:hAnsi="Arial" w:cs="Arial"/>
              </w:rPr>
              <w:t>es</w:t>
            </w:r>
            <w:r w:rsidRPr="00A227A2">
              <w:rPr>
                <w:rFonts w:ascii="Arial" w:hAnsi="Arial" w:cs="Arial"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f</w:t>
            </w:r>
            <w:r w:rsidRPr="00A227A2">
              <w:rPr>
                <w:rFonts w:ascii="Arial" w:hAnsi="Arial" w:cs="Arial"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  <w:spacing w:val="-2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nom</w:t>
            </w:r>
            <w:r w:rsidRPr="00A227A2">
              <w:rPr>
                <w:rFonts w:ascii="Arial" w:hAnsi="Arial" w:cs="Arial"/>
              </w:rPr>
              <w:t>ate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ial</w:t>
            </w:r>
            <w:r w:rsidRPr="00A227A2">
              <w:rPr>
                <w:rFonts w:ascii="Arial" w:hAnsi="Arial" w:cs="Arial"/>
                <w:spacing w:val="2"/>
              </w:rPr>
              <w:t>s</w:t>
            </w:r>
            <w:r w:rsidRPr="00A227A2">
              <w:rPr>
                <w:rFonts w:ascii="Arial" w:hAnsi="Arial" w:cs="Arial"/>
              </w:rPr>
              <w:t>.</w:t>
            </w:r>
            <w:r w:rsidRPr="00A227A2">
              <w:rPr>
                <w:rFonts w:ascii="Arial" w:hAnsi="Arial" w:cs="Arial"/>
                <w:spacing w:val="-11"/>
              </w:rPr>
              <w:t xml:space="preserve"> </w:t>
            </w:r>
            <w:r w:rsidRPr="00A227A2">
              <w:rPr>
                <w:rFonts w:ascii="Arial" w:hAnsi="Arial" w:cs="Arial"/>
              </w:rPr>
              <w:t>O</w:t>
            </w:r>
            <w:r w:rsidRPr="00A227A2">
              <w:rPr>
                <w:rFonts w:ascii="Arial" w:hAnsi="Arial" w:cs="Arial"/>
                <w:spacing w:val="1"/>
              </w:rPr>
              <w:t>v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-2"/>
              </w:rPr>
              <w:t>l</w:t>
            </w:r>
            <w:r w:rsidRPr="00A227A2">
              <w:rPr>
                <w:rFonts w:ascii="Arial" w:hAnsi="Arial" w:cs="Arial"/>
              </w:rPr>
              <w:t>l,</w:t>
            </w:r>
            <w:r w:rsidRPr="00A227A2">
              <w:rPr>
                <w:rFonts w:ascii="Arial" w:hAnsi="Arial" w:cs="Arial"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1"/>
              </w:rPr>
              <w:t xml:space="preserve"> s</w:t>
            </w:r>
            <w:r w:rsidRPr="00A227A2">
              <w:rPr>
                <w:rFonts w:ascii="Arial" w:hAnsi="Arial" w:cs="Arial"/>
              </w:rPr>
              <w:t>cie</w:t>
            </w:r>
            <w:r w:rsidRPr="00A227A2">
              <w:rPr>
                <w:rFonts w:ascii="Arial" w:hAnsi="Arial" w:cs="Arial"/>
                <w:spacing w:val="2"/>
              </w:rPr>
              <w:t>n</w:t>
            </w:r>
            <w:r w:rsidRPr="00A227A2">
              <w:rPr>
                <w:rFonts w:ascii="Arial" w:hAnsi="Arial" w:cs="Arial"/>
              </w:rPr>
              <w:t>tific</w:t>
            </w:r>
            <w:r w:rsidRPr="00A227A2">
              <w:rPr>
                <w:rFonts w:ascii="Arial" w:hAnsi="Arial" w:cs="Arial"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fou</w:t>
            </w:r>
            <w:r w:rsidRPr="00A227A2">
              <w:rPr>
                <w:rFonts w:ascii="Arial" w:hAnsi="Arial" w:cs="Arial"/>
                <w:spacing w:val="-1"/>
              </w:rPr>
              <w:t>n</w:t>
            </w:r>
            <w:r w:rsidRPr="00A227A2">
              <w:rPr>
                <w:rFonts w:ascii="Arial" w:hAnsi="Arial" w:cs="Arial"/>
                <w:spacing w:val="1"/>
              </w:rPr>
              <w:t>d</w:t>
            </w:r>
            <w:r w:rsidRPr="00A227A2">
              <w:rPr>
                <w:rFonts w:ascii="Arial" w:hAnsi="Arial" w:cs="Arial"/>
              </w:rPr>
              <w:t>ati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n</w:t>
            </w:r>
            <w:r w:rsidRPr="00A227A2">
              <w:rPr>
                <w:rFonts w:ascii="Arial" w:hAnsi="Arial" w:cs="Arial"/>
                <w:spacing w:val="-10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f</w:t>
            </w:r>
            <w:r w:rsidRPr="00A227A2">
              <w:rPr>
                <w:rFonts w:ascii="Arial" w:hAnsi="Arial" w:cs="Arial"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spacing w:val="-3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 xml:space="preserve">e </w:t>
            </w:r>
            <w:r w:rsidRPr="00A227A2">
              <w:rPr>
                <w:rFonts w:ascii="Arial" w:hAnsi="Arial" w:cs="Arial"/>
                <w:spacing w:val="1"/>
              </w:rPr>
              <w:t>m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nu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p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</w:rPr>
              <w:t>is</w:t>
            </w:r>
            <w:r w:rsidRPr="00A227A2">
              <w:rPr>
                <w:rFonts w:ascii="Arial" w:hAnsi="Arial" w:cs="Arial"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</w:rPr>
              <w:t>s</w:t>
            </w:r>
            <w:r w:rsidRPr="00A227A2">
              <w:rPr>
                <w:rFonts w:ascii="Arial" w:hAnsi="Arial" w:cs="Arial"/>
                <w:spacing w:val="-1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rong</w:t>
            </w:r>
            <w:r w:rsidRPr="00A227A2">
              <w:rPr>
                <w:rFonts w:ascii="Arial" w:hAnsi="Arial" w:cs="Arial"/>
              </w:rP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C5EB4" w14:textId="6DF4B6D3" w:rsidR="00144472" w:rsidRPr="00A227A2" w:rsidRDefault="00FA43C2">
            <w:pPr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 xml:space="preserve">Noted your suggestion </w:t>
            </w:r>
          </w:p>
        </w:tc>
      </w:tr>
      <w:tr w:rsidR="00144472" w:rsidRPr="00A227A2" w14:paraId="73793E65" w14:textId="77777777">
        <w:trPr>
          <w:trHeight w:hRule="exact" w:val="1160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252FC" w14:textId="77777777" w:rsidR="00144472" w:rsidRPr="00A227A2" w:rsidRDefault="00EB303C">
            <w:pPr>
              <w:ind w:left="461" w:right="425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</w:rPr>
              <w:t>Are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ef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1"/>
              </w:rPr>
              <w:t>r</w:t>
            </w:r>
            <w:r w:rsidRPr="00A227A2">
              <w:rPr>
                <w:rFonts w:ascii="Arial" w:hAnsi="Arial" w:cs="Arial"/>
                <w:b/>
              </w:rPr>
              <w:t>enc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uf</w:t>
            </w:r>
            <w:r w:rsidRPr="00A227A2">
              <w:rPr>
                <w:rFonts w:ascii="Arial" w:hAnsi="Arial" w:cs="Arial"/>
                <w:b/>
                <w:spacing w:val="1"/>
              </w:rPr>
              <w:t>f</w:t>
            </w:r>
            <w:r w:rsidRPr="00A227A2">
              <w:rPr>
                <w:rFonts w:ascii="Arial" w:hAnsi="Arial" w:cs="Arial"/>
                <w:b/>
              </w:rPr>
              <w:t xml:space="preserve">icient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nd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nt?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I</w:t>
            </w:r>
            <w:r w:rsidRPr="00A227A2">
              <w:rPr>
                <w:rFonts w:ascii="Arial" w:hAnsi="Arial" w:cs="Arial"/>
                <w:b/>
              </w:rPr>
              <w:t xml:space="preserve">f </w:t>
            </w:r>
            <w:r w:rsidRPr="00A227A2">
              <w:rPr>
                <w:rFonts w:ascii="Arial" w:hAnsi="Arial" w:cs="Arial"/>
                <w:b/>
                <w:spacing w:val="1"/>
              </w:rPr>
              <w:t>yo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h</w:t>
            </w:r>
            <w:r w:rsidRPr="00A227A2">
              <w:rPr>
                <w:rFonts w:ascii="Arial" w:hAnsi="Arial" w:cs="Arial"/>
                <w:b/>
                <w:spacing w:val="1"/>
              </w:rPr>
              <w:t>av</w:t>
            </w:r>
            <w:r w:rsidRPr="00A227A2">
              <w:rPr>
                <w:rFonts w:ascii="Arial" w:hAnsi="Arial" w:cs="Arial"/>
                <w:b/>
              </w:rPr>
              <w:t xml:space="preserve">e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1"/>
              </w:rPr>
              <w:t>gg</w:t>
            </w:r>
            <w:r w:rsidRPr="00A227A2">
              <w:rPr>
                <w:rFonts w:ascii="Arial" w:hAnsi="Arial" w:cs="Arial"/>
                <w:b/>
              </w:rPr>
              <w:t>esti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ns</w:t>
            </w:r>
            <w:r w:rsidRPr="00A227A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f</w:t>
            </w:r>
            <w:r w:rsidRPr="00A227A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d</w:t>
            </w:r>
            <w:r w:rsidRPr="00A227A2">
              <w:rPr>
                <w:rFonts w:ascii="Arial" w:hAnsi="Arial" w:cs="Arial"/>
                <w:b/>
                <w:spacing w:val="-1"/>
              </w:rPr>
              <w:t>d</w:t>
            </w:r>
            <w:r w:rsidRPr="00A227A2">
              <w:rPr>
                <w:rFonts w:ascii="Arial" w:hAnsi="Arial" w:cs="Arial"/>
                <w:b/>
              </w:rPr>
              <w:t>iti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l</w:t>
            </w:r>
          </w:p>
          <w:p w14:paraId="7B365DCB" w14:textId="77777777" w:rsidR="00144472" w:rsidRPr="00A227A2" w:rsidRDefault="00EB303C">
            <w:pPr>
              <w:ind w:left="461" w:right="96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ef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1"/>
              </w:rPr>
              <w:t>r</w:t>
            </w:r>
            <w:r w:rsidRPr="00A227A2">
              <w:rPr>
                <w:rFonts w:ascii="Arial" w:hAnsi="Arial" w:cs="Arial"/>
                <w:b/>
              </w:rPr>
              <w:t>enc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,</w:t>
            </w:r>
            <w:r w:rsidRPr="00A227A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ple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en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hem in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ev</w:t>
            </w:r>
            <w:r w:rsidRPr="00A227A2">
              <w:rPr>
                <w:rFonts w:ascii="Arial" w:hAnsi="Arial" w:cs="Arial"/>
                <w:b/>
              </w:rPr>
              <w:t>iew</w:t>
            </w:r>
            <w:r w:rsidRPr="00A227A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fo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92330" w14:textId="77777777" w:rsidR="00144472" w:rsidRPr="00A227A2" w:rsidRDefault="00EB303C">
            <w:pPr>
              <w:spacing w:before="2" w:line="220" w:lineRule="exact"/>
              <w:ind w:left="102" w:right="395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f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  <w:spacing w:val="-2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e</w:t>
            </w:r>
            <w:r w:rsidRPr="00A227A2">
              <w:rPr>
                <w:rFonts w:ascii="Arial" w:hAnsi="Arial" w:cs="Arial"/>
              </w:rPr>
              <w:t>s</w:t>
            </w:r>
            <w:r w:rsidRPr="00A227A2">
              <w:rPr>
                <w:rFonts w:ascii="Arial" w:hAnsi="Arial" w:cs="Arial"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</w:rPr>
              <w:t>cited</w:t>
            </w:r>
            <w:r w:rsidRPr="00A227A2">
              <w:rPr>
                <w:rFonts w:ascii="Arial" w:hAnsi="Arial" w:cs="Arial"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</w:rPr>
              <w:t>in</w:t>
            </w:r>
            <w:r w:rsidRPr="00A227A2">
              <w:rPr>
                <w:rFonts w:ascii="Arial" w:hAnsi="Arial" w:cs="Arial"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m</w:t>
            </w:r>
            <w:r w:rsidRPr="00A227A2">
              <w:rPr>
                <w:rFonts w:ascii="Arial" w:hAnsi="Arial" w:cs="Arial"/>
                <w:spacing w:val="-2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nu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p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ar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1"/>
              </w:rPr>
              <w:t xml:space="preserve"> s</w:t>
            </w:r>
            <w:r w:rsidRPr="00A227A2">
              <w:rPr>
                <w:rFonts w:ascii="Arial" w:hAnsi="Arial" w:cs="Arial"/>
                <w:spacing w:val="1"/>
              </w:rPr>
              <w:t>uff</w:t>
            </w:r>
            <w:r w:rsidRPr="00A227A2">
              <w:rPr>
                <w:rFonts w:ascii="Arial" w:hAnsi="Arial" w:cs="Arial"/>
              </w:rPr>
              <w:t>ici</w:t>
            </w:r>
            <w:r w:rsidRPr="00A227A2">
              <w:rPr>
                <w:rFonts w:ascii="Arial" w:hAnsi="Arial" w:cs="Arial"/>
                <w:spacing w:val="-2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t,</w:t>
            </w:r>
            <w:r w:rsidRPr="00A227A2">
              <w:rPr>
                <w:rFonts w:ascii="Arial" w:hAnsi="Arial" w:cs="Arial"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ele</w:t>
            </w:r>
            <w:r w:rsidRPr="00A227A2">
              <w:rPr>
                <w:rFonts w:ascii="Arial" w:hAnsi="Arial" w:cs="Arial"/>
                <w:spacing w:val="2"/>
              </w:rPr>
              <w:t>v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-1"/>
              </w:rPr>
              <w:t>n</w:t>
            </w:r>
            <w:r w:rsidRPr="00A227A2">
              <w:rPr>
                <w:rFonts w:ascii="Arial" w:hAnsi="Arial" w:cs="Arial"/>
              </w:rPr>
              <w:t>t,</w:t>
            </w:r>
            <w:r w:rsidRPr="00A227A2">
              <w:rPr>
                <w:rFonts w:ascii="Arial" w:hAnsi="Arial" w:cs="Arial"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 xml:space="preserve">d 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c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nt</w:t>
            </w:r>
            <w:r w:rsidRPr="00A227A2">
              <w:rPr>
                <w:rFonts w:ascii="Arial" w:hAnsi="Arial" w:cs="Arial"/>
              </w:rP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7DEC0" w14:textId="21C6DBB3" w:rsidR="00144472" w:rsidRPr="00A227A2" w:rsidRDefault="00FA43C2">
            <w:pPr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 xml:space="preserve">Updated </w:t>
            </w:r>
          </w:p>
        </w:tc>
      </w:tr>
    </w:tbl>
    <w:p w14:paraId="0D5B8FF2" w14:textId="77777777" w:rsidR="00144472" w:rsidRPr="00A227A2" w:rsidRDefault="00144472">
      <w:pPr>
        <w:rPr>
          <w:rFonts w:ascii="Arial" w:hAnsi="Arial" w:cs="Arial"/>
        </w:rPr>
        <w:sectPr w:rsidR="00144472" w:rsidRPr="00A227A2">
          <w:pgSz w:w="15840" w:h="12240" w:orient="landscape"/>
          <w:pgMar w:top="1120" w:right="1220" w:bottom="280" w:left="1220" w:header="720" w:footer="720" w:gutter="0"/>
          <w:cols w:space="720"/>
        </w:sectPr>
      </w:pPr>
    </w:p>
    <w:p w14:paraId="0CADF615" w14:textId="77777777" w:rsidR="00144472" w:rsidRPr="00A227A2" w:rsidRDefault="00144472">
      <w:pPr>
        <w:spacing w:before="6" w:line="100" w:lineRule="exact"/>
        <w:rPr>
          <w:rFonts w:ascii="Arial" w:hAnsi="Arial" w:cs="Arial"/>
        </w:rPr>
      </w:pPr>
    </w:p>
    <w:p w14:paraId="08C63BD4" w14:textId="77777777" w:rsidR="00144472" w:rsidRPr="00A227A2" w:rsidRDefault="00144472">
      <w:pPr>
        <w:spacing w:line="200" w:lineRule="exact"/>
        <w:rPr>
          <w:rFonts w:ascii="Arial" w:hAnsi="Arial" w:cs="Arial"/>
        </w:rPr>
      </w:pPr>
    </w:p>
    <w:p w14:paraId="37F1F055" w14:textId="77777777" w:rsidR="00144472" w:rsidRPr="00A227A2" w:rsidRDefault="00144472">
      <w:pPr>
        <w:spacing w:line="200" w:lineRule="exact"/>
        <w:rPr>
          <w:rFonts w:ascii="Arial" w:hAnsi="Arial" w:cs="Arial"/>
        </w:rPr>
      </w:pPr>
    </w:p>
    <w:p w14:paraId="579DCF2F" w14:textId="77777777" w:rsidR="00144472" w:rsidRPr="00A227A2" w:rsidRDefault="00144472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3"/>
      </w:tblGrid>
      <w:tr w:rsidR="00144472" w:rsidRPr="00A227A2" w14:paraId="0316A39E" w14:textId="77777777">
        <w:trPr>
          <w:trHeight w:hRule="exact" w:val="931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223E6" w14:textId="77777777" w:rsidR="00144472" w:rsidRPr="00A227A2" w:rsidRDefault="00EB303C">
            <w:pPr>
              <w:spacing w:before="2" w:line="220" w:lineRule="exact"/>
              <w:ind w:left="463" w:right="189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  <w:spacing w:val="-1"/>
              </w:rPr>
              <w:t>I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l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1"/>
              </w:rPr>
              <w:t>g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1"/>
              </w:rPr>
              <w:t>ag</w:t>
            </w:r>
            <w:r w:rsidRPr="00A227A2">
              <w:rPr>
                <w:rFonts w:ascii="Arial" w:hAnsi="Arial" w:cs="Arial"/>
                <w:b/>
              </w:rPr>
              <w:t>e/</w:t>
            </w:r>
            <w:r w:rsidRPr="00A227A2">
              <w:rPr>
                <w:rFonts w:ascii="Arial" w:hAnsi="Arial" w:cs="Arial"/>
                <w:b/>
                <w:spacing w:val="-1"/>
              </w:rPr>
              <w:t>E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1"/>
              </w:rPr>
              <w:t>g</w:t>
            </w:r>
            <w:r w:rsidRPr="00A227A2">
              <w:rPr>
                <w:rFonts w:ascii="Arial" w:hAnsi="Arial" w:cs="Arial"/>
                <w:b/>
              </w:rPr>
              <w:t>l</w:t>
            </w:r>
            <w:r w:rsidRPr="00A227A2">
              <w:rPr>
                <w:rFonts w:ascii="Arial" w:hAnsi="Arial" w:cs="Arial"/>
                <w:b/>
                <w:spacing w:val="2"/>
              </w:rPr>
              <w:t>i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h</w:t>
            </w:r>
            <w:r w:rsidRPr="00A227A2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2"/>
              </w:rPr>
              <w:t>q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 xml:space="preserve">lity 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f</w:t>
            </w:r>
            <w:r w:rsidRPr="00A227A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icle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uit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ble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fo</w:t>
            </w:r>
            <w:r w:rsidRPr="00A227A2">
              <w:rPr>
                <w:rFonts w:ascii="Arial" w:hAnsi="Arial" w:cs="Arial"/>
                <w:b/>
              </w:rPr>
              <w:t xml:space="preserve">r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ch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l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rly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m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-1"/>
              </w:rPr>
              <w:t>n</w:t>
            </w:r>
            <w:r w:rsidRPr="00A227A2">
              <w:rPr>
                <w:rFonts w:ascii="Arial" w:hAnsi="Arial" w:cs="Arial"/>
                <w:b/>
              </w:rPr>
              <w:t>ic</w:t>
            </w:r>
            <w:r w:rsidRPr="00A227A2">
              <w:rPr>
                <w:rFonts w:ascii="Arial" w:hAnsi="Arial" w:cs="Arial"/>
                <w:b/>
                <w:spacing w:val="1"/>
              </w:rPr>
              <w:t>at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828FD" w14:textId="77777777" w:rsidR="00144472" w:rsidRPr="00A227A2" w:rsidRDefault="00EB303C">
            <w:pPr>
              <w:spacing w:before="2" w:line="220" w:lineRule="exact"/>
              <w:ind w:left="102" w:right="463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</w:rPr>
              <w:t>la</w:t>
            </w:r>
            <w:r w:rsidRPr="00A227A2">
              <w:rPr>
                <w:rFonts w:ascii="Arial" w:hAnsi="Arial" w:cs="Arial"/>
                <w:spacing w:val="1"/>
              </w:rPr>
              <w:t>ngu</w:t>
            </w:r>
            <w:r w:rsidRPr="00A227A2">
              <w:rPr>
                <w:rFonts w:ascii="Arial" w:hAnsi="Arial" w:cs="Arial"/>
                <w:spacing w:val="-2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g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-1"/>
              </w:rPr>
              <w:t>n</w:t>
            </w:r>
            <w:r w:rsidRPr="00A227A2">
              <w:rPr>
                <w:rFonts w:ascii="Arial" w:hAnsi="Arial" w:cs="Arial"/>
              </w:rPr>
              <w:t>d</w:t>
            </w:r>
            <w:r w:rsidRPr="00A227A2">
              <w:rPr>
                <w:rFonts w:ascii="Arial" w:hAnsi="Arial" w:cs="Arial"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1"/>
              </w:rPr>
              <w:t>n</w:t>
            </w:r>
            <w:r w:rsidRPr="00A227A2">
              <w:rPr>
                <w:rFonts w:ascii="Arial" w:hAnsi="Arial" w:cs="Arial"/>
                <w:spacing w:val="1"/>
              </w:rPr>
              <w:t>g</w:t>
            </w:r>
            <w:r w:rsidRPr="00A227A2">
              <w:rPr>
                <w:rFonts w:ascii="Arial" w:hAnsi="Arial" w:cs="Arial"/>
              </w:rPr>
              <w:t>li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h</w:t>
            </w:r>
            <w:r w:rsidRPr="00A227A2">
              <w:rPr>
                <w:rFonts w:ascii="Arial" w:hAnsi="Arial" w:cs="Arial"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qu</w:t>
            </w:r>
            <w:r w:rsidRPr="00A227A2">
              <w:rPr>
                <w:rFonts w:ascii="Arial" w:hAnsi="Arial" w:cs="Arial"/>
                <w:spacing w:val="-2"/>
              </w:rPr>
              <w:t>a</w:t>
            </w:r>
            <w:r w:rsidRPr="00A227A2">
              <w:rPr>
                <w:rFonts w:ascii="Arial" w:hAnsi="Arial" w:cs="Arial"/>
              </w:rPr>
              <w:t>lity</w:t>
            </w:r>
            <w:r w:rsidRPr="00A227A2">
              <w:rPr>
                <w:rFonts w:ascii="Arial" w:hAnsi="Arial" w:cs="Arial"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f</w:t>
            </w:r>
            <w:r w:rsidRPr="00A227A2">
              <w:rPr>
                <w:rFonts w:ascii="Arial" w:hAnsi="Arial" w:cs="Arial"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1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m</w:t>
            </w:r>
            <w:r w:rsidRPr="00A227A2">
              <w:rPr>
                <w:rFonts w:ascii="Arial" w:hAnsi="Arial" w:cs="Arial"/>
                <w:spacing w:val="-2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nu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1"/>
              </w:rPr>
              <w:t>p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ar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g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  <w:spacing w:val="-2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 xml:space="preserve">ally 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  <w:spacing w:val="1"/>
              </w:rPr>
              <w:t>u</w:t>
            </w:r>
            <w:r w:rsidRPr="00A227A2">
              <w:rPr>
                <w:rFonts w:ascii="Arial" w:hAnsi="Arial" w:cs="Arial"/>
              </w:rPr>
              <w:t>ita</w:t>
            </w:r>
            <w:r w:rsidRPr="00A227A2">
              <w:rPr>
                <w:rFonts w:ascii="Arial" w:hAnsi="Arial" w:cs="Arial"/>
                <w:spacing w:val="1"/>
              </w:rPr>
              <w:t>b</w:t>
            </w:r>
            <w:r w:rsidRPr="00A227A2">
              <w:rPr>
                <w:rFonts w:ascii="Arial" w:hAnsi="Arial" w:cs="Arial"/>
              </w:rPr>
              <w:t>le</w:t>
            </w:r>
            <w:r w:rsidRPr="00A227A2">
              <w:rPr>
                <w:rFonts w:ascii="Arial" w:hAnsi="Arial" w:cs="Arial"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fo</w:t>
            </w:r>
            <w:r w:rsidRPr="00A227A2">
              <w:rPr>
                <w:rFonts w:ascii="Arial" w:hAnsi="Arial" w:cs="Arial"/>
              </w:rPr>
              <w:t>r</w:t>
            </w:r>
            <w:r w:rsidRPr="00A227A2">
              <w:rPr>
                <w:rFonts w:ascii="Arial" w:hAnsi="Arial" w:cs="Arial"/>
                <w:spacing w:val="-1"/>
              </w:rPr>
              <w:t xml:space="preserve"> s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ho</w:t>
            </w:r>
            <w:r w:rsidRPr="00A227A2">
              <w:rPr>
                <w:rFonts w:ascii="Arial" w:hAnsi="Arial" w:cs="Arial"/>
              </w:rPr>
              <w:t>la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ly</w:t>
            </w:r>
            <w:r w:rsidRPr="00A227A2">
              <w:rPr>
                <w:rFonts w:ascii="Arial" w:hAnsi="Arial" w:cs="Arial"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om</w:t>
            </w:r>
            <w:r w:rsidRPr="00A227A2">
              <w:rPr>
                <w:rFonts w:ascii="Arial" w:hAnsi="Arial" w:cs="Arial"/>
                <w:spacing w:val="-1"/>
              </w:rPr>
              <w:t>m</w:t>
            </w:r>
            <w:r w:rsidRPr="00A227A2">
              <w:rPr>
                <w:rFonts w:ascii="Arial" w:hAnsi="Arial" w:cs="Arial"/>
                <w:spacing w:val="1"/>
              </w:rPr>
              <w:t>u</w:t>
            </w:r>
            <w:r w:rsidRPr="00A227A2">
              <w:rPr>
                <w:rFonts w:ascii="Arial" w:hAnsi="Arial" w:cs="Arial"/>
                <w:spacing w:val="-1"/>
              </w:rPr>
              <w:t>n</w:t>
            </w:r>
            <w:r w:rsidRPr="00A227A2">
              <w:rPr>
                <w:rFonts w:ascii="Arial" w:hAnsi="Arial" w:cs="Arial"/>
              </w:rPr>
              <w:t>icati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</w:rPr>
              <w:t>n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9441C" w14:textId="57C88571" w:rsidR="00144472" w:rsidRPr="00A227A2" w:rsidRDefault="00FA43C2">
            <w:pPr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 xml:space="preserve">Improved </w:t>
            </w:r>
          </w:p>
        </w:tc>
      </w:tr>
      <w:tr w:rsidR="00144472" w:rsidRPr="00A227A2" w14:paraId="6F3C1F13" w14:textId="77777777" w:rsidTr="00EB303C">
        <w:trPr>
          <w:trHeight w:hRule="exact" w:val="2240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F95C7" w14:textId="77777777" w:rsidR="00144472" w:rsidRPr="00A227A2" w:rsidRDefault="00EB303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A227A2">
              <w:rPr>
                <w:rFonts w:ascii="Arial" w:hAnsi="Arial" w:cs="Arial"/>
                <w:b/>
                <w:u w:val="thick" w:color="000000"/>
              </w:rPr>
              <w:t>pti</w:t>
            </w:r>
            <w:r w:rsidRPr="00A227A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A227A2">
              <w:rPr>
                <w:rFonts w:ascii="Arial" w:hAnsi="Arial" w:cs="Arial"/>
                <w:b/>
                <w:u w:val="thick" w:color="000000"/>
              </w:rPr>
              <w:t>n</w:t>
            </w:r>
            <w:r w:rsidRPr="00A227A2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A227A2">
              <w:rPr>
                <w:rFonts w:ascii="Arial" w:hAnsi="Arial" w:cs="Arial"/>
                <w:b/>
                <w:u w:val="thick" w:color="000000"/>
              </w:rPr>
              <w:t>l/Gene</w:t>
            </w:r>
            <w:r w:rsidRPr="00A227A2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A227A2">
              <w:rPr>
                <w:rFonts w:ascii="Arial" w:hAnsi="Arial" w:cs="Arial"/>
                <w:b/>
                <w:u w:val="thick" w:color="000000"/>
              </w:rPr>
              <w:t>l</w:t>
            </w:r>
            <w:r w:rsidRPr="00A227A2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A227A2">
              <w:rPr>
                <w:rFonts w:ascii="Arial" w:hAnsi="Arial" w:cs="Arial"/>
              </w:rPr>
              <w:t>c</w:t>
            </w:r>
            <w:r w:rsidRPr="00A227A2">
              <w:rPr>
                <w:rFonts w:ascii="Arial" w:hAnsi="Arial" w:cs="Arial"/>
                <w:spacing w:val="1"/>
              </w:rPr>
              <w:t>omm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n</w:t>
            </w:r>
            <w:r w:rsidRPr="00A227A2">
              <w:rPr>
                <w:rFonts w:ascii="Arial" w:hAnsi="Arial" w:cs="Arial"/>
              </w:rPr>
              <w:t>ts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1C1AC" w14:textId="77777777" w:rsidR="00144472" w:rsidRPr="00A227A2" w:rsidRDefault="00EB303C">
            <w:pPr>
              <w:ind w:left="102" w:right="192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  <w:spacing w:val="-1"/>
              </w:rPr>
              <w:t>T</w:t>
            </w:r>
            <w:r w:rsidRPr="00A227A2">
              <w:rPr>
                <w:rFonts w:ascii="Arial" w:hAnsi="Arial" w:cs="Arial"/>
                <w:b/>
              </w:rPr>
              <w:t>he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1"/>
              </w:rPr>
              <w:t>us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r</w:t>
            </w:r>
            <w:r w:rsidRPr="00A227A2">
              <w:rPr>
                <w:rFonts w:ascii="Arial" w:hAnsi="Arial" w:cs="Arial"/>
                <w:b/>
              </w:rPr>
              <w:t>ipt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d</w:t>
            </w:r>
            <w:r w:rsidRPr="00A227A2">
              <w:rPr>
                <w:rFonts w:ascii="Arial" w:hAnsi="Arial" w:cs="Arial"/>
                <w:b/>
                <w:spacing w:val="-1"/>
              </w:rPr>
              <w:t>d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3"/>
              </w:rPr>
              <w:t>e</w:t>
            </w:r>
            <w:r w:rsidRPr="00A227A2">
              <w:rPr>
                <w:rFonts w:ascii="Arial" w:hAnsi="Arial" w:cs="Arial"/>
                <w:b/>
                <w:spacing w:val="-1"/>
              </w:rPr>
              <w:t>ss</w:t>
            </w:r>
            <w:r w:rsidRPr="00A227A2">
              <w:rPr>
                <w:rFonts w:ascii="Arial" w:hAnsi="Arial" w:cs="Arial"/>
                <w:b/>
                <w:spacing w:val="3"/>
              </w:rPr>
              <w:t>e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p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ta</w:t>
            </w:r>
            <w:r w:rsidRPr="00A227A2">
              <w:rPr>
                <w:rFonts w:ascii="Arial" w:hAnsi="Arial" w:cs="Arial"/>
                <w:b/>
              </w:rPr>
              <w:t>nt</w:t>
            </w:r>
            <w:r w:rsidRPr="00A227A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to</w:t>
            </w:r>
            <w:r w:rsidRPr="00A227A2">
              <w:rPr>
                <w:rFonts w:ascii="Arial" w:hAnsi="Arial" w:cs="Arial"/>
                <w:b/>
              </w:rPr>
              <w:t>pic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nd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is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g</w:t>
            </w:r>
            <w:r w:rsidRPr="00A227A2">
              <w:rPr>
                <w:rFonts w:ascii="Arial" w:hAnsi="Arial" w:cs="Arial"/>
                <w:b/>
              </w:rPr>
              <w:t>ene</w:t>
            </w:r>
            <w:r w:rsidRPr="00A227A2">
              <w:rPr>
                <w:rFonts w:ascii="Arial" w:hAnsi="Arial" w:cs="Arial"/>
                <w:b/>
                <w:spacing w:val="1"/>
              </w:rPr>
              <w:t>ra</w:t>
            </w:r>
            <w:r w:rsidRPr="00A227A2">
              <w:rPr>
                <w:rFonts w:ascii="Arial" w:hAnsi="Arial" w:cs="Arial"/>
                <w:b/>
              </w:rPr>
              <w:t>lly wel</w:t>
            </w:r>
            <w:r w:rsidRPr="00A227A2">
              <w:rPr>
                <w:rFonts w:ascii="Arial" w:hAnsi="Arial" w:cs="Arial"/>
                <w:b/>
                <w:spacing w:val="1"/>
              </w:rPr>
              <w:t>l-</w:t>
            </w:r>
            <w:r w:rsidRPr="00A227A2">
              <w:rPr>
                <w:rFonts w:ascii="Arial" w:hAnsi="Arial" w:cs="Arial"/>
                <w:b/>
              </w:rPr>
              <w:t>wri</w:t>
            </w:r>
            <w:r w:rsidRPr="00A227A2">
              <w:rPr>
                <w:rFonts w:ascii="Arial" w:hAnsi="Arial" w:cs="Arial"/>
                <w:b/>
                <w:spacing w:val="1"/>
              </w:rPr>
              <w:t>tt</w:t>
            </w:r>
            <w:r w:rsidRPr="00A227A2">
              <w:rPr>
                <w:rFonts w:ascii="Arial" w:hAnsi="Arial" w:cs="Arial"/>
                <w:b/>
              </w:rPr>
              <w:t>en.</w:t>
            </w:r>
            <w:r w:rsidRPr="00A227A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M</w:t>
            </w:r>
            <w:r w:rsidRPr="00A227A2">
              <w:rPr>
                <w:rFonts w:ascii="Arial" w:hAnsi="Arial" w:cs="Arial"/>
                <w:b/>
              </w:rPr>
              <w:t>inor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pr</w:t>
            </w:r>
            <w:r w:rsidRPr="00A227A2">
              <w:rPr>
                <w:rFonts w:ascii="Arial" w:hAnsi="Arial" w:cs="Arial"/>
                <w:b/>
                <w:spacing w:val="1"/>
              </w:rPr>
              <w:t>ov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en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in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l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1"/>
              </w:rPr>
              <w:t>g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1"/>
              </w:rPr>
              <w:t>ag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p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li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hi</w:t>
            </w:r>
            <w:r w:rsidRPr="00A227A2">
              <w:rPr>
                <w:rFonts w:ascii="Arial" w:hAnsi="Arial" w:cs="Arial"/>
                <w:b/>
                <w:spacing w:val="-1"/>
              </w:rPr>
              <w:t>n</w:t>
            </w:r>
            <w:r w:rsidRPr="00A227A2">
              <w:rPr>
                <w:rFonts w:ascii="Arial" w:hAnsi="Arial" w:cs="Arial"/>
                <w:b/>
              </w:rPr>
              <w:t xml:space="preserve">g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nd r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d</w:t>
            </w:r>
            <w:r w:rsidRPr="00A227A2">
              <w:rPr>
                <w:rFonts w:ascii="Arial" w:hAnsi="Arial" w:cs="Arial"/>
                <w:b/>
                <w:spacing w:val="-1"/>
              </w:rPr>
              <w:t>u</w:t>
            </w:r>
            <w:r w:rsidRPr="00A227A2">
              <w:rPr>
                <w:rFonts w:ascii="Arial" w:hAnsi="Arial" w:cs="Arial"/>
                <w:b/>
              </w:rPr>
              <w:t>cing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d</w:t>
            </w:r>
            <w:r w:rsidRPr="00A227A2">
              <w:rPr>
                <w:rFonts w:ascii="Arial" w:hAnsi="Arial" w:cs="Arial"/>
                <w:b/>
                <w:spacing w:val="1"/>
              </w:rPr>
              <w:t>u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1"/>
              </w:rPr>
              <w:t>d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ncy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re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  <w:spacing w:val="2"/>
              </w:rPr>
              <w:t>u</w:t>
            </w:r>
            <w:r w:rsidRPr="00A227A2">
              <w:rPr>
                <w:rFonts w:ascii="Arial" w:hAnsi="Arial" w:cs="Arial"/>
                <w:b/>
                <w:spacing w:val="1"/>
              </w:rPr>
              <w:t>gg</w:t>
            </w:r>
            <w:r w:rsidRPr="00A227A2">
              <w:rPr>
                <w:rFonts w:ascii="Arial" w:hAnsi="Arial" w:cs="Arial"/>
                <w:b/>
              </w:rPr>
              <w:t>est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d.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I</w:t>
            </w:r>
            <w:r w:rsidRPr="00A227A2">
              <w:rPr>
                <w:rFonts w:ascii="Arial" w:hAnsi="Arial" w:cs="Arial"/>
                <w:b/>
              </w:rPr>
              <w:t>t is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uit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ble</w:t>
            </w:r>
            <w:r w:rsidRPr="00A227A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fo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p</w:t>
            </w:r>
            <w:r w:rsidRPr="00A227A2">
              <w:rPr>
                <w:rFonts w:ascii="Arial" w:hAnsi="Arial" w:cs="Arial"/>
                <w:b/>
                <w:spacing w:val="1"/>
              </w:rPr>
              <w:t>u</w:t>
            </w:r>
            <w:r w:rsidRPr="00A227A2">
              <w:rPr>
                <w:rFonts w:ascii="Arial" w:hAnsi="Arial" w:cs="Arial"/>
                <w:b/>
              </w:rPr>
              <w:t>bl</w:t>
            </w:r>
            <w:r w:rsidRPr="00A227A2">
              <w:rPr>
                <w:rFonts w:ascii="Arial" w:hAnsi="Arial" w:cs="Arial"/>
                <w:b/>
                <w:spacing w:val="-1"/>
              </w:rPr>
              <w:t>i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at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</w:t>
            </w:r>
          </w:p>
          <w:p w14:paraId="301FADD1" w14:textId="77777777" w:rsidR="00144472" w:rsidRPr="00A227A2" w:rsidRDefault="00EB303C">
            <w:pPr>
              <w:ind w:left="102"/>
              <w:rPr>
                <w:rFonts w:ascii="Arial" w:hAnsi="Arial" w:cs="Arial"/>
                <w:b/>
              </w:rPr>
            </w:pPr>
            <w:r w:rsidRPr="00A227A2">
              <w:rPr>
                <w:rFonts w:ascii="Arial" w:hAnsi="Arial" w:cs="Arial"/>
                <w:b/>
                <w:spacing w:val="1"/>
              </w:rPr>
              <w:t>aft</w:t>
            </w:r>
            <w:r w:rsidRPr="00A227A2">
              <w:rPr>
                <w:rFonts w:ascii="Arial" w:hAnsi="Arial" w:cs="Arial"/>
                <w:b/>
              </w:rPr>
              <w:t>er</w:t>
            </w:r>
            <w:r w:rsidRPr="00A227A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</w:rPr>
              <w:t>inor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ev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i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.</w:t>
            </w:r>
          </w:p>
          <w:p w14:paraId="4A5BE598" w14:textId="77777777" w:rsidR="00EB303C" w:rsidRPr="00A227A2" w:rsidRDefault="00EB303C">
            <w:pPr>
              <w:ind w:left="102"/>
              <w:rPr>
                <w:rFonts w:ascii="Arial" w:hAnsi="Arial" w:cs="Arial"/>
              </w:rPr>
            </w:pPr>
          </w:p>
          <w:p w14:paraId="4283DAAD" w14:textId="77777777" w:rsidR="00EB303C" w:rsidRPr="00A227A2" w:rsidRDefault="00EB303C">
            <w:pPr>
              <w:ind w:left="102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>The manuscript is well-organized, scientifically correct, and comprehensive. Minor revisions are needed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8EC3F" w14:textId="3C6B8E8E" w:rsidR="00144472" w:rsidRPr="00A227A2" w:rsidRDefault="00FA43C2">
            <w:pPr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</w:rPr>
              <w:t xml:space="preserve">Noted </w:t>
            </w:r>
          </w:p>
        </w:tc>
      </w:tr>
    </w:tbl>
    <w:p w14:paraId="70811535" w14:textId="77777777" w:rsidR="00144472" w:rsidRPr="00A227A2" w:rsidRDefault="00144472">
      <w:pPr>
        <w:spacing w:before="10" w:line="140" w:lineRule="exact"/>
        <w:rPr>
          <w:rFonts w:ascii="Arial" w:hAnsi="Arial" w:cs="Arial"/>
        </w:rPr>
      </w:pPr>
    </w:p>
    <w:p w14:paraId="034AEA81" w14:textId="77777777" w:rsidR="00144472" w:rsidRPr="00A227A2" w:rsidRDefault="00A227A2">
      <w:pPr>
        <w:spacing w:before="33"/>
        <w:ind w:left="220"/>
        <w:rPr>
          <w:rFonts w:ascii="Arial" w:hAnsi="Arial" w:cs="Arial"/>
        </w:rPr>
      </w:pPr>
      <w:r w:rsidRPr="00A227A2">
        <w:rPr>
          <w:rFonts w:ascii="Arial" w:hAnsi="Arial" w:cs="Arial"/>
        </w:rPr>
        <w:pict w14:anchorId="461C1254">
          <v:group id="_x0000_s1040" style="position:absolute;left:0;text-align:left;margin-left:71.45pt;margin-top:1.25pt;width:41.65pt;height:12.4pt;z-index:-251658240;mso-position-horizontal-relative:page" coordorigin="1429,25" coordsize="833,248">
            <v:shape id="_x0000_s1042" style="position:absolute;left:1440;top:35;width:812;height:228" coordorigin="1440,35" coordsize="812,228" path="m1440,263r812,l2252,35r-812,l1440,263xe" fillcolor="yellow" stroked="f">
              <v:path arrowok="t"/>
            </v:shape>
            <v:shape id="_x0000_s1041" style="position:absolute;left:1440;top:251;width:812;height:0" coordorigin="1440,251" coordsize="812,0" path="m1440,251r812,e" filled="f" strokeweight="1.06pt">
              <v:path arrowok="t"/>
            </v:shape>
            <w10:wrap anchorx="page"/>
          </v:group>
        </w:pict>
      </w:r>
      <w:r w:rsidR="00EB303C" w:rsidRPr="00A227A2">
        <w:rPr>
          <w:rFonts w:ascii="Arial" w:hAnsi="Arial" w:cs="Arial"/>
          <w:b/>
        </w:rPr>
        <w:t>PART</w:t>
      </w:r>
      <w:r w:rsidR="00EB303C" w:rsidRPr="00A227A2">
        <w:rPr>
          <w:rFonts w:ascii="Arial" w:hAnsi="Arial" w:cs="Arial"/>
          <w:b/>
          <w:spacing w:val="45"/>
        </w:rPr>
        <w:t xml:space="preserve"> </w:t>
      </w:r>
      <w:r w:rsidR="00EB303C" w:rsidRPr="00A227A2">
        <w:rPr>
          <w:rFonts w:ascii="Arial" w:hAnsi="Arial" w:cs="Arial"/>
          <w:b/>
          <w:spacing w:val="1"/>
        </w:rPr>
        <w:t>2</w:t>
      </w:r>
      <w:r w:rsidR="00EB303C" w:rsidRPr="00A227A2">
        <w:rPr>
          <w:rFonts w:ascii="Arial" w:hAnsi="Arial" w:cs="Arial"/>
          <w:b/>
        </w:rPr>
        <w:t>:</w:t>
      </w:r>
    </w:p>
    <w:p w14:paraId="6C12F5F5" w14:textId="77777777" w:rsidR="00144472" w:rsidRPr="00A227A2" w:rsidRDefault="00144472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3"/>
        <w:gridCol w:w="4467"/>
        <w:gridCol w:w="2616"/>
      </w:tblGrid>
      <w:tr w:rsidR="00144472" w:rsidRPr="00A227A2" w14:paraId="453B52AF" w14:textId="77777777">
        <w:trPr>
          <w:trHeight w:hRule="exact" w:val="946"/>
        </w:trPr>
        <w:tc>
          <w:tcPr>
            <w:tcW w:w="6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2A075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  <w:tc>
          <w:tcPr>
            <w:tcW w:w="4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27AFF" w14:textId="77777777" w:rsidR="00144472" w:rsidRPr="00A227A2" w:rsidRDefault="00EB303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</w:rPr>
              <w:t>Re</w:t>
            </w:r>
            <w:r w:rsidRPr="00A227A2">
              <w:rPr>
                <w:rFonts w:ascii="Arial" w:hAnsi="Arial" w:cs="Arial"/>
                <w:b/>
                <w:spacing w:val="2"/>
              </w:rPr>
              <w:t>v</w:t>
            </w:r>
            <w:r w:rsidRPr="00A227A2">
              <w:rPr>
                <w:rFonts w:ascii="Arial" w:hAnsi="Arial" w:cs="Arial"/>
                <w:b/>
              </w:rPr>
              <w:t>iew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’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  <w:spacing w:val="2"/>
              </w:rPr>
              <w:t>mm</w:t>
            </w:r>
            <w:r w:rsidRPr="00A227A2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2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58850" w14:textId="77777777" w:rsidR="00144472" w:rsidRPr="00A227A2" w:rsidRDefault="00EB303C">
            <w:pPr>
              <w:spacing w:before="2" w:line="220" w:lineRule="exact"/>
              <w:ind w:left="-1" w:right="146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</w:rPr>
              <w:t>Auth</w:t>
            </w:r>
            <w:r w:rsidRPr="00A227A2">
              <w:rPr>
                <w:rFonts w:ascii="Arial" w:hAnsi="Arial" w:cs="Arial"/>
                <w:b/>
                <w:spacing w:val="1"/>
              </w:rPr>
              <w:t>o</w:t>
            </w:r>
            <w:r w:rsidRPr="00A227A2">
              <w:rPr>
                <w:rFonts w:ascii="Arial" w:hAnsi="Arial" w:cs="Arial"/>
                <w:b/>
              </w:rPr>
              <w:t>r</w:t>
            </w:r>
            <w:r w:rsidRPr="00A227A2">
              <w:rPr>
                <w:rFonts w:ascii="Arial" w:hAnsi="Arial" w:cs="Arial"/>
                <w:b/>
                <w:spacing w:val="1"/>
              </w:rPr>
              <w:t>’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Fe</w:t>
            </w:r>
            <w:r w:rsidRPr="00A227A2">
              <w:rPr>
                <w:rFonts w:ascii="Arial" w:hAnsi="Arial" w:cs="Arial"/>
                <w:b/>
                <w:spacing w:val="1"/>
              </w:rPr>
              <w:t>e</w:t>
            </w:r>
            <w:r w:rsidRPr="00A227A2">
              <w:rPr>
                <w:rFonts w:ascii="Arial" w:hAnsi="Arial" w:cs="Arial"/>
                <w:b/>
              </w:rPr>
              <w:t>d</w:t>
            </w:r>
            <w:r w:rsidRPr="00A227A2">
              <w:rPr>
                <w:rFonts w:ascii="Arial" w:hAnsi="Arial" w:cs="Arial"/>
                <w:b/>
                <w:spacing w:val="-1"/>
              </w:rPr>
              <w:t>b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ck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(I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</w:rPr>
              <w:t xml:space="preserve">is </w:t>
            </w:r>
            <w:r w:rsidRPr="00A227A2">
              <w:rPr>
                <w:rFonts w:ascii="Arial" w:hAnsi="Arial" w:cs="Arial"/>
                <w:spacing w:val="1"/>
              </w:rPr>
              <w:t>m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nd</w:t>
            </w:r>
            <w:r w:rsidRPr="00A227A2">
              <w:rPr>
                <w:rFonts w:ascii="Arial" w:hAnsi="Arial" w:cs="Arial"/>
              </w:rPr>
              <w:t>at</w:t>
            </w:r>
            <w:r w:rsidRPr="00A227A2">
              <w:rPr>
                <w:rFonts w:ascii="Arial" w:hAnsi="Arial" w:cs="Arial"/>
                <w:spacing w:val="1"/>
              </w:rPr>
              <w:t>o</w:t>
            </w:r>
            <w:r w:rsidRPr="00A227A2">
              <w:rPr>
                <w:rFonts w:ascii="Arial" w:hAnsi="Arial" w:cs="Arial"/>
                <w:spacing w:val="-2"/>
              </w:rPr>
              <w:t>r</w:t>
            </w:r>
            <w:r w:rsidRPr="00A227A2">
              <w:rPr>
                <w:rFonts w:ascii="Arial" w:hAnsi="Arial" w:cs="Arial"/>
              </w:rPr>
              <w:t>y</w:t>
            </w:r>
            <w:r w:rsidRPr="00A227A2">
              <w:rPr>
                <w:rFonts w:ascii="Arial" w:hAnsi="Arial" w:cs="Arial"/>
                <w:spacing w:val="-8"/>
              </w:rPr>
              <w:t xml:space="preserve"> 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at</w:t>
            </w:r>
            <w:r w:rsidRPr="00A227A2">
              <w:rPr>
                <w:rFonts w:ascii="Arial" w:hAnsi="Arial" w:cs="Arial"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1"/>
              </w:rPr>
              <w:t>u</w:t>
            </w:r>
            <w:r w:rsidRPr="00A227A2">
              <w:rPr>
                <w:rFonts w:ascii="Arial" w:hAnsi="Arial" w:cs="Arial"/>
              </w:rPr>
              <w:t>t</w:t>
            </w:r>
            <w:r w:rsidRPr="00A227A2">
              <w:rPr>
                <w:rFonts w:ascii="Arial" w:hAnsi="Arial" w:cs="Arial"/>
                <w:spacing w:val="-1"/>
              </w:rPr>
              <w:t>h</w:t>
            </w:r>
            <w:r w:rsidRPr="00A227A2">
              <w:rPr>
                <w:rFonts w:ascii="Arial" w:hAnsi="Arial" w:cs="Arial"/>
                <w:spacing w:val="1"/>
              </w:rPr>
              <w:t>or</w:t>
            </w:r>
            <w:r w:rsidRPr="00A227A2">
              <w:rPr>
                <w:rFonts w:ascii="Arial" w:hAnsi="Arial" w:cs="Arial"/>
              </w:rPr>
              <w:t>s</w:t>
            </w:r>
            <w:r w:rsidRPr="00A227A2">
              <w:rPr>
                <w:rFonts w:ascii="Arial" w:hAnsi="Arial" w:cs="Arial"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  <w:spacing w:val="1"/>
              </w:rPr>
              <w:t>hou</w:t>
            </w:r>
            <w:r w:rsidRPr="00A227A2">
              <w:rPr>
                <w:rFonts w:ascii="Arial" w:hAnsi="Arial" w:cs="Arial"/>
                <w:spacing w:val="-3"/>
              </w:rPr>
              <w:t>l</w:t>
            </w:r>
            <w:r w:rsidRPr="00A227A2">
              <w:rPr>
                <w:rFonts w:ascii="Arial" w:hAnsi="Arial" w:cs="Arial"/>
              </w:rPr>
              <w:t>d w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</w:rPr>
              <w:t>ite</w:t>
            </w:r>
            <w:r w:rsidRPr="00A227A2">
              <w:rPr>
                <w:rFonts w:ascii="Arial" w:hAnsi="Arial" w:cs="Arial"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i</w:t>
            </w:r>
            <w:r w:rsidRPr="00A227A2">
              <w:rPr>
                <w:rFonts w:ascii="Arial" w:hAnsi="Arial" w:cs="Arial"/>
                <w:spacing w:val="-1"/>
              </w:rPr>
              <w:t>s</w:t>
            </w:r>
            <w:r w:rsidRPr="00A227A2">
              <w:rPr>
                <w:rFonts w:ascii="Arial" w:hAnsi="Arial" w:cs="Arial"/>
              </w:rPr>
              <w:t>/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er</w:t>
            </w:r>
            <w:r w:rsidRPr="00A227A2">
              <w:rPr>
                <w:rFonts w:ascii="Arial" w:hAnsi="Arial" w:cs="Arial"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f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edb</w:t>
            </w:r>
            <w:r w:rsidRPr="00A227A2">
              <w:rPr>
                <w:rFonts w:ascii="Arial" w:hAnsi="Arial" w:cs="Arial"/>
              </w:rPr>
              <w:t>a</w:t>
            </w:r>
            <w:r w:rsidRPr="00A227A2">
              <w:rPr>
                <w:rFonts w:ascii="Arial" w:hAnsi="Arial" w:cs="Arial"/>
                <w:spacing w:val="-2"/>
              </w:rPr>
              <w:t>c</w:t>
            </w:r>
            <w:r w:rsidRPr="00A227A2">
              <w:rPr>
                <w:rFonts w:ascii="Arial" w:hAnsi="Arial" w:cs="Arial"/>
              </w:rPr>
              <w:t>k</w:t>
            </w:r>
            <w:r w:rsidRPr="00A227A2">
              <w:rPr>
                <w:rFonts w:ascii="Arial" w:hAnsi="Arial" w:cs="Arial"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  <w:spacing w:val="1"/>
              </w:rPr>
              <w:t>h</w:t>
            </w:r>
            <w:r w:rsidRPr="00A227A2">
              <w:rPr>
                <w:rFonts w:ascii="Arial" w:hAnsi="Arial" w:cs="Arial"/>
              </w:rPr>
              <w:t>e</w:t>
            </w:r>
            <w:r w:rsidRPr="00A227A2">
              <w:rPr>
                <w:rFonts w:ascii="Arial" w:hAnsi="Arial" w:cs="Arial"/>
                <w:spacing w:val="1"/>
              </w:rPr>
              <w:t>r</w:t>
            </w:r>
            <w:r w:rsidRPr="00A227A2">
              <w:rPr>
                <w:rFonts w:ascii="Arial" w:hAnsi="Arial" w:cs="Arial"/>
                <w:spacing w:val="-2"/>
              </w:rPr>
              <w:t>e</w:t>
            </w:r>
            <w:r w:rsidRPr="00A227A2">
              <w:rPr>
                <w:rFonts w:ascii="Arial" w:hAnsi="Arial" w:cs="Arial"/>
              </w:rPr>
              <w:t>)</w:t>
            </w:r>
          </w:p>
        </w:tc>
      </w:tr>
      <w:tr w:rsidR="00144472" w:rsidRPr="00A227A2" w14:paraId="0987487E" w14:textId="77777777">
        <w:trPr>
          <w:trHeight w:hRule="exact" w:val="932"/>
        </w:trPr>
        <w:tc>
          <w:tcPr>
            <w:tcW w:w="6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FD387" w14:textId="77777777" w:rsidR="00144472" w:rsidRPr="00A227A2" w:rsidRDefault="00144472">
            <w:pPr>
              <w:spacing w:before="10" w:line="220" w:lineRule="exact"/>
              <w:rPr>
                <w:rFonts w:ascii="Arial" w:hAnsi="Arial" w:cs="Arial"/>
              </w:rPr>
            </w:pPr>
          </w:p>
          <w:p w14:paraId="18C28E41" w14:textId="77777777" w:rsidR="00144472" w:rsidRPr="00A227A2" w:rsidRDefault="00EB303C">
            <w:pPr>
              <w:ind w:left="100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b/>
              </w:rPr>
              <w:t>Are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here</w:t>
            </w:r>
            <w:r w:rsidRPr="00A227A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e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</w:rPr>
              <w:t>hic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l</w:t>
            </w:r>
            <w:r w:rsidRPr="00A227A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is</w:t>
            </w:r>
            <w:r w:rsidRPr="00A227A2">
              <w:rPr>
                <w:rFonts w:ascii="Arial" w:hAnsi="Arial" w:cs="Arial"/>
                <w:b/>
                <w:spacing w:val="-1"/>
              </w:rPr>
              <w:t>s</w:t>
            </w:r>
            <w:r w:rsidRPr="00A227A2">
              <w:rPr>
                <w:rFonts w:ascii="Arial" w:hAnsi="Arial" w:cs="Arial"/>
                <w:b/>
              </w:rPr>
              <w:t>u</w:t>
            </w:r>
            <w:r w:rsidRPr="00A227A2">
              <w:rPr>
                <w:rFonts w:ascii="Arial" w:hAnsi="Arial" w:cs="Arial"/>
                <w:b/>
                <w:spacing w:val="2"/>
              </w:rPr>
              <w:t>e</w:t>
            </w:r>
            <w:r w:rsidRPr="00A227A2">
              <w:rPr>
                <w:rFonts w:ascii="Arial" w:hAnsi="Arial" w:cs="Arial"/>
                <w:b/>
              </w:rPr>
              <w:t>s</w:t>
            </w:r>
            <w:r w:rsidRPr="00A227A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A227A2">
              <w:rPr>
                <w:rFonts w:ascii="Arial" w:hAnsi="Arial" w:cs="Arial"/>
                <w:b/>
              </w:rPr>
              <w:t>in</w:t>
            </w:r>
            <w:r w:rsidRPr="00A227A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1"/>
              </w:rPr>
              <w:t>t</w:t>
            </w:r>
            <w:r w:rsidRPr="00A227A2">
              <w:rPr>
                <w:rFonts w:ascii="Arial" w:hAnsi="Arial" w:cs="Arial"/>
                <w:b/>
                <w:spacing w:val="2"/>
              </w:rPr>
              <w:t>h</w:t>
            </w:r>
            <w:r w:rsidRPr="00A227A2">
              <w:rPr>
                <w:rFonts w:ascii="Arial" w:hAnsi="Arial" w:cs="Arial"/>
                <w:b/>
              </w:rPr>
              <w:t>is</w:t>
            </w:r>
            <w:r w:rsidRPr="00A227A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A227A2">
              <w:rPr>
                <w:rFonts w:ascii="Arial" w:hAnsi="Arial" w:cs="Arial"/>
                <w:b/>
                <w:spacing w:val="2"/>
              </w:rPr>
              <w:t>m</w:t>
            </w:r>
            <w:r w:rsidRPr="00A227A2">
              <w:rPr>
                <w:rFonts w:ascii="Arial" w:hAnsi="Arial" w:cs="Arial"/>
                <w:b/>
                <w:spacing w:val="1"/>
              </w:rPr>
              <w:t>a</w:t>
            </w:r>
            <w:r w:rsidRPr="00A227A2">
              <w:rPr>
                <w:rFonts w:ascii="Arial" w:hAnsi="Arial" w:cs="Arial"/>
                <w:b/>
              </w:rPr>
              <w:t>n</w:t>
            </w:r>
            <w:r w:rsidRPr="00A227A2">
              <w:rPr>
                <w:rFonts w:ascii="Arial" w:hAnsi="Arial" w:cs="Arial"/>
                <w:b/>
                <w:spacing w:val="-1"/>
              </w:rPr>
              <w:t>us</w:t>
            </w:r>
            <w:r w:rsidRPr="00A227A2">
              <w:rPr>
                <w:rFonts w:ascii="Arial" w:hAnsi="Arial" w:cs="Arial"/>
                <w:b/>
              </w:rPr>
              <w:t>c</w:t>
            </w:r>
            <w:r w:rsidRPr="00A227A2">
              <w:rPr>
                <w:rFonts w:ascii="Arial" w:hAnsi="Arial" w:cs="Arial"/>
                <w:b/>
                <w:spacing w:val="1"/>
              </w:rPr>
              <w:t>r</w:t>
            </w:r>
            <w:r w:rsidRPr="00A227A2">
              <w:rPr>
                <w:rFonts w:ascii="Arial" w:hAnsi="Arial" w:cs="Arial"/>
                <w:b/>
              </w:rPr>
              <w:t>ipt?</w:t>
            </w:r>
          </w:p>
        </w:tc>
        <w:tc>
          <w:tcPr>
            <w:tcW w:w="4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80D88" w14:textId="77777777" w:rsidR="00144472" w:rsidRPr="00A227A2" w:rsidRDefault="00EB303C">
            <w:pPr>
              <w:spacing w:before="2" w:line="220" w:lineRule="exact"/>
              <w:ind w:left="102" w:right="274"/>
              <w:rPr>
                <w:rFonts w:ascii="Arial" w:hAnsi="Arial" w:cs="Arial"/>
              </w:rPr>
            </w:pP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(I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f</w:t>
            </w:r>
            <w:r w:rsidRPr="00A227A2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y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es,</w:t>
            </w:r>
            <w:r w:rsidRPr="00A227A2">
              <w:rPr>
                <w:rFonts w:ascii="Arial" w:hAnsi="Arial" w:cs="Arial"/>
                <w:i/>
                <w:spacing w:val="-3"/>
                <w:u w:val="single" w:color="000000"/>
              </w:rPr>
              <w:t xml:space="preserve"> </w:t>
            </w:r>
            <w:proofErr w:type="gramStart"/>
            <w:r w:rsidRPr="00A227A2">
              <w:rPr>
                <w:rFonts w:ascii="Arial" w:hAnsi="Arial" w:cs="Arial"/>
                <w:i/>
                <w:spacing w:val="-1"/>
                <w:u w:val="single" w:color="000000"/>
              </w:rPr>
              <w:t>K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i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nd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ly</w:t>
            </w:r>
            <w:proofErr w:type="gramEnd"/>
            <w:r w:rsidRPr="00A227A2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p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le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A227A2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e</w:t>
            </w:r>
            <w:r w:rsidRPr="00A227A2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A227A2">
              <w:rPr>
                <w:rFonts w:ascii="Arial" w:hAnsi="Arial" w:cs="Arial"/>
                <w:i/>
                <w:spacing w:val="-1"/>
                <w:u w:val="single" w:color="000000"/>
              </w:rPr>
              <w:t>wr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ite</w:t>
            </w:r>
            <w:r w:rsidRPr="00A227A2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do</w:t>
            </w:r>
            <w:r w:rsidRPr="00A227A2">
              <w:rPr>
                <w:rFonts w:ascii="Arial" w:hAnsi="Arial" w:cs="Arial"/>
                <w:i/>
                <w:spacing w:val="-1"/>
                <w:u w:val="single" w:color="000000"/>
              </w:rPr>
              <w:t>w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n</w:t>
            </w:r>
            <w:r w:rsidRPr="00A227A2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t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e</w:t>
            </w:r>
            <w:r w:rsidRPr="00A227A2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et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ic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l</w:t>
            </w:r>
            <w:r w:rsidRPr="00A227A2">
              <w:rPr>
                <w:rFonts w:ascii="Arial" w:hAnsi="Arial" w:cs="Arial"/>
                <w:i/>
                <w:spacing w:val="-6"/>
                <w:u w:val="single" w:color="000000"/>
              </w:rPr>
              <w:t xml:space="preserve"> 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is</w:t>
            </w:r>
            <w:r w:rsidRPr="00A227A2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u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es</w:t>
            </w:r>
            <w:r w:rsidRPr="00A227A2">
              <w:rPr>
                <w:rFonts w:ascii="Arial" w:hAnsi="Arial" w:cs="Arial"/>
                <w:i/>
              </w:rPr>
              <w:t xml:space="preserve"> 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ere</w:t>
            </w:r>
            <w:r w:rsidRPr="00A227A2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in</w:t>
            </w:r>
            <w:r w:rsidRPr="00A227A2">
              <w:rPr>
                <w:rFonts w:ascii="Arial" w:hAnsi="Arial" w:cs="Arial"/>
                <w:i/>
                <w:spacing w:val="-1"/>
                <w:u w:val="single" w:color="000000"/>
              </w:rPr>
              <w:t xml:space="preserve"> 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d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et</w:t>
            </w:r>
            <w:r w:rsidRPr="00A227A2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A227A2">
              <w:rPr>
                <w:rFonts w:ascii="Arial" w:hAnsi="Arial" w:cs="Arial"/>
                <w:i/>
                <w:u w:val="single" w:color="000000"/>
              </w:rPr>
              <w:t>il)</w:t>
            </w:r>
          </w:p>
          <w:p w14:paraId="4D8C03E8" w14:textId="59F9C11B" w:rsidR="00144472" w:rsidRPr="00A227A2" w:rsidRDefault="00144472">
            <w:pPr>
              <w:spacing w:line="220" w:lineRule="exact"/>
              <w:ind w:left="102"/>
              <w:rPr>
                <w:rFonts w:ascii="Arial" w:hAnsi="Arial" w:cs="Arial"/>
              </w:rPr>
            </w:pPr>
          </w:p>
        </w:tc>
        <w:tc>
          <w:tcPr>
            <w:tcW w:w="26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EAB88" w14:textId="77777777" w:rsidR="00144472" w:rsidRPr="00A227A2" w:rsidRDefault="00144472">
            <w:pPr>
              <w:rPr>
                <w:rFonts w:ascii="Arial" w:hAnsi="Arial" w:cs="Arial"/>
              </w:rPr>
            </w:pPr>
          </w:p>
        </w:tc>
      </w:tr>
    </w:tbl>
    <w:p w14:paraId="1F54B4F6" w14:textId="3799755F" w:rsidR="00144472" w:rsidRPr="00A227A2" w:rsidRDefault="00144472">
      <w:pPr>
        <w:spacing w:before="31"/>
        <w:ind w:left="220"/>
        <w:rPr>
          <w:rFonts w:ascii="Arial" w:eastAsia="Cambria" w:hAnsi="Arial" w:cs="Arial"/>
        </w:rPr>
      </w:pPr>
      <w:bookmarkStart w:id="0" w:name="_GoBack"/>
      <w:bookmarkEnd w:id="0"/>
    </w:p>
    <w:sectPr w:rsidR="00144472" w:rsidRPr="00A227A2">
      <w:pgSz w:w="15840" w:h="12240" w:orient="landscape"/>
      <w:pgMar w:top="1120" w:right="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61FFF"/>
    <w:multiLevelType w:val="multilevel"/>
    <w:tmpl w:val="4162B62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SwNDA3sjA2NjUxNDJU0lEKTi0uzszPAykwrAUALN1QMCwAAAA="/>
  </w:docVars>
  <w:rsids>
    <w:rsidRoot w:val="00144472"/>
    <w:rsid w:val="0007064D"/>
    <w:rsid w:val="00144472"/>
    <w:rsid w:val="00767A17"/>
    <w:rsid w:val="007C3BA8"/>
    <w:rsid w:val="00A227A2"/>
    <w:rsid w:val="00EB303C"/>
    <w:rsid w:val="00FA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."/>
  <w:listSeparator w:val=","/>
  <w14:docId w14:val="77684B87"/>
  <w15:docId w15:val="{BF8659D8-9881-41EF-9416-3655A90E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0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kprress.org/index.php/PCBM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5</cp:revision>
  <dcterms:created xsi:type="dcterms:W3CDTF">2025-04-28T10:06:00Z</dcterms:created>
  <dcterms:modified xsi:type="dcterms:W3CDTF">2025-05-07T12:57:00Z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ff76d7cd-634f-4ea9-bf64-73f1986d64a5</vt:lpwstr>
  </property>
</Properties>
</file>