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966A4" w14:textId="77777777" w:rsidR="00AB66EE" w:rsidRPr="005F3B0F" w:rsidRDefault="00AB66EE">
      <w:pPr>
        <w:spacing w:line="200" w:lineRule="exact"/>
        <w:rPr>
          <w:rFonts w:ascii="Arial" w:hAnsi="Arial" w:cs="Arial"/>
        </w:rPr>
      </w:pPr>
    </w:p>
    <w:p w14:paraId="0BB35907" w14:textId="77777777" w:rsidR="00AB66EE" w:rsidRPr="005F3B0F" w:rsidRDefault="00AB66EE">
      <w:pPr>
        <w:spacing w:line="200" w:lineRule="exact"/>
        <w:rPr>
          <w:rFonts w:ascii="Arial" w:hAnsi="Arial" w:cs="Arial"/>
        </w:rPr>
      </w:pPr>
    </w:p>
    <w:p w14:paraId="7A6B24E6" w14:textId="77777777" w:rsidR="00AB66EE" w:rsidRPr="005F3B0F" w:rsidRDefault="00AB66EE">
      <w:pPr>
        <w:spacing w:before="2" w:line="280" w:lineRule="exact"/>
        <w:rPr>
          <w:rFonts w:ascii="Arial" w:hAnsi="Arial" w:cs="Arial"/>
        </w:rPr>
      </w:pPr>
    </w:p>
    <w:p w14:paraId="7B739711" w14:textId="77777777" w:rsidR="00AB66EE" w:rsidRPr="005F3B0F" w:rsidRDefault="00A90777">
      <w:pPr>
        <w:spacing w:before="37"/>
        <w:ind w:left="190"/>
        <w:rPr>
          <w:rFonts w:ascii="Arial" w:eastAsia="Cambria" w:hAnsi="Arial" w:cs="Arial"/>
        </w:rPr>
      </w:pPr>
      <w:r w:rsidRPr="005F3B0F">
        <w:rPr>
          <w:rFonts w:ascii="Arial" w:eastAsia="Cambria" w:hAnsi="Arial" w:cs="Arial"/>
          <w:spacing w:val="-1"/>
          <w:position w:val="2"/>
        </w:rPr>
        <w:t>Journa</w:t>
      </w:r>
      <w:r w:rsidRPr="005F3B0F">
        <w:rPr>
          <w:rFonts w:ascii="Arial" w:eastAsia="Cambria" w:hAnsi="Arial" w:cs="Arial"/>
          <w:position w:val="2"/>
        </w:rPr>
        <w:t xml:space="preserve">l </w:t>
      </w:r>
      <w:r w:rsidRPr="005F3B0F">
        <w:rPr>
          <w:rFonts w:ascii="Arial" w:eastAsia="Cambria" w:hAnsi="Arial" w:cs="Arial"/>
          <w:spacing w:val="-1"/>
          <w:position w:val="2"/>
        </w:rPr>
        <w:t>Name</w:t>
      </w:r>
      <w:r w:rsidRPr="005F3B0F">
        <w:rPr>
          <w:rFonts w:ascii="Arial" w:eastAsia="Cambria" w:hAnsi="Arial" w:cs="Arial"/>
          <w:w w:val="101"/>
          <w:position w:val="2"/>
        </w:rPr>
        <w:t>:</w:t>
      </w:r>
      <w:r w:rsidRPr="005F3B0F">
        <w:rPr>
          <w:rFonts w:ascii="Arial" w:eastAsia="Cambria" w:hAnsi="Arial" w:cs="Arial"/>
          <w:position w:val="2"/>
        </w:rPr>
        <w:t xml:space="preserve">                     </w:t>
      </w:r>
      <w:r w:rsidRPr="005F3B0F">
        <w:rPr>
          <w:rFonts w:ascii="Arial" w:eastAsia="Cambria" w:hAnsi="Arial" w:cs="Arial"/>
          <w:spacing w:val="-12"/>
          <w:position w:val="2"/>
        </w:rPr>
        <w:t xml:space="preserve"> </w:t>
      </w:r>
      <w:r w:rsidRPr="005F3B0F">
        <w:rPr>
          <w:rFonts w:ascii="Arial" w:eastAsia="Cambria" w:hAnsi="Arial" w:cs="Arial"/>
          <w:b/>
          <w:color w:val="0000FF"/>
          <w:spacing w:val="-1"/>
          <w:u w:val="single" w:color="0000FF"/>
        </w:rPr>
        <w:t>Journa</w:t>
      </w:r>
      <w:r w:rsidRPr="005F3B0F">
        <w:rPr>
          <w:rFonts w:ascii="Arial" w:eastAsia="Cambria" w:hAnsi="Arial" w:cs="Arial"/>
          <w:b/>
          <w:color w:val="0000FF"/>
          <w:u w:val="single" w:color="0000FF"/>
        </w:rPr>
        <w:t xml:space="preserve">l </w:t>
      </w:r>
      <w:r w:rsidRPr="005F3B0F">
        <w:rPr>
          <w:rFonts w:ascii="Arial" w:eastAsia="Cambria" w:hAnsi="Arial" w:cs="Arial"/>
          <w:b/>
          <w:color w:val="0000FF"/>
          <w:spacing w:val="-1"/>
          <w:u w:val="single" w:color="0000FF"/>
        </w:rPr>
        <w:t>o</w:t>
      </w:r>
      <w:r w:rsidRPr="005F3B0F">
        <w:rPr>
          <w:rFonts w:ascii="Arial" w:eastAsia="Cambria" w:hAnsi="Arial" w:cs="Arial"/>
          <w:b/>
          <w:color w:val="0000FF"/>
          <w:u w:val="single" w:color="0000FF"/>
        </w:rPr>
        <w:t xml:space="preserve">f </w:t>
      </w:r>
      <w:r w:rsidRPr="005F3B0F">
        <w:rPr>
          <w:rFonts w:ascii="Arial" w:eastAsia="Cambria" w:hAnsi="Arial" w:cs="Arial"/>
          <w:b/>
          <w:color w:val="0000FF"/>
          <w:spacing w:val="-1"/>
          <w:u w:val="single" w:color="0000FF"/>
        </w:rPr>
        <w:t>Econom</w:t>
      </w:r>
      <w:r w:rsidRPr="005F3B0F">
        <w:rPr>
          <w:rFonts w:ascii="Arial" w:eastAsia="Cambria" w:hAnsi="Arial" w:cs="Arial"/>
          <w:b/>
          <w:color w:val="0000FF"/>
          <w:u w:val="single" w:color="0000FF"/>
        </w:rPr>
        <w:t>i</w:t>
      </w:r>
      <w:r w:rsidRPr="005F3B0F">
        <w:rPr>
          <w:rFonts w:ascii="Arial" w:eastAsia="Cambria" w:hAnsi="Arial" w:cs="Arial"/>
          <w:b/>
          <w:color w:val="0000FF"/>
          <w:spacing w:val="-1"/>
          <w:u w:val="single" w:color="0000FF"/>
        </w:rPr>
        <w:t>c</w:t>
      </w:r>
      <w:r w:rsidRPr="005F3B0F">
        <w:rPr>
          <w:rFonts w:ascii="Arial" w:eastAsia="Cambria" w:hAnsi="Arial" w:cs="Arial"/>
          <w:b/>
          <w:color w:val="0000FF"/>
          <w:spacing w:val="-1"/>
          <w:w w:val="101"/>
          <w:u w:val="single" w:color="0000FF"/>
        </w:rPr>
        <w:t>s</w:t>
      </w:r>
      <w:r w:rsidRPr="005F3B0F">
        <w:rPr>
          <w:rFonts w:ascii="Arial" w:eastAsia="Cambria" w:hAnsi="Arial" w:cs="Arial"/>
          <w:b/>
          <w:color w:val="0000FF"/>
          <w:u w:val="single" w:color="0000FF"/>
        </w:rPr>
        <w:t xml:space="preserve"> </w:t>
      </w:r>
      <w:r w:rsidRPr="005F3B0F">
        <w:rPr>
          <w:rFonts w:ascii="Arial" w:eastAsia="Cambria" w:hAnsi="Arial" w:cs="Arial"/>
          <w:b/>
          <w:color w:val="0000FF"/>
          <w:spacing w:val="-1"/>
          <w:u w:val="single" w:color="0000FF"/>
        </w:rPr>
        <w:t>and</w:t>
      </w:r>
      <w:r w:rsidRPr="005F3B0F">
        <w:rPr>
          <w:rFonts w:ascii="Arial" w:eastAsia="Cambria" w:hAnsi="Arial" w:cs="Arial"/>
          <w:b/>
          <w:color w:val="0000FF"/>
          <w:u w:val="single" w:color="0000FF"/>
        </w:rPr>
        <w:t xml:space="preserve"> </w:t>
      </w:r>
      <w:r w:rsidRPr="005F3B0F">
        <w:rPr>
          <w:rFonts w:ascii="Arial" w:eastAsia="Cambria" w:hAnsi="Arial" w:cs="Arial"/>
          <w:b/>
          <w:color w:val="0000FF"/>
          <w:spacing w:val="-1"/>
          <w:u w:val="single" w:color="0000FF"/>
        </w:rPr>
        <w:t>Trade</w:t>
      </w:r>
      <w:r w:rsidRPr="005F3B0F">
        <w:rPr>
          <w:rFonts w:ascii="Arial" w:eastAsia="Cambria" w:hAnsi="Arial" w:cs="Arial"/>
          <w:b/>
          <w:color w:val="000000"/>
        </w:rPr>
        <w:t xml:space="preserve"> </w:t>
      </w:r>
    </w:p>
    <w:p w14:paraId="1C776FC6" w14:textId="77777777" w:rsidR="00AB66EE" w:rsidRPr="005F3B0F" w:rsidRDefault="00A90777">
      <w:pPr>
        <w:spacing w:before="29"/>
        <w:ind w:left="190"/>
        <w:rPr>
          <w:rFonts w:ascii="Arial" w:eastAsia="Cambria" w:hAnsi="Arial" w:cs="Arial"/>
        </w:rPr>
      </w:pPr>
      <w:r w:rsidRPr="005F3B0F">
        <w:rPr>
          <w:rFonts w:ascii="Arial" w:eastAsia="Cambria" w:hAnsi="Arial" w:cs="Arial"/>
          <w:spacing w:val="-1"/>
        </w:rPr>
        <w:t>Manus</w:t>
      </w:r>
      <w:r w:rsidRPr="005F3B0F">
        <w:rPr>
          <w:rFonts w:ascii="Arial" w:eastAsia="Cambria" w:hAnsi="Arial" w:cs="Arial"/>
          <w:spacing w:val="-1"/>
          <w:w w:val="101"/>
        </w:rPr>
        <w:t>c</w:t>
      </w:r>
      <w:r w:rsidRPr="005F3B0F">
        <w:rPr>
          <w:rFonts w:ascii="Arial" w:eastAsia="Cambria" w:hAnsi="Arial" w:cs="Arial"/>
          <w:spacing w:val="-1"/>
        </w:rPr>
        <w:t>r</w:t>
      </w:r>
      <w:r w:rsidRPr="005F3B0F">
        <w:rPr>
          <w:rFonts w:ascii="Arial" w:eastAsia="Cambria" w:hAnsi="Arial" w:cs="Arial"/>
          <w:w w:val="101"/>
        </w:rPr>
        <w:t>i</w:t>
      </w:r>
      <w:r w:rsidRPr="005F3B0F">
        <w:rPr>
          <w:rFonts w:ascii="Arial" w:eastAsia="Cambria" w:hAnsi="Arial" w:cs="Arial"/>
          <w:spacing w:val="-1"/>
        </w:rPr>
        <w:t>p</w:t>
      </w:r>
      <w:r w:rsidRPr="005F3B0F">
        <w:rPr>
          <w:rFonts w:ascii="Arial" w:eastAsia="Cambria" w:hAnsi="Arial" w:cs="Arial"/>
        </w:rPr>
        <w:t xml:space="preserve">t </w:t>
      </w:r>
      <w:r w:rsidRPr="005F3B0F">
        <w:rPr>
          <w:rFonts w:ascii="Arial" w:eastAsia="Cambria" w:hAnsi="Arial" w:cs="Arial"/>
          <w:spacing w:val="-1"/>
        </w:rPr>
        <w:t>Number</w:t>
      </w:r>
      <w:r w:rsidRPr="005F3B0F">
        <w:rPr>
          <w:rFonts w:ascii="Arial" w:eastAsia="Cambria" w:hAnsi="Arial" w:cs="Arial"/>
          <w:w w:val="101"/>
        </w:rPr>
        <w:t>:</w:t>
      </w:r>
      <w:r w:rsidRPr="005F3B0F">
        <w:rPr>
          <w:rFonts w:ascii="Arial" w:eastAsia="Cambria" w:hAnsi="Arial" w:cs="Arial"/>
        </w:rPr>
        <w:t xml:space="preserve">        </w:t>
      </w:r>
      <w:r w:rsidRPr="005F3B0F">
        <w:rPr>
          <w:rFonts w:ascii="Arial" w:eastAsia="Cambria" w:hAnsi="Arial" w:cs="Arial"/>
          <w:spacing w:val="6"/>
        </w:rPr>
        <w:t xml:space="preserve"> </w:t>
      </w:r>
      <w:r w:rsidRPr="005F3B0F">
        <w:rPr>
          <w:rFonts w:ascii="Arial" w:eastAsia="Cambria" w:hAnsi="Arial" w:cs="Arial"/>
          <w:b/>
          <w:spacing w:val="-1"/>
          <w:position w:val="-3"/>
        </w:rPr>
        <w:t>Ms_</w:t>
      </w:r>
      <w:r w:rsidRPr="005F3B0F">
        <w:rPr>
          <w:rFonts w:ascii="Arial" w:eastAsia="Cambria" w:hAnsi="Arial" w:cs="Arial"/>
          <w:b/>
          <w:w w:val="101"/>
          <w:position w:val="-3"/>
        </w:rPr>
        <w:t>J</w:t>
      </w:r>
      <w:r w:rsidRPr="005F3B0F">
        <w:rPr>
          <w:rFonts w:ascii="Arial" w:eastAsia="Cambria" w:hAnsi="Arial" w:cs="Arial"/>
          <w:b/>
          <w:spacing w:val="-1"/>
          <w:position w:val="-3"/>
        </w:rPr>
        <w:t>ET_13178</w:t>
      </w:r>
      <w:r w:rsidRPr="005F3B0F">
        <w:rPr>
          <w:rFonts w:ascii="Arial" w:eastAsia="Cambria" w:hAnsi="Arial" w:cs="Arial"/>
          <w:b/>
          <w:position w:val="-3"/>
        </w:rPr>
        <w:t xml:space="preserve"> </w:t>
      </w:r>
    </w:p>
    <w:p w14:paraId="2D07B781" w14:textId="77777777" w:rsidR="00AB66EE" w:rsidRPr="005F3B0F" w:rsidRDefault="00000000">
      <w:pPr>
        <w:spacing w:before="24"/>
        <w:ind w:left="2366" w:right="607" w:hanging="2176"/>
        <w:rPr>
          <w:rFonts w:ascii="Arial" w:eastAsia="Cambria" w:hAnsi="Arial" w:cs="Arial"/>
        </w:rPr>
      </w:pPr>
      <w:r w:rsidRPr="005F3B0F">
        <w:rPr>
          <w:rFonts w:ascii="Arial" w:hAnsi="Arial" w:cs="Arial"/>
        </w:rPr>
        <w:pict w14:anchorId="2B206954">
          <v:group id="_x0000_s1057" style="position:absolute;left:0;text-align:left;margin-left:179.7pt;margin-top:-28.05pt;width:.6pt;height:78.6pt;z-index:-251662336;mso-position-horizontal-relative:page" coordorigin="3594,-561" coordsize="12,1572">
            <v:shape id="_x0000_s1061" style="position:absolute;left:3600;top:-555;width:0;height:288" coordorigin="3600,-555" coordsize="0,288" path="m3600,-555r,288e" filled="f" strokeweight=".58pt">
              <v:path arrowok="t"/>
            </v:shape>
            <v:shape id="_x0000_s1060" style="position:absolute;left:3600;top:-267;width:0;height:288" coordorigin="3600,-267" coordsize="0,288" path="m3600,-267r,288e" filled="f" strokeweight=".58pt">
              <v:path arrowok="t"/>
            </v:shape>
            <v:shape id="_x0000_s1059" style="position:absolute;left:3600;top:21;width:0;height:653" coordorigin="3600,21" coordsize="0,653" path="m3600,21r,653e" filled="f" strokeweight=".58pt">
              <v:path arrowok="t"/>
            </v:shape>
            <v:shape id="_x0000_s1058" style="position:absolute;left:3600;top:674;width:0;height:331" coordorigin="3600,674" coordsize="0,331" path="m3600,674r,331e" filled="f" strokeweight=".58pt">
              <v:path arrowok="t"/>
            </v:shape>
            <w10:wrap anchorx="page"/>
          </v:group>
        </w:pict>
      </w:r>
      <w:r w:rsidR="00A90777" w:rsidRPr="005F3B0F">
        <w:rPr>
          <w:rFonts w:ascii="Arial" w:eastAsia="Cambria" w:hAnsi="Arial" w:cs="Arial"/>
          <w:spacing w:val="-1"/>
          <w:position w:val="9"/>
        </w:rPr>
        <w:t>T</w:t>
      </w:r>
      <w:r w:rsidR="00A90777" w:rsidRPr="005F3B0F">
        <w:rPr>
          <w:rFonts w:ascii="Arial" w:eastAsia="Cambria" w:hAnsi="Arial" w:cs="Arial"/>
          <w:position w:val="9"/>
        </w:rPr>
        <w:t>itl</w:t>
      </w:r>
      <w:r w:rsidR="00A90777" w:rsidRPr="005F3B0F">
        <w:rPr>
          <w:rFonts w:ascii="Arial" w:eastAsia="Cambria" w:hAnsi="Arial" w:cs="Arial"/>
          <w:spacing w:val="-1"/>
          <w:position w:val="9"/>
        </w:rPr>
        <w:t>e</w:t>
      </w:r>
      <w:r w:rsidR="00A90777" w:rsidRPr="005F3B0F">
        <w:rPr>
          <w:rFonts w:ascii="Arial" w:eastAsia="Cambria" w:hAnsi="Arial" w:cs="Arial"/>
          <w:position w:val="9"/>
        </w:rPr>
        <w:t xml:space="preserve"> </w:t>
      </w:r>
      <w:r w:rsidR="00A90777" w:rsidRPr="005F3B0F">
        <w:rPr>
          <w:rFonts w:ascii="Arial" w:eastAsia="Cambria" w:hAnsi="Arial" w:cs="Arial"/>
          <w:spacing w:val="-1"/>
          <w:position w:val="9"/>
        </w:rPr>
        <w:t>o</w:t>
      </w:r>
      <w:r w:rsidR="00A90777" w:rsidRPr="005F3B0F">
        <w:rPr>
          <w:rFonts w:ascii="Arial" w:eastAsia="Cambria" w:hAnsi="Arial" w:cs="Arial"/>
          <w:position w:val="9"/>
        </w:rPr>
        <w:t>f t</w:t>
      </w:r>
      <w:r w:rsidR="00A90777" w:rsidRPr="005F3B0F">
        <w:rPr>
          <w:rFonts w:ascii="Arial" w:eastAsia="Cambria" w:hAnsi="Arial" w:cs="Arial"/>
          <w:spacing w:val="-1"/>
          <w:position w:val="9"/>
        </w:rPr>
        <w:t>he</w:t>
      </w:r>
      <w:r w:rsidR="00A90777" w:rsidRPr="005F3B0F">
        <w:rPr>
          <w:rFonts w:ascii="Arial" w:eastAsia="Cambria" w:hAnsi="Arial" w:cs="Arial"/>
          <w:position w:val="9"/>
        </w:rPr>
        <w:t xml:space="preserve"> </w:t>
      </w:r>
      <w:r w:rsidR="00A90777" w:rsidRPr="005F3B0F">
        <w:rPr>
          <w:rFonts w:ascii="Arial" w:eastAsia="Cambria" w:hAnsi="Arial" w:cs="Arial"/>
          <w:spacing w:val="-1"/>
          <w:position w:val="9"/>
        </w:rPr>
        <w:t>Manuscr</w:t>
      </w:r>
      <w:r w:rsidR="00A90777" w:rsidRPr="005F3B0F">
        <w:rPr>
          <w:rFonts w:ascii="Arial" w:eastAsia="Cambria" w:hAnsi="Arial" w:cs="Arial"/>
          <w:position w:val="9"/>
        </w:rPr>
        <w:t>i</w:t>
      </w:r>
      <w:r w:rsidR="00A90777" w:rsidRPr="005F3B0F">
        <w:rPr>
          <w:rFonts w:ascii="Arial" w:eastAsia="Cambria" w:hAnsi="Arial" w:cs="Arial"/>
          <w:spacing w:val="-1"/>
          <w:position w:val="9"/>
        </w:rPr>
        <w:t>p</w:t>
      </w:r>
      <w:r w:rsidR="00A90777" w:rsidRPr="005F3B0F">
        <w:rPr>
          <w:rFonts w:ascii="Arial" w:eastAsia="Cambria" w:hAnsi="Arial" w:cs="Arial"/>
          <w:position w:val="9"/>
        </w:rPr>
        <w:t xml:space="preserve">t:   </w:t>
      </w:r>
      <w:r w:rsidR="00A90777" w:rsidRPr="005F3B0F">
        <w:rPr>
          <w:rFonts w:ascii="Arial" w:eastAsia="Cambria" w:hAnsi="Arial" w:cs="Arial"/>
          <w:spacing w:val="5"/>
          <w:position w:val="9"/>
        </w:rPr>
        <w:t xml:space="preserve"> </w:t>
      </w:r>
      <w:r w:rsidR="00A90777" w:rsidRPr="005F3B0F">
        <w:rPr>
          <w:rFonts w:ascii="Arial" w:eastAsia="Cambria" w:hAnsi="Arial" w:cs="Arial"/>
          <w:b/>
          <w:spacing w:val="-1"/>
        </w:rPr>
        <w:t>Dynam</w:t>
      </w:r>
      <w:r w:rsidR="00A90777" w:rsidRPr="005F3B0F">
        <w:rPr>
          <w:rFonts w:ascii="Arial" w:eastAsia="Cambria" w:hAnsi="Arial" w:cs="Arial"/>
          <w:b/>
        </w:rPr>
        <w:t>i</w:t>
      </w:r>
      <w:r w:rsidR="00A90777" w:rsidRPr="005F3B0F">
        <w:rPr>
          <w:rFonts w:ascii="Arial" w:eastAsia="Cambria" w:hAnsi="Arial" w:cs="Arial"/>
          <w:b/>
          <w:spacing w:val="-1"/>
        </w:rPr>
        <w:t>cs</w:t>
      </w:r>
      <w:r w:rsidR="00A90777" w:rsidRPr="005F3B0F">
        <w:rPr>
          <w:rFonts w:ascii="Arial" w:eastAsia="Cambria" w:hAnsi="Arial" w:cs="Arial"/>
          <w:b/>
          <w:spacing w:val="1"/>
        </w:rPr>
        <w:t xml:space="preserve"> </w:t>
      </w:r>
      <w:r w:rsidR="00A90777" w:rsidRPr="005F3B0F">
        <w:rPr>
          <w:rFonts w:ascii="Arial" w:eastAsia="Cambria" w:hAnsi="Arial" w:cs="Arial"/>
          <w:b/>
          <w:spacing w:val="-1"/>
        </w:rPr>
        <w:t>o</w:t>
      </w:r>
      <w:r w:rsidR="00A90777" w:rsidRPr="005F3B0F">
        <w:rPr>
          <w:rFonts w:ascii="Arial" w:eastAsia="Cambria" w:hAnsi="Arial" w:cs="Arial"/>
          <w:b/>
        </w:rPr>
        <w:t xml:space="preserve">f </w:t>
      </w:r>
      <w:r w:rsidR="00A90777" w:rsidRPr="005F3B0F">
        <w:rPr>
          <w:rFonts w:ascii="Arial" w:eastAsia="Cambria" w:hAnsi="Arial" w:cs="Arial"/>
          <w:b/>
          <w:spacing w:val="-1"/>
        </w:rPr>
        <w:t>Job</w:t>
      </w:r>
      <w:r w:rsidR="00A90777" w:rsidRPr="005F3B0F">
        <w:rPr>
          <w:rFonts w:ascii="Arial" w:eastAsia="Cambria" w:hAnsi="Arial" w:cs="Arial"/>
          <w:b/>
          <w:spacing w:val="1"/>
        </w:rPr>
        <w:t xml:space="preserve"> </w:t>
      </w:r>
      <w:r w:rsidR="00A90777" w:rsidRPr="005F3B0F">
        <w:rPr>
          <w:rFonts w:ascii="Arial" w:eastAsia="Cambria" w:hAnsi="Arial" w:cs="Arial"/>
          <w:b/>
          <w:spacing w:val="-1"/>
        </w:rPr>
        <w:t>Promot</w:t>
      </w:r>
      <w:r w:rsidR="00A90777" w:rsidRPr="005F3B0F">
        <w:rPr>
          <w:rFonts w:ascii="Arial" w:eastAsia="Cambria" w:hAnsi="Arial" w:cs="Arial"/>
          <w:b/>
        </w:rPr>
        <w:t>i</w:t>
      </w:r>
      <w:r w:rsidR="00A90777" w:rsidRPr="005F3B0F">
        <w:rPr>
          <w:rFonts w:ascii="Arial" w:eastAsia="Cambria" w:hAnsi="Arial" w:cs="Arial"/>
          <w:b/>
          <w:spacing w:val="-1"/>
        </w:rPr>
        <w:t>on</w:t>
      </w:r>
      <w:r w:rsidR="00A90777" w:rsidRPr="005F3B0F">
        <w:rPr>
          <w:rFonts w:ascii="Arial" w:eastAsia="Cambria" w:hAnsi="Arial" w:cs="Arial"/>
          <w:b/>
        </w:rPr>
        <w:t xml:space="preserve">, </w:t>
      </w:r>
      <w:r w:rsidR="00A90777" w:rsidRPr="005F3B0F">
        <w:rPr>
          <w:rFonts w:ascii="Arial" w:eastAsia="Cambria" w:hAnsi="Arial" w:cs="Arial"/>
          <w:b/>
          <w:spacing w:val="-1"/>
        </w:rPr>
        <w:t>Mot</w:t>
      </w:r>
      <w:r w:rsidR="00A90777" w:rsidRPr="005F3B0F">
        <w:rPr>
          <w:rFonts w:ascii="Arial" w:eastAsia="Cambria" w:hAnsi="Arial" w:cs="Arial"/>
          <w:b/>
        </w:rPr>
        <w:t>i</w:t>
      </w:r>
      <w:r w:rsidR="00A90777" w:rsidRPr="005F3B0F">
        <w:rPr>
          <w:rFonts w:ascii="Arial" w:eastAsia="Cambria" w:hAnsi="Arial" w:cs="Arial"/>
          <w:b/>
          <w:spacing w:val="-1"/>
        </w:rPr>
        <w:t>vat</w:t>
      </w:r>
      <w:r w:rsidR="00A90777" w:rsidRPr="005F3B0F">
        <w:rPr>
          <w:rFonts w:ascii="Arial" w:eastAsia="Cambria" w:hAnsi="Arial" w:cs="Arial"/>
          <w:b/>
        </w:rPr>
        <w:t>i</w:t>
      </w:r>
      <w:r w:rsidR="00A90777" w:rsidRPr="005F3B0F">
        <w:rPr>
          <w:rFonts w:ascii="Arial" w:eastAsia="Cambria" w:hAnsi="Arial" w:cs="Arial"/>
          <w:b/>
          <w:spacing w:val="-1"/>
        </w:rPr>
        <w:t>on</w:t>
      </w:r>
      <w:r w:rsidR="00A90777" w:rsidRPr="005F3B0F">
        <w:rPr>
          <w:rFonts w:ascii="Arial" w:eastAsia="Cambria" w:hAnsi="Arial" w:cs="Arial"/>
          <w:b/>
        </w:rPr>
        <w:t xml:space="preserve">, </w:t>
      </w:r>
      <w:r w:rsidR="00A90777" w:rsidRPr="005F3B0F">
        <w:rPr>
          <w:rFonts w:ascii="Arial" w:eastAsia="Cambria" w:hAnsi="Arial" w:cs="Arial"/>
          <w:b/>
          <w:spacing w:val="-1"/>
        </w:rPr>
        <w:t>and</w:t>
      </w:r>
      <w:r w:rsidR="00A90777" w:rsidRPr="005F3B0F">
        <w:rPr>
          <w:rFonts w:ascii="Arial" w:eastAsia="Cambria" w:hAnsi="Arial" w:cs="Arial"/>
          <w:b/>
        </w:rPr>
        <w:t xml:space="preserve"> </w:t>
      </w:r>
      <w:r w:rsidR="00A90777" w:rsidRPr="005F3B0F">
        <w:rPr>
          <w:rFonts w:ascii="Arial" w:eastAsia="Cambria" w:hAnsi="Arial" w:cs="Arial"/>
          <w:b/>
          <w:spacing w:val="-1"/>
        </w:rPr>
        <w:t>Competence</w:t>
      </w:r>
      <w:r w:rsidR="00A90777" w:rsidRPr="005F3B0F">
        <w:rPr>
          <w:rFonts w:ascii="Arial" w:eastAsia="Cambria" w:hAnsi="Arial" w:cs="Arial"/>
          <w:b/>
        </w:rPr>
        <w:t xml:space="preserve"> i</w:t>
      </w:r>
      <w:r w:rsidR="00A90777" w:rsidRPr="005F3B0F">
        <w:rPr>
          <w:rFonts w:ascii="Arial" w:eastAsia="Cambria" w:hAnsi="Arial" w:cs="Arial"/>
          <w:b/>
          <w:spacing w:val="-1"/>
        </w:rPr>
        <w:t>n</w:t>
      </w:r>
      <w:r w:rsidR="00A90777" w:rsidRPr="005F3B0F">
        <w:rPr>
          <w:rFonts w:ascii="Arial" w:eastAsia="Cambria" w:hAnsi="Arial" w:cs="Arial"/>
          <w:b/>
        </w:rPr>
        <w:t xml:space="preserve"> </w:t>
      </w:r>
      <w:r w:rsidR="00A90777" w:rsidRPr="005F3B0F">
        <w:rPr>
          <w:rFonts w:ascii="Arial" w:eastAsia="Cambria" w:hAnsi="Arial" w:cs="Arial"/>
          <w:b/>
          <w:spacing w:val="-1"/>
        </w:rPr>
        <w:t>Manager</w:t>
      </w:r>
      <w:r w:rsidR="00A90777" w:rsidRPr="005F3B0F">
        <w:rPr>
          <w:rFonts w:ascii="Arial" w:eastAsia="Cambria" w:hAnsi="Arial" w:cs="Arial"/>
          <w:b/>
        </w:rPr>
        <w:t>i</w:t>
      </w:r>
      <w:r w:rsidR="00A90777" w:rsidRPr="005F3B0F">
        <w:rPr>
          <w:rFonts w:ascii="Arial" w:eastAsia="Cambria" w:hAnsi="Arial" w:cs="Arial"/>
          <w:b/>
          <w:spacing w:val="-1"/>
        </w:rPr>
        <w:t>a</w:t>
      </w:r>
      <w:r w:rsidR="00A90777" w:rsidRPr="005F3B0F">
        <w:rPr>
          <w:rFonts w:ascii="Arial" w:eastAsia="Cambria" w:hAnsi="Arial" w:cs="Arial"/>
          <w:b/>
        </w:rPr>
        <w:t xml:space="preserve">l </w:t>
      </w:r>
      <w:r w:rsidR="00A90777" w:rsidRPr="005F3B0F">
        <w:rPr>
          <w:rFonts w:ascii="Arial" w:eastAsia="Cambria" w:hAnsi="Arial" w:cs="Arial"/>
          <w:b/>
          <w:spacing w:val="-1"/>
        </w:rPr>
        <w:t>Pract</w:t>
      </w:r>
      <w:r w:rsidR="00A90777" w:rsidRPr="005F3B0F">
        <w:rPr>
          <w:rFonts w:ascii="Arial" w:eastAsia="Cambria" w:hAnsi="Arial" w:cs="Arial"/>
          <w:b/>
        </w:rPr>
        <w:t>i</w:t>
      </w:r>
      <w:r w:rsidR="00A90777" w:rsidRPr="005F3B0F">
        <w:rPr>
          <w:rFonts w:ascii="Arial" w:eastAsia="Cambria" w:hAnsi="Arial" w:cs="Arial"/>
          <w:b/>
          <w:spacing w:val="-1"/>
        </w:rPr>
        <w:t>ce</w:t>
      </w:r>
      <w:r w:rsidR="00A90777" w:rsidRPr="005F3B0F">
        <w:rPr>
          <w:rFonts w:ascii="Arial" w:eastAsia="Cambria" w:hAnsi="Arial" w:cs="Arial"/>
          <w:b/>
        </w:rPr>
        <w:t>:</w:t>
      </w:r>
      <w:r w:rsidR="00A90777" w:rsidRPr="005F3B0F">
        <w:rPr>
          <w:rFonts w:ascii="Arial" w:eastAsia="Cambria" w:hAnsi="Arial" w:cs="Arial"/>
          <w:b/>
          <w:spacing w:val="1"/>
        </w:rPr>
        <w:t xml:space="preserve"> </w:t>
      </w:r>
      <w:r w:rsidR="00A90777" w:rsidRPr="005F3B0F">
        <w:rPr>
          <w:rFonts w:ascii="Arial" w:eastAsia="Cambria" w:hAnsi="Arial" w:cs="Arial"/>
          <w:b/>
          <w:spacing w:val="-1"/>
        </w:rPr>
        <w:t>A</w:t>
      </w:r>
      <w:r w:rsidR="00A90777" w:rsidRPr="005F3B0F">
        <w:rPr>
          <w:rFonts w:ascii="Arial" w:eastAsia="Cambria" w:hAnsi="Arial" w:cs="Arial"/>
          <w:b/>
        </w:rPr>
        <w:t xml:space="preserve"> </w:t>
      </w:r>
      <w:r w:rsidR="00A90777" w:rsidRPr="005F3B0F">
        <w:rPr>
          <w:rFonts w:ascii="Arial" w:eastAsia="Cambria" w:hAnsi="Arial" w:cs="Arial"/>
          <w:b/>
          <w:spacing w:val="-1"/>
        </w:rPr>
        <w:t>Case</w:t>
      </w:r>
      <w:r w:rsidR="00A90777" w:rsidRPr="005F3B0F">
        <w:rPr>
          <w:rFonts w:ascii="Arial" w:eastAsia="Cambria" w:hAnsi="Arial" w:cs="Arial"/>
          <w:b/>
          <w:spacing w:val="1"/>
        </w:rPr>
        <w:t xml:space="preserve"> </w:t>
      </w:r>
      <w:r w:rsidR="00A90777" w:rsidRPr="005F3B0F">
        <w:rPr>
          <w:rFonts w:ascii="Arial" w:eastAsia="Cambria" w:hAnsi="Arial" w:cs="Arial"/>
          <w:b/>
          <w:spacing w:val="-1"/>
        </w:rPr>
        <w:t>Study</w:t>
      </w:r>
      <w:r w:rsidR="00A90777" w:rsidRPr="005F3B0F">
        <w:rPr>
          <w:rFonts w:ascii="Arial" w:eastAsia="Cambria" w:hAnsi="Arial" w:cs="Arial"/>
          <w:b/>
        </w:rPr>
        <w:t xml:space="preserve"> </w:t>
      </w:r>
      <w:r w:rsidR="00A90777" w:rsidRPr="005F3B0F">
        <w:rPr>
          <w:rFonts w:ascii="Arial" w:eastAsia="Cambria" w:hAnsi="Arial" w:cs="Arial"/>
          <w:b/>
          <w:spacing w:val="-1"/>
        </w:rPr>
        <w:t>at</w:t>
      </w:r>
      <w:r w:rsidR="00A90777" w:rsidRPr="005F3B0F">
        <w:rPr>
          <w:rFonts w:ascii="Arial" w:eastAsia="Cambria" w:hAnsi="Arial" w:cs="Arial"/>
          <w:b/>
        </w:rPr>
        <w:t xml:space="preserve"> </w:t>
      </w:r>
      <w:r w:rsidR="00A90777" w:rsidRPr="005F3B0F">
        <w:rPr>
          <w:rFonts w:ascii="Arial" w:eastAsia="Cambria" w:hAnsi="Arial" w:cs="Arial"/>
          <w:b/>
          <w:spacing w:val="-1"/>
        </w:rPr>
        <w:t>PT</w:t>
      </w:r>
      <w:r w:rsidR="00A90777" w:rsidRPr="005F3B0F">
        <w:rPr>
          <w:rFonts w:ascii="Arial" w:eastAsia="Cambria" w:hAnsi="Arial" w:cs="Arial"/>
          <w:b/>
        </w:rPr>
        <w:t xml:space="preserve">. </w:t>
      </w:r>
      <w:proofErr w:type="spellStart"/>
      <w:r w:rsidR="00A90777" w:rsidRPr="005F3B0F">
        <w:rPr>
          <w:rFonts w:ascii="Arial" w:eastAsia="Cambria" w:hAnsi="Arial" w:cs="Arial"/>
          <w:b/>
          <w:spacing w:val="-1"/>
        </w:rPr>
        <w:t>Samudera</w:t>
      </w:r>
      <w:proofErr w:type="spellEnd"/>
      <w:r w:rsidR="00A90777" w:rsidRPr="005F3B0F">
        <w:rPr>
          <w:rFonts w:ascii="Arial" w:eastAsia="Cambria" w:hAnsi="Arial" w:cs="Arial"/>
          <w:b/>
        </w:rPr>
        <w:t xml:space="preserve"> </w:t>
      </w:r>
      <w:proofErr w:type="spellStart"/>
      <w:r w:rsidR="00A90777" w:rsidRPr="005F3B0F">
        <w:rPr>
          <w:rFonts w:ascii="Arial" w:eastAsia="Cambria" w:hAnsi="Arial" w:cs="Arial"/>
          <w:b/>
          <w:spacing w:val="-1"/>
        </w:rPr>
        <w:t>Saw</w:t>
      </w:r>
      <w:r w:rsidR="00A90777" w:rsidRPr="005F3B0F">
        <w:rPr>
          <w:rFonts w:ascii="Arial" w:eastAsia="Cambria" w:hAnsi="Arial" w:cs="Arial"/>
          <w:b/>
        </w:rPr>
        <w:t>i</w:t>
      </w:r>
      <w:r w:rsidR="00A90777" w:rsidRPr="005F3B0F">
        <w:rPr>
          <w:rFonts w:ascii="Arial" w:eastAsia="Cambria" w:hAnsi="Arial" w:cs="Arial"/>
          <w:b/>
          <w:spacing w:val="-1"/>
        </w:rPr>
        <w:t>t</w:t>
      </w:r>
      <w:proofErr w:type="spellEnd"/>
      <w:r w:rsidR="00A90777" w:rsidRPr="005F3B0F">
        <w:rPr>
          <w:rFonts w:ascii="Arial" w:eastAsia="Cambria" w:hAnsi="Arial" w:cs="Arial"/>
          <w:b/>
        </w:rPr>
        <w:t xml:space="preserve"> </w:t>
      </w:r>
      <w:proofErr w:type="spellStart"/>
      <w:r w:rsidR="00A90777" w:rsidRPr="005F3B0F">
        <w:rPr>
          <w:rFonts w:ascii="Arial" w:eastAsia="Cambria" w:hAnsi="Arial" w:cs="Arial"/>
          <w:b/>
          <w:spacing w:val="-1"/>
        </w:rPr>
        <w:t>Subu</w:t>
      </w:r>
      <w:r w:rsidR="00A90777" w:rsidRPr="005F3B0F">
        <w:rPr>
          <w:rFonts w:ascii="Arial" w:eastAsia="Cambria" w:hAnsi="Arial" w:cs="Arial"/>
          <w:b/>
        </w:rPr>
        <w:t>r</w:t>
      </w:r>
      <w:proofErr w:type="spellEnd"/>
      <w:r w:rsidR="00A90777" w:rsidRPr="005F3B0F">
        <w:rPr>
          <w:rFonts w:ascii="Arial" w:eastAsia="Cambria" w:hAnsi="Arial" w:cs="Arial"/>
          <w:b/>
        </w:rPr>
        <w:t xml:space="preserve"> </w:t>
      </w:r>
    </w:p>
    <w:p w14:paraId="1C1788A9" w14:textId="2986CC2D" w:rsidR="00AB66EE" w:rsidRPr="005F3B0F" w:rsidRDefault="00A90777">
      <w:pPr>
        <w:spacing w:before="91"/>
        <w:ind w:left="190"/>
        <w:rPr>
          <w:rFonts w:ascii="Arial" w:eastAsia="Cambria" w:hAnsi="Arial" w:cs="Arial"/>
        </w:rPr>
      </w:pPr>
      <w:r w:rsidRPr="005F3B0F">
        <w:rPr>
          <w:rFonts w:ascii="Arial" w:eastAsia="Cambria" w:hAnsi="Arial" w:cs="Arial"/>
          <w:spacing w:val="-1"/>
        </w:rPr>
        <w:t>Type</w:t>
      </w:r>
      <w:r w:rsidRPr="005F3B0F">
        <w:rPr>
          <w:rFonts w:ascii="Arial" w:eastAsia="Cambria" w:hAnsi="Arial" w:cs="Arial"/>
        </w:rPr>
        <w:t xml:space="preserve"> </w:t>
      </w:r>
      <w:r w:rsidRPr="005F3B0F">
        <w:rPr>
          <w:rFonts w:ascii="Arial" w:eastAsia="Cambria" w:hAnsi="Arial" w:cs="Arial"/>
          <w:spacing w:val="-1"/>
        </w:rPr>
        <w:t>o</w:t>
      </w:r>
      <w:r w:rsidRPr="005F3B0F">
        <w:rPr>
          <w:rFonts w:ascii="Arial" w:eastAsia="Cambria" w:hAnsi="Arial" w:cs="Arial"/>
        </w:rPr>
        <w:t>f t</w:t>
      </w:r>
      <w:r w:rsidRPr="005F3B0F">
        <w:rPr>
          <w:rFonts w:ascii="Arial" w:eastAsia="Cambria" w:hAnsi="Arial" w:cs="Arial"/>
          <w:spacing w:val="-1"/>
        </w:rPr>
        <w:t>he</w:t>
      </w:r>
      <w:r w:rsidRPr="005F3B0F">
        <w:rPr>
          <w:rFonts w:ascii="Arial" w:eastAsia="Cambria" w:hAnsi="Arial" w:cs="Arial"/>
        </w:rPr>
        <w:t xml:space="preserve"> </w:t>
      </w:r>
      <w:r w:rsidRPr="005F3B0F">
        <w:rPr>
          <w:rFonts w:ascii="Arial" w:eastAsia="Cambria" w:hAnsi="Arial" w:cs="Arial"/>
          <w:spacing w:val="-1"/>
        </w:rPr>
        <w:t>Ar</w:t>
      </w:r>
      <w:r w:rsidRPr="005F3B0F">
        <w:rPr>
          <w:rFonts w:ascii="Arial" w:eastAsia="Cambria" w:hAnsi="Arial" w:cs="Arial"/>
        </w:rPr>
        <w:t>t</w:t>
      </w:r>
      <w:r w:rsidRPr="005F3B0F">
        <w:rPr>
          <w:rFonts w:ascii="Arial" w:eastAsia="Cambria" w:hAnsi="Arial" w:cs="Arial"/>
          <w:w w:val="101"/>
        </w:rPr>
        <w:t>i</w:t>
      </w:r>
      <w:r w:rsidRPr="005F3B0F">
        <w:rPr>
          <w:rFonts w:ascii="Arial" w:eastAsia="Cambria" w:hAnsi="Arial" w:cs="Arial"/>
          <w:spacing w:val="-1"/>
          <w:w w:val="101"/>
        </w:rPr>
        <w:t>c</w:t>
      </w:r>
      <w:r w:rsidRPr="005F3B0F">
        <w:rPr>
          <w:rFonts w:ascii="Arial" w:eastAsia="Cambria" w:hAnsi="Arial" w:cs="Arial"/>
        </w:rPr>
        <w:t>l</w:t>
      </w:r>
      <w:r w:rsidRPr="005F3B0F">
        <w:rPr>
          <w:rFonts w:ascii="Arial" w:eastAsia="Cambria" w:hAnsi="Arial" w:cs="Arial"/>
          <w:spacing w:val="-1"/>
        </w:rPr>
        <w:t>e</w:t>
      </w:r>
      <w:r w:rsidRPr="005F3B0F">
        <w:rPr>
          <w:rFonts w:ascii="Arial" w:eastAsia="Cambria" w:hAnsi="Arial" w:cs="Arial"/>
        </w:rPr>
        <w:t xml:space="preserve">             </w:t>
      </w:r>
      <w:r w:rsidRPr="005F3B0F">
        <w:rPr>
          <w:rFonts w:ascii="Arial" w:eastAsia="Cambria" w:hAnsi="Arial" w:cs="Arial"/>
          <w:spacing w:val="-14"/>
        </w:rPr>
        <w:t xml:space="preserve"> </w:t>
      </w:r>
      <w:r w:rsidRPr="005F3B0F">
        <w:rPr>
          <w:rFonts w:ascii="Arial" w:eastAsia="Cambria" w:hAnsi="Arial" w:cs="Arial"/>
          <w:b/>
          <w:position w:val="-5"/>
        </w:rPr>
        <w:t xml:space="preserve"> </w:t>
      </w:r>
      <w:r w:rsidR="00E22A78" w:rsidRPr="005F3B0F">
        <w:rPr>
          <w:rFonts w:ascii="Arial" w:hAnsi="Arial" w:cs="Arial"/>
        </w:rPr>
        <w:t>Original Research Article</w:t>
      </w:r>
    </w:p>
    <w:p w14:paraId="0246031C" w14:textId="77777777" w:rsidR="00AB66EE" w:rsidRPr="005F3B0F" w:rsidRDefault="00AB66EE">
      <w:pPr>
        <w:spacing w:line="200" w:lineRule="exact"/>
        <w:rPr>
          <w:rFonts w:ascii="Arial" w:hAnsi="Arial" w:cs="Arial"/>
        </w:rPr>
      </w:pPr>
    </w:p>
    <w:p w14:paraId="52F1FE72" w14:textId="77777777" w:rsidR="00AB66EE" w:rsidRPr="005F3B0F" w:rsidRDefault="00A90777">
      <w:pPr>
        <w:spacing w:before="35"/>
        <w:ind w:left="220"/>
        <w:rPr>
          <w:rFonts w:ascii="Arial" w:hAnsi="Arial" w:cs="Arial"/>
        </w:rPr>
      </w:pPr>
      <w:r w:rsidRPr="005F3B0F">
        <w:rPr>
          <w:rFonts w:ascii="Arial" w:hAnsi="Arial" w:cs="Arial"/>
          <w:b/>
          <w:spacing w:val="-1"/>
          <w:highlight w:val="yellow"/>
        </w:rPr>
        <w:t>PAR</w:t>
      </w:r>
      <w:r w:rsidRPr="005F3B0F">
        <w:rPr>
          <w:rFonts w:ascii="Arial" w:hAnsi="Arial" w:cs="Arial"/>
          <w:b/>
          <w:highlight w:val="yellow"/>
        </w:rPr>
        <w:t>T</w:t>
      </w:r>
      <w:r w:rsidRPr="005F3B0F">
        <w:rPr>
          <w:rFonts w:ascii="Arial" w:hAnsi="Arial" w:cs="Arial"/>
          <w:spacing w:val="49"/>
          <w:highlight w:val="yellow"/>
        </w:rPr>
        <w:t xml:space="preserve"> </w:t>
      </w:r>
      <w:r w:rsidRPr="005F3B0F">
        <w:rPr>
          <w:rFonts w:ascii="Arial" w:hAnsi="Arial" w:cs="Arial"/>
          <w:b/>
          <w:spacing w:val="-1"/>
          <w:highlight w:val="yellow"/>
        </w:rPr>
        <w:t>1</w:t>
      </w:r>
      <w:r w:rsidRPr="005F3B0F">
        <w:rPr>
          <w:rFonts w:ascii="Arial" w:hAnsi="Arial" w:cs="Arial"/>
          <w:b/>
          <w:highlight w:val="yellow"/>
        </w:rPr>
        <w:t>:</w:t>
      </w:r>
      <w:r w:rsidRPr="005F3B0F">
        <w:rPr>
          <w:rFonts w:ascii="Arial" w:hAnsi="Arial" w:cs="Arial"/>
          <w:b/>
        </w:rPr>
        <w:t xml:space="preserve"> </w:t>
      </w:r>
      <w:r w:rsidRPr="005F3B0F">
        <w:rPr>
          <w:rFonts w:ascii="Arial" w:hAnsi="Arial" w:cs="Arial"/>
          <w:b/>
          <w:spacing w:val="-1"/>
        </w:rPr>
        <w:t>Comment</w:t>
      </w:r>
      <w:r w:rsidRPr="005F3B0F">
        <w:rPr>
          <w:rFonts w:ascii="Arial" w:hAnsi="Arial" w:cs="Arial"/>
          <w:b/>
        </w:rPr>
        <w:t>s</w:t>
      </w:r>
    </w:p>
    <w:p w14:paraId="28BB3AE0" w14:textId="77777777" w:rsidR="00AB66EE" w:rsidRPr="005F3B0F" w:rsidRDefault="00AB66EE">
      <w:pPr>
        <w:spacing w:before="5" w:line="220" w:lineRule="exact"/>
        <w:rPr>
          <w:rFonts w:ascii="Arial" w:hAnsi="Arial" w:cs="Arial"/>
        </w:rPr>
      </w:pPr>
    </w:p>
    <w:tbl>
      <w:tblPr>
        <w:tblW w:w="0" w:type="auto"/>
        <w:tblInd w:w="174" w:type="dxa"/>
        <w:tblLayout w:type="fixed"/>
        <w:tblCellMar>
          <w:left w:w="0" w:type="dxa"/>
          <w:right w:w="0" w:type="dxa"/>
        </w:tblCellMar>
        <w:tblLook w:val="01E0" w:firstRow="1" w:lastRow="1" w:firstColumn="1" w:lastColumn="1" w:noHBand="0" w:noVBand="0"/>
      </w:tblPr>
      <w:tblGrid>
        <w:gridCol w:w="3258"/>
        <w:gridCol w:w="110"/>
        <w:gridCol w:w="3600"/>
        <w:gridCol w:w="1992"/>
        <w:gridCol w:w="125"/>
        <w:gridCol w:w="3965"/>
      </w:tblGrid>
      <w:tr w:rsidR="00AB66EE" w:rsidRPr="005F3B0F" w14:paraId="79DB36AF" w14:textId="77777777" w:rsidTr="005F3B0F">
        <w:trPr>
          <w:trHeight w:hRule="exact" w:val="235"/>
        </w:trPr>
        <w:tc>
          <w:tcPr>
            <w:tcW w:w="3258" w:type="dxa"/>
            <w:vMerge w:val="restart"/>
            <w:tcBorders>
              <w:top w:val="single" w:sz="5" w:space="0" w:color="000000"/>
              <w:left w:val="single" w:sz="5" w:space="0" w:color="000000"/>
              <w:right w:val="single" w:sz="5" w:space="0" w:color="000000"/>
            </w:tcBorders>
          </w:tcPr>
          <w:p w14:paraId="31CE7D97" w14:textId="77777777" w:rsidR="00AB66EE" w:rsidRPr="005F3B0F" w:rsidRDefault="00AB66EE">
            <w:pPr>
              <w:rPr>
                <w:rFonts w:ascii="Arial" w:hAnsi="Arial" w:cs="Arial"/>
              </w:rPr>
            </w:pPr>
          </w:p>
        </w:tc>
        <w:tc>
          <w:tcPr>
            <w:tcW w:w="5827" w:type="dxa"/>
            <w:gridSpan w:val="4"/>
            <w:tcBorders>
              <w:top w:val="single" w:sz="5" w:space="0" w:color="000000"/>
              <w:left w:val="single" w:sz="5" w:space="0" w:color="000000"/>
              <w:bottom w:val="nil"/>
              <w:right w:val="single" w:sz="5" w:space="0" w:color="000000"/>
            </w:tcBorders>
          </w:tcPr>
          <w:p w14:paraId="59B4D801" w14:textId="77777777" w:rsidR="00AB66EE" w:rsidRPr="005F3B0F" w:rsidRDefault="00A90777">
            <w:pPr>
              <w:spacing w:line="220" w:lineRule="exact"/>
              <w:ind w:left="105"/>
              <w:rPr>
                <w:rFonts w:ascii="Arial" w:hAnsi="Arial" w:cs="Arial"/>
              </w:rPr>
            </w:pPr>
            <w:r w:rsidRPr="005F3B0F">
              <w:rPr>
                <w:rFonts w:ascii="Arial" w:hAnsi="Arial" w:cs="Arial"/>
                <w:b/>
                <w:spacing w:val="-1"/>
              </w:rPr>
              <w:t>Rev</w:t>
            </w:r>
            <w:r w:rsidRPr="005F3B0F">
              <w:rPr>
                <w:rFonts w:ascii="Arial" w:hAnsi="Arial" w:cs="Arial"/>
                <w:b/>
              </w:rPr>
              <w:t>i</w:t>
            </w:r>
            <w:r w:rsidRPr="005F3B0F">
              <w:rPr>
                <w:rFonts w:ascii="Arial" w:hAnsi="Arial" w:cs="Arial"/>
                <w:b/>
                <w:spacing w:val="-1"/>
              </w:rPr>
              <w:t>ewer’</w:t>
            </w:r>
            <w:r w:rsidRPr="005F3B0F">
              <w:rPr>
                <w:rFonts w:ascii="Arial" w:hAnsi="Arial" w:cs="Arial"/>
                <w:b/>
              </w:rPr>
              <w:t>s</w:t>
            </w:r>
            <w:r w:rsidRPr="005F3B0F">
              <w:rPr>
                <w:rFonts w:ascii="Arial" w:hAnsi="Arial" w:cs="Arial"/>
                <w:b/>
                <w:spacing w:val="1"/>
              </w:rPr>
              <w:t xml:space="preserve"> </w:t>
            </w:r>
            <w:r w:rsidRPr="005F3B0F">
              <w:rPr>
                <w:rFonts w:ascii="Arial" w:hAnsi="Arial" w:cs="Arial"/>
                <w:b/>
                <w:spacing w:val="-1"/>
              </w:rPr>
              <w:t>commen</w:t>
            </w:r>
            <w:r w:rsidRPr="005F3B0F">
              <w:rPr>
                <w:rFonts w:ascii="Arial" w:hAnsi="Arial" w:cs="Arial"/>
                <w:b/>
              </w:rPr>
              <w:t>t</w:t>
            </w:r>
          </w:p>
        </w:tc>
        <w:tc>
          <w:tcPr>
            <w:tcW w:w="3965" w:type="dxa"/>
            <w:vMerge w:val="restart"/>
            <w:tcBorders>
              <w:top w:val="single" w:sz="5" w:space="0" w:color="000000"/>
              <w:left w:val="single" w:sz="5" w:space="0" w:color="000000"/>
              <w:right w:val="single" w:sz="5" w:space="0" w:color="000000"/>
            </w:tcBorders>
          </w:tcPr>
          <w:p w14:paraId="09CF8984" w14:textId="77777777" w:rsidR="00AB66EE" w:rsidRPr="005F3B0F" w:rsidRDefault="00A90777">
            <w:pPr>
              <w:spacing w:before="2" w:line="220" w:lineRule="exact"/>
              <w:ind w:left="105" w:right="407"/>
              <w:rPr>
                <w:rFonts w:ascii="Arial" w:hAnsi="Arial" w:cs="Arial"/>
              </w:rPr>
            </w:pPr>
            <w:r w:rsidRPr="005F3B0F">
              <w:rPr>
                <w:rFonts w:ascii="Arial" w:hAnsi="Arial" w:cs="Arial"/>
                <w:b/>
                <w:spacing w:val="-1"/>
              </w:rPr>
              <w:t>Author’</w:t>
            </w:r>
            <w:r w:rsidRPr="005F3B0F">
              <w:rPr>
                <w:rFonts w:ascii="Arial" w:hAnsi="Arial" w:cs="Arial"/>
                <w:b/>
              </w:rPr>
              <w:t xml:space="preserve">s </w:t>
            </w:r>
            <w:r w:rsidRPr="005F3B0F">
              <w:rPr>
                <w:rFonts w:ascii="Arial" w:hAnsi="Arial" w:cs="Arial"/>
                <w:b/>
                <w:spacing w:val="-1"/>
              </w:rPr>
              <w:t>Feedbac</w:t>
            </w:r>
            <w:r w:rsidRPr="005F3B0F">
              <w:rPr>
                <w:rFonts w:ascii="Arial" w:hAnsi="Arial" w:cs="Arial"/>
                <w:b/>
              </w:rPr>
              <w:t>k</w:t>
            </w:r>
            <w:r w:rsidRPr="005F3B0F">
              <w:rPr>
                <w:rFonts w:ascii="Arial" w:hAnsi="Arial" w:cs="Arial"/>
                <w:b/>
                <w:spacing w:val="-1"/>
              </w:rPr>
              <w:t xml:space="preserve"> </w:t>
            </w:r>
            <w:r w:rsidRPr="005F3B0F">
              <w:rPr>
                <w:rFonts w:ascii="Arial" w:hAnsi="Arial" w:cs="Arial"/>
                <w:spacing w:val="-1"/>
              </w:rPr>
              <w:t>(I</w:t>
            </w:r>
            <w:r w:rsidRPr="005F3B0F">
              <w:rPr>
                <w:rFonts w:ascii="Arial" w:hAnsi="Arial" w:cs="Arial"/>
              </w:rPr>
              <w:t xml:space="preserve">t </w:t>
            </w:r>
            <w:r w:rsidRPr="005F3B0F">
              <w:rPr>
                <w:rFonts w:ascii="Arial" w:hAnsi="Arial" w:cs="Arial"/>
                <w:spacing w:val="-1"/>
              </w:rPr>
              <w:t>i</w:t>
            </w:r>
            <w:r w:rsidRPr="005F3B0F">
              <w:rPr>
                <w:rFonts w:ascii="Arial" w:hAnsi="Arial" w:cs="Arial"/>
              </w:rPr>
              <w:t xml:space="preserve">s </w:t>
            </w:r>
            <w:r w:rsidRPr="005F3B0F">
              <w:rPr>
                <w:rFonts w:ascii="Arial" w:hAnsi="Arial" w:cs="Arial"/>
                <w:spacing w:val="-1"/>
              </w:rPr>
              <w:t>mandator</w:t>
            </w:r>
            <w:r w:rsidRPr="005F3B0F">
              <w:rPr>
                <w:rFonts w:ascii="Arial" w:hAnsi="Arial" w:cs="Arial"/>
              </w:rPr>
              <w:t>y</w:t>
            </w:r>
            <w:r w:rsidRPr="005F3B0F">
              <w:rPr>
                <w:rFonts w:ascii="Arial" w:hAnsi="Arial" w:cs="Arial"/>
                <w:spacing w:val="-1"/>
              </w:rPr>
              <w:t xml:space="preserve"> tha</w:t>
            </w:r>
            <w:r w:rsidRPr="005F3B0F">
              <w:rPr>
                <w:rFonts w:ascii="Arial" w:hAnsi="Arial" w:cs="Arial"/>
                <w:w w:val="101"/>
              </w:rPr>
              <w:t xml:space="preserve">t </w:t>
            </w:r>
            <w:r w:rsidRPr="005F3B0F">
              <w:rPr>
                <w:rFonts w:ascii="Arial" w:hAnsi="Arial" w:cs="Arial"/>
                <w:spacing w:val="-1"/>
              </w:rPr>
              <w:t>au</w:t>
            </w:r>
            <w:r w:rsidRPr="005F3B0F">
              <w:rPr>
                <w:rFonts w:ascii="Arial" w:hAnsi="Arial" w:cs="Arial"/>
              </w:rPr>
              <w:t>t</w:t>
            </w:r>
            <w:r w:rsidRPr="005F3B0F">
              <w:rPr>
                <w:rFonts w:ascii="Arial" w:hAnsi="Arial" w:cs="Arial"/>
                <w:spacing w:val="-1"/>
              </w:rPr>
              <w:t>hor</w:t>
            </w:r>
            <w:r w:rsidRPr="005F3B0F">
              <w:rPr>
                <w:rFonts w:ascii="Arial" w:hAnsi="Arial" w:cs="Arial"/>
              </w:rPr>
              <w:t>s</w:t>
            </w:r>
            <w:r w:rsidRPr="005F3B0F">
              <w:rPr>
                <w:rFonts w:ascii="Arial" w:hAnsi="Arial" w:cs="Arial"/>
                <w:spacing w:val="-1"/>
              </w:rPr>
              <w:t xml:space="preserve"> shoul</w:t>
            </w:r>
            <w:r w:rsidRPr="005F3B0F">
              <w:rPr>
                <w:rFonts w:ascii="Arial" w:hAnsi="Arial" w:cs="Arial"/>
              </w:rPr>
              <w:t>d</w:t>
            </w:r>
            <w:r w:rsidRPr="005F3B0F">
              <w:rPr>
                <w:rFonts w:ascii="Arial" w:hAnsi="Arial" w:cs="Arial"/>
                <w:spacing w:val="-1"/>
              </w:rPr>
              <w:t xml:space="preserve"> writ</w:t>
            </w:r>
            <w:r w:rsidRPr="005F3B0F">
              <w:rPr>
                <w:rFonts w:ascii="Arial" w:hAnsi="Arial" w:cs="Arial"/>
              </w:rPr>
              <w:t xml:space="preserve">e </w:t>
            </w:r>
            <w:r w:rsidRPr="005F3B0F">
              <w:rPr>
                <w:rFonts w:ascii="Arial" w:hAnsi="Arial" w:cs="Arial"/>
                <w:spacing w:val="-1"/>
              </w:rPr>
              <w:t>his/he</w:t>
            </w:r>
            <w:r w:rsidRPr="005F3B0F">
              <w:rPr>
                <w:rFonts w:ascii="Arial" w:hAnsi="Arial" w:cs="Arial"/>
              </w:rPr>
              <w:t>r</w:t>
            </w:r>
            <w:r w:rsidRPr="005F3B0F">
              <w:rPr>
                <w:rFonts w:ascii="Arial" w:hAnsi="Arial" w:cs="Arial"/>
                <w:spacing w:val="1"/>
              </w:rPr>
              <w:t xml:space="preserve"> </w:t>
            </w:r>
            <w:r w:rsidRPr="005F3B0F">
              <w:rPr>
                <w:rFonts w:ascii="Arial" w:hAnsi="Arial" w:cs="Arial"/>
                <w:spacing w:val="-1"/>
              </w:rPr>
              <w:t>feedbac</w:t>
            </w:r>
            <w:r w:rsidRPr="005F3B0F">
              <w:rPr>
                <w:rFonts w:ascii="Arial" w:hAnsi="Arial" w:cs="Arial"/>
              </w:rPr>
              <w:t>k</w:t>
            </w:r>
            <w:r w:rsidRPr="005F3B0F">
              <w:rPr>
                <w:rFonts w:ascii="Arial" w:hAnsi="Arial" w:cs="Arial"/>
                <w:spacing w:val="-1"/>
              </w:rPr>
              <w:t xml:space="preserve"> here)</w:t>
            </w:r>
          </w:p>
        </w:tc>
      </w:tr>
      <w:tr w:rsidR="00AB66EE" w:rsidRPr="005F3B0F" w14:paraId="57321EE8" w14:textId="77777777" w:rsidTr="005F3B0F">
        <w:trPr>
          <w:trHeight w:hRule="exact" w:val="230"/>
        </w:trPr>
        <w:tc>
          <w:tcPr>
            <w:tcW w:w="3258" w:type="dxa"/>
            <w:vMerge/>
            <w:tcBorders>
              <w:left w:val="single" w:sz="5" w:space="0" w:color="000000"/>
              <w:right w:val="single" w:sz="5" w:space="0" w:color="000000"/>
            </w:tcBorders>
          </w:tcPr>
          <w:p w14:paraId="69CDDE71" w14:textId="77777777" w:rsidR="00AB66EE" w:rsidRPr="005F3B0F" w:rsidRDefault="00AB66EE">
            <w:pPr>
              <w:rPr>
                <w:rFonts w:ascii="Arial" w:hAnsi="Arial" w:cs="Arial"/>
              </w:rPr>
            </w:pPr>
          </w:p>
        </w:tc>
        <w:tc>
          <w:tcPr>
            <w:tcW w:w="110" w:type="dxa"/>
            <w:vMerge w:val="restart"/>
            <w:tcBorders>
              <w:top w:val="nil"/>
              <w:left w:val="single" w:sz="5" w:space="0" w:color="000000"/>
              <w:right w:val="nil"/>
            </w:tcBorders>
          </w:tcPr>
          <w:p w14:paraId="19DB9375" w14:textId="77777777" w:rsidR="00AB66EE" w:rsidRPr="005F3B0F" w:rsidRDefault="00AB66EE">
            <w:pPr>
              <w:rPr>
                <w:rFonts w:ascii="Arial" w:hAnsi="Arial" w:cs="Arial"/>
              </w:rPr>
            </w:pPr>
          </w:p>
        </w:tc>
        <w:tc>
          <w:tcPr>
            <w:tcW w:w="5592" w:type="dxa"/>
            <w:gridSpan w:val="2"/>
            <w:tcBorders>
              <w:top w:val="nil"/>
              <w:left w:val="nil"/>
              <w:bottom w:val="nil"/>
              <w:right w:val="nil"/>
            </w:tcBorders>
            <w:shd w:val="clear" w:color="auto" w:fill="FFFF00"/>
          </w:tcPr>
          <w:p w14:paraId="17B4B364" w14:textId="77777777" w:rsidR="00AB66EE" w:rsidRPr="005F3B0F" w:rsidRDefault="00A90777">
            <w:pPr>
              <w:ind w:right="-53"/>
              <w:rPr>
                <w:rFonts w:ascii="Arial" w:hAnsi="Arial" w:cs="Arial"/>
              </w:rPr>
            </w:pPr>
            <w:r w:rsidRPr="005F3B0F">
              <w:rPr>
                <w:rFonts w:ascii="Arial" w:hAnsi="Arial" w:cs="Arial"/>
                <w:b/>
                <w:spacing w:val="-1"/>
              </w:rPr>
              <w:t>Art</w:t>
            </w:r>
            <w:r w:rsidRPr="005F3B0F">
              <w:rPr>
                <w:rFonts w:ascii="Arial" w:hAnsi="Arial" w:cs="Arial"/>
                <w:b/>
              </w:rPr>
              <w:t>i</w:t>
            </w:r>
            <w:r w:rsidRPr="005F3B0F">
              <w:rPr>
                <w:rFonts w:ascii="Arial" w:hAnsi="Arial" w:cs="Arial"/>
                <w:b/>
                <w:spacing w:val="-1"/>
              </w:rPr>
              <w:t>f</w:t>
            </w:r>
            <w:r w:rsidRPr="005F3B0F">
              <w:rPr>
                <w:rFonts w:ascii="Arial" w:hAnsi="Arial" w:cs="Arial"/>
                <w:b/>
              </w:rPr>
              <w:t>i</w:t>
            </w:r>
            <w:r w:rsidRPr="005F3B0F">
              <w:rPr>
                <w:rFonts w:ascii="Arial" w:hAnsi="Arial" w:cs="Arial"/>
                <w:b/>
                <w:spacing w:val="-1"/>
              </w:rPr>
              <w:t>c</w:t>
            </w:r>
            <w:r w:rsidRPr="005F3B0F">
              <w:rPr>
                <w:rFonts w:ascii="Arial" w:hAnsi="Arial" w:cs="Arial"/>
                <w:b/>
              </w:rPr>
              <w:t>i</w:t>
            </w:r>
            <w:r w:rsidRPr="005F3B0F">
              <w:rPr>
                <w:rFonts w:ascii="Arial" w:hAnsi="Arial" w:cs="Arial"/>
                <w:b/>
                <w:spacing w:val="-1"/>
              </w:rPr>
              <w:t>a</w:t>
            </w:r>
            <w:r w:rsidRPr="005F3B0F">
              <w:rPr>
                <w:rFonts w:ascii="Arial" w:hAnsi="Arial" w:cs="Arial"/>
                <w:b/>
              </w:rPr>
              <w:t>l</w:t>
            </w:r>
            <w:r w:rsidRPr="005F3B0F">
              <w:rPr>
                <w:rFonts w:ascii="Arial" w:hAnsi="Arial" w:cs="Arial"/>
                <w:b/>
                <w:spacing w:val="2"/>
              </w:rPr>
              <w:t xml:space="preserve"> </w:t>
            </w:r>
            <w:r w:rsidRPr="005F3B0F">
              <w:rPr>
                <w:rFonts w:ascii="Arial" w:hAnsi="Arial" w:cs="Arial"/>
                <w:b/>
                <w:spacing w:val="-1"/>
              </w:rPr>
              <w:t>Inte</w:t>
            </w:r>
            <w:r w:rsidRPr="005F3B0F">
              <w:rPr>
                <w:rFonts w:ascii="Arial" w:hAnsi="Arial" w:cs="Arial"/>
                <w:b/>
              </w:rPr>
              <w:t>lli</w:t>
            </w:r>
            <w:r w:rsidRPr="005F3B0F">
              <w:rPr>
                <w:rFonts w:ascii="Arial" w:hAnsi="Arial" w:cs="Arial"/>
                <w:b/>
                <w:spacing w:val="-1"/>
              </w:rPr>
              <w:t>genc</w:t>
            </w:r>
            <w:r w:rsidRPr="005F3B0F">
              <w:rPr>
                <w:rFonts w:ascii="Arial" w:hAnsi="Arial" w:cs="Arial"/>
                <w:b/>
              </w:rPr>
              <w:t>e</w:t>
            </w:r>
            <w:r w:rsidRPr="005F3B0F">
              <w:rPr>
                <w:rFonts w:ascii="Arial" w:hAnsi="Arial" w:cs="Arial"/>
                <w:b/>
                <w:spacing w:val="1"/>
              </w:rPr>
              <w:t xml:space="preserve"> </w:t>
            </w:r>
            <w:r w:rsidRPr="005F3B0F">
              <w:rPr>
                <w:rFonts w:ascii="Arial" w:hAnsi="Arial" w:cs="Arial"/>
                <w:b/>
                <w:spacing w:val="-1"/>
              </w:rPr>
              <w:t>(AI</w:t>
            </w:r>
            <w:r w:rsidRPr="005F3B0F">
              <w:rPr>
                <w:rFonts w:ascii="Arial" w:hAnsi="Arial" w:cs="Arial"/>
                <w:b/>
              </w:rPr>
              <w:t xml:space="preserve">) </w:t>
            </w:r>
            <w:r w:rsidRPr="005F3B0F">
              <w:rPr>
                <w:rFonts w:ascii="Arial" w:hAnsi="Arial" w:cs="Arial"/>
                <w:b/>
                <w:spacing w:val="-1"/>
              </w:rPr>
              <w:t>generate</w:t>
            </w:r>
            <w:r w:rsidRPr="005F3B0F">
              <w:rPr>
                <w:rFonts w:ascii="Arial" w:hAnsi="Arial" w:cs="Arial"/>
                <w:b/>
              </w:rPr>
              <w:t>d</w:t>
            </w:r>
            <w:r w:rsidRPr="005F3B0F">
              <w:rPr>
                <w:rFonts w:ascii="Arial" w:hAnsi="Arial" w:cs="Arial"/>
                <w:b/>
                <w:spacing w:val="-1"/>
              </w:rPr>
              <w:t xml:space="preserve"> o</w:t>
            </w:r>
            <w:r w:rsidRPr="005F3B0F">
              <w:rPr>
                <w:rFonts w:ascii="Arial" w:hAnsi="Arial" w:cs="Arial"/>
                <w:b/>
              </w:rPr>
              <w:t>r</w:t>
            </w:r>
            <w:r w:rsidRPr="005F3B0F">
              <w:rPr>
                <w:rFonts w:ascii="Arial" w:hAnsi="Arial" w:cs="Arial"/>
                <w:b/>
                <w:spacing w:val="-1"/>
              </w:rPr>
              <w:t xml:space="preserve"> ass</w:t>
            </w:r>
            <w:r w:rsidRPr="005F3B0F">
              <w:rPr>
                <w:rFonts w:ascii="Arial" w:hAnsi="Arial" w:cs="Arial"/>
                <w:b/>
              </w:rPr>
              <w:t>i</w:t>
            </w:r>
            <w:r w:rsidRPr="005F3B0F">
              <w:rPr>
                <w:rFonts w:ascii="Arial" w:hAnsi="Arial" w:cs="Arial"/>
                <w:b/>
                <w:spacing w:val="-1"/>
              </w:rPr>
              <w:t>ste</w:t>
            </w:r>
            <w:r w:rsidRPr="005F3B0F">
              <w:rPr>
                <w:rFonts w:ascii="Arial" w:hAnsi="Arial" w:cs="Arial"/>
                <w:b/>
              </w:rPr>
              <w:t xml:space="preserve">d </w:t>
            </w:r>
            <w:r w:rsidRPr="005F3B0F">
              <w:rPr>
                <w:rFonts w:ascii="Arial" w:hAnsi="Arial" w:cs="Arial"/>
                <w:b/>
                <w:spacing w:val="-1"/>
              </w:rPr>
              <w:t>rev</w:t>
            </w:r>
            <w:r w:rsidRPr="005F3B0F">
              <w:rPr>
                <w:rFonts w:ascii="Arial" w:hAnsi="Arial" w:cs="Arial"/>
                <w:b/>
              </w:rPr>
              <w:t>i</w:t>
            </w:r>
            <w:r w:rsidRPr="005F3B0F">
              <w:rPr>
                <w:rFonts w:ascii="Arial" w:hAnsi="Arial" w:cs="Arial"/>
                <w:b/>
                <w:spacing w:val="-1"/>
              </w:rPr>
              <w:t>e</w:t>
            </w:r>
            <w:r w:rsidRPr="005F3B0F">
              <w:rPr>
                <w:rFonts w:ascii="Arial" w:hAnsi="Arial" w:cs="Arial"/>
                <w:b/>
              </w:rPr>
              <w:t xml:space="preserve">w </w:t>
            </w:r>
            <w:r w:rsidRPr="005F3B0F">
              <w:rPr>
                <w:rFonts w:ascii="Arial" w:hAnsi="Arial" w:cs="Arial"/>
                <w:b/>
                <w:spacing w:val="-1"/>
              </w:rPr>
              <w:t>comment</w:t>
            </w:r>
            <w:r w:rsidRPr="005F3B0F">
              <w:rPr>
                <w:rFonts w:ascii="Arial" w:hAnsi="Arial" w:cs="Arial"/>
                <w:b/>
              </w:rPr>
              <w:t>s</w:t>
            </w:r>
          </w:p>
        </w:tc>
        <w:tc>
          <w:tcPr>
            <w:tcW w:w="125" w:type="dxa"/>
            <w:tcBorders>
              <w:top w:val="nil"/>
              <w:left w:val="nil"/>
              <w:bottom w:val="nil"/>
              <w:right w:val="single" w:sz="5" w:space="0" w:color="000000"/>
            </w:tcBorders>
          </w:tcPr>
          <w:p w14:paraId="0A52CC89" w14:textId="77777777" w:rsidR="00AB66EE" w:rsidRPr="005F3B0F" w:rsidRDefault="00AB66EE">
            <w:pPr>
              <w:rPr>
                <w:rFonts w:ascii="Arial" w:hAnsi="Arial" w:cs="Arial"/>
              </w:rPr>
            </w:pPr>
          </w:p>
        </w:tc>
        <w:tc>
          <w:tcPr>
            <w:tcW w:w="3965" w:type="dxa"/>
            <w:vMerge/>
            <w:tcBorders>
              <w:left w:val="single" w:sz="5" w:space="0" w:color="000000"/>
              <w:right w:val="single" w:sz="5" w:space="0" w:color="000000"/>
            </w:tcBorders>
          </w:tcPr>
          <w:p w14:paraId="257D6901" w14:textId="77777777" w:rsidR="00AB66EE" w:rsidRPr="005F3B0F" w:rsidRDefault="00AB66EE">
            <w:pPr>
              <w:rPr>
                <w:rFonts w:ascii="Arial" w:hAnsi="Arial" w:cs="Arial"/>
              </w:rPr>
            </w:pPr>
          </w:p>
        </w:tc>
      </w:tr>
      <w:tr w:rsidR="00AB66EE" w:rsidRPr="005F3B0F" w14:paraId="4F27DD80" w14:textId="77777777" w:rsidTr="005F3B0F">
        <w:trPr>
          <w:trHeight w:hRule="exact" w:val="235"/>
        </w:trPr>
        <w:tc>
          <w:tcPr>
            <w:tcW w:w="3258" w:type="dxa"/>
            <w:vMerge/>
            <w:tcBorders>
              <w:left w:val="single" w:sz="5" w:space="0" w:color="000000"/>
              <w:bottom w:val="single" w:sz="5" w:space="0" w:color="000000"/>
              <w:right w:val="single" w:sz="5" w:space="0" w:color="000000"/>
            </w:tcBorders>
          </w:tcPr>
          <w:p w14:paraId="38D8986D" w14:textId="77777777" w:rsidR="00AB66EE" w:rsidRPr="005F3B0F" w:rsidRDefault="00AB66EE">
            <w:pPr>
              <w:rPr>
                <w:rFonts w:ascii="Arial" w:hAnsi="Arial" w:cs="Arial"/>
              </w:rPr>
            </w:pPr>
          </w:p>
        </w:tc>
        <w:tc>
          <w:tcPr>
            <w:tcW w:w="110" w:type="dxa"/>
            <w:vMerge/>
            <w:tcBorders>
              <w:left w:val="single" w:sz="5" w:space="0" w:color="000000"/>
              <w:bottom w:val="single" w:sz="5" w:space="0" w:color="000000"/>
              <w:right w:val="nil"/>
            </w:tcBorders>
          </w:tcPr>
          <w:p w14:paraId="685C67E2" w14:textId="77777777" w:rsidR="00AB66EE" w:rsidRPr="005F3B0F" w:rsidRDefault="00AB66EE">
            <w:pPr>
              <w:rPr>
                <w:rFonts w:ascii="Arial" w:hAnsi="Arial" w:cs="Arial"/>
              </w:rPr>
            </w:pPr>
          </w:p>
        </w:tc>
        <w:tc>
          <w:tcPr>
            <w:tcW w:w="3600" w:type="dxa"/>
            <w:tcBorders>
              <w:top w:val="nil"/>
              <w:left w:val="nil"/>
              <w:bottom w:val="single" w:sz="5" w:space="0" w:color="000000"/>
              <w:right w:val="nil"/>
            </w:tcBorders>
            <w:shd w:val="clear" w:color="auto" w:fill="FFFF00"/>
          </w:tcPr>
          <w:p w14:paraId="3C0A4495" w14:textId="77777777" w:rsidR="00AB66EE" w:rsidRPr="005F3B0F" w:rsidRDefault="00A90777">
            <w:pPr>
              <w:spacing w:line="220" w:lineRule="exact"/>
              <w:ind w:right="-50"/>
              <w:rPr>
                <w:rFonts w:ascii="Arial" w:hAnsi="Arial" w:cs="Arial"/>
              </w:rPr>
            </w:pPr>
            <w:r w:rsidRPr="005F3B0F">
              <w:rPr>
                <w:rFonts w:ascii="Arial" w:hAnsi="Arial" w:cs="Arial"/>
                <w:b/>
                <w:spacing w:val="-1"/>
              </w:rPr>
              <w:t>ar</w:t>
            </w:r>
            <w:r w:rsidRPr="005F3B0F">
              <w:rPr>
                <w:rFonts w:ascii="Arial" w:hAnsi="Arial" w:cs="Arial"/>
                <w:b/>
              </w:rPr>
              <w:t>e</w:t>
            </w:r>
            <w:r w:rsidRPr="005F3B0F">
              <w:rPr>
                <w:rFonts w:ascii="Arial" w:hAnsi="Arial" w:cs="Arial"/>
                <w:b/>
                <w:spacing w:val="-1"/>
              </w:rPr>
              <w:t xml:space="preserve"> str</w:t>
            </w:r>
            <w:r w:rsidRPr="005F3B0F">
              <w:rPr>
                <w:rFonts w:ascii="Arial" w:hAnsi="Arial" w:cs="Arial"/>
                <w:b/>
              </w:rPr>
              <w:t>i</w:t>
            </w:r>
            <w:r w:rsidRPr="005F3B0F">
              <w:rPr>
                <w:rFonts w:ascii="Arial" w:hAnsi="Arial" w:cs="Arial"/>
                <w:b/>
                <w:spacing w:val="-1"/>
              </w:rPr>
              <w:t>ct</w:t>
            </w:r>
            <w:r w:rsidRPr="005F3B0F">
              <w:rPr>
                <w:rFonts w:ascii="Arial" w:hAnsi="Arial" w:cs="Arial"/>
                <w:b/>
              </w:rPr>
              <w:t>ly</w:t>
            </w:r>
            <w:r w:rsidRPr="005F3B0F">
              <w:rPr>
                <w:rFonts w:ascii="Arial" w:hAnsi="Arial" w:cs="Arial"/>
                <w:b/>
                <w:spacing w:val="1"/>
              </w:rPr>
              <w:t xml:space="preserve"> </w:t>
            </w:r>
            <w:r w:rsidRPr="005F3B0F">
              <w:rPr>
                <w:rFonts w:ascii="Arial" w:hAnsi="Arial" w:cs="Arial"/>
                <w:b/>
                <w:spacing w:val="-1"/>
              </w:rPr>
              <w:t>proh</w:t>
            </w:r>
            <w:r w:rsidRPr="005F3B0F">
              <w:rPr>
                <w:rFonts w:ascii="Arial" w:hAnsi="Arial" w:cs="Arial"/>
                <w:b/>
              </w:rPr>
              <w:t>i</w:t>
            </w:r>
            <w:r w:rsidRPr="005F3B0F">
              <w:rPr>
                <w:rFonts w:ascii="Arial" w:hAnsi="Arial" w:cs="Arial"/>
                <w:b/>
                <w:spacing w:val="-1"/>
              </w:rPr>
              <w:t>b</w:t>
            </w:r>
            <w:r w:rsidRPr="005F3B0F">
              <w:rPr>
                <w:rFonts w:ascii="Arial" w:hAnsi="Arial" w:cs="Arial"/>
                <w:b/>
              </w:rPr>
              <w:t>i</w:t>
            </w:r>
            <w:r w:rsidRPr="005F3B0F">
              <w:rPr>
                <w:rFonts w:ascii="Arial" w:hAnsi="Arial" w:cs="Arial"/>
                <w:b/>
                <w:spacing w:val="-1"/>
              </w:rPr>
              <w:t>te</w:t>
            </w:r>
            <w:r w:rsidRPr="005F3B0F">
              <w:rPr>
                <w:rFonts w:ascii="Arial" w:hAnsi="Arial" w:cs="Arial"/>
                <w:b/>
              </w:rPr>
              <w:t>d</w:t>
            </w:r>
            <w:r w:rsidRPr="005F3B0F">
              <w:rPr>
                <w:rFonts w:ascii="Arial" w:hAnsi="Arial" w:cs="Arial"/>
                <w:b/>
                <w:spacing w:val="-1"/>
              </w:rPr>
              <w:t xml:space="preserve"> dur</w:t>
            </w:r>
            <w:r w:rsidRPr="005F3B0F">
              <w:rPr>
                <w:rFonts w:ascii="Arial" w:hAnsi="Arial" w:cs="Arial"/>
                <w:b/>
              </w:rPr>
              <w:t>i</w:t>
            </w:r>
            <w:r w:rsidRPr="005F3B0F">
              <w:rPr>
                <w:rFonts w:ascii="Arial" w:hAnsi="Arial" w:cs="Arial"/>
                <w:b/>
                <w:spacing w:val="-1"/>
              </w:rPr>
              <w:t>n</w:t>
            </w:r>
            <w:r w:rsidRPr="005F3B0F">
              <w:rPr>
                <w:rFonts w:ascii="Arial" w:hAnsi="Arial" w:cs="Arial"/>
                <w:b/>
              </w:rPr>
              <w:t>g</w:t>
            </w:r>
            <w:r w:rsidRPr="005F3B0F">
              <w:rPr>
                <w:rFonts w:ascii="Arial" w:hAnsi="Arial" w:cs="Arial"/>
                <w:b/>
                <w:spacing w:val="-1"/>
              </w:rPr>
              <w:t xml:space="preserve"> pee</w:t>
            </w:r>
            <w:r w:rsidRPr="005F3B0F">
              <w:rPr>
                <w:rFonts w:ascii="Arial" w:hAnsi="Arial" w:cs="Arial"/>
                <w:b/>
              </w:rPr>
              <w:t>r</w:t>
            </w:r>
            <w:r w:rsidRPr="005F3B0F">
              <w:rPr>
                <w:rFonts w:ascii="Arial" w:hAnsi="Arial" w:cs="Arial"/>
                <w:b/>
                <w:spacing w:val="-1"/>
              </w:rPr>
              <w:t xml:space="preserve"> rev</w:t>
            </w:r>
            <w:r w:rsidRPr="005F3B0F">
              <w:rPr>
                <w:rFonts w:ascii="Arial" w:hAnsi="Arial" w:cs="Arial"/>
                <w:b/>
              </w:rPr>
              <w:t>i</w:t>
            </w:r>
            <w:r w:rsidRPr="005F3B0F">
              <w:rPr>
                <w:rFonts w:ascii="Arial" w:hAnsi="Arial" w:cs="Arial"/>
                <w:b/>
                <w:spacing w:val="-1"/>
              </w:rPr>
              <w:t>ew</w:t>
            </w:r>
            <w:r w:rsidRPr="005F3B0F">
              <w:rPr>
                <w:rFonts w:ascii="Arial" w:hAnsi="Arial" w:cs="Arial"/>
                <w:b/>
              </w:rPr>
              <w:t>.</w:t>
            </w:r>
          </w:p>
        </w:tc>
        <w:tc>
          <w:tcPr>
            <w:tcW w:w="2117" w:type="dxa"/>
            <w:gridSpan w:val="2"/>
            <w:tcBorders>
              <w:top w:val="nil"/>
              <w:left w:val="nil"/>
              <w:bottom w:val="single" w:sz="5" w:space="0" w:color="000000"/>
              <w:right w:val="single" w:sz="5" w:space="0" w:color="000000"/>
            </w:tcBorders>
          </w:tcPr>
          <w:p w14:paraId="70F5EF27" w14:textId="77777777" w:rsidR="00AB66EE" w:rsidRPr="005F3B0F" w:rsidRDefault="00AB66EE">
            <w:pPr>
              <w:rPr>
                <w:rFonts w:ascii="Arial" w:hAnsi="Arial" w:cs="Arial"/>
              </w:rPr>
            </w:pPr>
          </w:p>
        </w:tc>
        <w:tc>
          <w:tcPr>
            <w:tcW w:w="3965" w:type="dxa"/>
            <w:vMerge/>
            <w:tcBorders>
              <w:left w:val="single" w:sz="5" w:space="0" w:color="000000"/>
              <w:bottom w:val="single" w:sz="5" w:space="0" w:color="000000"/>
              <w:right w:val="single" w:sz="5" w:space="0" w:color="000000"/>
            </w:tcBorders>
          </w:tcPr>
          <w:p w14:paraId="25E4A202" w14:textId="77777777" w:rsidR="00AB66EE" w:rsidRPr="005F3B0F" w:rsidRDefault="00AB66EE">
            <w:pPr>
              <w:rPr>
                <w:rFonts w:ascii="Arial" w:hAnsi="Arial" w:cs="Arial"/>
              </w:rPr>
            </w:pPr>
          </w:p>
        </w:tc>
      </w:tr>
      <w:tr w:rsidR="00AB66EE" w:rsidRPr="005F3B0F" w14:paraId="2CCD6363" w14:textId="77777777" w:rsidTr="005F3B0F">
        <w:trPr>
          <w:trHeight w:hRule="exact" w:val="1394"/>
        </w:trPr>
        <w:tc>
          <w:tcPr>
            <w:tcW w:w="3258" w:type="dxa"/>
            <w:tcBorders>
              <w:top w:val="single" w:sz="5" w:space="0" w:color="000000"/>
              <w:left w:val="single" w:sz="5" w:space="0" w:color="000000"/>
              <w:bottom w:val="single" w:sz="5" w:space="0" w:color="000000"/>
              <w:right w:val="single" w:sz="5" w:space="0" w:color="000000"/>
            </w:tcBorders>
          </w:tcPr>
          <w:p w14:paraId="476948DF" w14:textId="77777777" w:rsidR="00AB66EE" w:rsidRPr="005F3B0F" w:rsidRDefault="00A90777">
            <w:pPr>
              <w:spacing w:before="2" w:line="220" w:lineRule="exact"/>
              <w:ind w:left="463" w:right="193"/>
              <w:rPr>
                <w:rFonts w:ascii="Arial" w:hAnsi="Arial" w:cs="Arial"/>
              </w:rPr>
            </w:pPr>
            <w:r w:rsidRPr="005F3B0F">
              <w:rPr>
                <w:rFonts w:ascii="Arial" w:hAnsi="Arial" w:cs="Arial"/>
                <w:b/>
                <w:spacing w:val="-1"/>
              </w:rPr>
              <w:t>P</w:t>
            </w:r>
            <w:r w:rsidRPr="005F3B0F">
              <w:rPr>
                <w:rFonts w:ascii="Arial" w:hAnsi="Arial" w:cs="Arial"/>
                <w:b/>
              </w:rPr>
              <w:t>l</w:t>
            </w:r>
            <w:r w:rsidRPr="005F3B0F">
              <w:rPr>
                <w:rFonts w:ascii="Arial" w:hAnsi="Arial" w:cs="Arial"/>
                <w:b/>
                <w:spacing w:val="-1"/>
              </w:rPr>
              <w:t>eas</w:t>
            </w:r>
            <w:r w:rsidRPr="005F3B0F">
              <w:rPr>
                <w:rFonts w:ascii="Arial" w:hAnsi="Arial" w:cs="Arial"/>
                <w:b/>
              </w:rPr>
              <w:t>e</w:t>
            </w:r>
            <w:r w:rsidRPr="005F3B0F">
              <w:rPr>
                <w:rFonts w:ascii="Arial" w:hAnsi="Arial" w:cs="Arial"/>
                <w:b/>
                <w:spacing w:val="-1"/>
              </w:rPr>
              <w:t xml:space="preserve"> wr</w:t>
            </w:r>
            <w:r w:rsidRPr="005F3B0F">
              <w:rPr>
                <w:rFonts w:ascii="Arial" w:hAnsi="Arial" w:cs="Arial"/>
                <w:b/>
              </w:rPr>
              <w:t>i</w:t>
            </w:r>
            <w:r w:rsidRPr="005F3B0F">
              <w:rPr>
                <w:rFonts w:ascii="Arial" w:hAnsi="Arial" w:cs="Arial"/>
                <w:b/>
                <w:spacing w:val="-1"/>
              </w:rPr>
              <w:t>t</w:t>
            </w:r>
            <w:r w:rsidRPr="005F3B0F">
              <w:rPr>
                <w:rFonts w:ascii="Arial" w:hAnsi="Arial" w:cs="Arial"/>
                <w:b/>
              </w:rPr>
              <w:t>e a</w:t>
            </w:r>
            <w:r w:rsidRPr="005F3B0F">
              <w:rPr>
                <w:rFonts w:ascii="Arial" w:hAnsi="Arial" w:cs="Arial"/>
                <w:b/>
                <w:spacing w:val="-1"/>
              </w:rPr>
              <w:t xml:space="preserve"> fe</w:t>
            </w:r>
            <w:r w:rsidRPr="005F3B0F">
              <w:rPr>
                <w:rFonts w:ascii="Arial" w:hAnsi="Arial" w:cs="Arial"/>
                <w:b/>
              </w:rPr>
              <w:t>w</w:t>
            </w:r>
            <w:r w:rsidRPr="005F3B0F">
              <w:rPr>
                <w:rFonts w:ascii="Arial" w:hAnsi="Arial" w:cs="Arial"/>
                <w:b/>
                <w:spacing w:val="-1"/>
              </w:rPr>
              <w:t xml:space="preserve"> sentence</w:t>
            </w:r>
            <w:r w:rsidRPr="005F3B0F">
              <w:rPr>
                <w:rFonts w:ascii="Arial" w:hAnsi="Arial" w:cs="Arial"/>
                <w:b/>
              </w:rPr>
              <w:t xml:space="preserve">s </w:t>
            </w:r>
            <w:r w:rsidRPr="005F3B0F">
              <w:rPr>
                <w:rFonts w:ascii="Arial" w:hAnsi="Arial" w:cs="Arial"/>
                <w:b/>
                <w:spacing w:val="-1"/>
              </w:rPr>
              <w:t>regardin</w:t>
            </w:r>
            <w:r w:rsidRPr="005F3B0F">
              <w:rPr>
                <w:rFonts w:ascii="Arial" w:hAnsi="Arial" w:cs="Arial"/>
                <w:b/>
              </w:rPr>
              <w:t xml:space="preserve">g </w:t>
            </w:r>
            <w:r w:rsidRPr="005F3B0F">
              <w:rPr>
                <w:rFonts w:ascii="Arial" w:hAnsi="Arial" w:cs="Arial"/>
                <w:b/>
                <w:spacing w:val="-1"/>
              </w:rPr>
              <w:t>th</w:t>
            </w:r>
            <w:r w:rsidRPr="005F3B0F">
              <w:rPr>
                <w:rFonts w:ascii="Arial" w:hAnsi="Arial" w:cs="Arial"/>
                <w:b/>
              </w:rPr>
              <w:t>e</w:t>
            </w:r>
            <w:r w:rsidRPr="005F3B0F">
              <w:rPr>
                <w:rFonts w:ascii="Arial" w:hAnsi="Arial" w:cs="Arial"/>
                <w:b/>
                <w:spacing w:val="-1"/>
              </w:rPr>
              <w:t xml:space="preserve"> importanc</w:t>
            </w:r>
            <w:r w:rsidRPr="005F3B0F">
              <w:rPr>
                <w:rFonts w:ascii="Arial" w:hAnsi="Arial" w:cs="Arial"/>
                <w:b/>
              </w:rPr>
              <w:t xml:space="preserve">e </w:t>
            </w:r>
            <w:r w:rsidRPr="005F3B0F">
              <w:rPr>
                <w:rFonts w:ascii="Arial" w:hAnsi="Arial" w:cs="Arial"/>
                <w:b/>
                <w:spacing w:val="-1"/>
              </w:rPr>
              <w:t>of thi</w:t>
            </w:r>
            <w:r w:rsidRPr="005F3B0F">
              <w:rPr>
                <w:rFonts w:ascii="Arial" w:hAnsi="Arial" w:cs="Arial"/>
                <w:b/>
              </w:rPr>
              <w:t xml:space="preserve">s </w:t>
            </w:r>
            <w:r w:rsidRPr="005F3B0F">
              <w:rPr>
                <w:rFonts w:ascii="Arial" w:hAnsi="Arial" w:cs="Arial"/>
                <w:b/>
                <w:spacing w:val="-1"/>
              </w:rPr>
              <w:t>manuscrip</w:t>
            </w:r>
            <w:r w:rsidRPr="005F3B0F">
              <w:rPr>
                <w:rFonts w:ascii="Arial" w:hAnsi="Arial" w:cs="Arial"/>
                <w:b/>
              </w:rPr>
              <w:t xml:space="preserve">t </w:t>
            </w:r>
            <w:r w:rsidRPr="005F3B0F">
              <w:rPr>
                <w:rFonts w:ascii="Arial" w:hAnsi="Arial" w:cs="Arial"/>
                <w:b/>
                <w:spacing w:val="-1"/>
              </w:rPr>
              <w:t>fo</w:t>
            </w:r>
            <w:r w:rsidRPr="005F3B0F">
              <w:rPr>
                <w:rFonts w:ascii="Arial" w:hAnsi="Arial" w:cs="Arial"/>
                <w:b/>
              </w:rPr>
              <w:t>r</w:t>
            </w:r>
            <w:r w:rsidRPr="005F3B0F">
              <w:rPr>
                <w:rFonts w:ascii="Arial" w:hAnsi="Arial" w:cs="Arial"/>
                <w:b/>
                <w:spacing w:val="-1"/>
              </w:rPr>
              <w:t xml:space="preserve"> th</w:t>
            </w:r>
            <w:r w:rsidRPr="005F3B0F">
              <w:rPr>
                <w:rFonts w:ascii="Arial" w:hAnsi="Arial" w:cs="Arial"/>
                <w:b/>
              </w:rPr>
              <w:t xml:space="preserve">e </w:t>
            </w:r>
            <w:r w:rsidRPr="005F3B0F">
              <w:rPr>
                <w:rFonts w:ascii="Arial" w:hAnsi="Arial" w:cs="Arial"/>
                <w:b/>
                <w:spacing w:val="-1"/>
              </w:rPr>
              <w:t>sc</w:t>
            </w:r>
            <w:r w:rsidRPr="005F3B0F">
              <w:rPr>
                <w:rFonts w:ascii="Arial" w:hAnsi="Arial" w:cs="Arial"/>
                <w:b/>
              </w:rPr>
              <w:t>i</w:t>
            </w:r>
            <w:r w:rsidRPr="005F3B0F">
              <w:rPr>
                <w:rFonts w:ascii="Arial" w:hAnsi="Arial" w:cs="Arial"/>
                <w:b/>
                <w:spacing w:val="-1"/>
              </w:rPr>
              <w:t>ent</w:t>
            </w:r>
            <w:r w:rsidRPr="005F3B0F">
              <w:rPr>
                <w:rFonts w:ascii="Arial" w:hAnsi="Arial" w:cs="Arial"/>
                <w:b/>
              </w:rPr>
              <w:t>i</w:t>
            </w:r>
            <w:r w:rsidRPr="005F3B0F">
              <w:rPr>
                <w:rFonts w:ascii="Arial" w:hAnsi="Arial" w:cs="Arial"/>
                <w:b/>
                <w:spacing w:val="-1"/>
              </w:rPr>
              <w:t>f</w:t>
            </w:r>
            <w:r w:rsidRPr="005F3B0F">
              <w:rPr>
                <w:rFonts w:ascii="Arial" w:hAnsi="Arial" w:cs="Arial"/>
                <w:b/>
              </w:rPr>
              <w:t xml:space="preserve">ic </w:t>
            </w:r>
            <w:r w:rsidRPr="005F3B0F">
              <w:rPr>
                <w:rFonts w:ascii="Arial" w:hAnsi="Arial" w:cs="Arial"/>
                <w:b/>
                <w:spacing w:val="-1"/>
              </w:rPr>
              <w:t>commun</w:t>
            </w:r>
            <w:r w:rsidRPr="005F3B0F">
              <w:rPr>
                <w:rFonts w:ascii="Arial" w:hAnsi="Arial" w:cs="Arial"/>
                <w:b/>
              </w:rPr>
              <w:t>i</w:t>
            </w:r>
            <w:r w:rsidRPr="005F3B0F">
              <w:rPr>
                <w:rFonts w:ascii="Arial" w:hAnsi="Arial" w:cs="Arial"/>
                <w:b/>
                <w:spacing w:val="-1"/>
              </w:rPr>
              <w:t>ty</w:t>
            </w:r>
            <w:r w:rsidRPr="005F3B0F">
              <w:rPr>
                <w:rFonts w:ascii="Arial" w:hAnsi="Arial" w:cs="Arial"/>
                <w:b/>
              </w:rPr>
              <w:t>.</w:t>
            </w:r>
            <w:r w:rsidRPr="005F3B0F">
              <w:rPr>
                <w:rFonts w:ascii="Arial" w:hAnsi="Arial" w:cs="Arial"/>
                <w:b/>
                <w:spacing w:val="1"/>
              </w:rPr>
              <w:t xml:space="preserve"> </w:t>
            </w:r>
            <w:r w:rsidRPr="005F3B0F">
              <w:rPr>
                <w:rFonts w:ascii="Arial" w:hAnsi="Arial" w:cs="Arial"/>
                <w:b/>
              </w:rPr>
              <w:t xml:space="preserve">A </w:t>
            </w:r>
            <w:r w:rsidRPr="005F3B0F">
              <w:rPr>
                <w:rFonts w:ascii="Arial" w:hAnsi="Arial" w:cs="Arial"/>
                <w:b/>
                <w:spacing w:val="-1"/>
              </w:rPr>
              <w:t>m</w:t>
            </w:r>
            <w:r w:rsidRPr="005F3B0F">
              <w:rPr>
                <w:rFonts w:ascii="Arial" w:hAnsi="Arial" w:cs="Arial"/>
                <w:b/>
              </w:rPr>
              <w:t>i</w:t>
            </w:r>
            <w:r w:rsidRPr="005F3B0F">
              <w:rPr>
                <w:rFonts w:ascii="Arial" w:hAnsi="Arial" w:cs="Arial"/>
                <w:b/>
                <w:spacing w:val="-1"/>
              </w:rPr>
              <w:t>n</w:t>
            </w:r>
            <w:r w:rsidRPr="005F3B0F">
              <w:rPr>
                <w:rFonts w:ascii="Arial" w:hAnsi="Arial" w:cs="Arial"/>
                <w:b/>
              </w:rPr>
              <w:t>i</w:t>
            </w:r>
            <w:r w:rsidRPr="005F3B0F">
              <w:rPr>
                <w:rFonts w:ascii="Arial" w:hAnsi="Arial" w:cs="Arial"/>
                <w:b/>
                <w:spacing w:val="-1"/>
              </w:rPr>
              <w:t>mu</w:t>
            </w:r>
            <w:r w:rsidRPr="005F3B0F">
              <w:rPr>
                <w:rFonts w:ascii="Arial" w:hAnsi="Arial" w:cs="Arial"/>
                <w:b/>
              </w:rPr>
              <w:t xml:space="preserve">m </w:t>
            </w:r>
            <w:r w:rsidRPr="005F3B0F">
              <w:rPr>
                <w:rFonts w:ascii="Arial" w:hAnsi="Arial" w:cs="Arial"/>
                <w:b/>
                <w:spacing w:val="-1"/>
              </w:rPr>
              <w:t>o</w:t>
            </w:r>
            <w:r w:rsidRPr="005F3B0F">
              <w:rPr>
                <w:rFonts w:ascii="Arial" w:hAnsi="Arial" w:cs="Arial"/>
                <w:b/>
              </w:rPr>
              <w:t xml:space="preserve">f </w:t>
            </w:r>
            <w:r w:rsidRPr="005F3B0F">
              <w:rPr>
                <w:rFonts w:ascii="Arial" w:hAnsi="Arial" w:cs="Arial"/>
                <w:b/>
                <w:spacing w:val="-1"/>
              </w:rPr>
              <w:t>3-</w:t>
            </w:r>
            <w:r w:rsidRPr="005F3B0F">
              <w:rPr>
                <w:rFonts w:ascii="Arial" w:hAnsi="Arial" w:cs="Arial"/>
                <w:b/>
              </w:rPr>
              <w:t>4</w:t>
            </w:r>
            <w:r w:rsidRPr="005F3B0F">
              <w:rPr>
                <w:rFonts w:ascii="Arial" w:hAnsi="Arial" w:cs="Arial"/>
                <w:b/>
                <w:spacing w:val="-1"/>
              </w:rPr>
              <w:t xml:space="preserve"> sentence</w:t>
            </w:r>
            <w:r w:rsidRPr="005F3B0F">
              <w:rPr>
                <w:rFonts w:ascii="Arial" w:hAnsi="Arial" w:cs="Arial"/>
                <w:b/>
              </w:rPr>
              <w:t>s</w:t>
            </w:r>
            <w:r w:rsidRPr="005F3B0F">
              <w:rPr>
                <w:rFonts w:ascii="Arial" w:hAnsi="Arial" w:cs="Arial"/>
                <w:b/>
                <w:spacing w:val="-1"/>
              </w:rPr>
              <w:t xml:space="preserve"> may b</w:t>
            </w:r>
            <w:r w:rsidRPr="005F3B0F">
              <w:rPr>
                <w:rFonts w:ascii="Arial" w:hAnsi="Arial" w:cs="Arial"/>
                <w:b/>
              </w:rPr>
              <w:t>e</w:t>
            </w:r>
            <w:r w:rsidRPr="005F3B0F">
              <w:rPr>
                <w:rFonts w:ascii="Arial" w:hAnsi="Arial" w:cs="Arial"/>
                <w:b/>
                <w:spacing w:val="-1"/>
              </w:rPr>
              <w:t xml:space="preserve"> requ</w:t>
            </w:r>
            <w:r w:rsidRPr="005F3B0F">
              <w:rPr>
                <w:rFonts w:ascii="Arial" w:hAnsi="Arial" w:cs="Arial"/>
                <w:b/>
              </w:rPr>
              <w:t>i</w:t>
            </w:r>
            <w:r w:rsidRPr="005F3B0F">
              <w:rPr>
                <w:rFonts w:ascii="Arial" w:hAnsi="Arial" w:cs="Arial"/>
                <w:b/>
                <w:spacing w:val="-1"/>
              </w:rPr>
              <w:t>re</w:t>
            </w:r>
            <w:r w:rsidRPr="005F3B0F">
              <w:rPr>
                <w:rFonts w:ascii="Arial" w:hAnsi="Arial" w:cs="Arial"/>
                <w:b/>
              </w:rPr>
              <w:t>d</w:t>
            </w:r>
            <w:r w:rsidRPr="005F3B0F">
              <w:rPr>
                <w:rFonts w:ascii="Arial" w:hAnsi="Arial" w:cs="Arial"/>
                <w:b/>
                <w:spacing w:val="-1"/>
              </w:rPr>
              <w:t xml:space="preserve"> </w:t>
            </w:r>
            <w:r w:rsidRPr="005F3B0F">
              <w:rPr>
                <w:rFonts w:ascii="Arial" w:hAnsi="Arial" w:cs="Arial"/>
                <w:b/>
              </w:rPr>
              <w:t>f</w:t>
            </w:r>
            <w:r w:rsidRPr="005F3B0F">
              <w:rPr>
                <w:rFonts w:ascii="Arial" w:hAnsi="Arial" w:cs="Arial"/>
                <w:b/>
                <w:spacing w:val="-1"/>
              </w:rPr>
              <w:t>o</w:t>
            </w:r>
            <w:r w:rsidRPr="005F3B0F">
              <w:rPr>
                <w:rFonts w:ascii="Arial" w:hAnsi="Arial" w:cs="Arial"/>
                <w:b/>
              </w:rPr>
              <w:t>r</w:t>
            </w:r>
            <w:r w:rsidRPr="005F3B0F">
              <w:rPr>
                <w:rFonts w:ascii="Arial" w:hAnsi="Arial" w:cs="Arial"/>
                <w:b/>
                <w:spacing w:val="-1"/>
              </w:rPr>
              <w:t xml:space="preserve"> </w:t>
            </w:r>
            <w:r w:rsidRPr="005F3B0F">
              <w:rPr>
                <w:rFonts w:ascii="Arial" w:hAnsi="Arial" w:cs="Arial"/>
                <w:b/>
              </w:rPr>
              <w:t>t</w:t>
            </w:r>
            <w:r w:rsidRPr="005F3B0F">
              <w:rPr>
                <w:rFonts w:ascii="Arial" w:hAnsi="Arial" w:cs="Arial"/>
                <w:b/>
                <w:spacing w:val="-1"/>
              </w:rPr>
              <w:t>h</w:t>
            </w:r>
            <w:r w:rsidRPr="005F3B0F">
              <w:rPr>
                <w:rFonts w:ascii="Arial" w:hAnsi="Arial" w:cs="Arial"/>
                <w:b/>
              </w:rPr>
              <w:t>is</w:t>
            </w:r>
            <w:r w:rsidRPr="005F3B0F">
              <w:rPr>
                <w:rFonts w:ascii="Arial" w:hAnsi="Arial" w:cs="Arial"/>
                <w:b/>
                <w:spacing w:val="-1"/>
              </w:rPr>
              <w:t xml:space="preserve"> par</w:t>
            </w:r>
            <w:r w:rsidRPr="005F3B0F">
              <w:rPr>
                <w:rFonts w:ascii="Arial" w:hAnsi="Arial" w:cs="Arial"/>
                <w:b/>
              </w:rPr>
              <w:t>t.</w:t>
            </w:r>
          </w:p>
        </w:tc>
        <w:tc>
          <w:tcPr>
            <w:tcW w:w="5827" w:type="dxa"/>
            <w:gridSpan w:val="4"/>
            <w:tcBorders>
              <w:top w:val="single" w:sz="5" w:space="0" w:color="000000"/>
              <w:left w:val="single" w:sz="5" w:space="0" w:color="000000"/>
              <w:bottom w:val="single" w:sz="5" w:space="0" w:color="000000"/>
              <w:right w:val="single" w:sz="5" w:space="0" w:color="000000"/>
            </w:tcBorders>
          </w:tcPr>
          <w:p w14:paraId="2D1D76E5" w14:textId="77777777" w:rsidR="00AB66EE" w:rsidRPr="005F3B0F" w:rsidRDefault="00A90777">
            <w:pPr>
              <w:spacing w:before="2" w:line="220" w:lineRule="exact"/>
              <w:ind w:left="105" w:right="387"/>
              <w:rPr>
                <w:rFonts w:ascii="Arial" w:hAnsi="Arial" w:cs="Arial"/>
              </w:rPr>
            </w:pPr>
            <w:r w:rsidRPr="005F3B0F">
              <w:rPr>
                <w:rFonts w:ascii="Arial" w:hAnsi="Arial" w:cs="Arial"/>
                <w:b/>
                <w:spacing w:val="-1"/>
              </w:rPr>
              <w:t>Th</w:t>
            </w:r>
            <w:r w:rsidRPr="005F3B0F">
              <w:rPr>
                <w:rFonts w:ascii="Arial" w:hAnsi="Arial" w:cs="Arial"/>
                <w:b/>
              </w:rPr>
              <w:t xml:space="preserve">is </w:t>
            </w:r>
            <w:r w:rsidRPr="005F3B0F">
              <w:rPr>
                <w:rFonts w:ascii="Arial" w:hAnsi="Arial" w:cs="Arial"/>
                <w:b/>
                <w:spacing w:val="-1"/>
              </w:rPr>
              <w:t>ar</w:t>
            </w:r>
            <w:r w:rsidRPr="005F3B0F">
              <w:rPr>
                <w:rFonts w:ascii="Arial" w:hAnsi="Arial" w:cs="Arial"/>
                <w:b/>
              </w:rPr>
              <w:t>ti</w:t>
            </w:r>
            <w:r w:rsidRPr="005F3B0F">
              <w:rPr>
                <w:rFonts w:ascii="Arial" w:hAnsi="Arial" w:cs="Arial"/>
                <w:b/>
                <w:spacing w:val="-1"/>
              </w:rPr>
              <w:t>c</w:t>
            </w:r>
            <w:r w:rsidRPr="005F3B0F">
              <w:rPr>
                <w:rFonts w:ascii="Arial" w:hAnsi="Arial" w:cs="Arial"/>
                <w:b/>
              </w:rPr>
              <w:t xml:space="preserve">le </w:t>
            </w:r>
            <w:r w:rsidRPr="005F3B0F">
              <w:rPr>
                <w:rFonts w:ascii="Arial" w:hAnsi="Arial" w:cs="Arial"/>
                <w:b/>
                <w:spacing w:val="-1"/>
              </w:rPr>
              <w:t>exp</w:t>
            </w:r>
            <w:r w:rsidRPr="005F3B0F">
              <w:rPr>
                <w:rFonts w:ascii="Arial" w:hAnsi="Arial" w:cs="Arial"/>
                <w:b/>
              </w:rPr>
              <w:t>l</w:t>
            </w:r>
            <w:r w:rsidRPr="005F3B0F">
              <w:rPr>
                <w:rFonts w:ascii="Arial" w:hAnsi="Arial" w:cs="Arial"/>
                <w:b/>
                <w:spacing w:val="-1"/>
              </w:rPr>
              <w:t>a</w:t>
            </w:r>
            <w:r w:rsidRPr="005F3B0F">
              <w:rPr>
                <w:rFonts w:ascii="Arial" w:hAnsi="Arial" w:cs="Arial"/>
                <w:b/>
              </w:rPr>
              <w:t>i</w:t>
            </w:r>
            <w:r w:rsidRPr="005F3B0F">
              <w:rPr>
                <w:rFonts w:ascii="Arial" w:hAnsi="Arial" w:cs="Arial"/>
                <w:b/>
                <w:spacing w:val="-1"/>
              </w:rPr>
              <w:t>n</w:t>
            </w:r>
            <w:r w:rsidRPr="005F3B0F">
              <w:rPr>
                <w:rFonts w:ascii="Arial" w:hAnsi="Arial" w:cs="Arial"/>
                <w:b/>
              </w:rPr>
              <w:t>s t</w:t>
            </w:r>
            <w:r w:rsidRPr="005F3B0F">
              <w:rPr>
                <w:rFonts w:ascii="Arial" w:hAnsi="Arial" w:cs="Arial"/>
                <w:b/>
                <w:spacing w:val="-1"/>
              </w:rPr>
              <w:t>ha</w:t>
            </w:r>
            <w:r w:rsidRPr="005F3B0F">
              <w:rPr>
                <w:rFonts w:ascii="Arial" w:hAnsi="Arial" w:cs="Arial"/>
                <w:b/>
              </w:rPr>
              <w:t>t</w:t>
            </w:r>
            <w:r w:rsidRPr="005F3B0F">
              <w:rPr>
                <w:rFonts w:ascii="Arial" w:hAnsi="Arial" w:cs="Arial"/>
                <w:b/>
                <w:spacing w:val="-1"/>
              </w:rPr>
              <w:t xml:space="preserve"> compan</w:t>
            </w:r>
            <w:r w:rsidRPr="005F3B0F">
              <w:rPr>
                <w:rFonts w:ascii="Arial" w:hAnsi="Arial" w:cs="Arial"/>
                <w:b/>
              </w:rPr>
              <w:t>i</w:t>
            </w:r>
            <w:r w:rsidRPr="005F3B0F">
              <w:rPr>
                <w:rFonts w:ascii="Arial" w:hAnsi="Arial" w:cs="Arial"/>
                <w:b/>
                <w:spacing w:val="-1"/>
              </w:rPr>
              <w:t>e</w:t>
            </w:r>
            <w:r w:rsidRPr="005F3B0F">
              <w:rPr>
                <w:rFonts w:ascii="Arial" w:hAnsi="Arial" w:cs="Arial"/>
                <w:b/>
              </w:rPr>
              <w:t xml:space="preserve">s </w:t>
            </w:r>
            <w:r w:rsidRPr="005F3B0F">
              <w:rPr>
                <w:rFonts w:ascii="Arial" w:hAnsi="Arial" w:cs="Arial"/>
                <w:b/>
                <w:spacing w:val="-1"/>
              </w:rPr>
              <w:t>ca</w:t>
            </w:r>
            <w:r w:rsidRPr="005F3B0F">
              <w:rPr>
                <w:rFonts w:ascii="Arial" w:hAnsi="Arial" w:cs="Arial"/>
                <w:b/>
              </w:rPr>
              <w:t>n</w:t>
            </w:r>
            <w:r w:rsidRPr="005F3B0F">
              <w:rPr>
                <w:rFonts w:ascii="Arial" w:hAnsi="Arial" w:cs="Arial"/>
                <w:b/>
                <w:spacing w:val="-1"/>
              </w:rPr>
              <w:t xml:space="preserve"> unders</w:t>
            </w:r>
            <w:r w:rsidRPr="005F3B0F">
              <w:rPr>
                <w:rFonts w:ascii="Arial" w:hAnsi="Arial" w:cs="Arial"/>
                <w:b/>
              </w:rPr>
              <w:t>t</w:t>
            </w:r>
            <w:r w:rsidRPr="005F3B0F">
              <w:rPr>
                <w:rFonts w:ascii="Arial" w:hAnsi="Arial" w:cs="Arial"/>
                <w:b/>
                <w:spacing w:val="-1"/>
              </w:rPr>
              <w:t>an</w:t>
            </w:r>
            <w:r w:rsidRPr="005F3B0F">
              <w:rPr>
                <w:rFonts w:ascii="Arial" w:hAnsi="Arial" w:cs="Arial"/>
                <w:b/>
              </w:rPr>
              <w:t>d</w:t>
            </w:r>
            <w:r w:rsidRPr="005F3B0F">
              <w:rPr>
                <w:rFonts w:ascii="Arial" w:hAnsi="Arial" w:cs="Arial"/>
                <w:b/>
                <w:spacing w:val="-1"/>
              </w:rPr>
              <w:t xml:space="preserve"> ho</w:t>
            </w:r>
            <w:r w:rsidRPr="005F3B0F">
              <w:rPr>
                <w:rFonts w:ascii="Arial" w:hAnsi="Arial" w:cs="Arial"/>
                <w:b/>
              </w:rPr>
              <w:t>w</w:t>
            </w:r>
            <w:r w:rsidRPr="005F3B0F">
              <w:rPr>
                <w:rFonts w:ascii="Arial" w:hAnsi="Arial" w:cs="Arial"/>
                <w:b/>
                <w:spacing w:val="-1"/>
              </w:rPr>
              <w:t xml:space="preserve"> eac</w:t>
            </w:r>
            <w:r w:rsidRPr="005F3B0F">
              <w:rPr>
                <w:rFonts w:ascii="Arial" w:hAnsi="Arial" w:cs="Arial"/>
                <w:b/>
              </w:rPr>
              <w:t xml:space="preserve">h </w:t>
            </w:r>
            <w:r w:rsidRPr="005F3B0F">
              <w:rPr>
                <w:rFonts w:ascii="Arial" w:hAnsi="Arial" w:cs="Arial"/>
                <w:b/>
                <w:spacing w:val="-1"/>
              </w:rPr>
              <w:t>var</w:t>
            </w:r>
            <w:r w:rsidRPr="005F3B0F">
              <w:rPr>
                <w:rFonts w:ascii="Arial" w:hAnsi="Arial" w:cs="Arial"/>
                <w:b/>
              </w:rPr>
              <w:t>i</w:t>
            </w:r>
            <w:r w:rsidRPr="005F3B0F">
              <w:rPr>
                <w:rFonts w:ascii="Arial" w:hAnsi="Arial" w:cs="Arial"/>
                <w:b/>
                <w:spacing w:val="-1"/>
              </w:rPr>
              <w:t>ab</w:t>
            </w:r>
            <w:r w:rsidRPr="005F3B0F">
              <w:rPr>
                <w:rFonts w:ascii="Arial" w:hAnsi="Arial" w:cs="Arial"/>
                <w:b/>
              </w:rPr>
              <w:t>le</w:t>
            </w:r>
            <w:r w:rsidRPr="005F3B0F">
              <w:rPr>
                <w:rFonts w:ascii="Arial" w:hAnsi="Arial" w:cs="Arial"/>
                <w:b/>
                <w:spacing w:val="-1"/>
              </w:rPr>
              <w:t xml:space="preserve"> </w:t>
            </w:r>
            <w:r w:rsidRPr="005F3B0F">
              <w:rPr>
                <w:rFonts w:ascii="Arial" w:hAnsi="Arial" w:cs="Arial"/>
                <w:b/>
              </w:rPr>
              <w:t>i</w:t>
            </w:r>
            <w:r w:rsidRPr="005F3B0F">
              <w:rPr>
                <w:rFonts w:ascii="Arial" w:hAnsi="Arial" w:cs="Arial"/>
                <w:b/>
                <w:spacing w:val="-1"/>
              </w:rPr>
              <w:t>nd</w:t>
            </w:r>
            <w:r w:rsidRPr="005F3B0F">
              <w:rPr>
                <w:rFonts w:ascii="Arial" w:hAnsi="Arial" w:cs="Arial"/>
                <w:b/>
              </w:rPr>
              <w:t>i</w:t>
            </w:r>
            <w:r w:rsidRPr="005F3B0F">
              <w:rPr>
                <w:rFonts w:ascii="Arial" w:hAnsi="Arial" w:cs="Arial"/>
                <w:b/>
                <w:spacing w:val="-1"/>
              </w:rPr>
              <w:t>v</w:t>
            </w:r>
            <w:r w:rsidRPr="005F3B0F">
              <w:rPr>
                <w:rFonts w:ascii="Arial" w:hAnsi="Arial" w:cs="Arial"/>
                <w:b/>
              </w:rPr>
              <w:t>i</w:t>
            </w:r>
            <w:r w:rsidRPr="005F3B0F">
              <w:rPr>
                <w:rFonts w:ascii="Arial" w:hAnsi="Arial" w:cs="Arial"/>
                <w:b/>
                <w:spacing w:val="-1"/>
              </w:rPr>
              <w:t>dua</w:t>
            </w:r>
            <w:r w:rsidRPr="005F3B0F">
              <w:rPr>
                <w:rFonts w:ascii="Arial" w:hAnsi="Arial" w:cs="Arial"/>
                <w:b/>
              </w:rPr>
              <w:t xml:space="preserve">lly </w:t>
            </w:r>
            <w:r w:rsidRPr="005F3B0F">
              <w:rPr>
                <w:rFonts w:ascii="Arial" w:hAnsi="Arial" w:cs="Arial"/>
                <w:b/>
                <w:spacing w:val="-1"/>
              </w:rPr>
              <w:t>an</w:t>
            </w:r>
            <w:r w:rsidRPr="005F3B0F">
              <w:rPr>
                <w:rFonts w:ascii="Arial" w:hAnsi="Arial" w:cs="Arial"/>
                <w:b/>
              </w:rPr>
              <w:t>d</w:t>
            </w:r>
            <w:r w:rsidRPr="005F3B0F">
              <w:rPr>
                <w:rFonts w:ascii="Arial" w:hAnsi="Arial" w:cs="Arial"/>
                <w:b/>
                <w:spacing w:val="-1"/>
              </w:rPr>
              <w:t xml:space="preserve"> co</w:t>
            </w:r>
            <w:r w:rsidRPr="005F3B0F">
              <w:rPr>
                <w:rFonts w:ascii="Arial" w:hAnsi="Arial" w:cs="Arial"/>
                <w:b/>
              </w:rPr>
              <w:t>ll</w:t>
            </w:r>
            <w:r w:rsidRPr="005F3B0F">
              <w:rPr>
                <w:rFonts w:ascii="Arial" w:hAnsi="Arial" w:cs="Arial"/>
                <w:b/>
                <w:spacing w:val="-1"/>
              </w:rPr>
              <w:t>ect</w:t>
            </w:r>
            <w:r w:rsidRPr="005F3B0F">
              <w:rPr>
                <w:rFonts w:ascii="Arial" w:hAnsi="Arial" w:cs="Arial"/>
                <w:b/>
              </w:rPr>
              <w:t>i</w:t>
            </w:r>
            <w:r w:rsidRPr="005F3B0F">
              <w:rPr>
                <w:rFonts w:ascii="Arial" w:hAnsi="Arial" w:cs="Arial"/>
                <w:b/>
                <w:spacing w:val="-1"/>
              </w:rPr>
              <w:t>ve</w:t>
            </w:r>
            <w:r w:rsidRPr="005F3B0F">
              <w:rPr>
                <w:rFonts w:ascii="Arial" w:hAnsi="Arial" w:cs="Arial"/>
                <w:b/>
              </w:rPr>
              <w:t xml:space="preserve">ly </w:t>
            </w:r>
            <w:r w:rsidRPr="005F3B0F">
              <w:rPr>
                <w:rFonts w:ascii="Arial" w:hAnsi="Arial" w:cs="Arial"/>
                <w:b/>
                <w:spacing w:val="-1"/>
              </w:rPr>
              <w:t>contr</w:t>
            </w:r>
            <w:r w:rsidRPr="005F3B0F">
              <w:rPr>
                <w:rFonts w:ascii="Arial" w:hAnsi="Arial" w:cs="Arial"/>
                <w:b/>
              </w:rPr>
              <w:t>i</w:t>
            </w:r>
            <w:r w:rsidRPr="005F3B0F">
              <w:rPr>
                <w:rFonts w:ascii="Arial" w:hAnsi="Arial" w:cs="Arial"/>
                <w:b/>
                <w:spacing w:val="-1"/>
              </w:rPr>
              <w:t>bute</w:t>
            </w:r>
            <w:r w:rsidRPr="005F3B0F">
              <w:rPr>
                <w:rFonts w:ascii="Arial" w:hAnsi="Arial" w:cs="Arial"/>
                <w:b/>
              </w:rPr>
              <w:t xml:space="preserve">s </w:t>
            </w:r>
            <w:r w:rsidRPr="005F3B0F">
              <w:rPr>
                <w:rFonts w:ascii="Arial" w:hAnsi="Arial" w:cs="Arial"/>
                <w:b/>
                <w:spacing w:val="-1"/>
              </w:rPr>
              <w:t>t</w:t>
            </w:r>
            <w:r w:rsidRPr="005F3B0F">
              <w:rPr>
                <w:rFonts w:ascii="Arial" w:hAnsi="Arial" w:cs="Arial"/>
                <w:b/>
              </w:rPr>
              <w:t xml:space="preserve">o </w:t>
            </w:r>
            <w:r w:rsidRPr="005F3B0F">
              <w:rPr>
                <w:rFonts w:ascii="Arial" w:hAnsi="Arial" w:cs="Arial"/>
                <w:b/>
                <w:spacing w:val="-1"/>
              </w:rPr>
              <w:t>organ</w:t>
            </w:r>
            <w:r w:rsidRPr="005F3B0F">
              <w:rPr>
                <w:rFonts w:ascii="Arial" w:hAnsi="Arial" w:cs="Arial"/>
                <w:b/>
              </w:rPr>
              <w:t>i</w:t>
            </w:r>
            <w:r w:rsidRPr="005F3B0F">
              <w:rPr>
                <w:rFonts w:ascii="Arial" w:hAnsi="Arial" w:cs="Arial"/>
                <w:b/>
                <w:spacing w:val="-1"/>
              </w:rPr>
              <w:t>zat</w:t>
            </w:r>
            <w:r w:rsidRPr="005F3B0F">
              <w:rPr>
                <w:rFonts w:ascii="Arial" w:hAnsi="Arial" w:cs="Arial"/>
                <w:b/>
              </w:rPr>
              <w:t>i</w:t>
            </w:r>
            <w:r w:rsidRPr="005F3B0F">
              <w:rPr>
                <w:rFonts w:ascii="Arial" w:hAnsi="Arial" w:cs="Arial"/>
                <w:b/>
                <w:spacing w:val="-1"/>
              </w:rPr>
              <w:t>ona</w:t>
            </w:r>
            <w:r w:rsidRPr="005F3B0F">
              <w:rPr>
                <w:rFonts w:ascii="Arial" w:hAnsi="Arial" w:cs="Arial"/>
                <w:b/>
              </w:rPr>
              <w:t>l</w:t>
            </w:r>
            <w:r w:rsidRPr="005F3B0F">
              <w:rPr>
                <w:rFonts w:ascii="Arial" w:hAnsi="Arial" w:cs="Arial"/>
                <w:b/>
                <w:spacing w:val="1"/>
              </w:rPr>
              <w:t xml:space="preserve"> </w:t>
            </w:r>
            <w:r w:rsidRPr="005F3B0F">
              <w:rPr>
                <w:rFonts w:ascii="Arial" w:hAnsi="Arial" w:cs="Arial"/>
                <w:b/>
                <w:spacing w:val="-1"/>
              </w:rPr>
              <w:t>effect</w:t>
            </w:r>
            <w:r w:rsidRPr="005F3B0F">
              <w:rPr>
                <w:rFonts w:ascii="Arial" w:hAnsi="Arial" w:cs="Arial"/>
                <w:b/>
                <w:w w:val="101"/>
              </w:rPr>
              <w:t>i</w:t>
            </w:r>
            <w:r w:rsidRPr="005F3B0F">
              <w:rPr>
                <w:rFonts w:ascii="Arial" w:hAnsi="Arial" w:cs="Arial"/>
                <w:b/>
                <w:spacing w:val="-1"/>
              </w:rPr>
              <w:t>veness</w:t>
            </w:r>
            <w:r w:rsidRPr="005F3B0F">
              <w:rPr>
                <w:rFonts w:ascii="Arial" w:hAnsi="Arial" w:cs="Arial"/>
                <w:b/>
              </w:rPr>
              <w:t>.</w:t>
            </w:r>
          </w:p>
        </w:tc>
        <w:tc>
          <w:tcPr>
            <w:tcW w:w="3965" w:type="dxa"/>
            <w:tcBorders>
              <w:top w:val="single" w:sz="5" w:space="0" w:color="000000"/>
              <w:left w:val="single" w:sz="5" w:space="0" w:color="000000"/>
              <w:bottom w:val="single" w:sz="5" w:space="0" w:color="000000"/>
              <w:right w:val="single" w:sz="5" w:space="0" w:color="000000"/>
            </w:tcBorders>
          </w:tcPr>
          <w:p w14:paraId="5E66E789" w14:textId="6DEA68DB" w:rsidR="00AB66EE" w:rsidRPr="005F3B0F" w:rsidRDefault="00F91CA8">
            <w:pPr>
              <w:rPr>
                <w:rFonts w:ascii="Arial" w:hAnsi="Arial" w:cs="Arial"/>
              </w:rPr>
            </w:pPr>
            <w:r w:rsidRPr="005F3B0F">
              <w:rPr>
                <w:rFonts w:ascii="Arial" w:hAnsi="Arial" w:cs="Arial"/>
              </w:rPr>
              <w:t>Thank you for your appreciation and attention. We are glad that the purpose of the article in explaining the contribution of each variable to organizational effectiveness can be well understood.</w:t>
            </w:r>
          </w:p>
        </w:tc>
      </w:tr>
      <w:tr w:rsidR="00AB66EE" w:rsidRPr="005F3B0F" w14:paraId="4325E50F" w14:textId="77777777" w:rsidTr="005F3B0F">
        <w:trPr>
          <w:trHeight w:hRule="exact" w:val="1178"/>
        </w:trPr>
        <w:tc>
          <w:tcPr>
            <w:tcW w:w="3258" w:type="dxa"/>
            <w:tcBorders>
              <w:top w:val="single" w:sz="5" w:space="0" w:color="000000"/>
              <w:left w:val="single" w:sz="5" w:space="0" w:color="000000"/>
              <w:bottom w:val="single" w:sz="5" w:space="0" w:color="000000"/>
              <w:right w:val="single" w:sz="5" w:space="0" w:color="000000"/>
            </w:tcBorders>
          </w:tcPr>
          <w:p w14:paraId="5E6AA707" w14:textId="77777777" w:rsidR="00AB66EE" w:rsidRPr="005F3B0F" w:rsidRDefault="00A90777">
            <w:pPr>
              <w:spacing w:before="2" w:line="220" w:lineRule="exact"/>
              <w:ind w:left="463" w:right="842"/>
              <w:rPr>
                <w:rFonts w:ascii="Arial" w:hAnsi="Arial" w:cs="Arial"/>
              </w:rPr>
            </w:pPr>
            <w:r w:rsidRPr="005F3B0F">
              <w:rPr>
                <w:rFonts w:ascii="Arial" w:hAnsi="Arial" w:cs="Arial"/>
                <w:b/>
                <w:spacing w:val="-1"/>
              </w:rPr>
              <w:t>I</w:t>
            </w:r>
            <w:r w:rsidRPr="005F3B0F">
              <w:rPr>
                <w:rFonts w:ascii="Arial" w:hAnsi="Arial" w:cs="Arial"/>
                <w:b/>
              </w:rPr>
              <w:t>s</w:t>
            </w:r>
            <w:r w:rsidRPr="005F3B0F">
              <w:rPr>
                <w:rFonts w:ascii="Arial" w:hAnsi="Arial" w:cs="Arial"/>
                <w:b/>
                <w:spacing w:val="-1"/>
              </w:rPr>
              <w:t xml:space="preserve"> th</w:t>
            </w:r>
            <w:r w:rsidRPr="005F3B0F">
              <w:rPr>
                <w:rFonts w:ascii="Arial" w:hAnsi="Arial" w:cs="Arial"/>
                <w:b/>
              </w:rPr>
              <w:t>e</w:t>
            </w:r>
            <w:r w:rsidRPr="005F3B0F">
              <w:rPr>
                <w:rFonts w:ascii="Arial" w:hAnsi="Arial" w:cs="Arial"/>
                <w:b/>
                <w:spacing w:val="-1"/>
              </w:rPr>
              <w:t xml:space="preserve"> t</w:t>
            </w:r>
            <w:r w:rsidRPr="005F3B0F">
              <w:rPr>
                <w:rFonts w:ascii="Arial" w:hAnsi="Arial" w:cs="Arial"/>
                <w:b/>
              </w:rPr>
              <w:t>i</w:t>
            </w:r>
            <w:r w:rsidRPr="005F3B0F">
              <w:rPr>
                <w:rFonts w:ascii="Arial" w:hAnsi="Arial" w:cs="Arial"/>
                <w:b/>
                <w:spacing w:val="-1"/>
              </w:rPr>
              <w:t>t</w:t>
            </w:r>
            <w:r w:rsidRPr="005F3B0F">
              <w:rPr>
                <w:rFonts w:ascii="Arial" w:hAnsi="Arial" w:cs="Arial"/>
                <w:b/>
              </w:rPr>
              <w:t>le</w:t>
            </w:r>
            <w:r w:rsidRPr="005F3B0F">
              <w:rPr>
                <w:rFonts w:ascii="Arial" w:hAnsi="Arial" w:cs="Arial"/>
                <w:b/>
                <w:spacing w:val="-1"/>
              </w:rPr>
              <w:t xml:space="preserve"> o</w:t>
            </w:r>
            <w:r w:rsidRPr="005F3B0F">
              <w:rPr>
                <w:rFonts w:ascii="Arial" w:hAnsi="Arial" w:cs="Arial"/>
                <w:b/>
              </w:rPr>
              <w:t>f</w:t>
            </w:r>
            <w:r w:rsidRPr="005F3B0F">
              <w:rPr>
                <w:rFonts w:ascii="Arial" w:hAnsi="Arial" w:cs="Arial"/>
                <w:b/>
                <w:spacing w:val="-1"/>
              </w:rPr>
              <w:t xml:space="preserve"> th</w:t>
            </w:r>
            <w:r w:rsidRPr="005F3B0F">
              <w:rPr>
                <w:rFonts w:ascii="Arial" w:hAnsi="Arial" w:cs="Arial"/>
                <w:b/>
              </w:rPr>
              <w:t>e</w:t>
            </w:r>
            <w:r w:rsidRPr="005F3B0F">
              <w:rPr>
                <w:rFonts w:ascii="Arial" w:hAnsi="Arial" w:cs="Arial"/>
                <w:b/>
                <w:spacing w:val="-1"/>
              </w:rPr>
              <w:t xml:space="preserve"> art</w:t>
            </w:r>
            <w:r w:rsidRPr="005F3B0F">
              <w:rPr>
                <w:rFonts w:ascii="Arial" w:hAnsi="Arial" w:cs="Arial"/>
                <w:b/>
              </w:rPr>
              <w:t>i</w:t>
            </w:r>
            <w:r w:rsidRPr="005F3B0F">
              <w:rPr>
                <w:rFonts w:ascii="Arial" w:hAnsi="Arial" w:cs="Arial"/>
                <w:b/>
                <w:spacing w:val="-1"/>
              </w:rPr>
              <w:t>c</w:t>
            </w:r>
            <w:r w:rsidRPr="005F3B0F">
              <w:rPr>
                <w:rFonts w:ascii="Arial" w:hAnsi="Arial" w:cs="Arial"/>
                <w:b/>
                <w:w w:val="101"/>
              </w:rPr>
              <w:t>l</w:t>
            </w:r>
            <w:r w:rsidRPr="005F3B0F">
              <w:rPr>
                <w:rFonts w:ascii="Arial" w:hAnsi="Arial" w:cs="Arial"/>
                <w:b/>
              </w:rPr>
              <w:t xml:space="preserve">e </w:t>
            </w:r>
            <w:r w:rsidRPr="005F3B0F">
              <w:rPr>
                <w:rFonts w:ascii="Arial" w:hAnsi="Arial" w:cs="Arial"/>
                <w:b/>
                <w:spacing w:val="-1"/>
              </w:rPr>
              <w:t>su</w:t>
            </w:r>
            <w:r w:rsidRPr="005F3B0F">
              <w:rPr>
                <w:rFonts w:ascii="Arial" w:hAnsi="Arial" w:cs="Arial"/>
                <w:b/>
                <w:w w:val="101"/>
              </w:rPr>
              <w:t>i</w:t>
            </w:r>
            <w:r w:rsidRPr="005F3B0F">
              <w:rPr>
                <w:rFonts w:ascii="Arial" w:hAnsi="Arial" w:cs="Arial"/>
                <w:b/>
                <w:spacing w:val="-1"/>
              </w:rPr>
              <w:t>tab</w:t>
            </w:r>
            <w:r w:rsidRPr="005F3B0F">
              <w:rPr>
                <w:rFonts w:ascii="Arial" w:hAnsi="Arial" w:cs="Arial"/>
                <w:b/>
                <w:w w:val="101"/>
              </w:rPr>
              <w:t>l</w:t>
            </w:r>
            <w:r w:rsidRPr="005F3B0F">
              <w:rPr>
                <w:rFonts w:ascii="Arial" w:hAnsi="Arial" w:cs="Arial"/>
                <w:b/>
                <w:spacing w:val="-1"/>
              </w:rPr>
              <w:t>e</w:t>
            </w:r>
            <w:r w:rsidRPr="005F3B0F">
              <w:rPr>
                <w:rFonts w:ascii="Arial" w:hAnsi="Arial" w:cs="Arial"/>
                <w:b/>
              </w:rPr>
              <w:t>?</w:t>
            </w:r>
          </w:p>
          <w:p w14:paraId="3C969E1F" w14:textId="77777777" w:rsidR="00AB66EE" w:rsidRPr="005F3B0F" w:rsidRDefault="00A90777">
            <w:pPr>
              <w:spacing w:before="3" w:line="220" w:lineRule="exact"/>
              <w:ind w:left="463" w:right="779"/>
              <w:rPr>
                <w:rFonts w:ascii="Arial" w:hAnsi="Arial" w:cs="Arial"/>
              </w:rPr>
            </w:pPr>
            <w:r w:rsidRPr="005F3B0F">
              <w:rPr>
                <w:rFonts w:ascii="Arial" w:hAnsi="Arial" w:cs="Arial"/>
                <w:b/>
                <w:spacing w:val="-1"/>
              </w:rPr>
              <w:t>(I</w:t>
            </w:r>
            <w:r w:rsidRPr="005F3B0F">
              <w:rPr>
                <w:rFonts w:ascii="Arial" w:hAnsi="Arial" w:cs="Arial"/>
                <w:b/>
              </w:rPr>
              <w:t xml:space="preserve">f </w:t>
            </w:r>
            <w:r w:rsidRPr="005F3B0F">
              <w:rPr>
                <w:rFonts w:ascii="Arial" w:hAnsi="Arial" w:cs="Arial"/>
                <w:b/>
                <w:spacing w:val="-1"/>
              </w:rPr>
              <w:t>no</w:t>
            </w:r>
            <w:r w:rsidRPr="005F3B0F">
              <w:rPr>
                <w:rFonts w:ascii="Arial" w:hAnsi="Arial" w:cs="Arial"/>
                <w:b/>
              </w:rPr>
              <w:t xml:space="preserve">t </w:t>
            </w:r>
            <w:r w:rsidRPr="005F3B0F">
              <w:rPr>
                <w:rFonts w:ascii="Arial" w:hAnsi="Arial" w:cs="Arial"/>
                <w:b/>
                <w:spacing w:val="-1"/>
              </w:rPr>
              <w:t>pleas</w:t>
            </w:r>
            <w:r w:rsidRPr="005F3B0F">
              <w:rPr>
                <w:rFonts w:ascii="Arial" w:hAnsi="Arial" w:cs="Arial"/>
                <w:b/>
              </w:rPr>
              <w:t xml:space="preserve">e </w:t>
            </w:r>
            <w:r w:rsidRPr="005F3B0F">
              <w:rPr>
                <w:rFonts w:ascii="Arial" w:hAnsi="Arial" w:cs="Arial"/>
                <w:b/>
                <w:spacing w:val="-1"/>
              </w:rPr>
              <w:t>sugges</w:t>
            </w:r>
            <w:r w:rsidRPr="005F3B0F">
              <w:rPr>
                <w:rFonts w:ascii="Arial" w:hAnsi="Arial" w:cs="Arial"/>
                <w:b/>
              </w:rPr>
              <w:t xml:space="preserve">t </w:t>
            </w:r>
            <w:r w:rsidRPr="005F3B0F">
              <w:rPr>
                <w:rFonts w:ascii="Arial" w:hAnsi="Arial" w:cs="Arial"/>
                <w:b/>
                <w:spacing w:val="-1"/>
              </w:rPr>
              <w:t>a</w:t>
            </w:r>
            <w:r w:rsidRPr="005F3B0F">
              <w:rPr>
                <w:rFonts w:ascii="Arial" w:hAnsi="Arial" w:cs="Arial"/>
                <w:b/>
              </w:rPr>
              <w:t xml:space="preserve">n </w:t>
            </w:r>
            <w:r w:rsidRPr="005F3B0F">
              <w:rPr>
                <w:rFonts w:ascii="Arial" w:hAnsi="Arial" w:cs="Arial"/>
                <w:b/>
                <w:spacing w:val="-1"/>
              </w:rPr>
              <w:t>a</w:t>
            </w:r>
            <w:r w:rsidRPr="005F3B0F">
              <w:rPr>
                <w:rFonts w:ascii="Arial" w:hAnsi="Arial" w:cs="Arial"/>
                <w:b/>
              </w:rPr>
              <w:t>l</w:t>
            </w:r>
            <w:r w:rsidRPr="005F3B0F">
              <w:rPr>
                <w:rFonts w:ascii="Arial" w:hAnsi="Arial" w:cs="Arial"/>
                <w:b/>
                <w:spacing w:val="-1"/>
              </w:rPr>
              <w:t>ternat</w:t>
            </w:r>
            <w:r w:rsidRPr="005F3B0F">
              <w:rPr>
                <w:rFonts w:ascii="Arial" w:hAnsi="Arial" w:cs="Arial"/>
                <w:b/>
              </w:rPr>
              <w:t>i</w:t>
            </w:r>
            <w:r w:rsidRPr="005F3B0F">
              <w:rPr>
                <w:rFonts w:ascii="Arial" w:hAnsi="Arial" w:cs="Arial"/>
                <w:b/>
                <w:spacing w:val="-1"/>
              </w:rPr>
              <w:t>v</w:t>
            </w:r>
            <w:r w:rsidRPr="005F3B0F">
              <w:rPr>
                <w:rFonts w:ascii="Arial" w:hAnsi="Arial" w:cs="Arial"/>
                <w:b/>
              </w:rPr>
              <w:t xml:space="preserve">e </w:t>
            </w:r>
            <w:r w:rsidRPr="005F3B0F">
              <w:rPr>
                <w:rFonts w:ascii="Arial" w:hAnsi="Arial" w:cs="Arial"/>
                <w:b/>
                <w:spacing w:val="-1"/>
              </w:rPr>
              <w:t>t</w:t>
            </w:r>
            <w:r w:rsidRPr="005F3B0F">
              <w:rPr>
                <w:rFonts w:ascii="Arial" w:hAnsi="Arial" w:cs="Arial"/>
                <w:b/>
                <w:w w:val="101"/>
              </w:rPr>
              <w:t>i</w:t>
            </w:r>
            <w:r w:rsidRPr="005F3B0F">
              <w:rPr>
                <w:rFonts w:ascii="Arial" w:hAnsi="Arial" w:cs="Arial"/>
                <w:b/>
                <w:spacing w:val="-1"/>
              </w:rPr>
              <w:t>t</w:t>
            </w:r>
            <w:r w:rsidRPr="005F3B0F">
              <w:rPr>
                <w:rFonts w:ascii="Arial" w:hAnsi="Arial" w:cs="Arial"/>
                <w:b/>
                <w:w w:val="101"/>
              </w:rPr>
              <w:t>l</w:t>
            </w:r>
            <w:r w:rsidRPr="005F3B0F">
              <w:rPr>
                <w:rFonts w:ascii="Arial" w:hAnsi="Arial" w:cs="Arial"/>
                <w:b/>
                <w:spacing w:val="-1"/>
              </w:rPr>
              <w:t>e)</w:t>
            </w:r>
          </w:p>
        </w:tc>
        <w:tc>
          <w:tcPr>
            <w:tcW w:w="5827" w:type="dxa"/>
            <w:gridSpan w:val="4"/>
            <w:tcBorders>
              <w:top w:val="single" w:sz="5" w:space="0" w:color="000000"/>
              <w:left w:val="single" w:sz="5" w:space="0" w:color="000000"/>
              <w:bottom w:val="single" w:sz="5" w:space="0" w:color="000000"/>
              <w:right w:val="single" w:sz="5" w:space="0" w:color="000000"/>
            </w:tcBorders>
          </w:tcPr>
          <w:p w14:paraId="793CD849" w14:textId="77777777" w:rsidR="00AB66EE" w:rsidRPr="005F3B0F" w:rsidRDefault="00A90777">
            <w:pPr>
              <w:ind w:left="105" w:right="170"/>
              <w:rPr>
                <w:rFonts w:ascii="Arial" w:hAnsi="Arial" w:cs="Arial"/>
              </w:rPr>
            </w:pPr>
            <w:r w:rsidRPr="005F3B0F">
              <w:rPr>
                <w:rFonts w:ascii="Arial" w:hAnsi="Arial" w:cs="Arial"/>
                <w:b/>
                <w:spacing w:val="-1"/>
              </w:rPr>
              <w:t>No</w:t>
            </w:r>
            <w:r w:rsidRPr="005F3B0F">
              <w:rPr>
                <w:rFonts w:ascii="Arial" w:hAnsi="Arial" w:cs="Arial"/>
                <w:b/>
              </w:rPr>
              <w:t xml:space="preserve">t </w:t>
            </w:r>
            <w:r w:rsidRPr="005F3B0F">
              <w:rPr>
                <w:rFonts w:ascii="Arial" w:hAnsi="Arial" w:cs="Arial"/>
                <w:b/>
                <w:spacing w:val="-1"/>
              </w:rPr>
              <w:t>su</w:t>
            </w:r>
            <w:r w:rsidRPr="005F3B0F">
              <w:rPr>
                <w:rFonts w:ascii="Arial" w:hAnsi="Arial" w:cs="Arial"/>
                <w:b/>
              </w:rPr>
              <w:t>i</w:t>
            </w:r>
            <w:r w:rsidRPr="005F3B0F">
              <w:rPr>
                <w:rFonts w:ascii="Arial" w:hAnsi="Arial" w:cs="Arial"/>
                <w:b/>
                <w:spacing w:val="-1"/>
              </w:rPr>
              <w:t>tab</w:t>
            </w:r>
            <w:r w:rsidRPr="005F3B0F">
              <w:rPr>
                <w:rFonts w:ascii="Arial" w:hAnsi="Arial" w:cs="Arial"/>
                <w:b/>
              </w:rPr>
              <w:t>l</w:t>
            </w:r>
            <w:r w:rsidRPr="005F3B0F">
              <w:rPr>
                <w:rFonts w:ascii="Arial" w:hAnsi="Arial" w:cs="Arial"/>
                <w:b/>
                <w:spacing w:val="-1"/>
              </w:rPr>
              <w:t>e</w:t>
            </w:r>
            <w:r w:rsidRPr="005F3B0F">
              <w:rPr>
                <w:rFonts w:ascii="Arial" w:hAnsi="Arial" w:cs="Arial"/>
                <w:b/>
              </w:rPr>
              <w:t>,</w:t>
            </w:r>
            <w:r w:rsidRPr="005F3B0F">
              <w:rPr>
                <w:rFonts w:ascii="Arial" w:hAnsi="Arial" w:cs="Arial"/>
                <w:b/>
                <w:spacing w:val="1"/>
              </w:rPr>
              <w:t xml:space="preserve"> </w:t>
            </w:r>
            <w:r w:rsidRPr="005F3B0F">
              <w:rPr>
                <w:rFonts w:ascii="Arial" w:hAnsi="Arial" w:cs="Arial"/>
                <w:b/>
                <w:spacing w:val="-1"/>
              </w:rPr>
              <w:t>th</w:t>
            </w:r>
            <w:r w:rsidRPr="005F3B0F">
              <w:rPr>
                <w:rFonts w:ascii="Arial" w:hAnsi="Arial" w:cs="Arial"/>
                <w:b/>
              </w:rPr>
              <w:t>e</w:t>
            </w:r>
            <w:r w:rsidRPr="005F3B0F">
              <w:rPr>
                <w:rFonts w:ascii="Arial" w:hAnsi="Arial" w:cs="Arial"/>
                <w:b/>
                <w:spacing w:val="-1"/>
              </w:rPr>
              <w:t xml:space="preserve"> t</w:t>
            </w:r>
            <w:r w:rsidRPr="005F3B0F">
              <w:rPr>
                <w:rFonts w:ascii="Arial" w:hAnsi="Arial" w:cs="Arial"/>
                <w:b/>
              </w:rPr>
              <w:t>i</w:t>
            </w:r>
            <w:r w:rsidRPr="005F3B0F">
              <w:rPr>
                <w:rFonts w:ascii="Arial" w:hAnsi="Arial" w:cs="Arial"/>
                <w:b/>
                <w:spacing w:val="-1"/>
              </w:rPr>
              <w:t>t</w:t>
            </w:r>
            <w:r w:rsidRPr="005F3B0F">
              <w:rPr>
                <w:rFonts w:ascii="Arial" w:hAnsi="Arial" w:cs="Arial"/>
                <w:b/>
              </w:rPr>
              <w:t xml:space="preserve">le </w:t>
            </w:r>
            <w:r w:rsidRPr="005F3B0F">
              <w:rPr>
                <w:rFonts w:ascii="Arial" w:hAnsi="Arial" w:cs="Arial"/>
                <w:b/>
                <w:spacing w:val="-1"/>
              </w:rPr>
              <w:t>shou</w:t>
            </w:r>
            <w:r w:rsidRPr="005F3B0F">
              <w:rPr>
                <w:rFonts w:ascii="Arial" w:hAnsi="Arial" w:cs="Arial"/>
                <w:b/>
              </w:rPr>
              <w:t xml:space="preserve">ld </w:t>
            </w:r>
            <w:r w:rsidRPr="005F3B0F">
              <w:rPr>
                <w:rFonts w:ascii="Arial" w:hAnsi="Arial" w:cs="Arial"/>
                <w:b/>
                <w:spacing w:val="-1"/>
              </w:rPr>
              <w:t>b</w:t>
            </w:r>
            <w:r w:rsidRPr="005F3B0F">
              <w:rPr>
                <w:rFonts w:ascii="Arial" w:hAnsi="Arial" w:cs="Arial"/>
                <w:b/>
              </w:rPr>
              <w:t>e</w:t>
            </w:r>
            <w:r w:rsidRPr="005F3B0F">
              <w:rPr>
                <w:rFonts w:ascii="Arial" w:hAnsi="Arial" w:cs="Arial"/>
                <w:b/>
                <w:spacing w:val="-1"/>
              </w:rPr>
              <w:t xml:space="preserve"> change</w:t>
            </w:r>
            <w:r w:rsidRPr="005F3B0F">
              <w:rPr>
                <w:rFonts w:ascii="Arial" w:hAnsi="Arial" w:cs="Arial"/>
                <w:b/>
              </w:rPr>
              <w:t>s i</w:t>
            </w:r>
            <w:r w:rsidRPr="005F3B0F">
              <w:rPr>
                <w:rFonts w:ascii="Arial" w:hAnsi="Arial" w:cs="Arial"/>
                <w:b/>
                <w:spacing w:val="-1"/>
              </w:rPr>
              <w:t>nt</w:t>
            </w:r>
            <w:r w:rsidRPr="005F3B0F">
              <w:rPr>
                <w:rFonts w:ascii="Arial" w:hAnsi="Arial" w:cs="Arial"/>
                <w:b/>
              </w:rPr>
              <w:t xml:space="preserve">o </w:t>
            </w:r>
            <w:r w:rsidRPr="005F3B0F">
              <w:rPr>
                <w:rFonts w:ascii="Arial" w:hAnsi="Arial" w:cs="Arial"/>
                <w:b/>
                <w:spacing w:val="-1"/>
              </w:rPr>
              <w:t>“Th</w:t>
            </w:r>
            <w:r w:rsidRPr="005F3B0F">
              <w:rPr>
                <w:rFonts w:ascii="Arial" w:hAnsi="Arial" w:cs="Arial"/>
                <w:b/>
              </w:rPr>
              <w:t>e</w:t>
            </w:r>
            <w:r w:rsidRPr="005F3B0F">
              <w:rPr>
                <w:rFonts w:ascii="Arial" w:hAnsi="Arial" w:cs="Arial"/>
                <w:b/>
                <w:spacing w:val="-1"/>
              </w:rPr>
              <w:t xml:space="preserve"> Corre</w:t>
            </w:r>
            <w:r w:rsidRPr="005F3B0F">
              <w:rPr>
                <w:rFonts w:ascii="Arial" w:hAnsi="Arial" w:cs="Arial"/>
                <w:b/>
              </w:rPr>
              <w:t>l</w:t>
            </w:r>
            <w:r w:rsidRPr="005F3B0F">
              <w:rPr>
                <w:rFonts w:ascii="Arial" w:hAnsi="Arial" w:cs="Arial"/>
                <w:b/>
                <w:spacing w:val="-1"/>
              </w:rPr>
              <w:t>a</w:t>
            </w:r>
            <w:r w:rsidRPr="005F3B0F">
              <w:rPr>
                <w:rFonts w:ascii="Arial" w:hAnsi="Arial" w:cs="Arial"/>
                <w:b/>
              </w:rPr>
              <w:t>ti</w:t>
            </w:r>
            <w:r w:rsidRPr="005F3B0F">
              <w:rPr>
                <w:rFonts w:ascii="Arial" w:hAnsi="Arial" w:cs="Arial"/>
                <w:b/>
                <w:spacing w:val="-1"/>
              </w:rPr>
              <w:t>o</w:t>
            </w:r>
            <w:r w:rsidRPr="005F3B0F">
              <w:rPr>
                <w:rFonts w:ascii="Arial" w:hAnsi="Arial" w:cs="Arial"/>
                <w:b/>
              </w:rPr>
              <w:t xml:space="preserve">n </w:t>
            </w:r>
            <w:r w:rsidRPr="005F3B0F">
              <w:rPr>
                <w:rFonts w:ascii="Arial" w:hAnsi="Arial" w:cs="Arial"/>
                <w:b/>
                <w:spacing w:val="-1"/>
              </w:rPr>
              <w:t>o</w:t>
            </w:r>
            <w:r w:rsidRPr="005F3B0F">
              <w:rPr>
                <w:rFonts w:ascii="Arial" w:hAnsi="Arial" w:cs="Arial"/>
                <w:b/>
              </w:rPr>
              <w:t xml:space="preserve">f </w:t>
            </w:r>
            <w:r w:rsidRPr="005F3B0F">
              <w:rPr>
                <w:rFonts w:ascii="Arial" w:hAnsi="Arial" w:cs="Arial"/>
                <w:b/>
                <w:spacing w:val="-1"/>
              </w:rPr>
              <w:t>Jo</w:t>
            </w:r>
            <w:r w:rsidRPr="005F3B0F">
              <w:rPr>
                <w:rFonts w:ascii="Arial" w:hAnsi="Arial" w:cs="Arial"/>
                <w:b/>
              </w:rPr>
              <w:t>b</w:t>
            </w:r>
            <w:r w:rsidRPr="005F3B0F">
              <w:rPr>
                <w:rFonts w:ascii="Arial" w:hAnsi="Arial" w:cs="Arial"/>
                <w:b/>
                <w:spacing w:val="-1"/>
              </w:rPr>
              <w:t xml:space="preserve"> Promot</w:t>
            </w:r>
            <w:r w:rsidRPr="005F3B0F">
              <w:rPr>
                <w:rFonts w:ascii="Arial" w:hAnsi="Arial" w:cs="Arial"/>
                <w:b/>
              </w:rPr>
              <w:t>i</w:t>
            </w:r>
            <w:r w:rsidRPr="005F3B0F">
              <w:rPr>
                <w:rFonts w:ascii="Arial" w:hAnsi="Arial" w:cs="Arial"/>
                <w:b/>
                <w:spacing w:val="-1"/>
              </w:rPr>
              <w:t>on</w:t>
            </w:r>
            <w:r w:rsidRPr="005F3B0F">
              <w:rPr>
                <w:rFonts w:ascii="Arial" w:hAnsi="Arial" w:cs="Arial"/>
                <w:b/>
              </w:rPr>
              <w:t>,</w:t>
            </w:r>
            <w:r w:rsidRPr="005F3B0F">
              <w:rPr>
                <w:rFonts w:ascii="Arial" w:hAnsi="Arial" w:cs="Arial"/>
                <w:b/>
                <w:spacing w:val="1"/>
              </w:rPr>
              <w:t xml:space="preserve"> </w:t>
            </w:r>
            <w:r w:rsidRPr="005F3B0F">
              <w:rPr>
                <w:rFonts w:ascii="Arial" w:hAnsi="Arial" w:cs="Arial"/>
                <w:b/>
                <w:spacing w:val="-2"/>
              </w:rPr>
              <w:t>M</w:t>
            </w:r>
            <w:r w:rsidRPr="005F3B0F">
              <w:rPr>
                <w:rFonts w:ascii="Arial" w:hAnsi="Arial" w:cs="Arial"/>
                <w:b/>
                <w:spacing w:val="-1"/>
              </w:rPr>
              <w:t>ot</w:t>
            </w:r>
            <w:r w:rsidRPr="005F3B0F">
              <w:rPr>
                <w:rFonts w:ascii="Arial" w:hAnsi="Arial" w:cs="Arial"/>
                <w:b/>
              </w:rPr>
              <w:t>i</w:t>
            </w:r>
            <w:r w:rsidRPr="005F3B0F">
              <w:rPr>
                <w:rFonts w:ascii="Arial" w:hAnsi="Arial" w:cs="Arial"/>
                <w:b/>
                <w:spacing w:val="-1"/>
              </w:rPr>
              <w:t>vat</w:t>
            </w:r>
            <w:r w:rsidRPr="005F3B0F">
              <w:rPr>
                <w:rFonts w:ascii="Arial" w:hAnsi="Arial" w:cs="Arial"/>
                <w:b/>
              </w:rPr>
              <w:t>i</w:t>
            </w:r>
            <w:r w:rsidRPr="005F3B0F">
              <w:rPr>
                <w:rFonts w:ascii="Arial" w:hAnsi="Arial" w:cs="Arial"/>
                <w:b/>
                <w:spacing w:val="-1"/>
              </w:rPr>
              <w:t>o</w:t>
            </w:r>
            <w:r w:rsidRPr="005F3B0F">
              <w:rPr>
                <w:rFonts w:ascii="Arial" w:hAnsi="Arial" w:cs="Arial"/>
                <w:b/>
              </w:rPr>
              <w:t xml:space="preserve">n </w:t>
            </w:r>
            <w:r w:rsidRPr="005F3B0F">
              <w:rPr>
                <w:rFonts w:ascii="Arial" w:hAnsi="Arial" w:cs="Arial"/>
                <w:b/>
                <w:spacing w:val="-1"/>
              </w:rPr>
              <w:t>an</w:t>
            </w:r>
            <w:r w:rsidRPr="005F3B0F">
              <w:rPr>
                <w:rFonts w:ascii="Arial" w:hAnsi="Arial" w:cs="Arial"/>
                <w:b/>
              </w:rPr>
              <w:t>d</w:t>
            </w:r>
            <w:r w:rsidRPr="005F3B0F">
              <w:rPr>
                <w:rFonts w:ascii="Arial" w:hAnsi="Arial" w:cs="Arial"/>
                <w:b/>
                <w:spacing w:val="-1"/>
              </w:rPr>
              <w:t xml:space="preserve"> Competenc</w:t>
            </w:r>
            <w:r w:rsidRPr="005F3B0F">
              <w:rPr>
                <w:rFonts w:ascii="Arial" w:hAnsi="Arial" w:cs="Arial"/>
                <w:b/>
              </w:rPr>
              <w:t>e</w:t>
            </w:r>
            <w:r w:rsidRPr="005F3B0F">
              <w:rPr>
                <w:rFonts w:ascii="Arial" w:hAnsi="Arial" w:cs="Arial"/>
                <w:b/>
                <w:spacing w:val="-1"/>
              </w:rPr>
              <w:t xml:space="preserve"> </w:t>
            </w:r>
            <w:r w:rsidRPr="005F3B0F">
              <w:rPr>
                <w:rFonts w:ascii="Arial" w:hAnsi="Arial" w:cs="Arial"/>
                <w:b/>
              </w:rPr>
              <w:t xml:space="preserve">in </w:t>
            </w:r>
            <w:r w:rsidRPr="005F3B0F">
              <w:rPr>
                <w:rFonts w:ascii="Arial" w:hAnsi="Arial" w:cs="Arial"/>
                <w:b/>
                <w:spacing w:val="-2"/>
              </w:rPr>
              <w:t>M</w:t>
            </w:r>
            <w:r w:rsidRPr="005F3B0F">
              <w:rPr>
                <w:rFonts w:ascii="Arial" w:hAnsi="Arial" w:cs="Arial"/>
                <w:b/>
                <w:spacing w:val="-1"/>
              </w:rPr>
              <w:t>anager</w:t>
            </w:r>
            <w:r w:rsidRPr="005F3B0F">
              <w:rPr>
                <w:rFonts w:ascii="Arial" w:hAnsi="Arial" w:cs="Arial"/>
                <w:b/>
              </w:rPr>
              <w:t>i</w:t>
            </w:r>
            <w:r w:rsidRPr="005F3B0F">
              <w:rPr>
                <w:rFonts w:ascii="Arial" w:hAnsi="Arial" w:cs="Arial"/>
                <w:b/>
                <w:spacing w:val="-1"/>
              </w:rPr>
              <w:t>al Pract</w:t>
            </w:r>
            <w:r w:rsidRPr="005F3B0F">
              <w:rPr>
                <w:rFonts w:ascii="Arial" w:hAnsi="Arial" w:cs="Arial"/>
                <w:b/>
              </w:rPr>
              <w:t>i</w:t>
            </w:r>
            <w:r w:rsidRPr="005F3B0F">
              <w:rPr>
                <w:rFonts w:ascii="Arial" w:hAnsi="Arial" w:cs="Arial"/>
                <w:b/>
                <w:spacing w:val="-1"/>
              </w:rPr>
              <w:t>c</w:t>
            </w:r>
            <w:r w:rsidRPr="005F3B0F">
              <w:rPr>
                <w:rFonts w:ascii="Arial" w:hAnsi="Arial" w:cs="Arial"/>
                <w:b/>
              </w:rPr>
              <w:t xml:space="preserve">e </w:t>
            </w:r>
            <w:r w:rsidRPr="005F3B0F">
              <w:rPr>
                <w:rFonts w:ascii="Arial" w:hAnsi="Arial" w:cs="Arial"/>
                <w:b/>
                <w:spacing w:val="-1"/>
              </w:rPr>
              <w:t>towar</w:t>
            </w:r>
            <w:r w:rsidRPr="005F3B0F">
              <w:rPr>
                <w:rFonts w:ascii="Arial" w:hAnsi="Arial" w:cs="Arial"/>
                <w:b/>
              </w:rPr>
              <w:t>d</w:t>
            </w:r>
            <w:r w:rsidRPr="005F3B0F">
              <w:rPr>
                <w:rFonts w:ascii="Arial" w:hAnsi="Arial" w:cs="Arial"/>
                <w:b/>
                <w:spacing w:val="-1"/>
              </w:rPr>
              <w:t xml:space="preserve"> Performance</w:t>
            </w:r>
            <w:r w:rsidRPr="005F3B0F">
              <w:rPr>
                <w:rFonts w:ascii="Arial" w:hAnsi="Arial" w:cs="Arial"/>
                <w:b/>
              </w:rPr>
              <w:t>:</w:t>
            </w:r>
            <w:r w:rsidRPr="005F3B0F">
              <w:rPr>
                <w:rFonts w:ascii="Arial" w:hAnsi="Arial" w:cs="Arial"/>
                <w:b/>
                <w:spacing w:val="-1"/>
              </w:rPr>
              <w:t xml:space="preserve"> </w:t>
            </w:r>
            <w:proofErr w:type="gramStart"/>
            <w:r w:rsidRPr="005F3B0F">
              <w:rPr>
                <w:rFonts w:ascii="Arial" w:hAnsi="Arial" w:cs="Arial"/>
                <w:b/>
              </w:rPr>
              <w:t>a</w:t>
            </w:r>
            <w:proofErr w:type="gramEnd"/>
            <w:r w:rsidRPr="005F3B0F">
              <w:rPr>
                <w:rFonts w:ascii="Arial" w:hAnsi="Arial" w:cs="Arial"/>
                <w:b/>
                <w:spacing w:val="-1"/>
              </w:rPr>
              <w:t xml:space="preserve"> Cas</w:t>
            </w:r>
            <w:r w:rsidRPr="005F3B0F">
              <w:rPr>
                <w:rFonts w:ascii="Arial" w:hAnsi="Arial" w:cs="Arial"/>
                <w:b/>
              </w:rPr>
              <w:t>e</w:t>
            </w:r>
            <w:r w:rsidRPr="005F3B0F">
              <w:rPr>
                <w:rFonts w:ascii="Arial" w:hAnsi="Arial" w:cs="Arial"/>
                <w:b/>
                <w:spacing w:val="-1"/>
              </w:rPr>
              <w:t xml:space="preserve"> Stud</w:t>
            </w:r>
            <w:r w:rsidRPr="005F3B0F">
              <w:rPr>
                <w:rFonts w:ascii="Arial" w:hAnsi="Arial" w:cs="Arial"/>
                <w:b/>
              </w:rPr>
              <w:t>y</w:t>
            </w:r>
            <w:r w:rsidRPr="005F3B0F">
              <w:rPr>
                <w:rFonts w:ascii="Arial" w:hAnsi="Arial" w:cs="Arial"/>
                <w:b/>
                <w:spacing w:val="-1"/>
              </w:rPr>
              <w:t xml:space="preserve"> </w:t>
            </w:r>
            <w:r w:rsidRPr="005F3B0F">
              <w:rPr>
                <w:rFonts w:ascii="Arial" w:hAnsi="Arial" w:cs="Arial"/>
                <w:b/>
              </w:rPr>
              <w:t xml:space="preserve">in </w:t>
            </w:r>
            <w:r w:rsidRPr="005F3B0F">
              <w:rPr>
                <w:rFonts w:ascii="Arial" w:hAnsi="Arial" w:cs="Arial"/>
                <w:b/>
                <w:spacing w:val="-1"/>
              </w:rPr>
              <w:t>PT</w:t>
            </w:r>
            <w:r w:rsidRPr="005F3B0F">
              <w:rPr>
                <w:rFonts w:ascii="Arial" w:hAnsi="Arial" w:cs="Arial"/>
                <w:b/>
              </w:rPr>
              <w:t xml:space="preserve">. </w:t>
            </w:r>
            <w:proofErr w:type="spellStart"/>
            <w:r w:rsidRPr="005F3B0F">
              <w:rPr>
                <w:rFonts w:ascii="Arial" w:hAnsi="Arial" w:cs="Arial"/>
                <w:b/>
                <w:spacing w:val="-1"/>
              </w:rPr>
              <w:t>Samuder</w:t>
            </w:r>
            <w:r w:rsidRPr="005F3B0F">
              <w:rPr>
                <w:rFonts w:ascii="Arial" w:hAnsi="Arial" w:cs="Arial"/>
                <w:b/>
              </w:rPr>
              <w:t>a</w:t>
            </w:r>
            <w:proofErr w:type="spellEnd"/>
            <w:r w:rsidRPr="005F3B0F">
              <w:rPr>
                <w:rFonts w:ascii="Arial" w:hAnsi="Arial" w:cs="Arial"/>
                <w:b/>
              </w:rPr>
              <w:t xml:space="preserve"> </w:t>
            </w:r>
            <w:proofErr w:type="spellStart"/>
            <w:r w:rsidRPr="005F3B0F">
              <w:rPr>
                <w:rFonts w:ascii="Arial" w:hAnsi="Arial" w:cs="Arial"/>
                <w:b/>
                <w:spacing w:val="-1"/>
              </w:rPr>
              <w:t>Saw</w:t>
            </w:r>
            <w:r w:rsidRPr="005F3B0F">
              <w:rPr>
                <w:rFonts w:ascii="Arial" w:hAnsi="Arial" w:cs="Arial"/>
                <w:b/>
              </w:rPr>
              <w:t>it</w:t>
            </w:r>
            <w:proofErr w:type="spellEnd"/>
            <w:r w:rsidRPr="005F3B0F">
              <w:rPr>
                <w:rFonts w:ascii="Arial" w:hAnsi="Arial" w:cs="Arial"/>
                <w:b/>
              </w:rPr>
              <w:t xml:space="preserve"> </w:t>
            </w:r>
            <w:proofErr w:type="spellStart"/>
            <w:r w:rsidRPr="005F3B0F">
              <w:rPr>
                <w:rFonts w:ascii="Arial" w:hAnsi="Arial" w:cs="Arial"/>
                <w:b/>
                <w:spacing w:val="-1"/>
              </w:rPr>
              <w:t>Subur</w:t>
            </w:r>
            <w:proofErr w:type="spellEnd"/>
            <w:r w:rsidRPr="005F3B0F">
              <w:rPr>
                <w:rFonts w:ascii="Arial" w:hAnsi="Arial" w:cs="Arial"/>
                <w:b/>
                <w:spacing w:val="-1"/>
              </w:rPr>
              <w:t>”.</w:t>
            </w:r>
          </w:p>
        </w:tc>
        <w:tc>
          <w:tcPr>
            <w:tcW w:w="3965" w:type="dxa"/>
            <w:tcBorders>
              <w:top w:val="single" w:sz="5" w:space="0" w:color="000000"/>
              <w:left w:val="single" w:sz="5" w:space="0" w:color="000000"/>
              <w:bottom w:val="single" w:sz="5" w:space="0" w:color="000000"/>
              <w:right w:val="single" w:sz="5" w:space="0" w:color="000000"/>
            </w:tcBorders>
          </w:tcPr>
          <w:p w14:paraId="1F1A4D8A" w14:textId="5232C11B" w:rsidR="00AB66EE" w:rsidRPr="005F3B0F" w:rsidRDefault="00F91CA8">
            <w:pPr>
              <w:rPr>
                <w:rFonts w:ascii="Arial" w:hAnsi="Arial" w:cs="Arial"/>
                <w:b/>
                <w:spacing w:val="-1"/>
              </w:rPr>
            </w:pPr>
            <w:r w:rsidRPr="005F3B0F">
              <w:rPr>
                <w:rFonts w:ascii="Arial" w:hAnsi="Arial" w:cs="Arial"/>
              </w:rPr>
              <w:t xml:space="preserve">We agree with the title </w:t>
            </w:r>
            <w:r w:rsidRPr="005F3B0F">
              <w:rPr>
                <w:rFonts w:ascii="Arial" w:hAnsi="Arial" w:cs="Arial"/>
                <w:b/>
                <w:spacing w:val="-1"/>
              </w:rPr>
              <w:t>“Th</w:t>
            </w:r>
            <w:r w:rsidRPr="005F3B0F">
              <w:rPr>
                <w:rFonts w:ascii="Arial" w:hAnsi="Arial" w:cs="Arial"/>
                <w:b/>
              </w:rPr>
              <w:t>e</w:t>
            </w:r>
            <w:r w:rsidRPr="005F3B0F">
              <w:rPr>
                <w:rFonts w:ascii="Arial" w:hAnsi="Arial" w:cs="Arial"/>
                <w:b/>
                <w:spacing w:val="-1"/>
              </w:rPr>
              <w:t xml:space="preserve"> Corre</w:t>
            </w:r>
            <w:r w:rsidRPr="005F3B0F">
              <w:rPr>
                <w:rFonts w:ascii="Arial" w:hAnsi="Arial" w:cs="Arial"/>
                <w:b/>
              </w:rPr>
              <w:t>l</w:t>
            </w:r>
            <w:r w:rsidRPr="005F3B0F">
              <w:rPr>
                <w:rFonts w:ascii="Arial" w:hAnsi="Arial" w:cs="Arial"/>
                <w:b/>
                <w:spacing w:val="-1"/>
              </w:rPr>
              <w:t>a</w:t>
            </w:r>
            <w:r w:rsidRPr="005F3B0F">
              <w:rPr>
                <w:rFonts w:ascii="Arial" w:hAnsi="Arial" w:cs="Arial"/>
                <w:b/>
              </w:rPr>
              <w:t>ti</w:t>
            </w:r>
            <w:r w:rsidRPr="005F3B0F">
              <w:rPr>
                <w:rFonts w:ascii="Arial" w:hAnsi="Arial" w:cs="Arial"/>
                <w:b/>
                <w:spacing w:val="-1"/>
              </w:rPr>
              <w:t>o</w:t>
            </w:r>
            <w:r w:rsidRPr="005F3B0F">
              <w:rPr>
                <w:rFonts w:ascii="Arial" w:hAnsi="Arial" w:cs="Arial"/>
                <w:b/>
              </w:rPr>
              <w:t xml:space="preserve">n </w:t>
            </w:r>
            <w:r w:rsidRPr="005F3B0F">
              <w:rPr>
                <w:rFonts w:ascii="Arial" w:hAnsi="Arial" w:cs="Arial"/>
                <w:b/>
                <w:spacing w:val="-1"/>
              </w:rPr>
              <w:t>o</w:t>
            </w:r>
            <w:r w:rsidRPr="005F3B0F">
              <w:rPr>
                <w:rFonts w:ascii="Arial" w:hAnsi="Arial" w:cs="Arial"/>
                <w:b/>
              </w:rPr>
              <w:t xml:space="preserve">f </w:t>
            </w:r>
            <w:r w:rsidRPr="005F3B0F">
              <w:rPr>
                <w:rFonts w:ascii="Arial" w:hAnsi="Arial" w:cs="Arial"/>
                <w:b/>
                <w:spacing w:val="-1"/>
              </w:rPr>
              <w:t>Jo</w:t>
            </w:r>
            <w:r w:rsidRPr="005F3B0F">
              <w:rPr>
                <w:rFonts w:ascii="Arial" w:hAnsi="Arial" w:cs="Arial"/>
                <w:b/>
              </w:rPr>
              <w:t>b</w:t>
            </w:r>
            <w:r w:rsidRPr="005F3B0F">
              <w:rPr>
                <w:rFonts w:ascii="Arial" w:hAnsi="Arial" w:cs="Arial"/>
                <w:b/>
                <w:spacing w:val="-1"/>
              </w:rPr>
              <w:t xml:space="preserve"> Promot</w:t>
            </w:r>
            <w:r w:rsidRPr="005F3B0F">
              <w:rPr>
                <w:rFonts w:ascii="Arial" w:hAnsi="Arial" w:cs="Arial"/>
                <w:b/>
              </w:rPr>
              <w:t>i</w:t>
            </w:r>
            <w:r w:rsidRPr="005F3B0F">
              <w:rPr>
                <w:rFonts w:ascii="Arial" w:hAnsi="Arial" w:cs="Arial"/>
                <w:b/>
                <w:spacing w:val="-1"/>
              </w:rPr>
              <w:t>on</w:t>
            </w:r>
            <w:r w:rsidRPr="005F3B0F">
              <w:rPr>
                <w:rFonts w:ascii="Arial" w:hAnsi="Arial" w:cs="Arial"/>
                <w:b/>
              </w:rPr>
              <w:t>,</w:t>
            </w:r>
            <w:r w:rsidRPr="005F3B0F">
              <w:rPr>
                <w:rFonts w:ascii="Arial" w:hAnsi="Arial" w:cs="Arial"/>
                <w:b/>
                <w:spacing w:val="1"/>
              </w:rPr>
              <w:t xml:space="preserve"> </w:t>
            </w:r>
            <w:r w:rsidRPr="005F3B0F">
              <w:rPr>
                <w:rFonts w:ascii="Arial" w:hAnsi="Arial" w:cs="Arial"/>
                <w:b/>
                <w:spacing w:val="-2"/>
              </w:rPr>
              <w:t>M</w:t>
            </w:r>
            <w:r w:rsidRPr="005F3B0F">
              <w:rPr>
                <w:rFonts w:ascii="Arial" w:hAnsi="Arial" w:cs="Arial"/>
                <w:b/>
                <w:spacing w:val="-1"/>
              </w:rPr>
              <w:t>ot</w:t>
            </w:r>
            <w:r w:rsidRPr="005F3B0F">
              <w:rPr>
                <w:rFonts w:ascii="Arial" w:hAnsi="Arial" w:cs="Arial"/>
                <w:b/>
              </w:rPr>
              <w:t>i</w:t>
            </w:r>
            <w:r w:rsidRPr="005F3B0F">
              <w:rPr>
                <w:rFonts w:ascii="Arial" w:hAnsi="Arial" w:cs="Arial"/>
                <w:b/>
                <w:spacing w:val="-1"/>
              </w:rPr>
              <w:t>vat</w:t>
            </w:r>
            <w:r w:rsidRPr="005F3B0F">
              <w:rPr>
                <w:rFonts w:ascii="Arial" w:hAnsi="Arial" w:cs="Arial"/>
                <w:b/>
              </w:rPr>
              <w:t>i</w:t>
            </w:r>
            <w:r w:rsidRPr="005F3B0F">
              <w:rPr>
                <w:rFonts w:ascii="Arial" w:hAnsi="Arial" w:cs="Arial"/>
                <w:b/>
                <w:spacing w:val="-1"/>
              </w:rPr>
              <w:t>o</w:t>
            </w:r>
            <w:r w:rsidRPr="005F3B0F">
              <w:rPr>
                <w:rFonts w:ascii="Arial" w:hAnsi="Arial" w:cs="Arial"/>
                <w:b/>
              </w:rPr>
              <w:t xml:space="preserve">n </w:t>
            </w:r>
            <w:r w:rsidRPr="005F3B0F">
              <w:rPr>
                <w:rFonts w:ascii="Arial" w:hAnsi="Arial" w:cs="Arial"/>
                <w:b/>
                <w:spacing w:val="-1"/>
              </w:rPr>
              <w:t>an</w:t>
            </w:r>
            <w:r w:rsidRPr="005F3B0F">
              <w:rPr>
                <w:rFonts w:ascii="Arial" w:hAnsi="Arial" w:cs="Arial"/>
                <w:b/>
              </w:rPr>
              <w:t>d</w:t>
            </w:r>
            <w:r w:rsidRPr="005F3B0F">
              <w:rPr>
                <w:rFonts w:ascii="Arial" w:hAnsi="Arial" w:cs="Arial"/>
                <w:b/>
                <w:spacing w:val="-1"/>
              </w:rPr>
              <w:t xml:space="preserve"> Competenc</w:t>
            </w:r>
            <w:r w:rsidRPr="005F3B0F">
              <w:rPr>
                <w:rFonts w:ascii="Arial" w:hAnsi="Arial" w:cs="Arial"/>
                <w:b/>
              </w:rPr>
              <w:t>e</w:t>
            </w:r>
            <w:r w:rsidRPr="005F3B0F">
              <w:rPr>
                <w:rFonts w:ascii="Arial" w:hAnsi="Arial" w:cs="Arial"/>
                <w:b/>
                <w:spacing w:val="-1"/>
              </w:rPr>
              <w:t xml:space="preserve"> </w:t>
            </w:r>
            <w:r w:rsidRPr="005F3B0F">
              <w:rPr>
                <w:rFonts w:ascii="Arial" w:hAnsi="Arial" w:cs="Arial"/>
                <w:b/>
              </w:rPr>
              <w:t xml:space="preserve">in </w:t>
            </w:r>
            <w:r w:rsidRPr="005F3B0F">
              <w:rPr>
                <w:rFonts w:ascii="Arial" w:hAnsi="Arial" w:cs="Arial"/>
                <w:b/>
                <w:spacing w:val="-2"/>
              </w:rPr>
              <w:t>M</w:t>
            </w:r>
            <w:r w:rsidRPr="005F3B0F">
              <w:rPr>
                <w:rFonts w:ascii="Arial" w:hAnsi="Arial" w:cs="Arial"/>
                <w:b/>
                <w:spacing w:val="-1"/>
              </w:rPr>
              <w:t>anager</w:t>
            </w:r>
            <w:r w:rsidRPr="005F3B0F">
              <w:rPr>
                <w:rFonts w:ascii="Arial" w:hAnsi="Arial" w:cs="Arial"/>
                <w:b/>
              </w:rPr>
              <w:t>i</w:t>
            </w:r>
            <w:r w:rsidRPr="005F3B0F">
              <w:rPr>
                <w:rFonts w:ascii="Arial" w:hAnsi="Arial" w:cs="Arial"/>
                <w:b/>
                <w:spacing w:val="-1"/>
              </w:rPr>
              <w:t>al Pract</w:t>
            </w:r>
            <w:r w:rsidRPr="005F3B0F">
              <w:rPr>
                <w:rFonts w:ascii="Arial" w:hAnsi="Arial" w:cs="Arial"/>
                <w:b/>
              </w:rPr>
              <w:t>i</w:t>
            </w:r>
            <w:r w:rsidRPr="005F3B0F">
              <w:rPr>
                <w:rFonts w:ascii="Arial" w:hAnsi="Arial" w:cs="Arial"/>
                <w:b/>
                <w:spacing w:val="-1"/>
              </w:rPr>
              <w:t>c</w:t>
            </w:r>
            <w:r w:rsidRPr="005F3B0F">
              <w:rPr>
                <w:rFonts w:ascii="Arial" w:hAnsi="Arial" w:cs="Arial"/>
                <w:b/>
              </w:rPr>
              <w:t xml:space="preserve">e </w:t>
            </w:r>
            <w:r w:rsidRPr="005F3B0F">
              <w:rPr>
                <w:rFonts w:ascii="Arial" w:hAnsi="Arial" w:cs="Arial"/>
                <w:b/>
                <w:spacing w:val="-1"/>
              </w:rPr>
              <w:t>towar</w:t>
            </w:r>
            <w:r w:rsidRPr="005F3B0F">
              <w:rPr>
                <w:rFonts w:ascii="Arial" w:hAnsi="Arial" w:cs="Arial"/>
                <w:b/>
              </w:rPr>
              <w:t>d</w:t>
            </w:r>
            <w:r w:rsidRPr="005F3B0F">
              <w:rPr>
                <w:rFonts w:ascii="Arial" w:hAnsi="Arial" w:cs="Arial"/>
                <w:b/>
                <w:spacing w:val="-1"/>
              </w:rPr>
              <w:t xml:space="preserve"> Performance</w:t>
            </w:r>
            <w:r w:rsidRPr="005F3B0F">
              <w:rPr>
                <w:rFonts w:ascii="Arial" w:hAnsi="Arial" w:cs="Arial"/>
                <w:b/>
              </w:rPr>
              <w:t>:</w:t>
            </w:r>
            <w:r w:rsidRPr="005F3B0F">
              <w:rPr>
                <w:rFonts w:ascii="Arial" w:hAnsi="Arial" w:cs="Arial"/>
                <w:b/>
                <w:spacing w:val="-1"/>
              </w:rPr>
              <w:t xml:space="preserve"> </w:t>
            </w:r>
            <w:proofErr w:type="gramStart"/>
            <w:r w:rsidRPr="005F3B0F">
              <w:rPr>
                <w:rFonts w:ascii="Arial" w:hAnsi="Arial" w:cs="Arial"/>
                <w:b/>
              </w:rPr>
              <w:t>a</w:t>
            </w:r>
            <w:proofErr w:type="gramEnd"/>
            <w:r w:rsidRPr="005F3B0F">
              <w:rPr>
                <w:rFonts w:ascii="Arial" w:hAnsi="Arial" w:cs="Arial"/>
                <w:b/>
                <w:spacing w:val="-1"/>
              </w:rPr>
              <w:t xml:space="preserve"> Cas</w:t>
            </w:r>
            <w:r w:rsidRPr="005F3B0F">
              <w:rPr>
                <w:rFonts w:ascii="Arial" w:hAnsi="Arial" w:cs="Arial"/>
                <w:b/>
              </w:rPr>
              <w:t>e</w:t>
            </w:r>
            <w:r w:rsidRPr="005F3B0F">
              <w:rPr>
                <w:rFonts w:ascii="Arial" w:hAnsi="Arial" w:cs="Arial"/>
                <w:b/>
                <w:spacing w:val="-1"/>
              </w:rPr>
              <w:t xml:space="preserve"> Stud</w:t>
            </w:r>
            <w:r w:rsidRPr="005F3B0F">
              <w:rPr>
                <w:rFonts w:ascii="Arial" w:hAnsi="Arial" w:cs="Arial"/>
                <w:b/>
              </w:rPr>
              <w:t>y</w:t>
            </w:r>
            <w:r w:rsidRPr="005F3B0F">
              <w:rPr>
                <w:rFonts w:ascii="Arial" w:hAnsi="Arial" w:cs="Arial"/>
                <w:b/>
                <w:spacing w:val="-1"/>
              </w:rPr>
              <w:t xml:space="preserve"> </w:t>
            </w:r>
            <w:r w:rsidRPr="005F3B0F">
              <w:rPr>
                <w:rFonts w:ascii="Arial" w:hAnsi="Arial" w:cs="Arial"/>
                <w:b/>
              </w:rPr>
              <w:t xml:space="preserve">in </w:t>
            </w:r>
            <w:r w:rsidRPr="005F3B0F">
              <w:rPr>
                <w:rFonts w:ascii="Arial" w:hAnsi="Arial" w:cs="Arial"/>
                <w:b/>
                <w:spacing w:val="-1"/>
              </w:rPr>
              <w:t>PT</w:t>
            </w:r>
            <w:r w:rsidRPr="005F3B0F">
              <w:rPr>
                <w:rFonts w:ascii="Arial" w:hAnsi="Arial" w:cs="Arial"/>
                <w:b/>
              </w:rPr>
              <w:t xml:space="preserve">. </w:t>
            </w:r>
            <w:proofErr w:type="spellStart"/>
            <w:r w:rsidRPr="005F3B0F">
              <w:rPr>
                <w:rFonts w:ascii="Arial" w:hAnsi="Arial" w:cs="Arial"/>
                <w:b/>
                <w:spacing w:val="-1"/>
              </w:rPr>
              <w:t>Samuder</w:t>
            </w:r>
            <w:r w:rsidRPr="005F3B0F">
              <w:rPr>
                <w:rFonts w:ascii="Arial" w:hAnsi="Arial" w:cs="Arial"/>
                <w:b/>
              </w:rPr>
              <w:t>a</w:t>
            </w:r>
            <w:proofErr w:type="spellEnd"/>
            <w:r w:rsidRPr="005F3B0F">
              <w:rPr>
                <w:rFonts w:ascii="Arial" w:hAnsi="Arial" w:cs="Arial"/>
                <w:b/>
              </w:rPr>
              <w:t xml:space="preserve"> </w:t>
            </w:r>
            <w:proofErr w:type="spellStart"/>
            <w:r w:rsidRPr="005F3B0F">
              <w:rPr>
                <w:rFonts w:ascii="Arial" w:hAnsi="Arial" w:cs="Arial"/>
                <w:b/>
                <w:spacing w:val="-1"/>
              </w:rPr>
              <w:t>Saw</w:t>
            </w:r>
            <w:r w:rsidRPr="005F3B0F">
              <w:rPr>
                <w:rFonts w:ascii="Arial" w:hAnsi="Arial" w:cs="Arial"/>
                <w:b/>
              </w:rPr>
              <w:t>it</w:t>
            </w:r>
            <w:proofErr w:type="spellEnd"/>
            <w:r w:rsidRPr="005F3B0F">
              <w:rPr>
                <w:rFonts w:ascii="Arial" w:hAnsi="Arial" w:cs="Arial"/>
                <w:b/>
              </w:rPr>
              <w:t xml:space="preserve"> </w:t>
            </w:r>
            <w:proofErr w:type="spellStart"/>
            <w:r w:rsidRPr="005F3B0F">
              <w:rPr>
                <w:rFonts w:ascii="Arial" w:hAnsi="Arial" w:cs="Arial"/>
                <w:b/>
                <w:spacing w:val="-1"/>
              </w:rPr>
              <w:t>Subur</w:t>
            </w:r>
            <w:proofErr w:type="spellEnd"/>
            <w:r w:rsidRPr="005F3B0F">
              <w:rPr>
                <w:rFonts w:ascii="Arial" w:hAnsi="Arial" w:cs="Arial"/>
                <w:b/>
                <w:spacing w:val="-1"/>
              </w:rPr>
              <w:t xml:space="preserve">”. </w:t>
            </w:r>
          </w:p>
          <w:p w14:paraId="72641A12" w14:textId="59AA762B" w:rsidR="00F91CA8" w:rsidRPr="005F3B0F" w:rsidRDefault="00F91CA8">
            <w:pPr>
              <w:rPr>
                <w:rFonts w:ascii="Arial" w:hAnsi="Arial" w:cs="Arial"/>
                <w:bCs/>
                <w:spacing w:val="-1"/>
              </w:rPr>
            </w:pPr>
            <w:r w:rsidRPr="005F3B0F">
              <w:rPr>
                <w:rFonts w:ascii="Arial" w:hAnsi="Arial" w:cs="Arial"/>
                <w:bCs/>
                <w:spacing w:val="-1"/>
              </w:rPr>
              <w:t>and we have replaced it</w:t>
            </w:r>
          </w:p>
          <w:p w14:paraId="3418A51F" w14:textId="77777777" w:rsidR="00F91CA8" w:rsidRPr="005F3B0F" w:rsidRDefault="00F91CA8">
            <w:pPr>
              <w:rPr>
                <w:rFonts w:ascii="Arial" w:hAnsi="Arial" w:cs="Arial"/>
                <w:b/>
                <w:spacing w:val="-1"/>
              </w:rPr>
            </w:pPr>
          </w:p>
          <w:p w14:paraId="2E425E3C" w14:textId="4EB00814" w:rsidR="00F91CA8" w:rsidRPr="005F3B0F" w:rsidRDefault="00F91CA8">
            <w:pPr>
              <w:rPr>
                <w:rFonts w:ascii="Arial" w:hAnsi="Arial" w:cs="Arial"/>
              </w:rPr>
            </w:pPr>
          </w:p>
        </w:tc>
      </w:tr>
      <w:tr w:rsidR="00AB66EE" w:rsidRPr="005F3B0F" w14:paraId="0B3104BF" w14:textId="77777777" w:rsidTr="005F3B0F">
        <w:trPr>
          <w:trHeight w:hRule="exact" w:val="1439"/>
        </w:trPr>
        <w:tc>
          <w:tcPr>
            <w:tcW w:w="3258" w:type="dxa"/>
            <w:tcBorders>
              <w:top w:val="single" w:sz="5" w:space="0" w:color="000000"/>
              <w:left w:val="single" w:sz="5" w:space="0" w:color="000000"/>
              <w:bottom w:val="single" w:sz="5" w:space="0" w:color="000000"/>
              <w:right w:val="single" w:sz="5" w:space="0" w:color="000000"/>
            </w:tcBorders>
          </w:tcPr>
          <w:p w14:paraId="1FD1524F" w14:textId="77777777" w:rsidR="00AB66EE" w:rsidRPr="005F3B0F" w:rsidRDefault="00A90777">
            <w:pPr>
              <w:ind w:left="463" w:right="119"/>
              <w:rPr>
                <w:rFonts w:ascii="Arial" w:hAnsi="Arial" w:cs="Arial"/>
              </w:rPr>
            </w:pPr>
            <w:r w:rsidRPr="005F3B0F">
              <w:rPr>
                <w:rFonts w:ascii="Arial" w:hAnsi="Arial" w:cs="Arial"/>
                <w:b/>
                <w:spacing w:val="-1"/>
              </w:rPr>
              <w:t>I</w:t>
            </w:r>
            <w:r w:rsidRPr="005F3B0F">
              <w:rPr>
                <w:rFonts w:ascii="Arial" w:hAnsi="Arial" w:cs="Arial"/>
                <w:b/>
              </w:rPr>
              <w:t>s</w:t>
            </w:r>
            <w:r w:rsidRPr="005F3B0F">
              <w:rPr>
                <w:rFonts w:ascii="Arial" w:hAnsi="Arial" w:cs="Arial"/>
                <w:b/>
                <w:spacing w:val="-1"/>
              </w:rPr>
              <w:t xml:space="preserve"> th</w:t>
            </w:r>
            <w:r w:rsidRPr="005F3B0F">
              <w:rPr>
                <w:rFonts w:ascii="Arial" w:hAnsi="Arial" w:cs="Arial"/>
                <w:b/>
              </w:rPr>
              <w:t>e</w:t>
            </w:r>
            <w:r w:rsidRPr="005F3B0F">
              <w:rPr>
                <w:rFonts w:ascii="Arial" w:hAnsi="Arial" w:cs="Arial"/>
                <w:b/>
                <w:spacing w:val="-1"/>
              </w:rPr>
              <w:t xml:space="preserve"> abstrac</w:t>
            </w:r>
            <w:r w:rsidRPr="005F3B0F">
              <w:rPr>
                <w:rFonts w:ascii="Arial" w:hAnsi="Arial" w:cs="Arial"/>
                <w:b/>
              </w:rPr>
              <w:t>t</w:t>
            </w:r>
            <w:r w:rsidRPr="005F3B0F">
              <w:rPr>
                <w:rFonts w:ascii="Arial" w:hAnsi="Arial" w:cs="Arial"/>
                <w:b/>
                <w:spacing w:val="-1"/>
              </w:rPr>
              <w:t xml:space="preserve"> o</w:t>
            </w:r>
            <w:r w:rsidRPr="005F3B0F">
              <w:rPr>
                <w:rFonts w:ascii="Arial" w:hAnsi="Arial" w:cs="Arial"/>
                <w:b/>
              </w:rPr>
              <w:t>f</w:t>
            </w:r>
            <w:r w:rsidRPr="005F3B0F">
              <w:rPr>
                <w:rFonts w:ascii="Arial" w:hAnsi="Arial" w:cs="Arial"/>
                <w:b/>
                <w:spacing w:val="-1"/>
              </w:rPr>
              <w:t xml:space="preserve"> th</w:t>
            </w:r>
            <w:r w:rsidRPr="005F3B0F">
              <w:rPr>
                <w:rFonts w:ascii="Arial" w:hAnsi="Arial" w:cs="Arial"/>
                <w:b/>
              </w:rPr>
              <w:t>e</w:t>
            </w:r>
            <w:r w:rsidRPr="005F3B0F">
              <w:rPr>
                <w:rFonts w:ascii="Arial" w:hAnsi="Arial" w:cs="Arial"/>
                <w:b/>
                <w:spacing w:val="-1"/>
              </w:rPr>
              <w:t xml:space="preserve"> art</w:t>
            </w:r>
            <w:r w:rsidRPr="005F3B0F">
              <w:rPr>
                <w:rFonts w:ascii="Arial" w:hAnsi="Arial" w:cs="Arial"/>
                <w:b/>
              </w:rPr>
              <w:t>i</w:t>
            </w:r>
            <w:r w:rsidRPr="005F3B0F">
              <w:rPr>
                <w:rFonts w:ascii="Arial" w:hAnsi="Arial" w:cs="Arial"/>
                <w:b/>
                <w:spacing w:val="-1"/>
              </w:rPr>
              <w:t>c</w:t>
            </w:r>
            <w:r w:rsidRPr="005F3B0F">
              <w:rPr>
                <w:rFonts w:ascii="Arial" w:hAnsi="Arial" w:cs="Arial"/>
                <w:b/>
                <w:w w:val="101"/>
              </w:rPr>
              <w:t>l</w:t>
            </w:r>
            <w:r w:rsidRPr="005F3B0F">
              <w:rPr>
                <w:rFonts w:ascii="Arial" w:hAnsi="Arial" w:cs="Arial"/>
                <w:b/>
              </w:rPr>
              <w:t xml:space="preserve">e </w:t>
            </w:r>
            <w:r w:rsidRPr="005F3B0F">
              <w:rPr>
                <w:rFonts w:ascii="Arial" w:hAnsi="Arial" w:cs="Arial"/>
                <w:b/>
                <w:spacing w:val="-1"/>
              </w:rPr>
              <w:t>comprehensive</w:t>
            </w:r>
            <w:r w:rsidRPr="005F3B0F">
              <w:rPr>
                <w:rFonts w:ascii="Arial" w:hAnsi="Arial" w:cs="Arial"/>
                <w:b/>
              </w:rPr>
              <w:t xml:space="preserve">? </w:t>
            </w:r>
            <w:r w:rsidRPr="005F3B0F">
              <w:rPr>
                <w:rFonts w:ascii="Arial" w:hAnsi="Arial" w:cs="Arial"/>
                <w:b/>
                <w:spacing w:val="-1"/>
              </w:rPr>
              <w:t>D</w:t>
            </w:r>
            <w:r w:rsidRPr="005F3B0F">
              <w:rPr>
                <w:rFonts w:ascii="Arial" w:hAnsi="Arial" w:cs="Arial"/>
                <w:b/>
              </w:rPr>
              <w:t>o</w:t>
            </w:r>
            <w:r w:rsidRPr="005F3B0F">
              <w:rPr>
                <w:rFonts w:ascii="Arial" w:hAnsi="Arial" w:cs="Arial"/>
                <w:b/>
                <w:spacing w:val="-1"/>
              </w:rPr>
              <w:t xml:space="preserve"> yo</w:t>
            </w:r>
            <w:r w:rsidRPr="005F3B0F">
              <w:rPr>
                <w:rFonts w:ascii="Arial" w:hAnsi="Arial" w:cs="Arial"/>
                <w:b/>
              </w:rPr>
              <w:t>u</w:t>
            </w:r>
            <w:r w:rsidRPr="005F3B0F">
              <w:rPr>
                <w:rFonts w:ascii="Arial" w:hAnsi="Arial" w:cs="Arial"/>
                <w:b/>
                <w:spacing w:val="-1"/>
              </w:rPr>
              <w:t xml:space="preserve"> sugges</w:t>
            </w:r>
            <w:r w:rsidRPr="005F3B0F">
              <w:rPr>
                <w:rFonts w:ascii="Arial" w:hAnsi="Arial" w:cs="Arial"/>
                <w:b/>
              </w:rPr>
              <w:t xml:space="preserve">t </w:t>
            </w:r>
            <w:r w:rsidRPr="005F3B0F">
              <w:rPr>
                <w:rFonts w:ascii="Arial" w:hAnsi="Arial" w:cs="Arial"/>
                <w:b/>
                <w:spacing w:val="-1"/>
              </w:rPr>
              <w:t>th</w:t>
            </w:r>
            <w:r w:rsidRPr="005F3B0F">
              <w:rPr>
                <w:rFonts w:ascii="Arial" w:hAnsi="Arial" w:cs="Arial"/>
                <w:b/>
              </w:rPr>
              <w:t>e</w:t>
            </w:r>
            <w:r w:rsidRPr="005F3B0F">
              <w:rPr>
                <w:rFonts w:ascii="Arial" w:hAnsi="Arial" w:cs="Arial"/>
                <w:b/>
                <w:spacing w:val="-1"/>
              </w:rPr>
              <w:t xml:space="preserve"> additio</w:t>
            </w:r>
            <w:r w:rsidRPr="005F3B0F">
              <w:rPr>
                <w:rFonts w:ascii="Arial" w:hAnsi="Arial" w:cs="Arial"/>
                <w:b/>
              </w:rPr>
              <w:t>n</w:t>
            </w:r>
            <w:r w:rsidRPr="005F3B0F">
              <w:rPr>
                <w:rFonts w:ascii="Arial" w:hAnsi="Arial" w:cs="Arial"/>
                <w:b/>
                <w:spacing w:val="-1"/>
              </w:rPr>
              <w:t xml:space="preserve"> (o</w:t>
            </w:r>
            <w:r w:rsidRPr="005F3B0F">
              <w:rPr>
                <w:rFonts w:ascii="Arial" w:hAnsi="Arial" w:cs="Arial"/>
                <w:b/>
              </w:rPr>
              <w:t>r</w:t>
            </w:r>
            <w:r w:rsidRPr="005F3B0F">
              <w:rPr>
                <w:rFonts w:ascii="Arial" w:hAnsi="Arial" w:cs="Arial"/>
                <w:b/>
                <w:spacing w:val="-1"/>
              </w:rPr>
              <w:t xml:space="preserve"> deletion</w:t>
            </w:r>
            <w:r w:rsidRPr="005F3B0F">
              <w:rPr>
                <w:rFonts w:ascii="Arial" w:hAnsi="Arial" w:cs="Arial"/>
                <w:b/>
              </w:rPr>
              <w:t>)</w:t>
            </w:r>
            <w:r w:rsidRPr="005F3B0F">
              <w:rPr>
                <w:rFonts w:ascii="Arial" w:hAnsi="Arial" w:cs="Arial"/>
                <w:b/>
                <w:spacing w:val="1"/>
              </w:rPr>
              <w:t xml:space="preserve"> </w:t>
            </w:r>
            <w:r w:rsidRPr="005F3B0F">
              <w:rPr>
                <w:rFonts w:ascii="Arial" w:hAnsi="Arial" w:cs="Arial"/>
                <w:b/>
                <w:spacing w:val="-1"/>
              </w:rPr>
              <w:t>o</w:t>
            </w:r>
            <w:r w:rsidRPr="005F3B0F">
              <w:rPr>
                <w:rFonts w:ascii="Arial" w:hAnsi="Arial" w:cs="Arial"/>
                <w:b/>
              </w:rPr>
              <w:t xml:space="preserve">f </w:t>
            </w:r>
            <w:r w:rsidRPr="005F3B0F">
              <w:rPr>
                <w:rFonts w:ascii="Arial" w:hAnsi="Arial" w:cs="Arial"/>
                <w:b/>
                <w:spacing w:val="-1"/>
              </w:rPr>
              <w:t>som</w:t>
            </w:r>
            <w:r w:rsidRPr="005F3B0F">
              <w:rPr>
                <w:rFonts w:ascii="Arial" w:hAnsi="Arial" w:cs="Arial"/>
                <w:b/>
              </w:rPr>
              <w:t>e</w:t>
            </w:r>
            <w:r w:rsidRPr="005F3B0F">
              <w:rPr>
                <w:rFonts w:ascii="Arial" w:hAnsi="Arial" w:cs="Arial"/>
                <w:b/>
                <w:spacing w:val="-1"/>
              </w:rPr>
              <w:t xml:space="preserve"> po</w:t>
            </w:r>
            <w:r w:rsidRPr="005F3B0F">
              <w:rPr>
                <w:rFonts w:ascii="Arial" w:hAnsi="Arial" w:cs="Arial"/>
                <w:b/>
              </w:rPr>
              <w:t>i</w:t>
            </w:r>
            <w:r w:rsidRPr="005F3B0F">
              <w:rPr>
                <w:rFonts w:ascii="Arial" w:hAnsi="Arial" w:cs="Arial"/>
                <w:b/>
                <w:spacing w:val="-1"/>
              </w:rPr>
              <w:t>nt</w:t>
            </w:r>
            <w:r w:rsidRPr="005F3B0F">
              <w:rPr>
                <w:rFonts w:ascii="Arial" w:hAnsi="Arial" w:cs="Arial"/>
                <w:b/>
              </w:rPr>
              <w:t xml:space="preserve">s in </w:t>
            </w:r>
            <w:r w:rsidRPr="005F3B0F">
              <w:rPr>
                <w:rFonts w:ascii="Arial" w:hAnsi="Arial" w:cs="Arial"/>
                <w:b/>
                <w:spacing w:val="-1"/>
              </w:rPr>
              <w:t>th</w:t>
            </w:r>
            <w:r w:rsidRPr="005F3B0F">
              <w:rPr>
                <w:rFonts w:ascii="Arial" w:hAnsi="Arial" w:cs="Arial"/>
                <w:b/>
              </w:rPr>
              <w:t xml:space="preserve">is </w:t>
            </w:r>
            <w:r w:rsidRPr="005F3B0F">
              <w:rPr>
                <w:rFonts w:ascii="Arial" w:hAnsi="Arial" w:cs="Arial"/>
                <w:b/>
                <w:spacing w:val="-1"/>
              </w:rPr>
              <w:t>sect</w:t>
            </w:r>
            <w:r w:rsidRPr="005F3B0F">
              <w:rPr>
                <w:rFonts w:ascii="Arial" w:hAnsi="Arial" w:cs="Arial"/>
                <w:b/>
              </w:rPr>
              <w:t>i</w:t>
            </w:r>
            <w:r w:rsidRPr="005F3B0F">
              <w:rPr>
                <w:rFonts w:ascii="Arial" w:hAnsi="Arial" w:cs="Arial"/>
                <w:b/>
                <w:spacing w:val="-1"/>
              </w:rPr>
              <w:t>on</w:t>
            </w:r>
            <w:r w:rsidRPr="005F3B0F">
              <w:rPr>
                <w:rFonts w:ascii="Arial" w:hAnsi="Arial" w:cs="Arial"/>
                <w:b/>
              </w:rPr>
              <w:t xml:space="preserve">? </w:t>
            </w:r>
            <w:r w:rsidRPr="005F3B0F">
              <w:rPr>
                <w:rFonts w:ascii="Arial" w:hAnsi="Arial" w:cs="Arial"/>
                <w:b/>
                <w:spacing w:val="-1"/>
              </w:rPr>
              <w:t>P</w:t>
            </w:r>
            <w:r w:rsidRPr="005F3B0F">
              <w:rPr>
                <w:rFonts w:ascii="Arial" w:hAnsi="Arial" w:cs="Arial"/>
                <w:b/>
              </w:rPr>
              <w:t>l</w:t>
            </w:r>
            <w:r w:rsidRPr="005F3B0F">
              <w:rPr>
                <w:rFonts w:ascii="Arial" w:hAnsi="Arial" w:cs="Arial"/>
                <w:b/>
                <w:spacing w:val="-1"/>
              </w:rPr>
              <w:t>eas</w:t>
            </w:r>
            <w:r w:rsidRPr="005F3B0F">
              <w:rPr>
                <w:rFonts w:ascii="Arial" w:hAnsi="Arial" w:cs="Arial"/>
                <w:b/>
              </w:rPr>
              <w:t>e</w:t>
            </w:r>
            <w:r w:rsidRPr="005F3B0F">
              <w:rPr>
                <w:rFonts w:ascii="Arial" w:hAnsi="Arial" w:cs="Arial"/>
                <w:b/>
                <w:spacing w:val="-1"/>
              </w:rPr>
              <w:t xml:space="preserve"> wr</w:t>
            </w:r>
            <w:r w:rsidRPr="005F3B0F">
              <w:rPr>
                <w:rFonts w:ascii="Arial" w:hAnsi="Arial" w:cs="Arial"/>
                <w:b/>
              </w:rPr>
              <w:t>i</w:t>
            </w:r>
            <w:r w:rsidRPr="005F3B0F">
              <w:rPr>
                <w:rFonts w:ascii="Arial" w:hAnsi="Arial" w:cs="Arial"/>
                <w:b/>
                <w:spacing w:val="-1"/>
              </w:rPr>
              <w:t>t</w:t>
            </w:r>
            <w:r w:rsidRPr="005F3B0F">
              <w:rPr>
                <w:rFonts w:ascii="Arial" w:hAnsi="Arial" w:cs="Arial"/>
                <w:b/>
              </w:rPr>
              <w:t xml:space="preserve">e </w:t>
            </w:r>
            <w:r w:rsidRPr="005F3B0F">
              <w:rPr>
                <w:rFonts w:ascii="Arial" w:hAnsi="Arial" w:cs="Arial"/>
                <w:b/>
                <w:spacing w:val="-1"/>
              </w:rPr>
              <w:t>you</w:t>
            </w:r>
            <w:r w:rsidRPr="005F3B0F">
              <w:rPr>
                <w:rFonts w:ascii="Arial" w:hAnsi="Arial" w:cs="Arial"/>
                <w:b/>
              </w:rPr>
              <w:t>r</w:t>
            </w:r>
            <w:r w:rsidRPr="005F3B0F">
              <w:rPr>
                <w:rFonts w:ascii="Arial" w:hAnsi="Arial" w:cs="Arial"/>
                <w:b/>
                <w:spacing w:val="-1"/>
              </w:rPr>
              <w:t xml:space="preserve"> suggest</w:t>
            </w:r>
            <w:r w:rsidRPr="005F3B0F">
              <w:rPr>
                <w:rFonts w:ascii="Arial" w:hAnsi="Arial" w:cs="Arial"/>
                <w:b/>
                <w:w w:val="101"/>
              </w:rPr>
              <w:t>i</w:t>
            </w:r>
            <w:r w:rsidRPr="005F3B0F">
              <w:rPr>
                <w:rFonts w:ascii="Arial" w:hAnsi="Arial" w:cs="Arial"/>
                <w:b/>
                <w:spacing w:val="-1"/>
              </w:rPr>
              <w:t>on</w:t>
            </w:r>
            <w:r w:rsidRPr="005F3B0F">
              <w:rPr>
                <w:rFonts w:ascii="Arial" w:hAnsi="Arial" w:cs="Arial"/>
                <w:b/>
              </w:rPr>
              <w:t xml:space="preserve">s </w:t>
            </w:r>
            <w:r w:rsidRPr="005F3B0F">
              <w:rPr>
                <w:rFonts w:ascii="Arial" w:hAnsi="Arial" w:cs="Arial"/>
                <w:b/>
                <w:spacing w:val="-1"/>
              </w:rPr>
              <w:t>here</w:t>
            </w:r>
            <w:r w:rsidRPr="005F3B0F">
              <w:rPr>
                <w:rFonts w:ascii="Arial" w:hAnsi="Arial" w:cs="Arial"/>
                <w:b/>
              </w:rPr>
              <w:t>.</w:t>
            </w:r>
          </w:p>
        </w:tc>
        <w:tc>
          <w:tcPr>
            <w:tcW w:w="5827" w:type="dxa"/>
            <w:gridSpan w:val="4"/>
            <w:tcBorders>
              <w:top w:val="single" w:sz="5" w:space="0" w:color="000000"/>
              <w:left w:val="single" w:sz="5" w:space="0" w:color="000000"/>
              <w:bottom w:val="single" w:sz="5" w:space="0" w:color="000000"/>
              <w:right w:val="single" w:sz="5" w:space="0" w:color="000000"/>
            </w:tcBorders>
          </w:tcPr>
          <w:p w14:paraId="3C4F5CB8" w14:textId="77777777" w:rsidR="00AB66EE" w:rsidRPr="005F3B0F" w:rsidRDefault="00A90777">
            <w:pPr>
              <w:ind w:left="105" w:right="165"/>
              <w:rPr>
                <w:rFonts w:ascii="Arial" w:hAnsi="Arial" w:cs="Arial"/>
              </w:rPr>
            </w:pPr>
            <w:r w:rsidRPr="005F3B0F">
              <w:rPr>
                <w:rFonts w:ascii="Arial" w:hAnsi="Arial" w:cs="Arial"/>
                <w:b/>
                <w:color w:val="1E1E1E"/>
                <w:spacing w:val="-1"/>
              </w:rPr>
              <w:t>Th</w:t>
            </w:r>
            <w:r w:rsidRPr="005F3B0F">
              <w:rPr>
                <w:rFonts w:ascii="Arial" w:hAnsi="Arial" w:cs="Arial"/>
                <w:b/>
                <w:color w:val="1E1E1E"/>
              </w:rPr>
              <w:t>e</w:t>
            </w:r>
            <w:r w:rsidRPr="005F3B0F">
              <w:rPr>
                <w:rFonts w:ascii="Arial" w:hAnsi="Arial" w:cs="Arial"/>
                <w:b/>
                <w:color w:val="1E1E1E"/>
                <w:spacing w:val="-1"/>
              </w:rPr>
              <w:t xml:space="preserve"> abs</w:t>
            </w:r>
            <w:r w:rsidRPr="005F3B0F">
              <w:rPr>
                <w:rFonts w:ascii="Arial" w:hAnsi="Arial" w:cs="Arial"/>
                <w:b/>
                <w:color w:val="1E1E1E"/>
              </w:rPr>
              <w:t>t</w:t>
            </w:r>
            <w:r w:rsidRPr="005F3B0F">
              <w:rPr>
                <w:rFonts w:ascii="Arial" w:hAnsi="Arial" w:cs="Arial"/>
                <w:b/>
                <w:color w:val="1E1E1E"/>
                <w:spacing w:val="-1"/>
              </w:rPr>
              <w:t>rac</w:t>
            </w:r>
            <w:r w:rsidRPr="005F3B0F">
              <w:rPr>
                <w:rFonts w:ascii="Arial" w:hAnsi="Arial" w:cs="Arial"/>
                <w:b/>
                <w:color w:val="1E1E1E"/>
              </w:rPr>
              <w:t>t</w:t>
            </w:r>
            <w:r w:rsidRPr="005F3B0F">
              <w:rPr>
                <w:rFonts w:ascii="Arial" w:hAnsi="Arial" w:cs="Arial"/>
                <w:b/>
                <w:color w:val="1E1E1E"/>
                <w:spacing w:val="-1"/>
              </w:rPr>
              <w:t xml:space="preserve"> con</w:t>
            </w:r>
            <w:r w:rsidRPr="005F3B0F">
              <w:rPr>
                <w:rFonts w:ascii="Arial" w:hAnsi="Arial" w:cs="Arial"/>
                <w:b/>
                <w:color w:val="1E1E1E"/>
              </w:rPr>
              <w:t>t</w:t>
            </w:r>
            <w:r w:rsidRPr="005F3B0F">
              <w:rPr>
                <w:rFonts w:ascii="Arial" w:hAnsi="Arial" w:cs="Arial"/>
                <w:b/>
                <w:color w:val="1E1E1E"/>
                <w:spacing w:val="-1"/>
              </w:rPr>
              <w:t>en</w:t>
            </w:r>
            <w:r w:rsidRPr="005F3B0F">
              <w:rPr>
                <w:rFonts w:ascii="Arial" w:hAnsi="Arial" w:cs="Arial"/>
                <w:b/>
                <w:color w:val="1E1E1E"/>
              </w:rPr>
              <w:t>t</w:t>
            </w:r>
            <w:r w:rsidRPr="005F3B0F">
              <w:rPr>
                <w:rFonts w:ascii="Arial" w:hAnsi="Arial" w:cs="Arial"/>
                <w:b/>
                <w:color w:val="1E1E1E"/>
                <w:spacing w:val="-1"/>
              </w:rPr>
              <w:t xml:space="preserve"> ha</w:t>
            </w:r>
            <w:r w:rsidRPr="005F3B0F">
              <w:rPr>
                <w:rFonts w:ascii="Arial" w:hAnsi="Arial" w:cs="Arial"/>
                <w:b/>
                <w:color w:val="1E1E1E"/>
              </w:rPr>
              <w:t>s</w:t>
            </w:r>
            <w:r w:rsidRPr="005F3B0F">
              <w:rPr>
                <w:rFonts w:ascii="Arial" w:hAnsi="Arial" w:cs="Arial"/>
                <w:b/>
                <w:color w:val="1E1E1E"/>
                <w:spacing w:val="-1"/>
              </w:rPr>
              <w:t xml:space="preserve"> exp</w:t>
            </w:r>
            <w:r w:rsidRPr="005F3B0F">
              <w:rPr>
                <w:rFonts w:ascii="Arial" w:hAnsi="Arial" w:cs="Arial"/>
                <w:b/>
                <w:color w:val="1E1E1E"/>
              </w:rPr>
              <w:t>l</w:t>
            </w:r>
            <w:r w:rsidRPr="005F3B0F">
              <w:rPr>
                <w:rFonts w:ascii="Arial" w:hAnsi="Arial" w:cs="Arial"/>
                <w:b/>
                <w:color w:val="1E1E1E"/>
                <w:spacing w:val="-1"/>
              </w:rPr>
              <w:t>a</w:t>
            </w:r>
            <w:r w:rsidRPr="005F3B0F">
              <w:rPr>
                <w:rFonts w:ascii="Arial" w:hAnsi="Arial" w:cs="Arial"/>
                <w:b/>
                <w:color w:val="1E1E1E"/>
              </w:rPr>
              <w:t>i</w:t>
            </w:r>
            <w:r w:rsidRPr="005F3B0F">
              <w:rPr>
                <w:rFonts w:ascii="Arial" w:hAnsi="Arial" w:cs="Arial"/>
                <w:b/>
                <w:color w:val="1E1E1E"/>
                <w:spacing w:val="-1"/>
              </w:rPr>
              <w:t>ne</w:t>
            </w:r>
            <w:r w:rsidRPr="005F3B0F">
              <w:rPr>
                <w:rFonts w:ascii="Arial" w:hAnsi="Arial" w:cs="Arial"/>
                <w:b/>
                <w:color w:val="1E1E1E"/>
              </w:rPr>
              <w:t>d t</w:t>
            </w:r>
            <w:r w:rsidRPr="005F3B0F">
              <w:rPr>
                <w:rFonts w:ascii="Arial" w:hAnsi="Arial" w:cs="Arial"/>
                <w:b/>
                <w:color w:val="1E1E1E"/>
                <w:spacing w:val="-1"/>
              </w:rPr>
              <w:t>h</w:t>
            </w:r>
            <w:r w:rsidRPr="005F3B0F">
              <w:rPr>
                <w:rFonts w:ascii="Arial" w:hAnsi="Arial" w:cs="Arial"/>
                <w:b/>
                <w:color w:val="1E1E1E"/>
              </w:rPr>
              <w:t>e</w:t>
            </w:r>
            <w:r w:rsidRPr="005F3B0F">
              <w:rPr>
                <w:rFonts w:ascii="Arial" w:hAnsi="Arial" w:cs="Arial"/>
                <w:b/>
                <w:color w:val="1E1E1E"/>
                <w:spacing w:val="-1"/>
              </w:rPr>
              <w:t xml:space="preserve"> researc</w:t>
            </w:r>
            <w:r w:rsidRPr="005F3B0F">
              <w:rPr>
                <w:rFonts w:ascii="Arial" w:hAnsi="Arial" w:cs="Arial"/>
                <w:b/>
                <w:color w:val="1E1E1E"/>
              </w:rPr>
              <w:t>h</w:t>
            </w:r>
            <w:r w:rsidRPr="005F3B0F">
              <w:rPr>
                <w:rFonts w:ascii="Arial" w:hAnsi="Arial" w:cs="Arial"/>
                <w:b/>
                <w:color w:val="1E1E1E"/>
                <w:spacing w:val="-1"/>
              </w:rPr>
              <w:t xml:space="preserve"> bu</w:t>
            </w:r>
            <w:r w:rsidRPr="005F3B0F">
              <w:rPr>
                <w:rFonts w:ascii="Arial" w:hAnsi="Arial" w:cs="Arial"/>
                <w:b/>
                <w:color w:val="1E1E1E"/>
              </w:rPr>
              <w:t>t</w:t>
            </w:r>
            <w:r w:rsidRPr="005F3B0F">
              <w:rPr>
                <w:rFonts w:ascii="Arial" w:hAnsi="Arial" w:cs="Arial"/>
                <w:b/>
                <w:color w:val="1E1E1E"/>
                <w:spacing w:val="-1"/>
              </w:rPr>
              <w:t xml:space="preserve"> </w:t>
            </w:r>
            <w:r w:rsidRPr="005F3B0F">
              <w:rPr>
                <w:rFonts w:ascii="Arial" w:hAnsi="Arial" w:cs="Arial"/>
                <w:b/>
                <w:color w:val="1E1E1E"/>
              </w:rPr>
              <w:t>t</w:t>
            </w:r>
            <w:r w:rsidRPr="005F3B0F">
              <w:rPr>
                <w:rFonts w:ascii="Arial" w:hAnsi="Arial" w:cs="Arial"/>
                <w:b/>
                <w:color w:val="1E1E1E"/>
                <w:spacing w:val="-1"/>
              </w:rPr>
              <w:t>her</w:t>
            </w:r>
            <w:r w:rsidRPr="005F3B0F">
              <w:rPr>
                <w:rFonts w:ascii="Arial" w:hAnsi="Arial" w:cs="Arial"/>
                <w:b/>
                <w:color w:val="1E1E1E"/>
              </w:rPr>
              <w:t>e</w:t>
            </w:r>
            <w:r w:rsidRPr="005F3B0F">
              <w:rPr>
                <w:rFonts w:ascii="Arial" w:hAnsi="Arial" w:cs="Arial"/>
                <w:b/>
                <w:color w:val="1E1E1E"/>
                <w:spacing w:val="-1"/>
              </w:rPr>
              <w:t xml:space="preserve"> </w:t>
            </w:r>
            <w:r w:rsidRPr="005F3B0F">
              <w:rPr>
                <w:rFonts w:ascii="Arial" w:hAnsi="Arial" w:cs="Arial"/>
                <w:b/>
                <w:color w:val="1E1E1E"/>
              </w:rPr>
              <w:t xml:space="preserve">is a </w:t>
            </w:r>
            <w:r w:rsidRPr="005F3B0F">
              <w:rPr>
                <w:rFonts w:ascii="Arial" w:hAnsi="Arial" w:cs="Arial"/>
                <w:b/>
                <w:color w:val="1E1E1E"/>
                <w:spacing w:val="-1"/>
              </w:rPr>
              <w:t>d</w:t>
            </w:r>
            <w:r w:rsidRPr="005F3B0F">
              <w:rPr>
                <w:rFonts w:ascii="Arial" w:hAnsi="Arial" w:cs="Arial"/>
                <w:b/>
                <w:color w:val="1E1E1E"/>
              </w:rPr>
              <w:t>iff</w:t>
            </w:r>
            <w:r w:rsidRPr="005F3B0F">
              <w:rPr>
                <w:rFonts w:ascii="Arial" w:hAnsi="Arial" w:cs="Arial"/>
                <w:b/>
                <w:color w:val="1E1E1E"/>
                <w:spacing w:val="-1"/>
              </w:rPr>
              <w:t>erenc</w:t>
            </w:r>
            <w:r w:rsidRPr="005F3B0F">
              <w:rPr>
                <w:rFonts w:ascii="Arial" w:hAnsi="Arial" w:cs="Arial"/>
                <w:b/>
                <w:color w:val="1E1E1E"/>
              </w:rPr>
              <w:t>e</w:t>
            </w:r>
            <w:r w:rsidRPr="005F3B0F">
              <w:rPr>
                <w:rFonts w:ascii="Arial" w:hAnsi="Arial" w:cs="Arial"/>
                <w:b/>
                <w:color w:val="1E1E1E"/>
                <w:spacing w:val="-1"/>
              </w:rPr>
              <w:t xml:space="preserve"> </w:t>
            </w:r>
            <w:r w:rsidRPr="005F3B0F">
              <w:rPr>
                <w:rFonts w:ascii="Arial" w:hAnsi="Arial" w:cs="Arial"/>
                <w:b/>
                <w:color w:val="1E1E1E"/>
              </w:rPr>
              <w:t>in t</w:t>
            </w:r>
            <w:r w:rsidRPr="005F3B0F">
              <w:rPr>
                <w:rFonts w:ascii="Arial" w:hAnsi="Arial" w:cs="Arial"/>
                <w:b/>
                <w:color w:val="1E1E1E"/>
                <w:spacing w:val="-1"/>
              </w:rPr>
              <w:t>h</w:t>
            </w:r>
            <w:r w:rsidRPr="005F3B0F">
              <w:rPr>
                <w:rFonts w:ascii="Arial" w:hAnsi="Arial" w:cs="Arial"/>
                <w:b/>
                <w:color w:val="1E1E1E"/>
              </w:rPr>
              <w:t>e</w:t>
            </w:r>
            <w:r w:rsidRPr="005F3B0F">
              <w:rPr>
                <w:rFonts w:ascii="Arial" w:hAnsi="Arial" w:cs="Arial"/>
                <w:b/>
                <w:color w:val="1E1E1E"/>
                <w:spacing w:val="-1"/>
              </w:rPr>
              <w:t xml:space="preserve"> p</w:t>
            </w:r>
            <w:r w:rsidRPr="005F3B0F">
              <w:rPr>
                <w:rFonts w:ascii="Arial" w:hAnsi="Arial" w:cs="Arial"/>
                <w:b/>
                <w:color w:val="1E1E1E"/>
              </w:rPr>
              <w:t>l</w:t>
            </w:r>
            <w:r w:rsidRPr="005F3B0F">
              <w:rPr>
                <w:rFonts w:ascii="Arial" w:hAnsi="Arial" w:cs="Arial"/>
                <w:b/>
                <w:color w:val="1E1E1E"/>
                <w:spacing w:val="-1"/>
              </w:rPr>
              <w:t>ac</w:t>
            </w:r>
            <w:r w:rsidRPr="005F3B0F">
              <w:rPr>
                <w:rFonts w:ascii="Arial" w:hAnsi="Arial" w:cs="Arial"/>
                <w:b/>
                <w:color w:val="1E1E1E"/>
              </w:rPr>
              <w:t>e</w:t>
            </w:r>
            <w:r w:rsidRPr="005F3B0F">
              <w:rPr>
                <w:rFonts w:ascii="Arial" w:hAnsi="Arial" w:cs="Arial"/>
                <w:b/>
                <w:color w:val="1E1E1E"/>
                <w:spacing w:val="-1"/>
              </w:rPr>
              <w:t xml:space="preserve"> be</w:t>
            </w:r>
            <w:r w:rsidRPr="005F3B0F">
              <w:rPr>
                <w:rFonts w:ascii="Arial" w:hAnsi="Arial" w:cs="Arial"/>
                <w:b/>
                <w:color w:val="1E1E1E"/>
              </w:rPr>
              <w:t>t</w:t>
            </w:r>
            <w:r w:rsidRPr="005F3B0F">
              <w:rPr>
                <w:rFonts w:ascii="Arial" w:hAnsi="Arial" w:cs="Arial"/>
                <w:b/>
                <w:color w:val="1E1E1E"/>
                <w:spacing w:val="-1"/>
              </w:rPr>
              <w:t>wee</w:t>
            </w:r>
            <w:r w:rsidRPr="005F3B0F">
              <w:rPr>
                <w:rFonts w:ascii="Arial" w:hAnsi="Arial" w:cs="Arial"/>
                <w:b/>
                <w:color w:val="1E1E1E"/>
              </w:rPr>
              <w:t>n</w:t>
            </w:r>
            <w:r w:rsidRPr="005F3B0F">
              <w:rPr>
                <w:rFonts w:ascii="Arial" w:hAnsi="Arial" w:cs="Arial"/>
                <w:b/>
                <w:color w:val="1E1E1E"/>
                <w:spacing w:val="-1"/>
              </w:rPr>
              <w:t xml:space="preserve"> </w:t>
            </w:r>
            <w:r w:rsidRPr="005F3B0F">
              <w:rPr>
                <w:rFonts w:ascii="Arial" w:hAnsi="Arial" w:cs="Arial"/>
                <w:b/>
                <w:color w:val="1E1E1E"/>
              </w:rPr>
              <w:t>t</w:t>
            </w:r>
            <w:r w:rsidRPr="005F3B0F">
              <w:rPr>
                <w:rFonts w:ascii="Arial" w:hAnsi="Arial" w:cs="Arial"/>
                <w:b/>
                <w:color w:val="1E1E1E"/>
                <w:spacing w:val="-1"/>
              </w:rPr>
              <w:t>h</w:t>
            </w:r>
            <w:r w:rsidRPr="005F3B0F">
              <w:rPr>
                <w:rFonts w:ascii="Arial" w:hAnsi="Arial" w:cs="Arial"/>
                <w:b/>
                <w:color w:val="1E1E1E"/>
              </w:rPr>
              <w:t>e</w:t>
            </w:r>
            <w:r w:rsidRPr="005F3B0F">
              <w:rPr>
                <w:rFonts w:ascii="Arial" w:hAnsi="Arial" w:cs="Arial"/>
                <w:b/>
                <w:color w:val="1E1E1E"/>
                <w:spacing w:val="-1"/>
              </w:rPr>
              <w:t xml:space="preserve"> cas</w:t>
            </w:r>
            <w:r w:rsidRPr="005F3B0F">
              <w:rPr>
                <w:rFonts w:ascii="Arial" w:hAnsi="Arial" w:cs="Arial"/>
                <w:b/>
                <w:color w:val="1E1E1E"/>
              </w:rPr>
              <w:t>e</w:t>
            </w:r>
            <w:r w:rsidRPr="005F3B0F">
              <w:rPr>
                <w:rFonts w:ascii="Arial" w:hAnsi="Arial" w:cs="Arial"/>
                <w:b/>
                <w:color w:val="1E1E1E"/>
                <w:spacing w:val="-1"/>
              </w:rPr>
              <w:t xml:space="preserve"> s</w:t>
            </w:r>
            <w:r w:rsidRPr="005F3B0F">
              <w:rPr>
                <w:rFonts w:ascii="Arial" w:hAnsi="Arial" w:cs="Arial"/>
                <w:b/>
                <w:color w:val="1E1E1E"/>
              </w:rPr>
              <w:t>t</w:t>
            </w:r>
            <w:r w:rsidRPr="005F3B0F">
              <w:rPr>
                <w:rFonts w:ascii="Arial" w:hAnsi="Arial" w:cs="Arial"/>
                <w:b/>
                <w:color w:val="1E1E1E"/>
                <w:spacing w:val="-1"/>
              </w:rPr>
              <w:t>ud</w:t>
            </w:r>
            <w:r w:rsidRPr="005F3B0F">
              <w:rPr>
                <w:rFonts w:ascii="Arial" w:hAnsi="Arial" w:cs="Arial"/>
                <w:b/>
                <w:color w:val="1E1E1E"/>
              </w:rPr>
              <w:t>y</w:t>
            </w:r>
            <w:r w:rsidRPr="005F3B0F">
              <w:rPr>
                <w:rFonts w:ascii="Arial" w:hAnsi="Arial" w:cs="Arial"/>
                <w:b/>
                <w:color w:val="1E1E1E"/>
                <w:spacing w:val="-1"/>
              </w:rPr>
              <w:t xml:space="preserve"> </w:t>
            </w:r>
            <w:r w:rsidRPr="005F3B0F">
              <w:rPr>
                <w:rFonts w:ascii="Arial" w:hAnsi="Arial" w:cs="Arial"/>
                <w:b/>
                <w:color w:val="1E1E1E"/>
              </w:rPr>
              <w:t>in t</w:t>
            </w:r>
            <w:r w:rsidRPr="005F3B0F">
              <w:rPr>
                <w:rFonts w:ascii="Arial" w:hAnsi="Arial" w:cs="Arial"/>
                <w:b/>
                <w:color w:val="1E1E1E"/>
                <w:spacing w:val="-1"/>
              </w:rPr>
              <w:t>h</w:t>
            </w:r>
            <w:r w:rsidRPr="005F3B0F">
              <w:rPr>
                <w:rFonts w:ascii="Arial" w:hAnsi="Arial" w:cs="Arial"/>
                <w:b/>
                <w:color w:val="1E1E1E"/>
              </w:rPr>
              <w:t>e</w:t>
            </w:r>
            <w:r w:rsidRPr="005F3B0F">
              <w:rPr>
                <w:rFonts w:ascii="Arial" w:hAnsi="Arial" w:cs="Arial"/>
                <w:b/>
                <w:color w:val="1E1E1E"/>
                <w:spacing w:val="-1"/>
              </w:rPr>
              <w:t xml:space="preserve"> </w:t>
            </w:r>
            <w:r w:rsidRPr="005F3B0F">
              <w:rPr>
                <w:rFonts w:ascii="Arial" w:hAnsi="Arial" w:cs="Arial"/>
                <w:b/>
                <w:color w:val="1E1E1E"/>
              </w:rPr>
              <w:t xml:space="preserve">title </w:t>
            </w:r>
            <w:r w:rsidRPr="005F3B0F">
              <w:rPr>
                <w:rFonts w:ascii="Arial" w:hAnsi="Arial" w:cs="Arial"/>
                <w:b/>
                <w:color w:val="1E1E1E"/>
                <w:spacing w:val="-1"/>
              </w:rPr>
              <w:t>an</w:t>
            </w:r>
            <w:r w:rsidRPr="005F3B0F">
              <w:rPr>
                <w:rFonts w:ascii="Arial" w:hAnsi="Arial" w:cs="Arial"/>
                <w:b/>
                <w:color w:val="1E1E1E"/>
              </w:rPr>
              <w:t>d</w:t>
            </w:r>
            <w:r w:rsidRPr="005F3B0F">
              <w:rPr>
                <w:rFonts w:ascii="Arial" w:hAnsi="Arial" w:cs="Arial"/>
                <w:b/>
                <w:color w:val="1E1E1E"/>
                <w:spacing w:val="-1"/>
              </w:rPr>
              <w:t xml:space="preserve"> </w:t>
            </w:r>
            <w:r w:rsidRPr="005F3B0F">
              <w:rPr>
                <w:rFonts w:ascii="Arial" w:hAnsi="Arial" w:cs="Arial"/>
                <w:b/>
                <w:color w:val="1E1E1E"/>
              </w:rPr>
              <w:t>t</w:t>
            </w:r>
            <w:r w:rsidRPr="005F3B0F">
              <w:rPr>
                <w:rFonts w:ascii="Arial" w:hAnsi="Arial" w:cs="Arial"/>
                <w:b/>
                <w:color w:val="1E1E1E"/>
                <w:spacing w:val="-1"/>
              </w:rPr>
              <w:t>he p</w:t>
            </w:r>
            <w:r w:rsidRPr="005F3B0F">
              <w:rPr>
                <w:rFonts w:ascii="Arial" w:hAnsi="Arial" w:cs="Arial"/>
                <w:b/>
                <w:color w:val="1E1E1E"/>
              </w:rPr>
              <w:t>l</w:t>
            </w:r>
            <w:r w:rsidRPr="005F3B0F">
              <w:rPr>
                <w:rFonts w:ascii="Arial" w:hAnsi="Arial" w:cs="Arial"/>
                <w:b/>
                <w:color w:val="1E1E1E"/>
                <w:spacing w:val="-1"/>
              </w:rPr>
              <w:t>ac</w:t>
            </w:r>
            <w:r w:rsidRPr="005F3B0F">
              <w:rPr>
                <w:rFonts w:ascii="Arial" w:hAnsi="Arial" w:cs="Arial"/>
                <w:b/>
                <w:color w:val="1E1E1E"/>
              </w:rPr>
              <w:t>e</w:t>
            </w:r>
            <w:r w:rsidRPr="005F3B0F">
              <w:rPr>
                <w:rFonts w:ascii="Arial" w:hAnsi="Arial" w:cs="Arial"/>
                <w:b/>
                <w:color w:val="1E1E1E"/>
                <w:spacing w:val="-1"/>
              </w:rPr>
              <w:t xml:space="preserve"> </w:t>
            </w:r>
            <w:r w:rsidRPr="005F3B0F">
              <w:rPr>
                <w:rFonts w:ascii="Arial" w:hAnsi="Arial" w:cs="Arial"/>
                <w:b/>
                <w:color w:val="1E1E1E"/>
              </w:rPr>
              <w:t>in t</w:t>
            </w:r>
            <w:r w:rsidRPr="005F3B0F">
              <w:rPr>
                <w:rFonts w:ascii="Arial" w:hAnsi="Arial" w:cs="Arial"/>
                <w:b/>
                <w:color w:val="1E1E1E"/>
                <w:spacing w:val="-1"/>
              </w:rPr>
              <w:t>h</w:t>
            </w:r>
            <w:r w:rsidRPr="005F3B0F">
              <w:rPr>
                <w:rFonts w:ascii="Arial" w:hAnsi="Arial" w:cs="Arial"/>
                <w:b/>
                <w:color w:val="1E1E1E"/>
              </w:rPr>
              <w:t>e</w:t>
            </w:r>
            <w:r w:rsidRPr="005F3B0F">
              <w:rPr>
                <w:rFonts w:ascii="Arial" w:hAnsi="Arial" w:cs="Arial"/>
                <w:b/>
                <w:color w:val="1E1E1E"/>
                <w:spacing w:val="-1"/>
              </w:rPr>
              <w:t xml:space="preserve"> abs</w:t>
            </w:r>
            <w:r w:rsidRPr="005F3B0F">
              <w:rPr>
                <w:rFonts w:ascii="Arial" w:hAnsi="Arial" w:cs="Arial"/>
                <w:b/>
                <w:color w:val="1E1E1E"/>
              </w:rPr>
              <w:t>t</w:t>
            </w:r>
            <w:r w:rsidRPr="005F3B0F">
              <w:rPr>
                <w:rFonts w:ascii="Arial" w:hAnsi="Arial" w:cs="Arial"/>
                <w:b/>
                <w:color w:val="1E1E1E"/>
                <w:spacing w:val="-1"/>
              </w:rPr>
              <w:t>rac</w:t>
            </w:r>
            <w:r w:rsidRPr="005F3B0F">
              <w:rPr>
                <w:rFonts w:ascii="Arial" w:hAnsi="Arial" w:cs="Arial"/>
                <w:b/>
                <w:color w:val="1E1E1E"/>
              </w:rPr>
              <w:t>t.</w:t>
            </w:r>
            <w:r w:rsidRPr="005F3B0F">
              <w:rPr>
                <w:rFonts w:ascii="Arial" w:hAnsi="Arial" w:cs="Arial"/>
                <w:b/>
                <w:color w:val="1E1E1E"/>
                <w:spacing w:val="-1"/>
              </w:rPr>
              <w:t xml:space="preserve"> I</w:t>
            </w:r>
            <w:r w:rsidRPr="005F3B0F">
              <w:rPr>
                <w:rFonts w:ascii="Arial" w:hAnsi="Arial" w:cs="Arial"/>
                <w:b/>
                <w:color w:val="1E1E1E"/>
              </w:rPr>
              <w:t>n</w:t>
            </w:r>
            <w:r w:rsidRPr="005F3B0F">
              <w:rPr>
                <w:rFonts w:ascii="Arial" w:hAnsi="Arial" w:cs="Arial"/>
                <w:b/>
                <w:color w:val="1E1E1E"/>
                <w:spacing w:val="-1"/>
              </w:rPr>
              <w:t xml:space="preserve"> </w:t>
            </w:r>
            <w:r w:rsidRPr="005F3B0F">
              <w:rPr>
                <w:rFonts w:ascii="Arial" w:hAnsi="Arial" w:cs="Arial"/>
                <w:b/>
                <w:color w:val="1E1E1E"/>
              </w:rPr>
              <w:t>t</w:t>
            </w:r>
            <w:r w:rsidRPr="005F3B0F">
              <w:rPr>
                <w:rFonts w:ascii="Arial" w:hAnsi="Arial" w:cs="Arial"/>
                <w:b/>
                <w:color w:val="1E1E1E"/>
                <w:spacing w:val="-1"/>
              </w:rPr>
              <w:t>h</w:t>
            </w:r>
            <w:r w:rsidRPr="005F3B0F">
              <w:rPr>
                <w:rFonts w:ascii="Arial" w:hAnsi="Arial" w:cs="Arial"/>
                <w:b/>
                <w:color w:val="1E1E1E"/>
              </w:rPr>
              <w:t>e</w:t>
            </w:r>
            <w:r w:rsidRPr="005F3B0F">
              <w:rPr>
                <w:rFonts w:ascii="Arial" w:hAnsi="Arial" w:cs="Arial"/>
                <w:b/>
                <w:color w:val="1E1E1E"/>
                <w:spacing w:val="-1"/>
              </w:rPr>
              <w:t xml:space="preserve"> </w:t>
            </w:r>
            <w:r w:rsidRPr="005F3B0F">
              <w:rPr>
                <w:rFonts w:ascii="Arial" w:hAnsi="Arial" w:cs="Arial"/>
                <w:b/>
                <w:color w:val="1E1E1E"/>
              </w:rPr>
              <w:t>title t</w:t>
            </w:r>
            <w:r w:rsidRPr="005F3B0F">
              <w:rPr>
                <w:rFonts w:ascii="Arial" w:hAnsi="Arial" w:cs="Arial"/>
                <w:b/>
                <w:color w:val="1E1E1E"/>
                <w:spacing w:val="-1"/>
              </w:rPr>
              <w:t>h</w:t>
            </w:r>
            <w:r w:rsidRPr="005F3B0F">
              <w:rPr>
                <w:rFonts w:ascii="Arial" w:hAnsi="Arial" w:cs="Arial"/>
                <w:b/>
                <w:color w:val="1E1E1E"/>
              </w:rPr>
              <w:t>e</w:t>
            </w:r>
            <w:r w:rsidRPr="005F3B0F">
              <w:rPr>
                <w:rFonts w:ascii="Arial" w:hAnsi="Arial" w:cs="Arial"/>
                <w:b/>
                <w:color w:val="1E1E1E"/>
                <w:spacing w:val="-1"/>
              </w:rPr>
              <w:t xml:space="preserve"> cas</w:t>
            </w:r>
            <w:r w:rsidRPr="005F3B0F">
              <w:rPr>
                <w:rFonts w:ascii="Arial" w:hAnsi="Arial" w:cs="Arial"/>
                <w:b/>
                <w:color w:val="1E1E1E"/>
              </w:rPr>
              <w:t>e</w:t>
            </w:r>
            <w:r w:rsidRPr="005F3B0F">
              <w:rPr>
                <w:rFonts w:ascii="Arial" w:hAnsi="Arial" w:cs="Arial"/>
                <w:b/>
                <w:color w:val="1E1E1E"/>
                <w:spacing w:val="-1"/>
              </w:rPr>
              <w:t xml:space="preserve"> s</w:t>
            </w:r>
            <w:r w:rsidRPr="005F3B0F">
              <w:rPr>
                <w:rFonts w:ascii="Arial" w:hAnsi="Arial" w:cs="Arial"/>
                <w:b/>
                <w:color w:val="1E1E1E"/>
              </w:rPr>
              <w:t>t</w:t>
            </w:r>
            <w:r w:rsidRPr="005F3B0F">
              <w:rPr>
                <w:rFonts w:ascii="Arial" w:hAnsi="Arial" w:cs="Arial"/>
                <w:b/>
                <w:color w:val="1E1E1E"/>
                <w:spacing w:val="-1"/>
              </w:rPr>
              <w:t>ud</w:t>
            </w:r>
            <w:r w:rsidRPr="005F3B0F">
              <w:rPr>
                <w:rFonts w:ascii="Arial" w:hAnsi="Arial" w:cs="Arial"/>
                <w:b/>
                <w:color w:val="1E1E1E"/>
              </w:rPr>
              <w:t>y</w:t>
            </w:r>
            <w:r w:rsidRPr="005F3B0F">
              <w:rPr>
                <w:rFonts w:ascii="Arial" w:hAnsi="Arial" w:cs="Arial"/>
                <w:b/>
                <w:color w:val="1E1E1E"/>
                <w:spacing w:val="-1"/>
              </w:rPr>
              <w:t xml:space="preserve"> p</w:t>
            </w:r>
            <w:r w:rsidRPr="005F3B0F">
              <w:rPr>
                <w:rFonts w:ascii="Arial" w:hAnsi="Arial" w:cs="Arial"/>
                <w:b/>
                <w:color w:val="1E1E1E"/>
              </w:rPr>
              <w:t>l</w:t>
            </w:r>
            <w:r w:rsidRPr="005F3B0F">
              <w:rPr>
                <w:rFonts w:ascii="Arial" w:hAnsi="Arial" w:cs="Arial"/>
                <w:b/>
                <w:color w:val="1E1E1E"/>
                <w:spacing w:val="-1"/>
              </w:rPr>
              <w:t>ac</w:t>
            </w:r>
            <w:r w:rsidRPr="005F3B0F">
              <w:rPr>
                <w:rFonts w:ascii="Arial" w:hAnsi="Arial" w:cs="Arial"/>
                <w:b/>
                <w:color w:val="1E1E1E"/>
              </w:rPr>
              <w:t>e</w:t>
            </w:r>
            <w:r w:rsidRPr="005F3B0F">
              <w:rPr>
                <w:rFonts w:ascii="Arial" w:hAnsi="Arial" w:cs="Arial"/>
                <w:b/>
                <w:color w:val="1E1E1E"/>
                <w:spacing w:val="-1"/>
              </w:rPr>
              <w:t xml:space="preserve"> </w:t>
            </w:r>
            <w:r w:rsidRPr="005F3B0F">
              <w:rPr>
                <w:rFonts w:ascii="Arial" w:hAnsi="Arial" w:cs="Arial"/>
                <w:b/>
                <w:color w:val="1E1E1E"/>
              </w:rPr>
              <w:t xml:space="preserve">is </w:t>
            </w:r>
            <w:r w:rsidRPr="005F3B0F">
              <w:rPr>
                <w:rFonts w:ascii="Arial" w:hAnsi="Arial" w:cs="Arial"/>
                <w:b/>
                <w:color w:val="1E1E1E"/>
                <w:spacing w:val="-1"/>
              </w:rPr>
              <w:t>a</w:t>
            </w:r>
            <w:r w:rsidRPr="005F3B0F">
              <w:rPr>
                <w:rFonts w:ascii="Arial" w:hAnsi="Arial" w:cs="Arial"/>
                <w:b/>
                <w:color w:val="1E1E1E"/>
              </w:rPr>
              <w:t>t</w:t>
            </w:r>
            <w:r w:rsidRPr="005F3B0F">
              <w:rPr>
                <w:rFonts w:ascii="Arial" w:hAnsi="Arial" w:cs="Arial"/>
                <w:b/>
                <w:color w:val="1E1E1E"/>
                <w:spacing w:val="-1"/>
              </w:rPr>
              <w:t xml:space="preserve"> P</w:t>
            </w:r>
            <w:r w:rsidRPr="005F3B0F">
              <w:rPr>
                <w:rFonts w:ascii="Arial" w:hAnsi="Arial" w:cs="Arial"/>
                <w:b/>
                <w:color w:val="1E1E1E"/>
              </w:rPr>
              <w:t xml:space="preserve">T </w:t>
            </w:r>
            <w:proofErr w:type="spellStart"/>
            <w:r w:rsidRPr="005F3B0F">
              <w:rPr>
                <w:rFonts w:ascii="Arial" w:hAnsi="Arial" w:cs="Arial"/>
                <w:b/>
                <w:color w:val="1E1E1E"/>
                <w:spacing w:val="-1"/>
              </w:rPr>
              <w:t>Samuder</w:t>
            </w:r>
            <w:r w:rsidRPr="005F3B0F">
              <w:rPr>
                <w:rFonts w:ascii="Arial" w:hAnsi="Arial" w:cs="Arial"/>
                <w:b/>
                <w:color w:val="1E1E1E"/>
              </w:rPr>
              <w:t>a</w:t>
            </w:r>
            <w:proofErr w:type="spellEnd"/>
            <w:r w:rsidRPr="005F3B0F">
              <w:rPr>
                <w:rFonts w:ascii="Arial" w:hAnsi="Arial" w:cs="Arial"/>
                <w:b/>
                <w:color w:val="1E1E1E"/>
                <w:spacing w:val="-1"/>
              </w:rPr>
              <w:t xml:space="preserve"> </w:t>
            </w:r>
            <w:proofErr w:type="spellStart"/>
            <w:r w:rsidRPr="005F3B0F">
              <w:rPr>
                <w:rFonts w:ascii="Arial" w:hAnsi="Arial" w:cs="Arial"/>
                <w:b/>
                <w:color w:val="1E1E1E"/>
                <w:spacing w:val="-1"/>
              </w:rPr>
              <w:t>Saw</w:t>
            </w:r>
            <w:r w:rsidRPr="005F3B0F">
              <w:rPr>
                <w:rFonts w:ascii="Arial" w:hAnsi="Arial" w:cs="Arial"/>
                <w:b/>
                <w:color w:val="1E1E1E"/>
              </w:rPr>
              <w:t>it</w:t>
            </w:r>
            <w:proofErr w:type="spellEnd"/>
            <w:r w:rsidRPr="005F3B0F">
              <w:rPr>
                <w:rFonts w:ascii="Arial" w:hAnsi="Arial" w:cs="Arial"/>
                <w:b/>
                <w:color w:val="1E1E1E"/>
              </w:rPr>
              <w:t xml:space="preserve"> </w:t>
            </w:r>
            <w:proofErr w:type="spellStart"/>
            <w:r w:rsidRPr="005F3B0F">
              <w:rPr>
                <w:rFonts w:ascii="Arial" w:hAnsi="Arial" w:cs="Arial"/>
                <w:b/>
                <w:color w:val="1E1E1E"/>
                <w:spacing w:val="-1"/>
              </w:rPr>
              <w:t>Subu</w:t>
            </w:r>
            <w:r w:rsidRPr="005F3B0F">
              <w:rPr>
                <w:rFonts w:ascii="Arial" w:hAnsi="Arial" w:cs="Arial"/>
                <w:b/>
                <w:color w:val="1E1E1E"/>
              </w:rPr>
              <w:t>r</w:t>
            </w:r>
            <w:proofErr w:type="spellEnd"/>
            <w:r w:rsidRPr="005F3B0F">
              <w:rPr>
                <w:rFonts w:ascii="Arial" w:hAnsi="Arial" w:cs="Arial"/>
                <w:b/>
                <w:color w:val="1E1E1E"/>
                <w:spacing w:val="-1"/>
              </w:rPr>
              <w:t xml:space="preserve"> wh</w:t>
            </w:r>
            <w:r w:rsidRPr="005F3B0F">
              <w:rPr>
                <w:rFonts w:ascii="Arial" w:hAnsi="Arial" w:cs="Arial"/>
                <w:b/>
                <w:color w:val="1E1E1E"/>
              </w:rPr>
              <w:t>ile t</w:t>
            </w:r>
            <w:r w:rsidRPr="005F3B0F">
              <w:rPr>
                <w:rFonts w:ascii="Arial" w:hAnsi="Arial" w:cs="Arial"/>
                <w:b/>
                <w:color w:val="1E1E1E"/>
                <w:spacing w:val="-1"/>
              </w:rPr>
              <w:t>h</w:t>
            </w:r>
            <w:r w:rsidRPr="005F3B0F">
              <w:rPr>
                <w:rFonts w:ascii="Arial" w:hAnsi="Arial" w:cs="Arial"/>
                <w:b/>
                <w:color w:val="1E1E1E"/>
              </w:rPr>
              <w:t>e</w:t>
            </w:r>
            <w:r w:rsidRPr="005F3B0F">
              <w:rPr>
                <w:rFonts w:ascii="Arial" w:hAnsi="Arial" w:cs="Arial"/>
                <w:b/>
                <w:color w:val="1E1E1E"/>
                <w:spacing w:val="-1"/>
              </w:rPr>
              <w:t xml:space="preserve"> cas</w:t>
            </w:r>
            <w:r w:rsidRPr="005F3B0F">
              <w:rPr>
                <w:rFonts w:ascii="Arial" w:hAnsi="Arial" w:cs="Arial"/>
                <w:b/>
                <w:color w:val="1E1E1E"/>
              </w:rPr>
              <w:t>e</w:t>
            </w:r>
            <w:r w:rsidRPr="005F3B0F">
              <w:rPr>
                <w:rFonts w:ascii="Arial" w:hAnsi="Arial" w:cs="Arial"/>
                <w:b/>
                <w:color w:val="1E1E1E"/>
                <w:spacing w:val="-1"/>
              </w:rPr>
              <w:t xml:space="preserve"> s</w:t>
            </w:r>
            <w:r w:rsidRPr="005F3B0F">
              <w:rPr>
                <w:rFonts w:ascii="Arial" w:hAnsi="Arial" w:cs="Arial"/>
                <w:b/>
                <w:color w:val="1E1E1E"/>
              </w:rPr>
              <w:t>t</w:t>
            </w:r>
            <w:r w:rsidRPr="005F3B0F">
              <w:rPr>
                <w:rFonts w:ascii="Arial" w:hAnsi="Arial" w:cs="Arial"/>
                <w:b/>
                <w:color w:val="1E1E1E"/>
                <w:spacing w:val="-1"/>
              </w:rPr>
              <w:t>ud</w:t>
            </w:r>
            <w:r w:rsidRPr="005F3B0F">
              <w:rPr>
                <w:rFonts w:ascii="Arial" w:hAnsi="Arial" w:cs="Arial"/>
                <w:b/>
                <w:color w:val="1E1E1E"/>
              </w:rPr>
              <w:t>y</w:t>
            </w:r>
            <w:r w:rsidRPr="005F3B0F">
              <w:rPr>
                <w:rFonts w:ascii="Arial" w:hAnsi="Arial" w:cs="Arial"/>
                <w:b/>
                <w:color w:val="1E1E1E"/>
                <w:spacing w:val="-1"/>
              </w:rPr>
              <w:t xml:space="preserve"> p</w:t>
            </w:r>
            <w:r w:rsidRPr="005F3B0F">
              <w:rPr>
                <w:rFonts w:ascii="Arial" w:hAnsi="Arial" w:cs="Arial"/>
                <w:b/>
                <w:color w:val="1E1E1E"/>
              </w:rPr>
              <w:t>l</w:t>
            </w:r>
            <w:r w:rsidRPr="005F3B0F">
              <w:rPr>
                <w:rFonts w:ascii="Arial" w:hAnsi="Arial" w:cs="Arial"/>
                <w:b/>
                <w:color w:val="1E1E1E"/>
                <w:spacing w:val="-1"/>
              </w:rPr>
              <w:t>ac</w:t>
            </w:r>
            <w:r w:rsidRPr="005F3B0F">
              <w:rPr>
                <w:rFonts w:ascii="Arial" w:hAnsi="Arial" w:cs="Arial"/>
                <w:b/>
                <w:color w:val="1E1E1E"/>
              </w:rPr>
              <w:t>e</w:t>
            </w:r>
            <w:r w:rsidRPr="005F3B0F">
              <w:rPr>
                <w:rFonts w:ascii="Arial" w:hAnsi="Arial" w:cs="Arial"/>
                <w:b/>
                <w:color w:val="1E1E1E"/>
                <w:spacing w:val="-1"/>
              </w:rPr>
              <w:t xml:space="preserve"> </w:t>
            </w:r>
            <w:r w:rsidRPr="005F3B0F">
              <w:rPr>
                <w:rFonts w:ascii="Arial" w:hAnsi="Arial" w:cs="Arial"/>
                <w:b/>
                <w:color w:val="1E1E1E"/>
              </w:rPr>
              <w:t>in t</w:t>
            </w:r>
            <w:r w:rsidRPr="005F3B0F">
              <w:rPr>
                <w:rFonts w:ascii="Arial" w:hAnsi="Arial" w:cs="Arial"/>
                <w:b/>
                <w:color w:val="1E1E1E"/>
                <w:spacing w:val="-1"/>
              </w:rPr>
              <w:t>h</w:t>
            </w:r>
            <w:r w:rsidRPr="005F3B0F">
              <w:rPr>
                <w:rFonts w:ascii="Arial" w:hAnsi="Arial" w:cs="Arial"/>
                <w:b/>
                <w:color w:val="1E1E1E"/>
              </w:rPr>
              <w:t>e</w:t>
            </w:r>
            <w:r w:rsidRPr="005F3B0F">
              <w:rPr>
                <w:rFonts w:ascii="Arial" w:hAnsi="Arial" w:cs="Arial"/>
                <w:b/>
                <w:color w:val="1E1E1E"/>
                <w:spacing w:val="-1"/>
              </w:rPr>
              <w:t xml:space="preserve"> abs</w:t>
            </w:r>
            <w:r w:rsidRPr="005F3B0F">
              <w:rPr>
                <w:rFonts w:ascii="Arial" w:hAnsi="Arial" w:cs="Arial"/>
                <w:b/>
                <w:color w:val="1E1E1E"/>
              </w:rPr>
              <w:t>t</w:t>
            </w:r>
            <w:r w:rsidRPr="005F3B0F">
              <w:rPr>
                <w:rFonts w:ascii="Arial" w:hAnsi="Arial" w:cs="Arial"/>
                <w:b/>
                <w:color w:val="1E1E1E"/>
                <w:spacing w:val="-1"/>
              </w:rPr>
              <w:t>rac</w:t>
            </w:r>
            <w:r w:rsidRPr="005F3B0F">
              <w:rPr>
                <w:rFonts w:ascii="Arial" w:hAnsi="Arial" w:cs="Arial"/>
                <w:b/>
                <w:color w:val="1E1E1E"/>
              </w:rPr>
              <w:t>t is</w:t>
            </w:r>
            <w:r w:rsidRPr="005F3B0F">
              <w:rPr>
                <w:rFonts w:ascii="Arial" w:hAnsi="Arial" w:cs="Arial"/>
                <w:b/>
                <w:color w:val="1E1E1E"/>
                <w:spacing w:val="-1"/>
              </w:rPr>
              <w:t xml:space="preserve"> P</w:t>
            </w:r>
            <w:r w:rsidRPr="005F3B0F">
              <w:rPr>
                <w:rFonts w:ascii="Arial" w:hAnsi="Arial" w:cs="Arial"/>
                <w:b/>
                <w:color w:val="1E1E1E"/>
              </w:rPr>
              <w:t>T</w:t>
            </w:r>
            <w:r w:rsidRPr="005F3B0F">
              <w:rPr>
                <w:rFonts w:ascii="Arial" w:hAnsi="Arial" w:cs="Arial"/>
                <w:b/>
                <w:color w:val="1E1E1E"/>
                <w:spacing w:val="-1"/>
              </w:rPr>
              <w:t xml:space="preserve"> Th</w:t>
            </w:r>
            <w:r w:rsidRPr="005F3B0F">
              <w:rPr>
                <w:rFonts w:ascii="Arial" w:hAnsi="Arial" w:cs="Arial"/>
                <w:b/>
                <w:color w:val="1E1E1E"/>
              </w:rPr>
              <w:t>e</w:t>
            </w:r>
            <w:r w:rsidRPr="005F3B0F">
              <w:rPr>
                <w:rFonts w:ascii="Arial" w:hAnsi="Arial" w:cs="Arial"/>
                <w:b/>
                <w:color w:val="1E1E1E"/>
                <w:spacing w:val="-1"/>
              </w:rPr>
              <w:t xml:space="preserve"> Ocea</w:t>
            </w:r>
            <w:r w:rsidRPr="005F3B0F">
              <w:rPr>
                <w:rFonts w:ascii="Arial" w:hAnsi="Arial" w:cs="Arial"/>
                <w:b/>
                <w:color w:val="1E1E1E"/>
              </w:rPr>
              <w:t>n</w:t>
            </w:r>
            <w:r w:rsidRPr="005F3B0F">
              <w:rPr>
                <w:rFonts w:ascii="Arial" w:hAnsi="Arial" w:cs="Arial"/>
                <w:b/>
                <w:color w:val="1E1E1E"/>
                <w:spacing w:val="-1"/>
              </w:rPr>
              <w:t xml:space="preserve"> o</w:t>
            </w:r>
            <w:r w:rsidRPr="005F3B0F">
              <w:rPr>
                <w:rFonts w:ascii="Arial" w:hAnsi="Arial" w:cs="Arial"/>
                <w:b/>
                <w:color w:val="1E1E1E"/>
              </w:rPr>
              <w:t>f</w:t>
            </w:r>
            <w:r w:rsidRPr="005F3B0F">
              <w:rPr>
                <w:rFonts w:ascii="Arial" w:hAnsi="Arial" w:cs="Arial"/>
                <w:b/>
                <w:color w:val="1E1E1E"/>
                <w:spacing w:val="-1"/>
              </w:rPr>
              <w:t xml:space="preserve"> Fer</w:t>
            </w:r>
            <w:r w:rsidRPr="005F3B0F">
              <w:rPr>
                <w:rFonts w:ascii="Arial" w:hAnsi="Arial" w:cs="Arial"/>
                <w:b/>
                <w:color w:val="1E1E1E"/>
              </w:rPr>
              <w:t>tility</w:t>
            </w:r>
          </w:p>
        </w:tc>
        <w:tc>
          <w:tcPr>
            <w:tcW w:w="3965" w:type="dxa"/>
            <w:tcBorders>
              <w:top w:val="single" w:sz="5" w:space="0" w:color="000000"/>
              <w:left w:val="single" w:sz="5" w:space="0" w:color="000000"/>
              <w:bottom w:val="single" w:sz="5" w:space="0" w:color="000000"/>
              <w:right w:val="single" w:sz="5" w:space="0" w:color="000000"/>
            </w:tcBorders>
          </w:tcPr>
          <w:p w14:paraId="4BA4C547" w14:textId="78F11334" w:rsidR="00AB66EE" w:rsidRPr="005F3B0F" w:rsidRDefault="00F91CA8">
            <w:pPr>
              <w:rPr>
                <w:rFonts w:ascii="Arial" w:hAnsi="Arial" w:cs="Arial"/>
              </w:rPr>
            </w:pPr>
            <w:r w:rsidRPr="005F3B0F">
              <w:rPr>
                <w:rFonts w:ascii="Arial" w:hAnsi="Arial" w:cs="Arial"/>
              </w:rPr>
              <w:t xml:space="preserve">We have fixed it and are consistent with PT. </w:t>
            </w:r>
            <w:proofErr w:type="spellStart"/>
            <w:r w:rsidRPr="005F3B0F">
              <w:rPr>
                <w:rFonts w:ascii="Arial" w:hAnsi="Arial" w:cs="Arial"/>
              </w:rPr>
              <w:t>Samudera</w:t>
            </w:r>
            <w:proofErr w:type="spellEnd"/>
            <w:r w:rsidRPr="005F3B0F">
              <w:rPr>
                <w:rFonts w:ascii="Arial" w:hAnsi="Arial" w:cs="Arial"/>
              </w:rPr>
              <w:t xml:space="preserve"> </w:t>
            </w:r>
            <w:proofErr w:type="spellStart"/>
            <w:r w:rsidRPr="005F3B0F">
              <w:rPr>
                <w:rFonts w:ascii="Arial" w:hAnsi="Arial" w:cs="Arial"/>
              </w:rPr>
              <w:t>Sawit</w:t>
            </w:r>
            <w:proofErr w:type="spellEnd"/>
            <w:r w:rsidRPr="005F3B0F">
              <w:rPr>
                <w:rFonts w:ascii="Arial" w:hAnsi="Arial" w:cs="Arial"/>
              </w:rPr>
              <w:t xml:space="preserve"> </w:t>
            </w:r>
            <w:proofErr w:type="spellStart"/>
            <w:r w:rsidRPr="005F3B0F">
              <w:rPr>
                <w:rFonts w:ascii="Arial" w:hAnsi="Arial" w:cs="Arial"/>
              </w:rPr>
              <w:t>Subur</w:t>
            </w:r>
            <w:proofErr w:type="spellEnd"/>
          </w:p>
        </w:tc>
      </w:tr>
      <w:tr w:rsidR="00AB66EE" w:rsidRPr="005F3B0F" w14:paraId="6A98421E" w14:textId="77777777" w:rsidTr="005F3B0F">
        <w:trPr>
          <w:trHeight w:hRule="exact" w:val="715"/>
        </w:trPr>
        <w:tc>
          <w:tcPr>
            <w:tcW w:w="3258" w:type="dxa"/>
            <w:tcBorders>
              <w:top w:val="single" w:sz="5" w:space="0" w:color="000000"/>
              <w:left w:val="single" w:sz="5" w:space="0" w:color="000000"/>
              <w:bottom w:val="single" w:sz="5" w:space="0" w:color="000000"/>
              <w:right w:val="single" w:sz="5" w:space="0" w:color="000000"/>
            </w:tcBorders>
          </w:tcPr>
          <w:p w14:paraId="728FBF97" w14:textId="77777777" w:rsidR="00AB66EE" w:rsidRPr="005F3B0F" w:rsidRDefault="00A90777">
            <w:pPr>
              <w:spacing w:before="2" w:line="220" w:lineRule="exact"/>
              <w:ind w:left="463" w:right="158"/>
              <w:rPr>
                <w:rFonts w:ascii="Arial" w:hAnsi="Arial" w:cs="Arial"/>
              </w:rPr>
            </w:pPr>
            <w:r w:rsidRPr="005F3B0F">
              <w:rPr>
                <w:rFonts w:ascii="Arial" w:hAnsi="Arial" w:cs="Arial"/>
                <w:b/>
                <w:spacing w:val="-1"/>
              </w:rPr>
              <w:t>I</w:t>
            </w:r>
            <w:r w:rsidRPr="005F3B0F">
              <w:rPr>
                <w:rFonts w:ascii="Arial" w:hAnsi="Arial" w:cs="Arial"/>
                <w:b/>
              </w:rPr>
              <w:t>s</w:t>
            </w:r>
            <w:r w:rsidRPr="005F3B0F">
              <w:rPr>
                <w:rFonts w:ascii="Arial" w:hAnsi="Arial" w:cs="Arial"/>
                <w:b/>
                <w:spacing w:val="-1"/>
              </w:rPr>
              <w:t xml:space="preserve"> th</w:t>
            </w:r>
            <w:r w:rsidRPr="005F3B0F">
              <w:rPr>
                <w:rFonts w:ascii="Arial" w:hAnsi="Arial" w:cs="Arial"/>
                <w:b/>
              </w:rPr>
              <w:t>e</w:t>
            </w:r>
            <w:r w:rsidRPr="005F3B0F">
              <w:rPr>
                <w:rFonts w:ascii="Arial" w:hAnsi="Arial" w:cs="Arial"/>
                <w:b/>
                <w:spacing w:val="-1"/>
              </w:rPr>
              <w:t xml:space="preserve"> manuscr</w:t>
            </w:r>
            <w:r w:rsidRPr="005F3B0F">
              <w:rPr>
                <w:rFonts w:ascii="Arial" w:hAnsi="Arial" w:cs="Arial"/>
                <w:b/>
              </w:rPr>
              <w:t>i</w:t>
            </w:r>
            <w:r w:rsidRPr="005F3B0F">
              <w:rPr>
                <w:rFonts w:ascii="Arial" w:hAnsi="Arial" w:cs="Arial"/>
                <w:b/>
                <w:spacing w:val="-1"/>
              </w:rPr>
              <w:t>p</w:t>
            </w:r>
            <w:r w:rsidRPr="005F3B0F">
              <w:rPr>
                <w:rFonts w:ascii="Arial" w:hAnsi="Arial" w:cs="Arial"/>
                <w:b/>
              </w:rPr>
              <w:t xml:space="preserve">t </w:t>
            </w:r>
            <w:r w:rsidRPr="005F3B0F">
              <w:rPr>
                <w:rFonts w:ascii="Arial" w:hAnsi="Arial" w:cs="Arial"/>
                <w:b/>
                <w:spacing w:val="-1"/>
              </w:rPr>
              <w:t>sc</w:t>
            </w:r>
            <w:r w:rsidRPr="005F3B0F">
              <w:rPr>
                <w:rFonts w:ascii="Arial" w:hAnsi="Arial" w:cs="Arial"/>
                <w:b/>
                <w:w w:val="101"/>
              </w:rPr>
              <w:t>i</w:t>
            </w:r>
            <w:r w:rsidRPr="005F3B0F">
              <w:rPr>
                <w:rFonts w:ascii="Arial" w:hAnsi="Arial" w:cs="Arial"/>
                <w:b/>
                <w:spacing w:val="-1"/>
              </w:rPr>
              <w:t>ent</w:t>
            </w:r>
            <w:r w:rsidRPr="005F3B0F">
              <w:rPr>
                <w:rFonts w:ascii="Arial" w:hAnsi="Arial" w:cs="Arial"/>
                <w:b/>
              </w:rPr>
              <w:t>i</w:t>
            </w:r>
            <w:r w:rsidRPr="005F3B0F">
              <w:rPr>
                <w:rFonts w:ascii="Arial" w:hAnsi="Arial" w:cs="Arial"/>
                <w:b/>
                <w:spacing w:val="-1"/>
              </w:rPr>
              <w:t>f</w:t>
            </w:r>
            <w:r w:rsidRPr="005F3B0F">
              <w:rPr>
                <w:rFonts w:ascii="Arial" w:hAnsi="Arial" w:cs="Arial"/>
                <w:b/>
              </w:rPr>
              <w:t>i</w:t>
            </w:r>
            <w:r w:rsidRPr="005F3B0F">
              <w:rPr>
                <w:rFonts w:ascii="Arial" w:hAnsi="Arial" w:cs="Arial"/>
                <w:b/>
                <w:spacing w:val="-1"/>
              </w:rPr>
              <w:t>ca</w:t>
            </w:r>
            <w:r w:rsidRPr="005F3B0F">
              <w:rPr>
                <w:rFonts w:ascii="Arial" w:hAnsi="Arial" w:cs="Arial"/>
                <w:b/>
                <w:w w:val="101"/>
              </w:rPr>
              <w:t>ll</w:t>
            </w:r>
            <w:r w:rsidRPr="005F3B0F">
              <w:rPr>
                <w:rFonts w:ascii="Arial" w:hAnsi="Arial" w:cs="Arial"/>
                <w:b/>
                <w:spacing w:val="-1"/>
              </w:rPr>
              <w:t>y</w:t>
            </w:r>
            <w:r w:rsidRPr="005F3B0F">
              <w:rPr>
                <w:rFonts w:ascii="Arial" w:hAnsi="Arial" w:cs="Arial"/>
                <w:b/>
              </w:rPr>
              <w:t xml:space="preserve">, </w:t>
            </w:r>
            <w:r w:rsidRPr="005F3B0F">
              <w:rPr>
                <w:rFonts w:ascii="Arial" w:hAnsi="Arial" w:cs="Arial"/>
                <w:b/>
                <w:spacing w:val="-1"/>
              </w:rPr>
              <w:t>correc</w:t>
            </w:r>
            <w:r w:rsidRPr="005F3B0F">
              <w:rPr>
                <w:rFonts w:ascii="Arial" w:hAnsi="Arial" w:cs="Arial"/>
                <w:b/>
              </w:rPr>
              <w:t>t?</w:t>
            </w:r>
            <w:r w:rsidRPr="005F3B0F">
              <w:rPr>
                <w:rFonts w:ascii="Arial" w:hAnsi="Arial" w:cs="Arial"/>
                <w:b/>
                <w:spacing w:val="-1"/>
              </w:rPr>
              <w:t xml:space="preserve"> Pleas</w:t>
            </w:r>
            <w:r w:rsidRPr="005F3B0F">
              <w:rPr>
                <w:rFonts w:ascii="Arial" w:hAnsi="Arial" w:cs="Arial"/>
                <w:b/>
              </w:rPr>
              <w:t xml:space="preserve">e </w:t>
            </w:r>
            <w:r w:rsidRPr="005F3B0F">
              <w:rPr>
                <w:rFonts w:ascii="Arial" w:hAnsi="Arial" w:cs="Arial"/>
                <w:b/>
                <w:spacing w:val="-1"/>
              </w:rPr>
              <w:t>wr</w:t>
            </w:r>
            <w:r w:rsidRPr="005F3B0F">
              <w:rPr>
                <w:rFonts w:ascii="Arial" w:hAnsi="Arial" w:cs="Arial"/>
                <w:b/>
              </w:rPr>
              <w:t>i</w:t>
            </w:r>
            <w:r w:rsidRPr="005F3B0F">
              <w:rPr>
                <w:rFonts w:ascii="Arial" w:hAnsi="Arial" w:cs="Arial"/>
                <w:b/>
                <w:spacing w:val="-1"/>
              </w:rPr>
              <w:t>t</w:t>
            </w:r>
            <w:r w:rsidRPr="005F3B0F">
              <w:rPr>
                <w:rFonts w:ascii="Arial" w:hAnsi="Arial" w:cs="Arial"/>
                <w:b/>
              </w:rPr>
              <w:t xml:space="preserve">e </w:t>
            </w:r>
            <w:r w:rsidRPr="005F3B0F">
              <w:rPr>
                <w:rFonts w:ascii="Arial" w:hAnsi="Arial" w:cs="Arial"/>
                <w:b/>
                <w:spacing w:val="-1"/>
              </w:rPr>
              <w:t>here.</w:t>
            </w:r>
          </w:p>
        </w:tc>
        <w:tc>
          <w:tcPr>
            <w:tcW w:w="5827" w:type="dxa"/>
            <w:gridSpan w:val="4"/>
            <w:tcBorders>
              <w:top w:val="single" w:sz="5" w:space="0" w:color="000000"/>
              <w:left w:val="single" w:sz="5" w:space="0" w:color="000000"/>
              <w:bottom w:val="single" w:sz="5" w:space="0" w:color="000000"/>
              <w:right w:val="single" w:sz="5" w:space="0" w:color="000000"/>
            </w:tcBorders>
          </w:tcPr>
          <w:p w14:paraId="0FB60A81" w14:textId="77777777" w:rsidR="00AB66EE" w:rsidRPr="005F3B0F" w:rsidRDefault="00A90777">
            <w:pPr>
              <w:spacing w:line="220" w:lineRule="exact"/>
              <w:ind w:left="105"/>
              <w:rPr>
                <w:rFonts w:ascii="Arial" w:hAnsi="Arial" w:cs="Arial"/>
              </w:rPr>
            </w:pPr>
            <w:r w:rsidRPr="005F3B0F">
              <w:rPr>
                <w:rFonts w:ascii="Arial" w:hAnsi="Arial" w:cs="Arial"/>
                <w:b/>
              </w:rPr>
              <w:t>is</w:t>
            </w:r>
            <w:r w:rsidRPr="005F3B0F">
              <w:rPr>
                <w:rFonts w:ascii="Arial" w:hAnsi="Arial" w:cs="Arial"/>
                <w:b/>
                <w:spacing w:val="-1"/>
              </w:rPr>
              <w:t xml:space="preserve"> </w:t>
            </w:r>
            <w:r w:rsidRPr="005F3B0F">
              <w:rPr>
                <w:rFonts w:ascii="Arial" w:hAnsi="Arial" w:cs="Arial"/>
                <w:b/>
              </w:rPr>
              <w:t>in</w:t>
            </w:r>
            <w:r w:rsidRPr="005F3B0F">
              <w:rPr>
                <w:rFonts w:ascii="Arial" w:hAnsi="Arial" w:cs="Arial"/>
                <w:b/>
                <w:spacing w:val="-1"/>
              </w:rPr>
              <w:t xml:space="preserve"> accordanc</w:t>
            </w:r>
            <w:r w:rsidRPr="005F3B0F">
              <w:rPr>
                <w:rFonts w:ascii="Arial" w:hAnsi="Arial" w:cs="Arial"/>
                <w:b/>
              </w:rPr>
              <w:t>e</w:t>
            </w:r>
            <w:r w:rsidRPr="005F3B0F">
              <w:rPr>
                <w:rFonts w:ascii="Arial" w:hAnsi="Arial" w:cs="Arial"/>
                <w:b/>
                <w:spacing w:val="-1"/>
              </w:rPr>
              <w:t xml:space="preserve"> w</w:t>
            </w:r>
            <w:r w:rsidRPr="005F3B0F">
              <w:rPr>
                <w:rFonts w:ascii="Arial" w:hAnsi="Arial" w:cs="Arial"/>
                <w:b/>
              </w:rPr>
              <w:t>ith</w:t>
            </w:r>
            <w:r w:rsidRPr="005F3B0F">
              <w:rPr>
                <w:rFonts w:ascii="Arial" w:hAnsi="Arial" w:cs="Arial"/>
                <w:b/>
                <w:spacing w:val="-1"/>
              </w:rPr>
              <w:t xml:space="preserve"> sc</w:t>
            </w:r>
            <w:r w:rsidRPr="005F3B0F">
              <w:rPr>
                <w:rFonts w:ascii="Arial" w:hAnsi="Arial" w:cs="Arial"/>
                <w:b/>
              </w:rPr>
              <w:t>i</w:t>
            </w:r>
            <w:r w:rsidRPr="005F3B0F">
              <w:rPr>
                <w:rFonts w:ascii="Arial" w:hAnsi="Arial" w:cs="Arial"/>
                <w:b/>
                <w:spacing w:val="-1"/>
              </w:rPr>
              <w:t>en</w:t>
            </w:r>
            <w:r w:rsidRPr="005F3B0F">
              <w:rPr>
                <w:rFonts w:ascii="Arial" w:hAnsi="Arial" w:cs="Arial"/>
                <w:b/>
              </w:rPr>
              <w:t xml:space="preserve">tific </w:t>
            </w:r>
            <w:r w:rsidRPr="005F3B0F">
              <w:rPr>
                <w:rFonts w:ascii="Arial" w:hAnsi="Arial" w:cs="Arial"/>
                <w:b/>
                <w:spacing w:val="-1"/>
              </w:rPr>
              <w:t>manuscr</w:t>
            </w:r>
            <w:r w:rsidRPr="005F3B0F">
              <w:rPr>
                <w:rFonts w:ascii="Arial" w:hAnsi="Arial" w:cs="Arial"/>
                <w:b/>
              </w:rPr>
              <w:t>i</w:t>
            </w:r>
            <w:r w:rsidRPr="005F3B0F">
              <w:rPr>
                <w:rFonts w:ascii="Arial" w:hAnsi="Arial" w:cs="Arial"/>
                <w:b/>
                <w:spacing w:val="-1"/>
              </w:rPr>
              <w:t>p</w:t>
            </w:r>
            <w:r w:rsidRPr="005F3B0F">
              <w:rPr>
                <w:rFonts w:ascii="Arial" w:hAnsi="Arial" w:cs="Arial"/>
                <w:b/>
              </w:rPr>
              <w:t>ts</w:t>
            </w:r>
          </w:p>
        </w:tc>
        <w:tc>
          <w:tcPr>
            <w:tcW w:w="3965" w:type="dxa"/>
            <w:tcBorders>
              <w:top w:val="single" w:sz="5" w:space="0" w:color="000000"/>
              <w:left w:val="single" w:sz="5" w:space="0" w:color="000000"/>
              <w:bottom w:val="single" w:sz="5" w:space="0" w:color="000000"/>
              <w:right w:val="single" w:sz="5" w:space="0" w:color="000000"/>
            </w:tcBorders>
          </w:tcPr>
          <w:p w14:paraId="55BDBA13" w14:textId="0D26A166" w:rsidR="00AB66EE" w:rsidRPr="005F3B0F" w:rsidRDefault="00F91CA8">
            <w:pPr>
              <w:rPr>
                <w:rFonts w:ascii="Arial" w:hAnsi="Arial" w:cs="Arial"/>
              </w:rPr>
            </w:pPr>
            <w:r w:rsidRPr="005F3B0F">
              <w:rPr>
                <w:rFonts w:ascii="Arial" w:hAnsi="Arial" w:cs="Arial"/>
              </w:rPr>
              <w:t>Thank you for your question. We ensure that this manuscript has been prepared based on scientific principles, supported by appropriate methodology, systematic analysis, and relevant and up-to-date references.</w:t>
            </w:r>
          </w:p>
        </w:tc>
      </w:tr>
      <w:tr w:rsidR="00AB66EE" w:rsidRPr="005F3B0F" w14:paraId="49152DA4" w14:textId="77777777" w:rsidTr="005F3B0F">
        <w:trPr>
          <w:trHeight w:hRule="exact" w:val="1162"/>
        </w:trPr>
        <w:tc>
          <w:tcPr>
            <w:tcW w:w="3258" w:type="dxa"/>
            <w:tcBorders>
              <w:top w:val="single" w:sz="5" w:space="0" w:color="000000"/>
              <w:left w:val="single" w:sz="5" w:space="0" w:color="000000"/>
              <w:bottom w:val="single" w:sz="5" w:space="0" w:color="000000"/>
              <w:right w:val="single" w:sz="5" w:space="0" w:color="000000"/>
            </w:tcBorders>
          </w:tcPr>
          <w:p w14:paraId="6E2D6338" w14:textId="77777777" w:rsidR="00AB66EE" w:rsidRPr="005F3B0F" w:rsidRDefault="00A90777">
            <w:pPr>
              <w:spacing w:before="2" w:line="220" w:lineRule="exact"/>
              <w:ind w:left="463" w:right="93"/>
              <w:rPr>
                <w:rFonts w:ascii="Arial" w:hAnsi="Arial" w:cs="Arial"/>
              </w:rPr>
            </w:pPr>
            <w:r w:rsidRPr="005F3B0F">
              <w:rPr>
                <w:rFonts w:ascii="Arial" w:hAnsi="Arial" w:cs="Arial"/>
                <w:b/>
                <w:spacing w:val="-1"/>
              </w:rPr>
              <w:t>Ar</w:t>
            </w:r>
            <w:r w:rsidRPr="005F3B0F">
              <w:rPr>
                <w:rFonts w:ascii="Arial" w:hAnsi="Arial" w:cs="Arial"/>
                <w:b/>
              </w:rPr>
              <w:t>e</w:t>
            </w:r>
            <w:r w:rsidRPr="005F3B0F">
              <w:rPr>
                <w:rFonts w:ascii="Arial" w:hAnsi="Arial" w:cs="Arial"/>
                <w:b/>
                <w:spacing w:val="-1"/>
              </w:rPr>
              <w:t xml:space="preserve"> th</w:t>
            </w:r>
            <w:r w:rsidRPr="005F3B0F">
              <w:rPr>
                <w:rFonts w:ascii="Arial" w:hAnsi="Arial" w:cs="Arial"/>
                <w:b/>
              </w:rPr>
              <w:t>e</w:t>
            </w:r>
            <w:r w:rsidRPr="005F3B0F">
              <w:rPr>
                <w:rFonts w:ascii="Arial" w:hAnsi="Arial" w:cs="Arial"/>
                <w:b/>
                <w:spacing w:val="-1"/>
              </w:rPr>
              <w:t xml:space="preserve"> reference</w:t>
            </w:r>
            <w:r w:rsidRPr="005F3B0F">
              <w:rPr>
                <w:rFonts w:ascii="Arial" w:hAnsi="Arial" w:cs="Arial"/>
                <w:b/>
              </w:rPr>
              <w:t xml:space="preserve">s </w:t>
            </w:r>
            <w:r w:rsidRPr="005F3B0F">
              <w:rPr>
                <w:rFonts w:ascii="Arial" w:hAnsi="Arial" w:cs="Arial"/>
                <w:b/>
                <w:spacing w:val="-1"/>
              </w:rPr>
              <w:t>suff</w:t>
            </w:r>
            <w:r w:rsidRPr="005F3B0F">
              <w:rPr>
                <w:rFonts w:ascii="Arial" w:hAnsi="Arial" w:cs="Arial"/>
                <w:b/>
              </w:rPr>
              <w:t>i</w:t>
            </w:r>
            <w:r w:rsidRPr="005F3B0F">
              <w:rPr>
                <w:rFonts w:ascii="Arial" w:hAnsi="Arial" w:cs="Arial"/>
                <w:b/>
                <w:spacing w:val="-1"/>
              </w:rPr>
              <w:t>c</w:t>
            </w:r>
            <w:r w:rsidRPr="005F3B0F">
              <w:rPr>
                <w:rFonts w:ascii="Arial" w:hAnsi="Arial" w:cs="Arial"/>
                <w:b/>
              </w:rPr>
              <w:t>i</w:t>
            </w:r>
            <w:r w:rsidRPr="005F3B0F">
              <w:rPr>
                <w:rFonts w:ascii="Arial" w:hAnsi="Arial" w:cs="Arial"/>
                <w:b/>
                <w:spacing w:val="-1"/>
              </w:rPr>
              <w:t>en</w:t>
            </w:r>
            <w:r w:rsidRPr="005F3B0F">
              <w:rPr>
                <w:rFonts w:ascii="Arial" w:hAnsi="Arial" w:cs="Arial"/>
                <w:b/>
              </w:rPr>
              <w:t>t</w:t>
            </w:r>
            <w:r w:rsidRPr="005F3B0F">
              <w:rPr>
                <w:rFonts w:ascii="Arial" w:hAnsi="Arial" w:cs="Arial"/>
                <w:b/>
                <w:spacing w:val="1"/>
              </w:rPr>
              <w:t xml:space="preserve"> </w:t>
            </w:r>
            <w:r w:rsidRPr="005F3B0F">
              <w:rPr>
                <w:rFonts w:ascii="Arial" w:hAnsi="Arial" w:cs="Arial"/>
                <w:b/>
                <w:spacing w:val="-1"/>
              </w:rPr>
              <w:t>an</w:t>
            </w:r>
            <w:r w:rsidRPr="005F3B0F">
              <w:rPr>
                <w:rFonts w:ascii="Arial" w:hAnsi="Arial" w:cs="Arial"/>
                <w:b/>
              </w:rPr>
              <w:t>d</w:t>
            </w:r>
            <w:r w:rsidRPr="005F3B0F">
              <w:rPr>
                <w:rFonts w:ascii="Arial" w:hAnsi="Arial" w:cs="Arial"/>
                <w:b/>
                <w:spacing w:val="-1"/>
              </w:rPr>
              <w:t xml:space="preserve"> recent</w:t>
            </w:r>
            <w:r w:rsidRPr="005F3B0F">
              <w:rPr>
                <w:rFonts w:ascii="Arial" w:hAnsi="Arial" w:cs="Arial"/>
                <w:b/>
              </w:rPr>
              <w:t>?</w:t>
            </w:r>
            <w:r w:rsidRPr="005F3B0F">
              <w:rPr>
                <w:rFonts w:ascii="Arial" w:hAnsi="Arial" w:cs="Arial"/>
                <w:b/>
                <w:spacing w:val="-1"/>
              </w:rPr>
              <w:t xml:space="preserve"> I</w:t>
            </w:r>
            <w:r w:rsidRPr="005F3B0F">
              <w:rPr>
                <w:rFonts w:ascii="Arial" w:hAnsi="Arial" w:cs="Arial"/>
                <w:b/>
              </w:rPr>
              <w:t>f</w:t>
            </w:r>
            <w:r w:rsidRPr="005F3B0F">
              <w:rPr>
                <w:rFonts w:ascii="Arial" w:hAnsi="Arial" w:cs="Arial"/>
                <w:b/>
                <w:spacing w:val="-1"/>
              </w:rPr>
              <w:t xml:space="preserve"> yo</w:t>
            </w:r>
            <w:r w:rsidRPr="005F3B0F">
              <w:rPr>
                <w:rFonts w:ascii="Arial" w:hAnsi="Arial" w:cs="Arial"/>
                <w:b/>
              </w:rPr>
              <w:t>u</w:t>
            </w:r>
            <w:r w:rsidRPr="005F3B0F">
              <w:rPr>
                <w:rFonts w:ascii="Arial" w:hAnsi="Arial" w:cs="Arial"/>
                <w:b/>
                <w:spacing w:val="-1"/>
              </w:rPr>
              <w:t xml:space="preserve"> have suggest</w:t>
            </w:r>
            <w:r w:rsidRPr="005F3B0F">
              <w:rPr>
                <w:rFonts w:ascii="Arial" w:hAnsi="Arial" w:cs="Arial"/>
                <w:b/>
              </w:rPr>
              <w:t>i</w:t>
            </w:r>
            <w:r w:rsidRPr="005F3B0F">
              <w:rPr>
                <w:rFonts w:ascii="Arial" w:hAnsi="Arial" w:cs="Arial"/>
                <w:b/>
                <w:spacing w:val="-1"/>
              </w:rPr>
              <w:t>on</w:t>
            </w:r>
            <w:r w:rsidRPr="005F3B0F">
              <w:rPr>
                <w:rFonts w:ascii="Arial" w:hAnsi="Arial" w:cs="Arial"/>
                <w:b/>
              </w:rPr>
              <w:t>s</w:t>
            </w:r>
            <w:r w:rsidRPr="005F3B0F">
              <w:rPr>
                <w:rFonts w:ascii="Arial" w:hAnsi="Arial" w:cs="Arial"/>
                <w:b/>
                <w:spacing w:val="-1"/>
              </w:rPr>
              <w:t xml:space="preserve"> o</w:t>
            </w:r>
            <w:r w:rsidRPr="005F3B0F">
              <w:rPr>
                <w:rFonts w:ascii="Arial" w:hAnsi="Arial" w:cs="Arial"/>
                <w:b/>
              </w:rPr>
              <w:t>f</w:t>
            </w:r>
            <w:r w:rsidRPr="005F3B0F">
              <w:rPr>
                <w:rFonts w:ascii="Arial" w:hAnsi="Arial" w:cs="Arial"/>
                <w:b/>
                <w:spacing w:val="-1"/>
              </w:rPr>
              <w:t xml:space="preserve"> add</w:t>
            </w:r>
            <w:r w:rsidRPr="005F3B0F">
              <w:rPr>
                <w:rFonts w:ascii="Arial" w:hAnsi="Arial" w:cs="Arial"/>
                <w:b/>
              </w:rPr>
              <w:t>i</w:t>
            </w:r>
            <w:r w:rsidRPr="005F3B0F">
              <w:rPr>
                <w:rFonts w:ascii="Arial" w:hAnsi="Arial" w:cs="Arial"/>
                <w:b/>
                <w:spacing w:val="-1"/>
              </w:rPr>
              <w:t>t</w:t>
            </w:r>
            <w:r w:rsidRPr="005F3B0F">
              <w:rPr>
                <w:rFonts w:ascii="Arial" w:hAnsi="Arial" w:cs="Arial"/>
                <w:b/>
              </w:rPr>
              <w:t>i</w:t>
            </w:r>
            <w:r w:rsidRPr="005F3B0F">
              <w:rPr>
                <w:rFonts w:ascii="Arial" w:hAnsi="Arial" w:cs="Arial"/>
                <w:b/>
                <w:spacing w:val="-1"/>
              </w:rPr>
              <w:t>ona</w:t>
            </w:r>
            <w:r w:rsidRPr="005F3B0F">
              <w:rPr>
                <w:rFonts w:ascii="Arial" w:hAnsi="Arial" w:cs="Arial"/>
                <w:b/>
              </w:rPr>
              <w:t>l</w:t>
            </w:r>
            <w:r w:rsidRPr="005F3B0F">
              <w:rPr>
                <w:rFonts w:ascii="Arial" w:hAnsi="Arial" w:cs="Arial"/>
                <w:b/>
                <w:spacing w:val="2"/>
              </w:rPr>
              <w:t xml:space="preserve"> </w:t>
            </w:r>
            <w:r w:rsidRPr="005F3B0F">
              <w:rPr>
                <w:rFonts w:ascii="Arial" w:hAnsi="Arial" w:cs="Arial"/>
                <w:b/>
                <w:spacing w:val="-1"/>
              </w:rPr>
              <w:t>re</w:t>
            </w:r>
            <w:r w:rsidRPr="005F3B0F">
              <w:rPr>
                <w:rFonts w:ascii="Arial" w:hAnsi="Arial" w:cs="Arial"/>
                <w:b/>
              </w:rPr>
              <w:t>f</w:t>
            </w:r>
            <w:r w:rsidRPr="005F3B0F">
              <w:rPr>
                <w:rFonts w:ascii="Arial" w:hAnsi="Arial" w:cs="Arial"/>
                <w:b/>
                <w:spacing w:val="-1"/>
              </w:rPr>
              <w:t>erences</w:t>
            </w:r>
            <w:r w:rsidRPr="005F3B0F">
              <w:rPr>
                <w:rFonts w:ascii="Arial" w:hAnsi="Arial" w:cs="Arial"/>
                <w:b/>
              </w:rPr>
              <w:t xml:space="preserve">, </w:t>
            </w:r>
            <w:r w:rsidRPr="005F3B0F">
              <w:rPr>
                <w:rFonts w:ascii="Arial" w:hAnsi="Arial" w:cs="Arial"/>
                <w:b/>
                <w:spacing w:val="-1"/>
              </w:rPr>
              <w:t>p</w:t>
            </w:r>
            <w:r w:rsidRPr="005F3B0F">
              <w:rPr>
                <w:rFonts w:ascii="Arial" w:hAnsi="Arial" w:cs="Arial"/>
                <w:b/>
                <w:spacing w:val="-1"/>
                <w:w w:val="101"/>
              </w:rPr>
              <w:t>l</w:t>
            </w:r>
            <w:r w:rsidRPr="005F3B0F">
              <w:rPr>
                <w:rFonts w:ascii="Arial" w:hAnsi="Arial" w:cs="Arial"/>
                <w:b/>
                <w:spacing w:val="-1"/>
              </w:rPr>
              <w:t>eas</w:t>
            </w:r>
            <w:r w:rsidRPr="005F3B0F">
              <w:rPr>
                <w:rFonts w:ascii="Arial" w:hAnsi="Arial" w:cs="Arial"/>
                <w:b/>
              </w:rPr>
              <w:t>e</w:t>
            </w:r>
            <w:r w:rsidRPr="005F3B0F">
              <w:rPr>
                <w:rFonts w:ascii="Arial" w:hAnsi="Arial" w:cs="Arial"/>
                <w:b/>
                <w:spacing w:val="-1"/>
              </w:rPr>
              <w:t xml:space="preserve"> mentio</w:t>
            </w:r>
            <w:r w:rsidRPr="005F3B0F">
              <w:rPr>
                <w:rFonts w:ascii="Arial" w:hAnsi="Arial" w:cs="Arial"/>
                <w:b/>
              </w:rPr>
              <w:t xml:space="preserve">n </w:t>
            </w:r>
            <w:r w:rsidRPr="005F3B0F">
              <w:rPr>
                <w:rFonts w:ascii="Arial" w:hAnsi="Arial" w:cs="Arial"/>
                <w:b/>
                <w:spacing w:val="-1"/>
              </w:rPr>
              <w:t xml:space="preserve">them </w:t>
            </w:r>
            <w:r w:rsidRPr="005F3B0F">
              <w:rPr>
                <w:rFonts w:ascii="Arial" w:hAnsi="Arial" w:cs="Arial"/>
                <w:b/>
              </w:rPr>
              <w:t>in</w:t>
            </w:r>
            <w:r w:rsidRPr="005F3B0F">
              <w:rPr>
                <w:rFonts w:ascii="Arial" w:hAnsi="Arial" w:cs="Arial"/>
                <w:b/>
                <w:spacing w:val="-1"/>
              </w:rPr>
              <w:t xml:space="preserve"> </w:t>
            </w:r>
            <w:r w:rsidRPr="005F3B0F">
              <w:rPr>
                <w:rFonts w:ascii="Arial" w:hAnsi="Arial" w:cs="Arial"/>
                <w:b/>
              </w:rPr>
              <w:t>t</w:t>
            </w:r>
            <w:r w:rsidRPr="005F3B0F">
              <w:rPr>
                <w:rFonts w:ascii="Arial" w:hAnsi="Arial" w:cs="Arial"/>
                <w:b/>
                <w:spacing w:val="-1"/>
              </w:rPr>
              <w:t>h</w:t>
            </w:r>
            <w:r w:rsidRPr="005F3B0F">
              <w:rPr>
                <w:rFonts w:ascii="Arial" w:hAnsi="Arial" w:cs="Arial"/>
                <w:b/>
              </w:rPr>
              <w:t>e</w:t>
            </w:r>
            <w:r w:rsidRPr="005F3B0F">
              <w:rPr>
                <w:rFonts w:ascii="Arial" w:hAnsi="Arial" w:cs="Arial"/>
                <w:b/>
                <w:spacing w:val="-1"/>
              </w:rPr>
              <w:t xml:space="preserve"> rev</w:t>
            </w:r>
            <w:r w:rsidRPr="005F3B0F">
              <w:rPr>
                <w:rFonts w:ascii="Arial" w:hAnsi="Arial" w:cs="Arial"/>
                <w:b/>
                <w:w w:val="101"/>
              </w:rPr>
              <w:t>i</w:t>
            </w:r>
            <w:r w:rsidRPr="005F3B0F">
              <w:rPr>
                <w:rFonts w:ascii="Arial" w:hAnsi="Arial" w:cs="Arial"/>
                <w:b/>
                <w:spacing w:val="-1"/>
                <w:w w:val="101"/>
              </w:rPr>
              <w:t>e</w:t>
            </w:r>
            <w:r w:rsidRPr="005F3B0F">
              <w:rPr>
                <w:rFonts w:ascii="Arial" w:hAnsi="Arial" w:cs="Arial"/>
                <w:b/>
              </w:rPr>
              <w:t>w</w:t>
            </w:r>
            <w:r w:rsidRPr="005F3B0F">
              <w:rPr>
                <w:rFonts w:ascii="Arial" w:hAnsi="Arial" w:cs="Arial"/>
                <w:b/>
                <w:spacing w:val="-1"/>
              </w:rPr>
              <w:t xml:space="preserve"> </w:t>
            </w:r>
            <w:r w:rsidRPr="005F3B0F">
              <w:rPr>
                <w:rFonts w:ascii="Arial" w:hAnsi="Arial" w:cs="Arial"/>
                <w:b/>
              </w:rPr>
              <w:t>f</w:t>
            </w:r>
            <w:r w:rsidRPr="005F3B0F">
              <w:rPr>
                <w:rFonts w:ascii="Arial" w:hAnsi="Arial" w:cs="Arial"/>
                <w:b/>
                <w:spacing w:val="-1"/>
              </w:rPr>
              <w:t>orm</w:t>
            </w:r>
            <w:r w:rsidRPr="005F3B0F">
              <w:rPr>
                <w:rFonts w:ascii="Arial" w:hAnsi="Arial" w:cs="Arial"/>
                <w:b/>
              </w:rPr>
              <w:t>.</w:t>
            </w:r>
          </w:p>
        </w:tc>
        <w:tc>
          <w:tcPr>
            <w:tcW w:w="5827" w:type="dxa"/>
            <w:gridSpan w:val="4"/>
            <w:tcBorders>
              <w:top w:val="single" w:sz="5" w:space="0" w:color="000000"/>
              <w:left w:val="single" w:sz="5" w:space="0" w:color="000000"/>
              <w:bottom w:val="single" w:sz="5" w:space="0" w:color="000000"/>
              <w:right w:val="single" w:sz="5" w:space="0" w:color="000000"/>
            </w:tcBorders>
          </w:tcPr>
          <w:p w14:paraId="5E4451E1" w14:textId="77777777" w:rsidR="00AB66EE" w:rsidRPr="005F3B0F" w:rsidRDefault="00A90777">
            <w:pPr>
              <w:spacing w:before="2" w:line="220" w:lineRule="exact"/>
              <w:ind w:left="105" w:right="737"/>
              <w:rPr>
                <w:rFonts w:ascii="Arial" w:hAnsi="Arial" w:cs="Arial"/>
              </w:rPr>
            </w:pPr>
            <w:r w:rsidRPr="005F3B0F">
              <w:rPr>
                <w:rFonts w:ascii="Arial" w:hAnsi="Arial" w:cs="Arial"/>
                <w:b/>
                <w:spacing w:val="-1"/>
              </w:rPr>
              <w:t>Ther</w:t>
            </w:r>
            <w:r w:rsidRPr="005F3B0F">
              <w:rPr>
                <w:rFonts w:ascii="Arial" w:hAnsi="Arial" w:cs="Arial"/>
                <w:b/>
              </w:rPr>
              <w:t>e</w:t>
            </w:r>
            <w:r w:rsidRPr="005F3B0F">
              <w:rPr>
                <w:rFonts w:ascii="Arial" w:hAnsi="Arial" w:cs="Arial"/>
                <w:b/>
                <w:spacing w:val="-1"/>
              </w:rPr>
              <w:t xml:space="preserve"> ar</w:t>
            </w:r>
            <w:r w:rsidRPr="005F3B0F">
              <w:rPr>
                <w:rFonts w:ascii="Arial" w:hAnsi="Arial" w:cs="Arial"/>
                <w:b/>
              </w:rPr>
              <w:t>e</w:t>
            </w:r>
            <w:r w:rsidRPr="005F3B0F">
              <w:rPr>
                <w:rFonts w:ascii="Arial" w:hAnsi="Arial" w:cs="Arial"/>
                <w:b/>
                <w:spacing w:val="-1"/>
              </w:rPr>
              <w:t xml:space="preserve"> severa</w:t>
            </w:r>
            <w:r w:rsidRPr="005F3B0F">
              <w:rPr>
                <w:rFonts w:ascii="Arial" w:hAnsi="Arial" w:cs="Arial"/>
                <w:b/>
              </w:rPr>
              <w:t>l</w:t>
            </w:r>
            <w:r w:rsidRPr="005F3B0F">
              <w:rPr>
                <w:rFonts w:ascii="Arial" w:hAnsi="Arial" w:cs="Arial"/>
                <w:b/>
                <w:spacing w:val="1"/>
              </w:rPr>
              <w:t xml:space="preserve"> </w:t>
            </w:r>
            <w:r w:rsidRPr="005F3B0F">
              <w:rPr>
                <w:rFonts w:ascii="Arial" w:hAnsi="Arial" w:cs="Arial"/>
                <w:b/>
                <w:spacing w:val="-1"/>
              </w:rPr>
              <w:t>o</w:t>
            </w:r>
            <w:r w:rsidRPr="005F3B0F">
              <w:rPr>
                <w:rFonts w:ascii="Arial" w:hAnsi="Arial" w:cs="Arial"/>
                <w:b/>
              </w:rPr>
              <w:t xml:space="preserve">ld </w:t>
            </w:r>
            <w:r w:rsidRPr="005F3B0F">
              <w:rPr>
                <w:rFonts w:ascii="Arial" w:hAnsi="Arial" w:cs="Arial"/>
                <w:b/>
                <w:spacing w:val="-1"/>
              </w:rPr>
              <w:t>re</w:t>
            </w:r>
            <w:r w:rsidRPr="005F3B0F">
              <w:rPr>
                <w:rFonts w:ascii="Arial" w:hAnsi="Arial" w:cs="Arial"/>
                <w:b/>
              </w:rPr>
              <w:t>f</w:t>
            </w:r>
            <w:r w:rsidRPr="005F3B0F">
              <w:rPr>
                <w:rFonts w:ascii="Arial" w:hAnsi="Arial" w:cs="Arial"/>
                <w:b/>
                <w:spacing w:val="-1"/>
              </w:rPr>
              <w:t>erence</w:t>
            </w:r>
            <w:r w:rsidRPr="005F3B0F">
              <w:rPr>
                <w:rFonts w:ascii="Arial" w:hAnsi="Arial" w:cs="Arial"/>
                <w:b/>
              </w:rPr>
              <w:t>s</w:t>
            </w:r>
            <w:r w:rsidRPr="005F3B0F">
              <w:rPr>
                <w:rFonts w:ascii="Arial" w:hAnsi="Arial" w:cs="Arial"/>
                <w:b/>
                <w:spacing w:val="-1"/>
              </w:rPr>
              <w:t xml:space="preserve"> </w:t>
            </w:r>
            <w:r w:rsidRPr="005F3B0F">
              <w:rPr>
                <w:rFonts w:ascii="Arial" w:hAnsi="Arial" w:cs="Arial"/>
                <w:b/>
              </w:rPr>
              <w:t>t</w:t>
            </w:r>
            <w:r w:rsidRPr="005F3B0F">
              <w:rPr>
                <w:rFonts w:ascii="Arial" w:hAnsi="Arial" w:cs="Arial"/>
                <w:b/>
                <w:spacing w:val="-1"/>
              </w:rPr>
              <w:t>ha</w:t>
            </w:r>
            <w:r w:rsidRPr="005F3B0F">
              <w:rPr>
                <w:rFonts w:ascii="Arial" w:hAnsi="Arial" w:cs="Arial"/>
                <w:b/>
              </w:rPr>
              <w:t>t</w:t>
            </w:r>
            <w:r w:rsidRPr="005F3B0F">
              <w:rPr>
                <w:rFonts w:ascii="Arial" w:hAnsi="Arial" w:cs="Arial"/>
                <w:b/>
                <w:spacing w:val="-1"/>
              </w:rPr>
              <w:t xml:space="preserve"> ca</w:t>
            </w:r>
            <w:r w:rsidRPr="005F3B0F">
              <w:rPr>
                <w:rFonts w:ascii="Arial" w:hAnsi="Arial" w:cs="Arial"/>
                <w:b/>
              </w:rPr>
              <w:t>n</w:t>
            </w:r>
            <w:r w:rsidRPr="005F3B0F">
              <w:rPr>
                <w:rFonts w:ascii="Arial" w:hAnsi="Arial" w:cs="Arial"/>
                <w:b/>
                <w:spacing w:val="-1"/>
              </w:rPr>
              <w:t xml:space="preserve"> b</w:t>
            </w:r>
            <w:r w:rsidRPr="005F3B0F">
              <w:rPr>
                <w:rFonts w:ascii="Arial" w:hAnsi="Arial" w:cs="Arial"/>
                <w:b/>
              </w:rPr>
              <w:t>e</w:t>
            </w:r>
            <w:r w:rsidRPr="005F3B0F">
              <w:rPr>
                <w:rFonts w:ascii="Arial" w:hAnsi="Arial" w:cs="Arial"/>
                <w:b/>
                <w:spacing w:val="-1"/>
              </w:rPr>
              <w:t xml:space="preserve"> rep</w:t>
            </w:r>
            <w:r w:rsidRPr="005F3B0F">
              <w:rPr>
                <w:rFonts w:ascii="Arial" w:hAnsi="Arial" w:cs="Arial"/>
                <w:b/>
              </w:rPr>
              <w:t>l</w:t>
            </w:r>
            <w:r w:rsidRPr="005F3B0F">
              <w:rPr>
                <w:rFonts w:ascii="Arial" w:hAnsi="Arial" w:cs="Arial"/>
                <w:b/>
                <w:spacing w:val="-1"/>
              </w:rPr>
              <w:t>ace</w:t>
            </w:r>
            <w:r w:rsidRPr="005F3B0F">
              <w:rPr>
                <w:rFonts w:ascii="Arial" w:hAnsi="Arial" w:cs="Arial"/>
                <w:b/>
              </w:rPr>
              <w:t xml:space="preserve">d </w:t>
            </w:r>
            <w:r w:rsidRPr="005F3B0F">
              <w:rPr>
                <w:rFonts w:ascii="Arial" w:hAnsi="Arial" w:cs="Arial"/>
                <w:b/>
                <w:spacing w:val="-1"/>
              </w:rPr>
              <w:t>w</w:t>
            </w:r>
            <w:r w:rsidRPr="005F3B0F">
              <w:rPr>
                <w:rFonts w:ascii="Arial" w:hAnsi="Arial" w:cs="Arial"/>
                <w:b/>
              </w:rPr>
              <w:t xml:space="preserve">ith </w:t>
            </w:r>
            <w:r w:rsidRPr="005F3B0F">
              <w:rPr>
                <w:rFonts w:ascii="Arial" w:hAnsi="Arial" w:cs="Arial"/>
                <w:b/>
                <w:spacing w:val="-1"/>
              </w:rPr>
              <w:t>re</w:t>
            </w:r>
            <w:r w:rsidRPr="005F3B0F">
              <w:rPr>
                <w:rFonts w:ascii="Arial" w:hAnsi="Arial" w:cs="Arial"/>
                <w:b/>
              </w:rPr>
              <w:t>f</w:t>
            </w:r>
            <w:r w:rsidRPr="005F3B0F">
              <w:rPr>
                <w:rFonts w:ascii="Arial" w:hAnsi="Arial" w:cs="Arial"/>
                <w:b/>
                <w:spacing w:val="-1"/>
              </w:rPr>
              <w:t>erence</w:t>
            </w:r>
            <w:r w:rsidRPr="005F3B0F">
              <w:rPr>
                <w:rFonts w:ascii="Arial" w:hAnsi="Arial" w:cs="Arial"/>
                <w:b/>
              </w:rPr>
              <w:t xml:space="preserve">s </w:t>
            </w:r>
            <w:r w:rsidRPr="005F3B0F">
              <w:rPr>
                <w:rFonts w:ascii="Arial" w:hAnsi="Arial" w:cs="Arial"/>
                <w:b/>
                <w:spacing w:val="-1"/>
              </w:rPr>
              <w:t>fro</w:t>
            </w:r>
            <w:r w:rsidRPr="005F3B0F">
              <w:rPr>
                <w:rFonts w:ascii="Arial" w:hAnsi="Arial" w:cs="Arial"/>
                <w:b/>
              </w:rPr>
              <w:t>m</w:t>
            </w:r>
            <w:r w:rsidRPr="005F3B0F">
              <w:rPr>
                <w:rFonts w:ascii="Arial" w:hAnsi="Arial" w:cs="Arial"/>
                <w:b/>
                <w:spacing w:val="-1"/>
              </w:rPr>
              <w:t xml:space="preserve"> a</w:t>
            </w:r>
            <w:r w:rsidRPr="005F3B0F">
              <w:rPr>
                <w:rFonts w:ascii="Arial" w:hAnsi="Arial" w:cs="Arial"/>
                <w:b/>
              </w:rPr>
              <w:t xml:space="preserve">t </w:t>
            </w:r>
            <w:r w:rsidRPr="005F3B0F">
              <w:rPr>
                <w:rFonts w:ascii="Arial" w:hAnsi="Arial" w:cs="Arial"/>
                <w:b/>
                <w:spacing w:val="-1"/>
              </w:rPr>
              <w:t>leas</w:t>
            </w:r>
            <w:r w:rsidRPr="005F3B0F">
              <w:rPr>
                <w:rFonts w:ascii="Arial" w:hAnsi="Arial" w:cs="Arial"/>
                <w:b/>
              </w:rPr>
              <w:t>t</w:t>
            </w:r>
            <w:r w:rsidRPr="005F3B0F">
              <w:rPr>
                <w:rFonts w:ascii="Arial" w:hAnsi="Arial" w:cs="Arial"/>
                <w:b/>
                <w:spacing w:val="1"/>
              </w:rPr>
              <w:t xml:space="preserve"> </w:t>
            </w:r>
            <w:r w:rsidRPr="005F3B0F">
              <w:rPr>
                <w:rFonts w:ascii="Arial" w:hAnsi="Arial" w:cs="Arial"/>
                <w:b/>
                <w:spacing w:val="-1"/>
              </w:rPr>
              <w:t>th</w:t>
            </w:r>
            <w:r w:rsidRPr="005F3B0F">
              <w:rPr>
                <w:rFonts w:ascii="Arial" w:hAnsi="Arial" w:cs="Arial"/>
                <w:b/>
              </w:rPr>
              <w:t>e</w:t>
            </w:r>
            <w:r w:rsidRPr="005F3B0F">
              <w:rPr>
                <w:rFonts w:ascii="Arial" w:hAnsi="Arial" w:cs="Arial"/>
                <w:b/>
                <w:spacing w:val="-1"/>
              </w:rPr>
              <w:t xml:space="preserve"> las</w:t>
            </w:r>
            <w:r w:rsidRPr="005F3B0F">
              <w:rPr>
                <w:rFonts w:ascii="Arial" w:hAnsi="Arial" w:cs="Arial"/>
                <w:b/>
              </w:rPr>
              <w:t>t</w:t>
            </w:r>
            <w:r w:rsidRPr="005F3B0F">
              <w:rPr>
                <w:rFonts w:ascii="Arial" w:hAnsi="Arial" w:cs="Arial"/>
                <w:b/>
                <w:spacing w:val="1"/>
              </w:rPr>
              <w:t xml:space="preserve"> </w:t>
            </w:r>
            <w:r w:rsidRPr="005F3B0F">
              <w:rPr>
                <w:rFonts w:ascii="Arial" w:hAnsi="Arial" w:cs="Arial"/>
                <w:b/>
              </w:rPr>
              <w:t>5</w:t>
            </w:r>
            <w:r w:rsidRPr="005F3B0F">
              <w:rPr>
                <w:rFonts w:ascii="Arial" w:hAnsi="Arial" w:cs="Arial"/>
                <w:b/>
                <w:spacing w:val="-1"/>
              </w:rPr>
              <w:t xml:space="preserve"> years</w:t>
            </w:r>
            <w:r w:rsidRPr="005F3B0F">
              <w:rPr>
                <w:rFonts w:ascii="Arial" w:hAnsi="Arial" w:cs="Arial"/>
                <w:b/>
              </w:rPr>
              <w:t>.</w:t>
            </w:r>
          </w:p>
        </w:tc>
        <w:tc>
          <w:tcPr>
            <w:tcW w:w="3965" w:type="dxa"/>
            <w:tcBorders>
              <w:top w:val="single" w:sz="5" w:space="0" w:color="000000"/>
              <w:left w:val="single" w:sz="5" w:space="0" w:color="000000"/>
              <w:bottom w:val="single" w:sz="5" w:space="0" w:color="000000"/>
              <w:right w:val="single" w:sz="5" w:space="0" w:color="000000"/>
            </w:tcBorders>
          </w:tcPr>
          <w:p w14:paraId="7E060C5C" w14:textId="38564694" w:rsidR="00AB66EE" w:rsidRPr="005F3B0F" w:rsidRDefault="00FB1C01">
            <w:pPr>
              <w:rPr>
                <w:rFonts w:ascii="Arial" w:hAnsi="Arial" w:cs="Arial"/>
              </w:rPr>
            </w:pPr>
            <w:r w:rsidRPr="005F3B0F">
              <w:rPr>
                <w:rFonts w:ascii="Arial" w:hAnsi="Arial" w:cs="Arial"/>
              </w:rPr>
              <w:t>Thank you for your feedback. We have reviewed and replaced some outdated references with more recent literature from the last five years to improve the relevance and currency of the manuscript.</w:t>
            </w:r>
          </w:p>
        </w:tc>
      </w:tr>
    </w:tbl>
    <w:p w14:paraId="4C84CF1C" w14:textId="77777777" w:rsidR="00AB66EE" w:rsidRPr="005F3B0F" w:rsidRDefault="00AB66EE">
      <w:pPr>
        <w:rPr>
          <w:rFonts w:ascii="Arial" w:hAnsi="Arial" w:cs="Arial"/>
        </w:rPr>
        <w:sectPr w:rsidR="00AB66EE" w:rsidRPr="005F3B0F">
          <w:pgSz w:w="15840" w:h="12240" w:orient="landscape"/>
          <w:pgMar w:top="1120" w:right="1220" w:bottom="280" w:left="1220" w:header="720" w:footer="720" w:gutter="0"/>
          <w:cols w:space="720"/>
        </w:sectPr>
      </w:pPr>
    </w:p>
    <w:p w14:paraId="1E0A398B" w14:textId="77777777" w:rsidR="00AB66EE" w:rsidRPr="005F3B0F" w:rsidRDefault="00AB66EE">
      <w:pPr>
        <w:spacing w:before="8" w:line="100" w:lineRule="exact"/>
        <w:rPr>
          <w:rFonts w:ascii="Arial" w:hAnsi="Arial" w:cs="Arial"/>
        </w:rPr>
      </w:pPr>
    </w:p>
    <w:p w14:paraId="094E5135" w14:textId="77777777" w:rsidR="00AB66EE" w:rsidRPr="005F3B0F" w:rsidRDefault="00AB66EE">
      <w:pPr>
        <w:spacing w:line="200" w:lineRule="exact"/>
        <w:rPr>
          <w:rFonts w:ascii="Arial" w:hAnsi="Arial" w:cs="Arial"/>
        </w:rPr>
      </w:pPr>
    </w:p>
    <w:p w14:paraId="1C8E0B37" w14:textId="77777777" w:rsidR="00AB66EE" w:rsidRPr="005F3B0F" w:rsidRDefault="00AB66EE">
      <w:pPr>
        <w:spacing w:line="200" w:lineRule="exact"/>
        <w:rPr>
          <w:rFonts w:ascii="Arial" w:hAnsi="Arial" w:cs="Arial"/>
        </w:rPr>
      </w:pPr>
    </w:p>
    <w:p w14:paraId="1050EFDC" w14:textId="77777777" w:rsidR="00AB66EE" w:rsidRPr="005F3B0F" w:rsidRDefault="00AB66EE">
      <w:pPr>
        <w:spacing w:line="200" w:lineRule="exact"/>
        <w:rPr>
          <w:rFonts w:ascii="Arial" w:hAnsi="Arial" w:cs="Arial"/>
        </w:rPr>
      </w:pPr>
    </w:p>
    <w:tbl>
      <w:tblPr>
        <w:tblW w:w="0" w:type="auto"/>
        <w:tblInd w:w="103" w:type="dxa"/>
        <w:tblLayout w:type="fixed"/>
        <w:tblCellMar>
          <w:left w:w="0" w:type="dxa"/>
          <w:right w:w="0" w:type="dxa"/>
        </w:tblCellMar>
        <w:tblLook w:val="01E0" w:firstRow="1" w:lastRow="1" w:firstColumn="1" w:lastColumn="1" w:noHBand="0" w:noVBand="0"/>
      </w:tblPr>
      <w:tblGrid>
        <w:gridCol w:w="3336"/>
        <w:gridCol w:w="5827"/>
        <w:gridCol w:w="4018"/>
      </w:tblGrid>
      <w:tr w:rsidR="00AB66EE" w:rsidRPr="005F3B0F" w14:paraId="0F40F645" w14:textId="77777777">
        <w:trPr>
          <w:trHeight w:hRule="exact" w:val="926"/>
        </w:trPr>
        <w:tc>
          <w:tcPr>
            <w:tcW w:w="3336" w:type="dxa"/>
            <w:tcBorders>
              <w:top w:val="single" w:sz="5" w:space="0" w:color="000000"/>
              <w:left w:val="single" w:sz="5" w:space="0" w:color="000000"/>
              <w:bottom w:val="single" w:sz="5" w:space="0" w:color="000000"/>
              <w:right w:val="single" w:sz="5" w:space="0" w:color="000000"/>
            </w:tcBorders>
          </w:tcPr>
          <w:p w14:paraId="0C0E8B37" w14:textId="77777777" w:rsidR="00AB66EE" w:rsidRPr="005F3B0F" w:rsidRDefault="00A90777">
            <w:pPr>
              <w:spacing w:before="1"/>
              <w:ind w:left="465" w:right="184"/>
              <w:rPr>
                <w:rFonts w:ascii="Arial" w:hAnsi="Arial" w:cs="Arial"/>
              </w:rPr>
            </w:pPr>
            <w:r w:rsidRPr="005F3B0F">
              <w:rPr>
                <w:rFonts w:ascii="Arial" w:hAnsi="Arial" w:cs="Arial"/>
                <w:b/>
                <w:spacing w:val="-1"/>
              </w:rPr>
              <w:t>I</w:t>
            </w:r>
            <w:r w:rsidRPr="005F3B0F">
              <w:rPr>
                <w:rFonts w:ascii="Arial" w:hAnsi="Arial" w:cs="Arial"/>
                <w:b/>
              </w:rPr>
              <w:t>s</w:t>
            </w:r>
            <w:r w:rsidRPr="005F3B0F">
              <w:rPr>
                <w:rFonts w:ascii="Arial" w:hAnsi="Arial" w:cs="Arial"/>
                <w:b/>
                <w:spacing w:val="-1"/>
              </w:rPr>
              <w:t xml:space="preserve"> th</w:t>
            </w:r>
            <w:r w:rsidRPr="005F3B0F">
              <w:rPr>
                <w:rFonts w:ascii="Arial" w:hAnsi="Arial" w:cs="Arial"/>
                <w:b/>
              </w:rPr>
              <w:t>e</w:t>
            </w:r>
            <w:r w:rsidRPr="005F3B0F">
              <w:rPr>
                <w:rFonts w:ascii="Arial" w:hAnsi="Arial" w:cs="Arial"/>
                <w:b/>
                <w:spacing w:val="-1"/>
              </w:rPr>
              <w:t xml:space="preserve"> </w:t>
            </w:r>
            <w:r w:rsidRPr="005F3B0F">
              <w:rPr>
                <w:rFonts w:ascii="Arial" w:hAnsi="Arial" w:cs="Arial"/>
                <w:b/>
              </w:rPr>
              <w:t>l</w:t>
            </w:r>
            <w:r w:rsidRPr="005F3B0F">
              <w:rPr>
                <w:rFonts w:ascii="Arial" w:hAnsi="Arial" w:cs="Arial"/>
                <w:b/>
                <w:spacing w:val="-1"/>
              </w:rPr>
              <w:t>anguage</w:t>
            </w:r>
            <w:r w:rsidRPr="005F3B0F">
              <w:rPr>
                <w:rFonts w:ascii="Arial" w:hAnsi="Arial" w:cs="Arial"/>
                <w:b/>
              </w:rPr>
              <w:t>/</w:t>
            </w:r>
            <w:r w:rsidRPr="005F3B0F">
              <w:rPr>
                <w:rFonts w:ascii="Arial" w:hAnsi="Arial" w:cs="Arial"/>
                <w:b/>
                <w:spacing w:val="-1"/>
              </w:rPr>
              <w:t>Eng</w:t>
            </w:r>
            <w:r w:rsidRPr="005F3B0F">
              <w:rPr>
                <w:rFonts w:ascii="Arial" w:hAnsi="Arial" w:cs="Arial"/>
                <w:b/>
              </w:rPr>
              <w:t>li</w:t>
            </w:r>
            <w:r w:rsidRPr="005F3B0F">
              <w:rPr>
                <w:rFonts w:ascii="Arial" w:hAnsi="Arial" w:cs="Arial"/>
                <w:b/>
                <w:spacing w:val="-1"/>
              </w:rPr>
              <w:t>s</w:t>
            </w:r>
            <w:r w:rsidRPr="005F3B0F">
              <w:rPr>
                <w:rFonts w:ascii="Arial" w:hAnsi="Arial" w:cs="Arial"/>
                <w:b/>
              </w:rPr>
              <w:t>h</w:t>
            </w:r>
            <w:r w:rsidRPr="005F3B0F">
              <w:rPr>
                <w:rFonts w:ascii="Arial" w:hAnsi="Arial" w:cs="Arial"/>
                <w:b/>
                <w:spacing w:val="1"/>
              </w:rPr>
              <w:t xml:space="preserve"> </w:t>
            </w:r>
            <w:r w:rsidRPr="005F3B0F">
              <w:rPr>
                <w:rFonts w:ascii="Arial" w:hAnsi="Arial" w:cs="Arial"/>
                <w:b/>
                <w:spacing w:val="-1"/>
              </w:rPr>
              <w:t>qua</w:t>
            </w:r>
            <w:r w:rsidRPr="005F3B0F">
              <w:rPr>
                <w:rFonts w:ascii="Arial" w:hAnsi="Arial" w:cs="Arial"/>
                <w:b/>
                <w:w w:val="101"/>
              </w:rPr>
              <w:t>li</w:t>
            </w:r>
            <w:r w:rsidRPr="005F3B0F">
              <w:rPr>
                <w:rFonts w:ascii="Arial" w:hAnsi="Arial" w:cs="Arial"/>
                <w:b/>
                <w:spacing w:val="-1"/>
              </w:rPr>
              <w:t>ty o</w:t>
            </w:r>
            <w:r w:rsidRPr="005F3B0F">
              <w:rPr>
                <w:rFonts w:ascii="Arial" w:hAnsi="Arial" w:cs="Arial"/>
                <w:b/>
              </w:rPr>
              <w:t>f</w:t>
            </w:r>
            <w:r w:rsidRPr="005F3B0F">
              <w:rPr>
                <w:rFonts w:ascii="Arial" w:hAnsi="Arial" w:cs="Arial"/>
                <w:b/>
                <w:spacing w:val="-1"/>
              </w:rPr>
              <w:t xml:space="preserve"> th</w:t>
            </w:r>
            <w:r w:rsidRPr="005F3B0F">
              <w:rPr>
                <w:rFonts w:ascii="Arial" w:hAnsi="Arial" w:cs="Arial"/>
                <w:b/>
              </w:rPr>
              <w:t>e</w:t>
            </w:r>
            <w:r w:rsidRPr="005F3B0F">
              <w:rPr>
                <w:rFonts w:ascii="Arial" w:hAnsi="Arial" w:cs="Arial"/>
                <w:b/>
                <w:spacing w:val="-1"/>
              </w:rPr>
              <w:t xml:space="preserve"> art</w:t>
            </w:r>
            <w:r w:rsidRPr="005F3B0F">
              <w:rPr>
                <w:rFonts w:ascii="Arial" w:hAnsi="Arial" w:cs="Arial"/>
                <w:b/>
              </w:rPr>
              <w:t>i</w:t>
            </w:r>
            <w:r w:rsidRPr="005F3B0F">
              <w:rPr>
                <w:rFonts w:ascii="Arial" w:hAnsi="Arial" w:cs="Arial"/>
                <w:b/>
                <w:spacing w:val="-1"/>
              </w:rPr>
              <w:t>c</w:t>
            </w:r>
            <w:r w:rsidRPr="005F3B0F">
              <w:rPr>
                <w:rFonts w:ascii="Arial" w:hAnsi="Arial" w:cs="Arial"/>
                <w:b/>
              </w:rPr>
              <w:t>le</w:t>
            </w:r>
            <w:r w:rsidRPr="005F3B0F">
              <w:rPr>
                <w:rFonts w:ascii="Arial" w:hAnsi="Arial" w:cs="Arial"/>
                <w:b/>
                <w:spacing w:val="1"/>
              </w:rPr>
              <w:t xml:space="preserve"> </w:t>
            </w:r>
            <w:r w:rsidRPr="005F3B0F">
              <w:rPr>
                <w:rFonts w:ascii="Arial" w:hAnsi="Arial" w:cs="Arial"/>
                <w:b/>
                <w:spacing w:val="-1"/>
              </w:rPr>
              <w:t>su</w:t>
            </w:r>
            <w:r w:rsidRPr="005F3B0F">
              <w:rPr>
                <w:rFonts w:ascii="Arial" w:hAnsi="Arial" w:cs="Arial"/>
                <w:b/>
              </w:rPr>
              <w:t>i</w:t>
            </w:r>
            <w:r w:rsidRPr="005F3B0F">
              <w:rPr>
                <w:rFonts w:ascii="Arial" w:hAnsi="Arial" w:cs="Arial"/>
                <w:b/>
                <w:spacing w:val="-1"/>
              </w:rPr>
              <w:t>tab</w:t>
            </w:r>
            <w:r w:rsidRPr="005F3B0F">
              <w:rPr>
                <w:rFonts w:ascii="Arial" w:hAnsi="Arial" w:cs="Arial"/>
                <w:b/>
              </w:rPr>
              <w:t>le</w:t>
            </w:r>
            <w:r w:rsidRPr="005F3B0F">
              <w:rPr>
                <w:rFonts w:ascii="Arial" w:hAnsi="Arial" w:cs="Arial"/>
                <w:b/>
                <w:spacing w:val="-1"/>
              </w:rPr>
              <w:t xml:space="preserve"> for scho</w:t>
            </w:r>
            <w:r w:rsidRPr="005F3B0F">
              <w:rPr>
                <w:rFonts w:ascii="Arial" w:hAnsi="Arial" w:cs="Arial"/>
                <w:b/>
              </w:rPr>
              <w:t>l</w:t>
            </w:r>
            <w:r w:rsidRPr="005F3B0F">
              <w:rPr>
                <w:rFonts w:ascii="Arial" w:hAnsi="Arial" w:cs="Arial"/>
                <w:b/>
                <w:spacing w:val="-1"/>
              </w:rPr>
              <w:t>ar</w:t>
            </w:r>
            <w:r w:rsidRPr="005F3B0F">
              <w:rPr>
                <w:rFonts w:ascii="Arial" w:hAnsi="Arial" w:cs="Arial"/>
                <w:b/>
              </w:rPr>
              <w:t xml:space="preserve">ly </w:t>
            </w:r>
            <w:r w:rsidRPr="005F3B0F">
              <w:rPr>
                <w:rFonts w:ascii="Arial" w:hAnsi="Arial" w:cs="Arial"/>
                <w:b/>
                <w:spacing w:val="-1"/>
              </w:rPr>
              <w:t>commun</w:t>
            </w:r>
            <w:r w:rsidRPr="005F3B0F">
              <w:rPr>
                <w:rFonts w:ascii="Arial" w:hAnsi="Arial" w:cs="Arial"/>
                <w:b/>
                <w:w w:val="101"/>
              </w:rPr>
              <w:t>i</w:t>
            </w:r>
            <w:r w:rsidRPr="005F3B0F">
              <w:rPr>
                <w:rFonts w:ascii="Arial" w:hAnsi="Arial" w:cs="Arial"/>
                <w:b/>
                <w:spacing w:val="-1"/>
              </w:rPr>
              <w:t>cat</w:t>
            </w:r>
            <w:r w:rsidRPr="005F3B0F">
              <w:rPr>
                <w:rFonts w:ascii="Arial" w:hAnsi="Arial" w:cs="Arial"/>
                <w:b/>
              </w:rPr>
              <w:t>i</w:t>
            </w:r>
            <w:r w:rsidRPr="005F3B0F">
              <w:rPr>
                <w:rFonts w:ascii="Arial" w:hAnsi="Arial" w:cs="Arial"/>
                <w:b/>
                <w:spacing w:val="-1"/>
              </w:rPr>
              <w:t>ons?</w:t>
            </w:r>
          </w:p>
        </w:tc>
        <w:tc>
          <w:tcPr>
            <w:tcW w:w="5827" w:type="dxa"/>
            <w:tcBorders>
              <w:top w:val="single" w:sz="5" w:space="0" w:color="000000"/>
              <w:left w:val="single" w:sz="5" w:space="0" w:color="000000"/>
              <w:bottom w:val="single" w:sz="5" w:space="0" w:color="000000"/>
              <w:right w:val="single" w:sz="5" w:space="0" w:color="000000"/>
            </w:tcBorders>
          </w:tcPr>
          <w:p w14:paraId="24FF6A9D" w14:textId="77777777" w:rsidR="00AB66EE" w:rsidRPr="005F3B0F" w:rsidRDefault="00A90777">
            <w:pPr>
              <w:spacing w:line="220" w:lineRule="exact"/>
              <w:ind w:left="105"/>
              <w:rPr>
                <w:rFonts w:ascii="Arial" w:hAnsi="Arial" w:cs="Arial"/>
              </w:rPr>
            </w:pPr>
            <w:r w:rsidRPr="005F3B0F">
              <w:rPr>
                <w:rFonts w:ascii="Arial" w:hAnsi="Arial" w:cs="Arial"/>
                <w:b/>
              </w:rPr>
              <w:t>l</w:t>
            </w:r>
            <w:r w:rsidRPr="005F3B0F">
              <w:rPr>
                <w:rFonts w:ascii="Arial" w:hAnsi="Arial" w:cs="Arial"/>
                <w:b/>
                <w:spacing w:val="-1"/>
              </w:rPr>
              <w:t>anguag</w:t>
            </w:r>
            <w:r w:rsidRPr="005F3B0F">
              <w:rPr>
                <w:rFonts w:ascii="Arial" w:hAnsi="Arial" w:cs="Arial"/>
                <w:b/>
              </w:rPr>
              <w:t>e</w:t>
            </w:r>
            <w:r w:rsidRPr="005F3B0F">
              <w:rPr>
                <w:rFonts w:ascii="Arial" w:hAnsi="Arial" w:cs="Arial"/>
                <w:b/>
                <w:spacing w:val="-1"/>
              </w:rPr>
              <w:t xml:space="preserve"> appropr</w:t>
            </w:r>
            <w:r w:rsidRPr="005F3B0F">
              <w:rPr>
                <w:rFonts w:ascii="Arial" w:hAnsi="Arial" w:cs="Arial"/>
                <w:b/>
              </w:rPr>
              <w:t>i</w:t>
            </w:r>
            <w:r w:rsidRPr="005F3B0F">
              <w:rPr>
                <w:rFonts w:ascii="Arial" w:hAnsi="Arial" w:cs="Arial"/>
                <w:b/>
                <w:spacing w:val="-1"/>
              </w:rPr>
              <w:t>a</w:t>
            </w:r>
            <w:r w:rsidRPr="005F3B0F">
              <w:rPr>
                <w:rFonts w:ascii="Arial" w:hAnsi="Arial" w:cs="Arial"/>
                <w:b/>
              </w:rPr>
              <w:t>te</w:t>
            </w:r>
            <w:r w:rsidRPr="005F3B0F">
              <w:rPr>
                <w:rFonts w:ascii="Arial" w:hAnsi="Arial" w:cs="Arial"/>
                <w:b/>
                <w:spacing w:val="-1"/>
              </w:rPr>
              <w:t xml:space="preserve"> </w:t>
            </w:r>
            <w:r w:rsidRPr="005F3B0F">
              <w:rPr>
                <w:rFonts w:ascii="Arial" w:hAnsi="Arial" w:cs="Arial"/>
                <w:b/>
              </w:rPr>
              <w:t>to</w:t>
            </w:r>
            <w:r w:rsidRPr="005F3B0F">
              <w:rPr>
                <w:rFonts w:ascii="Arial" w:hAnsi="Arial" w:cs="Arial"/>
                <w:b/>
                <w:spacing w:val="-1"/>
              </w:rPr>
              <w:t xml:space="preserve"> sc</w:t>
            </w:r>
            <w:r w:rsidRPr="005F3B0F">
              <w:rPr>
                <w:rFonts w:ascii="Arial" w:hAnsi="Arial" w:cs="Arial"/>
                <w:b/>
              </w:rPr>
              <w:t>i</w:t>
            </w:r>
            <w:r w:rsidRPr="005F3B0F">
              <w:rPr>
                <w:rFonts w:ascii="Arial" w:hAnsi="Arial" w:cs="Arial"/>
                <w:b/>
                <w:spacing w:val="-1"/>
              </w:rPr>
              <w:t>en</w:t>
            </w:r>
            <w:r w:rsidRPr="005F3B0F">
              <w:rPr>
                <w:rFonts w:ascii="Arial" w:hAnsi="Arial" w:cs="Arial"/>
                <w:b/>
              </w:rPr>
              <w:t xml:space="preserve">tific </w:t>
            </w:r>
            <w:r w:rsidRPr="005F3B0F">
              <w:rPr>
                <w:rFonts w:ascii="Arial" w:hAnsi="Arial" w:cs="Arial"/>
                <w:b/>
                <w:spacing w:val="-1"/>
              </w:rPr>
              <w:t>commun</w:t>
            </w:r>
            <w:r w:rsidRPr="005F3B0F">
              <w:rPr>
                <w:rFonts w:ascii="Arial" w:hAnsi="Arial" w:cs="Arial"/>
                <w:b/>
                <w:w w:val="101"/>
              </w:rPr>
              <w:t>i</w:t>
            </w:r>
            <w:r w:rsidRPr="005F3B0F">
              <w:rPr>
                <w:rFonts w:ascii="Arial" w:hAnsi="Arial" w:cs="Arial"/>
                <w:b/>
                <w:spacing w:val="-1"/>
                <w:w w:val="101"/>
              </w:rPr>
              <w:t>c</w:t>
            </w:r>
            <w:r w:rsidRPr="005F3B0F">
              <w:rPr>
                <w:rFonts w:ascii="Arial" w:hAnsi="Arial" w:cs="Arial"/>
                <w:b/>
                <w:spacing w:val="-1"/>
              </w:rPr>
              <w:t>a</w:t>
            </w:r>
            <w:r w:rsidRPr="005F3B0F">
              <w:rPr>
                <w:rFonts w:ascii="Arial" w:hAnsi="Arial" w:cs="Arial"/>
                <w:b/>
              </w:rPr>
              <w:t>ti</w:t>
            </w:r>
            <w:r w:rsidRPr="005F3B0F">
              <w:rPr>
                <w:rFonts w:ascii="Arial" w:hAnsi="Arial" w:cs="Arial"/>
                <w:b/>
                <w:spacing w:val="-1"/>
              </w:rPr>
              <w:t>o</w:t>
            </w:r>
            <w:r w:rsidRPr="005F3B0F">
              <w:rPr>
                <w:rFonts w:ascii="Arial" w:hAnsi="Arial" w:cs="Arial"/>
                <w:b/>
              </w:rPr>
              <w:t>n</w:t>
            </w:r>
          </w:p>
        </w:tc>
        <w:tc>
          <w:tcPr>
            <w:tcW w:w="4018" w:type="dxa"/>
            <w:tcBorders>
              <w:top w:val="single" w:sz="5" w:space="0" w:color="000000"/>
              <w:left w:val="single" w:sz="5" w:space="0" w:color="000000"/>
              <w:bottom w:val="single" w:sz="5" w:space="0" w:color="000000"/>
              <w:right w:val="single" w:sz="5" w:space="0" w:color="000000"/>
            </w:tcBorders>
          </w:tcPr>
          <w:p w14:paraId="75A9D443" w14:textId="35E114C3" w:rsidR="00AB66EE" w:rsidRPr="005F3B0F" w:rsidRDefault="00E22A78">
            <w:pPr>
              <w:rPr>
                <w:rFonts w:ascii="Arial" w:hAnsi="Arial" w:cs="Arial"/>
              </w:rPr>
            </w:pPr>
            <w:r w:rsidRPr="005F3B0F">
              <w:rPr>
                <w:rFonts w:ascii="Arial" w:hAnsi="Arial" w:cs="Arial"/>
              </w:rPr>
              <w:t>Thank you for your feedback. We have ensured that the language used in this manuscript conforms to the rules of clear, concise, and appropriate scientific communication.</w:t>
            </w:r>
          </w:p>
        </w:tc>
      </w:tr>
      <w:tr w:rsidR="00AB66EE" w:rsidRPr="005F3B0F" w14:paraId="55F2A95F" w14:textId="77777777" w:rsidTr="005F3B0F">
        <w:trPr>
          <w:trHeight w:hRule="exact" w:val="1898"/>
        </w:trPr>
        <w:tc>
          <w:tcPr>
            <w:tcW w:w="3336" w:type="dxa"/>
            <w:tcBorders>
              <w:top w:val="single" w:sz="5" w:space="0" w:color="000000"/>
              <w:left w:val="single" w:sz="5" w:space="0" w:color="000000"/>
              <w:bottom w:val="single" w:sz="5" w:space="0" w:color="000000"/>
              <w:right w:val="single" w:sz="5" w:space="0" w:color="000000"/>
            </w:tcBorders>
          </w:tcPr>
          <w:p w14:paraId="4A346625" w14:textId="77777777" w:rsidR="00AB66EE" w:rsidRPr="005F3B0F" w:rsidRDefault="00A90777">
            <w:pPr>
              <w:spacing w:line="220" w:lineRule="exact"/>
              <w:ind w:left="105"/>
              <w:rPr>
                <w:rFonts w:ascii="Arial" w:hAnsi="Arial" w:cs="Arial"/>
              </w:rPr>
            </w:pPr>
            <w:r w:rsidRPr="005F3B0F">
              <w:rPr>
                <w:rFonts w:ascii="Arial" w:hAnsi="Arial" w:cs="Arial"/>
                <w:b/>
                <w:spacing w:val="-1"/>
                <w:u w:val="thick" w:color="000000"/>
              </w:rPr>
              <w:t>Op</w:t>
            </w:r>
            <w:r w:rsidRPr="005F3B0F">
              <w:rPr>
                <w:rFonts w:ascii="Arial" w:hAnsi="Arial" w:cs="Arial"/>
                <w:b/>
                <w:u w:val="thick" w:color="000000"/>
              </w:rPr>
              <w:t>ti</w:t>
            </w:r>
            <w:r w:rsidRPr="005F3B0F">
              <w:rPr>
                <w:rFonts w:ascii="Arial" w:hAnsi="Arial" w:cs="Arial"/>
                <w:b/>
                <w:spacing w:val="-1"/>
                <w:u w:val="thick" w:color="000000"/>
              </w:rPr>
              <w:t>ona</w:t>
            </w:r>
            <w:r w:rsidRPr="005F3B0F">
              <w:rPr>
                <w:rFonts w:ascii="Arial" w:hAnsi="Arial" w:cs="Arial"/>
                <w:b/>
                <w:u w:val="thick" w:color="000000"/>
              </w:rPr>
              <w:t>l/</w:t>
            </w:r>
            <w:r w:rsidRPr="005F3B0F">
              <w:rPr>
                <w:rFonts w:ascii="Arial" w:hAnsi="Arial" w:cs="Arial"/>
                <w:b/>
                <w:spacing w:val="-1"/>
                <w:u w:val="thick" w:color="000000"/>
              </w:rPr>
              <w:t>Genera</w:t>
            </w:r>
            <w:r w:rsidRPr="005F3B0F">
              <w:rPr>
                <w:rFonts w:ascii="Arial" w:hAnsi="Arial" w:cs="Arial"/>
                <w:b/>
                <w:u w:val="thick" w:color="000000"/>
              </w:rPr>
              <w:t>l</w:t>
            </w:r>
            <w:r w:rsidRPr="005F3B0F">
              <w:rPr>
                <w:rFonts w:ascii="Arial" w:hAnsi="Arial" w:cs="Arial"/>
                <w:b/>
                <w:spacing w:val="1"/>
              </w:rPr>
              <w:t xml:space="preserve"> </w:t>
            </w:r>
            <w:r w:rsidRPr="005F3B0F">
              <w:rPr>
                <w:rFonts w:ascii="Arial" w:hAnsi="Arial" w:cs="Arial"/>
                <w:spacing w:val="-1"/>
              </w:rPr>
              <w:t>commen</w:t>
            </w:r>
            <w:r w:rsidRPr="005F3B0F">
              <w:rPr>
                <w:rFonts w:ascii="Arial" w:hAnsi="Arial" w:cs="Arial"/>
              </w:rPr>
              <w:t>ts</w:t>
            </w:r>
          </w:p>
        </w:tc>
        <w:tc>
          <w:tcPr>
            <w:tcW w:w="5827" w:type="dxa"/>
            <w:tcBorders>
              <w:top w:val="single" w:sz="5" w:space="0" w:color="000000"/>
              <w:left w:val="single" w:sz="5" w:space="0" w:color="000000"/>
              <w:bottom w:val="single" w:sz="5" w:space="0" w:color="000000"/>
              <w:right w:val="single" w:sz="5" w:space="0" w:color="000000"/>
            </w:tcBorders>
          </w:tcPr>
          <w:p w14:paraId="573F724E" w14:textId="77777777" w:rsidR="00AB66EE" w:rsidRPr="005F3B0F" w:rsidRDefault="00A90777">
            <w:pPr>
              <w:spacing w:before="2" w:line="220" w:lineRule="exact"/>
              <w:ind w:left="105" w:right="182"/>
              <w:rPr>
                <w:rFonts w:ascii="Arial" w:hAnsi="Arial" w:cs="Arial"/>
                <w:b/>
              </w:rPr>
            </w:pPr>
            <w:r w:rsidRPr="005F3B0F">
              <w:rPr>
                <w:rFonts w:ascii="Arial" w:hAnsi="Arial" w:cs="Arial"/>
                <w:b/>
                <w:spacing w:val="-1"/>
              </w:rPr>
              <w:t>Th</w:t>
            </w:r>
            <w:r w:rsidRPr="005F3B0F">
              <w:rPr>
                <w:rFonts w:ascii="Arial" w:hAnsi="Arial" w:cs="Arial"/>
                <w:b/>
              </w:rPr>
              <w:t>e</w:t>
            </w:r>
            <w:r w:rsidRPr="005F3B0F">
              <w:rPr>
                <w:rFonts w:ascii="Arial" w:hAnsi="Arial" w:cs="Arial"/>
                <w:b/>
                <w:spacing w:val="-1"/>
              </w:rPr>
              <w:t xml:space="preserve"> ar</w:t>
            </w:r>
            <w:r w:rsidRPr="005F3B0F">
              <w:rPr>
                <w:rFonts w:ascii="Arial" w:hAnsi="Arial" w:cs="Arial"/>
                <w:b/>
              </w:rPr>
              <w:t>ti</w:t>
            </w:r>
            <w:r w:rsidRPr="005F3B0F">
              <w:rPr>
                <w:rFonts w:ascii="Arial" w:hAnsi="Arial" w:cs="Arial"/>
                <w:b/>
                <w:spacing w:val="-1"/>
              </w:rPr>
              <w:t>c</w:t>
            </w:r>
            <w:r w:rsidRPr="005F3B0F">
              <w:rPr>
                <w:rFonts w:ascii="Arial" w:hAnsi="Arial" w:cs="Arial"/>
                <w:b/>
              </w:rPr>
              <w:t xml:space="preserve">le is </w:t>
            </w:r>
            <w:r w:rsidRPr="005F3B0F">
              <w:rPr>
                <w:rFonts w:ascii="Arial" w:hAnsi="Arial" w:cs="Arial"/>
                <w:b/>
                <w:spacing w:val="-1"/>
              </w:rPr>
              <w:t>goo</w:t>
            </w:r>
            <w:r w:rsidRPr="005F3B0F">
              <w:rPr>
                <w:rFonts w:ascii="Arial" w:hAnsi="Arial" w:cs="Arial"/>
                <w:b/>
              </w:rPr>
              <w:t>d</w:t>
            </w:r>
            <w:r w:rsidRPr="005F3B0F">
              <w:rPr>
                <w:rFonts w:ascii="Arial" w:hAnsi="Arial" w:cs="Arial"/>
                <w:b/>
                <w:spacing w:val="-1"/>
              </w:rPr>
              <w:t xml:space="preserve"> bu</w:t>
            </w:r>
            <w:r w:rsidRPr="005F3B0F">
              <w:rPr>
                <w:rFonts w:ascii="Arial" w:hAnsi="Arial" w:cs="Arial"/>
                <w:b/>
              </w:rPr>
              <w:t>t</w:t>
            </w:r>
            <w:r w:rsidRPr="005F3B0F">
              <w:rPr>
                <w:rFonts w:ascii="Arial" w:hAnsi="Arial" w:cs="Arial"/>
                <w:b/>
                <w:spacing w:val="-1"/>
              </w:rPr>
              <w:t xml:space="preserve"> </w:t>
            </w:r>
            <w:r w:rsidRPr="005F3B0F">
              <w:rPr>
                <w:rFonts w:ascii="Arial" w:hAnsi="Arial" w:cs="Arial"/>
                <w:b/>
              </w:rPr>
              <w:t>t</w:t>
            </w:r>
            <w:r w:rsidRPr="005F3B0F">
              <w:rPr>
                <w:rFonts w:ascii="Arial" w:hAnsi="Arial" w:cs="Arial"/>
                <w:b/>
                <w:spacing w:val="-1"/>
              </w:rPr>
              <w:t>her</w:t>
            </w:r>
            <w:r w:rsidRPr="005F3B0F">
              <w:rPr>
                <w:rFonts w:ascii="Arial" w:hAnsi="Arial" w:cs="Arial"/>
                <w:b/>
              </w:rPr>
              <w:t>e</w:t>
            </w:r>
            <w:r w:rsidRPr="005F3B0F">
              <w:rPr>
                <w:rFonts w:ascii="Arial" w:hAnsi="Arial" w:cs="Arial"/>
                <w:b/>
                <w:spacing w:val="-1"/>
              </w:rPr>
              <w:t xml:space="preserve"> need</w:t>
            </w:r>
            <w:r w:rsidRPr="005F3B0F">
              <w:rPr>
                <w:rFonts w:ascii="Arial" w:hAnsi="Arial" w:cs="Arial"/>
                <w:b/>
              </w:rPr>
              <w:t>s</w:t>
            </w:r>
            <w:r w:rsidRPr="005F3B0F">
              <w:rPr>
                <w:rFonts w:ascii="Arial" w:hAnsi="Arial" w:cs="Arial"/>
                <w:b/>
                <w:spacing w:val="-1"/>
              </w:rPr>
              <w:t xml:space="preserve"> </w:t>
            </w:r>
            <w:r w:rsidRPr="005F3B0F">
              <w:rPr>
                <w:rFonts w:ascii="Arial" w:hAnsi="Arial" w:cs="Arial"/>
                <w:b/>
              </w:rPr>
              <w:t>to</w:t>
            </w:r>
            <w:r w:rsidRPr="005F3B0F">
              <w:rPr>
                <w:rFonts w:ascii="Arial" w:hAnsi="Arial" w:cs="Arial"/>
                <w:b/>
                <w:spacing w:val="-1"/>
              </w:rPr>
              <w:t xml:space="preserve"> b</w:t>
            </w:r>
            <w:r w:rsidRPr="005F3B0F">
              <w:rPr>
                <w:rFonts w:ascii="Arial" w:hAnsi="Arial" w:cs="Arial"/>
                <w:b/>
              </w:rPr>
              <w:t>e</w:t>
            </w:r>
            <w:r w:rsidRPr="005F3B0F">
              <w:rPr>
                <w:rFonts w:ascii="Arial" w:hAnsi="Arial" w:cs="Arial"/>
                <w:b/>
                <w:spacing w:val="-1"/>
              </w:rPr>
              <w:t xml:space="preserve"> cons</w:t>
            </w:r>
            <w:r w:rsidRPr="005F3B0F">
              <w:rPr>
                <w:rFonts w:ascii="Arial" w:hAnsi="Arial" w:cs="Arial"/>
                <w:b/>
              </w:rPr>
              <w:t>i</w:t>
            </w:r>
            <w:r w:rsidRPr="005F3B0F">
              <w:rPr>
                <w:rFonts w:ascii="Arial" w:hAnsi="Arial" w:cs="Arial"/>
                <w:b/>
                <w:spacing w:val="-1"/>
              </w:rPr>
              <w:t>s</w:t>
            </w:r>
            <w:r w:rsidRPr="005F3B0F">
              <w:rPr>
                <w:rFonts w:ascii="Arial" w:hAnsi="Arial" w:cs="Arial"/>
                <w:b/>
              </w:rPr>
              <w:t>t</w:t>
            </w:r>
            <w:r w:rsidRPr="005F3B0F">
              <w:rPr>
                <w:rFonts w:ascii="Arial" w:hAnsi="Arial" w:cs="Arial"/>
                <w:b/>
                <w:spacing w:val="-1"/>
              </w:rPr>
              <w:t>enc</w:t>
            </w:r>
            <w:r w:rsidRPr="005F3B0F">
              <w:rPr>
                <w:rFonts w:ascii="Arial" w:hAnsi="Arial" w:cs="Arial"/>
                <w:b/>
              </w:rPr>
              <w:t>y in t</w:t>
            </w:r>
            <w:r w:rsidRPr="005F3B0F">
              <w:rPr>
                <w:rFonts w:ascii="Arial" w:hAnsi="Arial" w:cs="Arial"/>
                <w:b/>
                <w:spacing w:val="-1"/>
              </w:rPr>
              <w:t>h</w:t>
            </w:r>
            <w:r w:rsidRPr="005F3B0F">
              <w:rPr>
                <w:rFonts w:ascii="Arial" w:hAnsi="Arial" w:cs="Arial"/>
                <w:b/>
              </w:rPr>
              <w:t>e</w:t>
            </w:r>
            <w:r w:rsidRPr="005F3B0F">
              <w:rPr>
                <w:rFonts w:ascii="Arial" w:hAnsi="Arial" w:cs="Arial"/>
                <w:b/>
                <w:spacing w:val="-1"/>
              </w:rPr>
              <w:t xml:space="preserve"> us</w:t>
            </w:r>
            <w:r w:rsidRPr="005F3B0F">
              <w:rPr>
                <w:rFonts w:ascii="Arial" w:hAnsi="Arial" w:cs="Arial"/>
                <w:b/>
              </w:rPr>
              <w:t>e</w:t>
            </w:r>
            <w:r w:rsidRPr="005F3B0F">
              <w:rPr>
                <w:rFonts w:ascii="Arial" w:hAnsi="Arial" w:cs="Arial"/>
                <w:b/>
                <w:spacing w:val="-1"/>
              </w:rPr>
              <w:t xml:space="preserve"> o</w:t>
            </w:r>
            <w:r w:rsidRPr="005F3B0F">
              <w:rPr>
                <w:rFonts w:ascii="Arial" w:hAnsi="Arial" w:cs="Arial"/>
                <w:b/>
              </w:rPr>
              <w:t xml:space="preserve">f </w:t>
            </w:r>
            <w:r w:rsidRPr="005F3B0F">
              <w:rPr>
                <w:rFonts w:ascii="Arial" w:hAnsi="Arial" w:cs="Arial"/>
                <w:b/>
                <w:spacing w:val="-1"/>
              </w:rPr>
              <w:t>cas</w:t>
            </w:r>
            <w:r w:rsidRPr="005F3B0F">
              <w:rPr>
                <w:rFonts w:ascii="Arial" w:hAnsi="Arial" w:cs="Arial"/>
                <w:b/>
              </w:rPr>
              <w:t>e</w:t>
            </w:r>
            <w:r w:rsidRPr="005F3B0F">
              <w:rPr>
                <w:rFonts w:ascii="Arial" w:hAnsi="Arial" w:cs="Arial"/>
                <w:b/>
                <w:spacing w:val="-1"/>
              </w:rPr>
              <w:t xml:space="preserve"> stud</w:t>
            </w:r>
            <w:r w:rsidRPr="005F3B0F">
              <w:rPr>
                <w:rFonts w:ascii="Arial" w:hAnsi="Arial" w:cs="Arial"/>
                <w:b/>
              </w:rPr>
              <w:t>y</w:t>
            </w:r>
            <w:r w:rsidRPr="005F3B0F">
              <w:rPr>
                <w:rFonts w:ascii="Arial" w:hAnsi="Arial" w:cs="Arial"/>
                <w:b/>
                <w:spacing w:val="-1"/>
              </w:rPr>
              <w:t xml:space="preserve"> location</w:t>
            </w:r>
            <w:r w:rsidRPr="005F3B0F">
              <w:rPr>
                <w:rFonts w:ascii="Arial" w:hAnsi="Arial" w:cs="Arial"/>
                <w:b/>
              </w:rPr>
              <w:t xml:space="preserve">s </w:t>
            </w:r>
            <w:r w:rsidRPr="005F3B0F">
              <w:rPr>
                <w:rFonts w:ascii="Arial" w:hAnsi="Arial" w:cs="Arial"/>
                <w:b/>
                <w:spacing w:val="-1"/>
              </w:rPr>
              <w:t>an</w:t>
            </w:r>
            <w:r w:rsidRPr="005F3B0F">
              <w:rPr>
                <w:rFonts w:ascii="Arial" w:hAnsi="Arial" w:cs="Arial"/>
                <w:b/>
              </w:rPr>
              <w:t>d</w:t>
            </w:r>
            <w:r w:rsidRPr="005F3B0F">
              <w:rPr>
                <w:rFonts w:ascii="Arial" w:hAnsi="Arial" w:cs="Arial"/>
                <w:b/>
                <w:spacing w:val="-1"/>
              </w:rPr>
              <w:t xml:space="preserve"> sentence</w:t>
            </w:r>
            <w:r w:rsidRPr="005F3B0F">
              <w:rPr>
                <w:rFonts w:ascii="Arial" w:hAnsi="Arial" w:cs="Arial"/>
                <w:b/>
              </w:rPr>
              <w:t xml:space="preserve">s </w:t>
            </w:r>
            <w:r w:rsidRPr="005F3B0F">
              <w:rPr>
                <w:rFonts w:ascii="Arial" w:hAnsi="Arial" w:cs="Arial"/>
                <w:b/>
                <w:spacing w:val="-1"/>
              </w:rPr>
              <w:t>pe</w:t>
            </w:r>
            <w:r w:rsidRPr="005F3B0F">
              <w:rPr>
                <w:rFonts w:ascii="Arial" w:hAnsi="Arial" w:cs="Arial"/>
                <w:b/>
              </w:rPr>
              <w:t>r</w:t>
            </w:r>
            <w:r w:rsidRPr="005F3B0F">
              <w:rPr>
                <w:rFonts w:ascii="Arial" w:hAnsi="Arial" w:cs="Arial"/>
                <w:b/>
                <w:spacing w:val="-1"/>
              </w:rPr>
              <w:t xml:space="preserve"> paragraph</w:t>
            </w:r>
            <w:r w:rsidRPr="005F3B0F">
              <w:rPr>
                <w:rFonts w:ascii="Arial" w:hAnsi="Arial" w:cs="Arial"/>
                <w:b/>
              </w:rPr>
              <w:t>.</w:t>
            </w:r>
          </w:p>
          <w:p w14:paraId="38110483" w14:textId="77777777" w:rsidR="0018272C" w:rsidRPr="005F3B0F" w:rsidRDefault="0018272C" w:rsidP="0018272C">
            <w:pPr>
              <w:spacing w:before="2" w:line="220" w:lineRule="exact"/>
              <w:ind w:left="105" w:right="182"/>
              <w:rPr>
                <w:rFonts w:ascii="Arial" w:hAnsi="Arial" w:cs="Arial"/>
              </w:rPr>
            </w:pPr>
            <w:r w:rsidRPr="005F3B0F">
              <w:rPr>
                <w:rFonts w:ascii="Arial" w:hAnsi="Arial" w:cs="Arial"/>
              </w:rPr>
              <w:t xml:space="preserve">However, there are several studies that discuss similar topics regarding job promotion, work motivation, and competence in a managerial context, although not specifically at PT. </w:t>
            </w:r>
            <w:proofErr w:type="spellStart"/>
            <w:r w:rsidRPr="005F3B0F">
              <w:rPr>
                <w:rFonts w:ascii="Arial" w:hAnsi="Arial" w:cs="Arial"/>
              </w:rPr>
              <w:t>Samudera</w:t>
            </w:r>
            <w:proofErr w:type="spellEnd"/>
            <w:r w:rsidRPr="005F3B0F">
              <w:rPr>
                <w:rFonts w:ascii="Arial" w:hAnsi="Arial" w:cs="Arial"/>
              </w:rPr>
              <w:t xml:space="preserve"> </w:t>
            </w:r>
            <w:proofErr w:type="spellStart"/>
            <w:r w:rsidRPr="005F3B0F">
              <w:rPr>
                <w:rFonts w:ascii="Arial" w:hAnsi="Arial" w:cs="Arial"/>
              </w:rPr>
              <w:t>Sawit</w:t>
            </w:r>
            <w:proofErr w:type="spellEnd"/>
            <w:r w:rsidRPr="005F3B0F">
              <w:rPr>
                <w:rFonts w:ascii="Arial" w:hAnsi="Arial" w:cs="Arial"/>
              </w:rPr>
              <w:t xml:space="preserve"> </w:t>
            </w:r>
            <w:proofErr w:type="spellStart"/>
            <w:r w:rsidRPr="005F3B0F">
              <w:rPr>
                <w:rFonts w:ascii="Arial" w:hAnsi="Arial" w:cs="Arial"/>
              </w:rPr>
              <w:t>Subur</w:t>
            </w:r>
            <w:proofErr w:type="spellEnd"/>
            <w:r w:rsidRPr="005F3B0F">
              <w:rPr>
                <w:rFonts w:ascii="Arial" w:hAnsi="Arial" w:cs="Arial"/>
              </w:rPr>
              <w:t>. Although there is no exact research with the title you mentioned, the topic you raised is very relevant and important in the context of human resource management.</w:t>
            </w:r>
          </w:p>
        </w:tc>
        <w:tc>
          <w:tcPr>
            <w:tcW w:w="4018" w:type="dxa"/>
            <w:tcBorders>
              <w:top w:val="single" w:sz="5" w:space="0" w:color="000000"/>
              <w:left w:val="single" w:sz="5" w:space="0" w:color="000000"/>
              <w:bottom w:val="single" w:sz="5" w:space="0" w:color="000000"/>
              <w:right w:val="single" w:sz="5" w:space="0" w:color="000000"/>
            </w:tcBorders>
          </w:tcPr>
          <w:p w14:paraId="7FE6D7D3" w14:textId="65C40272" w:rsidR="00AB66EE" w:rsidRPr="005F3B0F" w:rsidRDefault="00E22A78">
            <w:pPr>
              <w:rPr>
                <w:rFonts w:ascii="Arial" w:hAnsi="Arial" w:cs="Arial"/>
              </w:rPr>
            </w:pPr>
            <w:r w:rsidRPr="005F3B0F">
              <w:rPr>
                <w:rFonts w:ascii="Arial" w:hAnsi="Arial" w:cs="Arial"/>
              </w:rPr>
              <w:t>Thank you for your appreciation and input. We have made adjustments to ensure consistency in mentioning the case study locations and to improve the sentence structure per paragraph. We also emphasize the relevance of the topic by strengthening its connection to literature that discusses similar issues in a managerial context.</w:t>
            </w:r>
          </w:p>
        </w:tc>
      </w:tr>
    </w:tbl>
    <w:p w14:paraId="19F6BF77" w14:textId="77777777" w:rsidR="00AB66EE" w:rsidRPr="005F3B0F" w:rsidRDefault="00AB66EE">
      <w:pPr>
        <w:spacing w:line="200" w:lineRule="exact"/>
        <w:rPr>
          <w:rFonts w:ascii="Arial" w:hAnsi="Arial" w:cs="Arial"/>
        </w:rPr>
      </w:pPr>
    </w:p>
    <w:p w14:paraId="2A1BFB38" w14:textId="77777777" w:rsidR="00AB66EE" w:rsidRPr="005F3B0F" w:rsidRDefault="00000000">
      <w:pPr>
        <w:spacing w:before="35"/>
        <w:ind w:left="220"/>
        <w:rPr>
          <w:rFonts w:ascii="Arial" w:hAnsi="Arial" w:cs="Arial"/>
        </w:rPr>
      </w:pPr>
      <w:r w:rsidRPr="005F3B0F">
        <w:rPr>
          <w:rFonts w:ascii="Arial" w:hAnsi="Arial" w:cs="Arial"/>
        </w:rPr>
        <w:pict w14:anchorId="57D6396C">
          <v:group id="_x0000_s1051" style="position:absolute;left:0;text-align:left;margin-left:71.45pt;margin-top:1.25pt;width:41.6pt;height:12.5pt;z-index:-251660288;mso-position-horizontal-relative:page" coordorigin="1429,25" coordsize="832,250">
            <v:shape id="_x0000_s1053" style="position:absolute;left:1440;top:35;width:811;height:230" coordorigin="1440,35" coordsize="811,230" path="m1440,35r,230l2251,265r,-230l1440,35xe" fillcolor="yellow" stroked="f">
              <v:path arrowok="t"/>
            </v:shape>
            <v:shape id="_x0000_s1052" style="position:absolute;left:1440;top:255;width:811;height:0" coordorigin="1440,255" coordsize="811,0" path="m1440,255r811,e" filled="f" strokeweight="1.06pt">
              <v:path arrowok="t"/>
            </v:shape>
            <w10:wrap anchorx="page"/>
          </v:group>
        </w:pict>
      </w:r>
      <w:r w:rsidR="00A90777" w:rsidRPr="005F3B0F">
        <w:rPr>
          <w:rFonts w:ascii="Arial" w:hAnsi="Arial" w:cs="Arial"/>
          <w:b/>
          <w:spacing w:val="-1"/>
        </w:rPr>
        <w:t>PAR</w:t>
      </w:r>
      <w:r w:rsidR="00A90777" w:rsidRPr="005F3B0F">
        <w:rPr>
          <w:rFonts w:ascii="Arial" w:hAnsi="Arial" w:cs="Arial"/>
          <w:b/>
        </w:rPr>
        <w:t>T</w:t>
      </w:r>
      <w:r w:rsidR="00A90777" w:rsidRPr="005F3B0F">
        <w:rPr>
          <w:rFonts w:ascii="Arial" w:hAnsi="Arial" w:cs="Arial"/>
          <w:b/>
          <w:spacing w:val="49"/>
        </w:rPr>
        <w:t xml:space="preserve"> </w:t>
      </w:r>
      <w:r w:rsidR="00A90777" w:rsidRPr="005F3B0F">
        <w:rPr>
          <w:rFonts w:ascii="Arial" w:hAnsi="Arial" w:cs="Arial"/>
          <w:b/>
          <w:spacing w:val="-1"/>
        </w:rPr>
        <w:t>2</w:t>
      </w:r>
      <w:r w:rsidR="00A90777" w:rsidRPr="005F3B0F">
        <w:rPr>
          <w:rFonts w:ascii="Arial" w:hAnsi="Arial" w:cs="Arial"/>
          <w:b/>
        </w:rPr>
        <w:t>:</w:t>
      </w:r>
    </w:p>
    <w:p w14:paraId="0E8155A9" w14:textId="77777777" w:rsidR="00AB66EE" w:rsidRPr="005F3B0F" w:rsidRDefault="00AB66EE">
      <w:pPr>
        <w:spacing w:before="5" w:line="220" w:lineRule="exact"/>
        <w:rPr>
          <w:rFonts w:ascii="Arial" w:hAnsi="Arial" w:cs="Arial"/>
        </w:rPr>
      </w:pPr>
    </w:p>
    <w:tbl>
      <w:tblPr>
        <w:tblW w:w="13230" w:type="dxa"/>
        <w:tblInd w:w="84" w:type="dxa"/>
        <w:tblLayout w:type="fixed"/>
        <w:tblCellMar>
          <w:left w:w="0" w:type="dxa"/>
          <w:right w:w="0" w:type="dxa"/>
        </w:tblCellMar>
        <w:tblLook w:val="01E0" w:firstRow="1" w:lastRow="1" w:firstColumn="1" w:lastColumn="1" w:noHBand="0" w:noVBand="0"/>
      </w:tblPr>
      <w:tblGrid>
        <w:gridCol w:w="2790"/>
        <w:gridCol w:w="2610"/>
        <w:gridCol w:w="7830"/>
      </w:tblGrid>
      <w:tr w:rsidR="00AB66EE" w:rsidRPr="005F3B0F" w14:paraId="0F043135" w14:textId="77777777" w:rsidTr="005F3B0F">
        <w:trPr>
          <w:trHeight w:hRule="exact" w:val="368"/>
        </w:trPr>
        <w:tc>
          <w:tcPr>
            <w:tcW w:w="2790" w:type="dxa"/>
            <w:tcBorders>
              <w:top w:val="single" w:sz="5" w:space="0" w:color="000000"/>
              <w:left w:val="single" w:sz="5" w:space="0" w:color="000000"/>
              <w:bottom w:val="single" w:sz="5" w:space="0" w:color="000000"/>
              <w:right w:val="single" w:sz="5" w:space="0" w:color="000000"/>
            </w:tcBorders>
          </w:tcPr>
          <w:p w14:paraId="12BFDE5C" w14:textId="77777777" w:rsidR="00AB66EE" w:rsidRPr="005F3B0F" w:rsidRDefault="00AB66EE">
            <w:pPr>
              <w:rPr>
                <w:rFonts w:ascii="Arial" w:hAnsi="Arial" w:cs="Arial"/>
              </w:rPr>
            </w:pPr>
          </w:p>
        </w:tc>
        <w:tc>
          <w:tcPr>
            <w:tcW w:w="2610" w:type="dxa"/>
            <w:tcBorders>
              <w:top w:val="single" w:sz="5" w:space="0" w:color="000000"/>
              <w:left w:val="single" w:sz="5" w:space="0" w:color="000000"/>
              <w:bottom w:val="single" w:sz="5" w:space="0" w:color="000000"/>
              <w:right w:val="single" w:sz="5" w:space="0" w:color="000000"/>
            </w:tcBorders>
          </w:tcPr>
          <w:p w14:paraId="65C2181B" w14:textId="77777777" w:rsidR="00AB66EE" w:rsidRPr="005F3B0F" w:rsidRDefault="00A90777">
            <w:pPr>
              <w:spacing w:line="220" w:lineRule="exact"/>
              <w:ind w:left="105"/>
              <w:rPr>
                <w:rFonts w:ascii="Arial" w:hAnsi="Arial" w:cs="Arial"/>
              </w:rPr>
            </w:pPr>
            <w:r w:rsidRPr="005F3B0F">
              <w:rPr>
                <w:rFonts w:ascii="Arial" w:hAnsi="Arial" w:cs="Arial"/>
                <w:b/>
                <w:spacing w:val="-1"/>
              </w:rPr>
              <w:t>Rev</w:t>
            </w:r>
            <w:r w:rsidRPr="005F3B0F">
              <w:rPr>
                <w:rFonts w:ascii="Arial" w:hAnsi="Arial" w:cs="Arial"/>
                <w:b/>
              </w:rPr>
              <w:t>i</w:t>
            </w:r>
            <w:r w:rsidRPr="005F3B0F">
              <w:rPr>
                <w:rFonts w:ascii="Arial" w:hAnsi="Arial" w:cs="Arial"/>
                <w:b/>
                <w:spacing w:val="-1"/>
              </w:rPr>
              <w:t>ewer’</w:t>
            </w:r>
            <w:r w:rsidRPr="005F3B0F">
              <w:rPr>
                <w:rFonts w:ascii="Arial" w:hAnsi="Arial" w:cs="Arial"/>
                <w:b/>
              </w:rPr>
              <w:t>s</w:t>
            </w:r>
            <w:r w:rsidRPr="005F3B0F">
              <w:rPr>
                <w:rFonts w:ascii="Arial" w:hAnsi="Arial" w:cs="Arial"/>
                <w:b/>
                <w:spacing w:val="1"/>
              </w:rPr>
              <w:t xml:space="preserve"> </w:t>
            </w:r>
            <w:r w:rsidRPr="005F3B0F">
              <w:rPr>
                <w:rFonts w:ascii="Arial" w:hAnsi="Arial" w:cs="Arial"/>
                <w:b/>
                <w:spacing w:val="-1"/>
              </w:rPr>
              <w:t>commen</w:t>
            </w:r>
            <w:r w:rsidRPr="005F3B0F">
              <w:rPr>
                <w:rFonts w:ascii="Arial" w:hAnsi="Arial" w:cs="Arial"/>
                <w:b/>
              </w:rPr>
              <w:t>t</w:t>
            </w:r>
          </w:p>
        </w:tc>
        <w:tc>
          <w:tcPr>
            <w:tcW w:w="7830" w:type="dxa"/>
            <w:tcBorders>
              <w:top w:val="single" w:sz="5" w:space="0" w:color="000000"/>
              <w:left w:val="single" w:sz="5" w:space="0" w:color="000000"/>
              <w:bottom w:val="single" w:sz="5" w:space="0" w:color="000000"/>
              <w:right w:val="single" w:sz="5" w:space="0" w:color="000000"/>
            </w:tcBorders>
          </w:tcPr>
          <w:p w14:paraId="6223B5D9" w14:textId="77777777" w:rsidR="00AB66EE" w:rsidRPr="005F3B0F" w:rsidRDefault="00A90777">
            <w:pPr>
              <w:spacing w:before="1"/>
              <w:ind w:left="-1" w:right="148"/>
              <w:rPr>
                <w:rFonts w:ascii="Arial" w:hAnsi="Arial" w:cs="Arial"/>
              </w:rPr>
            </w:pPr>
            <w:r w:rsidRPr="005F3B0F">
              <w:rPr>
                <w:rFonts w:ascii="Arial" w:hAnsi="Arial" w:cs="Arial"/>
                <w:b/>
                <w:spacing w:val="-1"/>
              </w:rPr>
              <w:t>Author’</w:t>
            </w:r>
            <w:r w:rsidRPr="005F3B0F">
              <w:rPr>
                <w:rFonts w:ascii="Arial" w:hAnsi="Arial" w:cs="Arial"/>
                <w:b/>
              </w:rPr>
              <w:t xml:space="preserve">s </w:t>
            </w:r>
            <w:r w:rsidRPr="005F3B0F">
              <w:rPr>
                <w:rFonts w:ascii="Arial" w:hAnsi="Arial" w:cs="Arial"/>
                <w:b/>
                <w:spacing w:val="-1"/>
              </w:rPr>
              <w:t>Feedbac</w:t>
            </w:r>
            <w:r w:rsidRPr="005F3B0F">
              <w:rPr>
                <w:rFonts w:ascii="Arial" w:hAnsi="Arial" w:cs="Arial"/>
                <w:b/>
              </w:rPr>
              <w:t>k</w:t>
            </w:r>
            <w:r w:rsidRPr="005F3B0F">
              <w:rPr>
                <w:rFonts w:ascii="Arial" w:hAnsi="Arial" w:cs="Arial"/>
                <w:b/>
                <w:spacing w:val="-1"/>
              </w:rPr>
              <w:t xml:space="preserve"> </w:t>
            </w:r>
            <w:r w:rsidRPr="005F3B0F">
              <w:rPr>
                <w:rFonts w:ascii="Arial" w:hAnsi="Arial" w:cs="Arial"/>
                <w:spacing w:val="-1"/>
              </w:rPr>
              <w:t>(I</w:t>
            </w:r>
            <w:r w:rsidRPr="005F3B0F">
              <w:rPr>
                <w:rFonts w:ascii="Arial" w:hAnsi="Arial" w:cs="Arial"/>
              </w:rPr>
              <w:t xml:space="preserve">t </w:t>
            </w:r>
            <w:r w:rsidRPr="005F3B0F">
              <w:rPr>
                <w:rFonts w:ascii="Arial" w:hAnsi="Arial" w:cs="Arial"/>
                <w:spacing w:val="-1"/>
              </w:rPr>
              <w:t>is manda</w:t>
            </w:r>
            <w:r w:rsidRPr="005F3B0F">
              <w:rPr>
                <w:rFonts w:ascii="Arial" w:hAnsi="Arial" w:cs="Arial"/>
              </w:rPr>
              <w:t>t</w:t>
            </w:r>
            <w:r w:rsidRPr="005F3B0F">
              <w:rPr>
                <w:rFonts w:ascii="Arial" w:hAnsi="Arial" w:cs="Arial"/>
                <w:spacing w:val="-1"/>
              </w:rPr>
              <w:t>o</w:t>
            </w:r>
            <w:r w:rsidRPr="005F3B0F">
              <w:rPr>
                <w:rFonts w:ascii="Arial" w:hAnsi="Arial" w:cs="Arial"/>
              </w:rPr>
              <w:t>ry t</w:t>
            </w:r>
            <w:r w:rsidRPr="005F3B0F">
              <w:rPr>
                <w:rFonts w:ascii="Arial" w:hAnsi="Arial" w:cs="Arial"/>
                <w:spacing w:val="-1"/>
              </w:rPr>
              <w:t>ha</w:t>
            </w:r>
            <w:r w:rsidRPr="005F3B0F">
              <w:rPr>
                <w:rFonts w:ascii="Arial" w:hAnsi="Arial" w:cs="Arial"/>
              </w:rPr>
              <w:t>t</w:t>
            </w:r>
            <w:r w:rsidRPr="005F3B0F">
              <w:rPr>
                <w:rFonts w:ascii="Arial" w:hAnsi="Arial" w:cs="Arial"/>
                <w:spacing w:val="1"/>
              </w:rPr>
              <w:t xml:space="preserve"> </w:t>
            </w:r>
            <w:r w:rsidRPr="005F3B0F">
              <w:rPr>
                <w:rFonts w:ascii="Arial" w:hAnsi="Arial" w:cs="Arial"/>
                <w:spacing w:val="-1"/>
              </w:rPr>
              <w:t>au</w:t>
            </w:r>
            <w:r w:rsidRPr="005F3B0F">
              <w:rPr>
                <w:rFonts w:ascii="Arial" w:hAnsi="Arial" w:cs="Arial"/>
              </w:rPr>
              <w:t>t</w:t>
            </w:r>
            <w:r w:rsidRPr="005F3B0F">
              <w:rPr>
                <w:rFonts w:ascii="Arial" w:hAnsi="Arial" w:cs="Arial"/>
                <w:spacing w:val="-1"/>
              </w:rPr>
              <w:t>ho</w:t>
            </w:r>
            <w:r w:rsidRPr="005F3B0F">
              <w:rPr>
                <w:rFonts w:ascii="Arial" w:hAnsi="Arial" w:cs="Arial"/>
              </w:rPr>
              <w:t xml:space="preserve">rs </w:t>
            </w:r>
            <w:r w:rsidRPr="005F3B0F">
              <w:rPr>
                <w:rFonts w:ascii="Arial" w:hAnsi="Arial" w:cs="Arial"/>
                <w:spacing w:val="-1"/>
              </w:rPr>
              <w:t>shou</w:t>
            </w:r>
            <w:r w:rsidRPr="005F3B0F">
              <w:rPr>
                <w:rFonts w:ascii="Arial" w:hAnsi="Arial" w:cs="Arial"/>
                <w:w w:val="101"/>
              </w:rPr>
              <w:t>l</w:t>
            </w:r>
            <w:r w:rsidRPr="005F3B0F">
              <w:rPr>
                <w:rFonts w:ascii="Arial" w:hAnsi="Arial" w:cs="Arial"/>
              </w:rPr>
              <w:t xml:space="preserve">d </w:t>
            </w:r>
            <w:r w:rsidRPr="005F3B0F">
              <w:rPr>
                <w:rFonts w:ascii="Arial" w:hAnsi="Arial" w:cs="Arial"/>
                <w:spacing w:val="-1"/>
              </w:rPr>
              <w:t>wr</w:t>
            </w:r>
            <w:r w:rsidRPr="005F3B0F">
              <w:rPr>
                <w:rFonts w:ascii="Arial" w:hAnsi="Arial" w:cs="Arial"/>
              </w:rPr>
              <w:t xml:space="preserve">ite </w:t>
            </w:r>
            <w:r w:rsidRPr="005F3B0F">
              <w:rPr>
                <w:rFonts w:ascii="Arial" w:hAnsi="Arial" w:cs="Arial"/>
                <w:spacing w:val="-1"/>
              </w:rPr>
              <w:t>h</w:t>
            </w:r>
            <w:r w:rsidRPr="005F3B0F">
              <w:rPr>
                <w:rFonts w:ascii="Arial" w:hAnsi="Arial" w:cs="Arial"/>
              </w:rPr>
              <w:t>i</w:t>
            </w:r>
            <w:r w:rsidRPr="005F3B0F">
              <w:rPr>
                <w:rFonts w:ascii="Arial" w:hAnsi="Arial" w:cs="Arial"/>
                <w:spacing w:val="-1"/>
              </w:rPr>
              <w:t>s</w:t>
            </w:r>
            <w:r w:rsidRPr="005F3B0F">
              <w:rPr>
                <w:rFonts w:ascii="Arial" w:hAnsi="Arial" w:cs="Arial"/>
              </w:rPr>
              <w:t>/</w:t>
            </w:r>
            <w:r w:rsidRPr="005F3B0F">
              <w:rPr>
                <w:rFonts w:ascii="Arial" w:hAnsi="Arial" w:cs="Arial"/>
                <w:spacing w:val="-1"/>
              </w:rPr>
              <w:t>he</w:t>
            </w:r>
            <w:r w:rsidRPr="005F3B0F">
              <w:rPr>
                <w:rFonts w:ascii="Arial" w:hAnsi="Arial" w:cs="Arial"/>
              </w:rPr>
              <w:t>r</w:t>
            </w:r>
            <w:r w:rsidRPr="005F3B0F">
              <w:rPr>
                <w:rFonts w:ascii="Arial" w:hAnsi="Arial" w:cs="Arial"/>
                <w:spacing w:val="1"/>
              </w:rPr>
              <w:t xml:space="preserve"> </w:t>
            </w:r>
            <w:r w:rsidRPr="005F3B0F">
              <w:rPr>
                <w:rFonts w:ascii="Arial" w:hAnsi="Arial" w:cs="Arial"/>
                <w:spacing w:val="-1"/>
              </w:rPr>
              <w:t>feedbac</w:t>
            </w:r>
            <w:r w:rsidRPr="005F3B0F">
              <w:rPr>
                <w:rFonts w:ascii="Arial" w:hAnsi="Arial" w:cs="Arial"/>
              </w:rPr>
              <w:t>k</w:t>
            </w:r>
            <w:r w:rsidRPr="005F3B0F">
              <w:rPr>
                <w:rFonts w:ascii="Arial" w:hAnsi="Arial" w:cs="Arial"/>
                <w:spacing w:val="-1"/>
              </w:rPr>
              <w:t xml:space="preserve"> here</w:t>
            </w:r>
            <w:r w:rsidRPr="005F3B0F">
              <w:rPr>
                <w:rFonts w:ascii="Arial" w:hAnsi="Arial" w:cs="Arial"/>
              </w:rPr>
              <w:t>)</w:t>
            </w:r>
          </w:p>
        </w:tc>
      </w:tr>
      <w:tr w:rsidR="00AB66EE" w:rsidRPr="005F3B0F" w14:paraId="5ED657F7" w14:textId="77777777" w:rsidTr="007125DF">
        <w:trPr>
          <w:trHeight w:hRule="exact" w:val="809"/>
        </w:trPr>
        <w:tc>
          <w:tcPr>
            <w:tcW w:w="2790" w:type="dxa"/>
            <w:tcBorders>
              <w:top w:val="single" w:sz="5" w:space="0" w:color="000000"/>
              <w:left w:val="single" w:sz="5" w:space="0" w:color="000000"/>
              <w:bottom w:val="single" w:sz="5" w:space="0" w:color="000000"/>
              <w:right w:val="single" w:sz="5" w:space="0" w:color="000000"/>
            </w:tcBorders>
          </w:tcPr>
          <w:p w14:paraId="2EE07CE5" w14:textId="77777777" w:rsidR="00AB66EE" w:rsidRPr="005F3B0F" w:rsidRDefault="00AB66EE">
            <w:pPr>
              <w:spacing w:before="5" w:line="220" w:lineRule="exact"/>
              <w:rPr>
                <w:rFonts w:ascii="Arial" w:hAnsi="Arial" w:cs="Arial"/>
              </w:rPr>
            </w:pPr>
          </w:p>
          <w:p w14:paraId="34020B81" w14:textId="77777777" w:rsidR="005F3B0F" w:rsidRDefault="00A90777">
            <w:pPr>
              <w:ind w:left="103"/>
              <w:rPr>
                <w:rFonts w:ascii="Arial" w:hAnsi="Arial" w:cs="Arial"/>
                <w:b/>
              </w:rPr>
            </w:pPr>
            <w:r w:rsidRPr="005F3B0F">
              <w:rPr>
                <w:rFonts w:ascii="Arial" w:hAnsi="Arial" w:cs="Arial"/>
                <w:b/>
                <w:spacing w:val="-1"/>
              </w:rPr>
              <w:t>Ar</w:t>
            </w:r>
            <w:r w:rsidRPr="005F3B0F">
              <w:rPr>
                <w:rFonts w:ascii="Arial" w:hAnsi="Arial" w:cs="Arial"/>
                <w:b/>
              </w:rPr>
              <w:t>e</w:t>
            </w:r>
            <w:r w:rsidRPr="005F3B0F">
              <w:rPr>
                <w:rFonts w:ascii="Arial" w:hAnsi="Arial" w:cs="Arial"/>
                <w:b/>
                <w:spacing w:val="-1"/>
              </w:rPr>
              <w:t xml:space="preserve"> ther</w:t>
            </w:r>
            <w:r w:rsidRPr="005F3B0F">
              <w:rPr>
                <w:rFonts w:ascii="Arial" w:hAnsi="Arial" w:cs="Arial"/>
                <w:b/>
              </w:rPr>
              <w:t>e</w:t>
            </w:r>
            <w:r w:rsidRPr="005F3B0F">
              <w:rPr>
                <w:rFonts w:ascii="Arial" w:hAnsi="Arial" w:cs="Arial"/>
                <w:b/>
                <w:spacing w:val="-1"/>
              </w:rPr>
              <w:t xml:space="preserve"> eth</w:t>
            </w:r>
            <w:r w:rsidRPr="005F3B0F">
              <w:rPr>
                <w:rFonts w:ascii="Arial" w:hAnsi="Arial" w:cs="Arial"/>
                <w:b/>
              </w:rPr>
              <w:t>i</w:t>
            </w:r>
            <w:r w:rsidRPr="005F3B0F">
              <w:rPr>
                <w:rFonts w:ascii="Arial" w:hAnsi="Arial" w:cs="Arial"/>
                <w:b/>
                <w:spacing w:val="-1"/>
              </w:rPr>
              <w:t>ca</w:t>
            </w:r>
            <w:r w:rsidRPr="005F3B0F">
              <w:rPr>
                <w:rFonts w:ascii="Arial" w:hAnsi="Arial" w:cs="Arial"/>
                <w:b/>
              </w:rPr>
              <w:t>l</w:t>
            </w:r>
            <w:r w:rsidRPr="005F3B0F">
              <w:rPr>
                <w:rFonts w:ascii="Arial" w:hAnsi="Arial" w:cs="Arial"/>
                <w:b/>
                <w:spacing w:val="1"/>
              </w:rPr>
              <w:t xml:space="preserve"> </w:t>
            </w:r>
            <w:r w:rsidRPr="005F3B0F">
              <w:rPr>
                <w:rFonts w:ascii="Arial" w:hAnsi="Arial" w:cs="Arial"/>
                <w:b/>
              </w:rPr>
              <w:t>i</w:t>
            </w:r>
            <w:r w:rsidRPr="005F3B0F">
              <w:rPr>
                <w:rFonts w:ascii="Arial" w:hAnsi="Arial" w:cs="Arial"/>
                <w:b/>
                <w:spacing w:val="-1"/>
              </w:rPr>
              <w:t>ssue</w:t>
            </w:r>
            <w:r w:rsidRPr="005F3B0F">
              <w:rPr>
                <w:rFonts w:ascii="Arial" w:hAnsi="Arial" w:cs="Arial"/>
                <w:b/>
              </w:rPr>
              <w:t>s</w:t>
            </w:r>
          </w:p>
          <w:p w14:paraId="75243155" w14:textId="5590EDDD" w:rsidR="00AB66EE" w:rsidRPr="005F3B0F" w:rsidRDefault="00A90777">
            <w:pPr>
              <w:ind w:left="103"/>
              <w:rPr>
                <w:rFonts w:ascii="Arial" w:hAnsi="Arial" w:cs="Arial"/>
              </w:rPr>
            </w:pPr>
            <w:r w:rsidRPr="005F3B0F">
              <w:rPr>
                <w:rFonts w:ascii="Arial" w:hAnsi="Arial" w:cs="Arial"/>
                <w:b/>
                <w:spacing w:val="1"/>
              </w:rPr>
              <w:t xml:space="preserve"> </w:t>
            </w:r>
            <w:r w:rsidRPr="005F3B0F">
              <w:rPr>
                <w:rFonts w:ascii="Arial" w:hAnsi="Arial" w:cs="Arial"/>
                <w:b/>
              </w:rPr>
              <w:t xml:space="preserve">in </w:t>
            </w:r>
            <w:r w:rsidRPr="005F3B0F">
              <w:rPr>
                <w:rFonts w:ascii="Arial" w:hAnsi="Arial" w:cs="Arial"/>
                <w:b/>
                <w:spacing w:val="-1"/>
              </w:rPr>
              <w:t>th</w:t>
            </w:r>
            <w:r w:rsidRPr="005F3B0F">
              <w:rPr>
                <w:rFonts w:ascii="Arial" w:hAnsi="Arial" w:cs="Arial"/>
                <w:b/>
              </w:rPr>
              <w:t>is</w:t>
            </w:r>
            <w:r w:rsidRPr="005F3B0F">
              <w:rPr>
                <w:rFonts w:ascii="Arial" w:hAnsi="Arial" w:cs="Arial"/>
                <w:b/>
                <w:spacing w:val="1"/>
              </w:rPr>
              <w:t xml:space="preserve"> </w:t>
            </w:r>
            <w:r w:rsidRPr="005F3B0F">
              <w:rPr>
                <w:rFonts w:ascii="Arial" w:hAnsi="Arial" w:cs="Arial"/>
                <w:b/>
                <w:spacing w:val="-1"/>
              </w:rPr>
              <w:t>manuscr</w:t>
            </w:r>
            <w:r w:rsidRPr="005F3B0F">
              <w:rPr>
                <w:rFonts w:ascii="Arial" w:hAnsi="Arial" w:cs="Arial"/>
                <w:b/>
                <w:w w:val="101"/>
              </w:rPr>
              <w:t>i</w:t>
            </w:r>
            <w:r w:rsidRPr="005F3B0F">
              <w:rPr>
                <w:rFonts w:ascii="Arial" w:hAnsi="Arial" w:cs="Arial"/>
                <w:b/>
                <w:spacing w:val="-1"/>
              </w:rPr>
              <w:t>pt</w:t>
            </w:r>
            <w:r w:rsidRPr="005F3B0F">
              <w:rPr>
                <w:rFonts w:ascii="Arial" w:hAnsi="Arial" w:cs="Arial"/>
                <w:b/>
              </w:rPr>
              <w:t>?</w:t>
            </w:r>
          </w:p>
        </w:tc>
        <w:tc>
          <w:tcPr>
            <w:tcW w:w="2610" w:type="dxa"/>
            <w:tcBorders>
              <w:top w:val="single" w:sz="5" w:space="0" w:color="000000"/>
              <w:left w:val="single" w:sz="5" w:space="0" w:color="000000"/>
              <w:bottom w:val="single" w:sz="5" w:space="0" w:color="000000"/>
              <w:right w:val="single" w:sz="5" w:space="0" w:color="000000"/>
            </w:tcBorders>
          </w:tcPr>
          <w:p w14:paraId="08858969" w14:textId="77777777" w:rsidR="00AB66EE" w:rsidRPr="005F3B0F" w:rsidRDefault="00AB66EE">
            <w:pPr>
              <w:spacing w:before="10" w:line="100" w:lineRule="exact"/>
              <w:rPr>
                <w:rFonts w:ascii="Arial" w:hAnsi="Arial" w:cs="Arial"/>
              </w:rPr>
            </w:pPr>
          </w:p>
          <w:p w14:paraId="05F53A9E" w14:textId="77777777" w:rsidR="00AB66EE" w:rsidRPr="005F3B0F" w:rsidRDefault="00AB66EE">
            <w:pPr>
              <w:ind w:left="105"/>
              <w:rPr>
                <w:rFonts w:ascii="Arial" w:hAnsi="Arial" w:cs="Arial"/>
              </w:rPr>
            </w:pPr>
          </w:p>
        </w:tc>
        <w:tc>
          <w:tcPr>
            <w:tcW w:w="7830" w:type="dxa"/>
            <w:tcBorders>
              <w:top w:val="single" w:sz="5" w:space="0" w:color="000000"/>
              <w:left w:val="single" w:sz="5" w:space="0" w:color="000000"/>
              <w:bottom w:val="single" w:sz="5" w:space="0" w:color="000000"/>
              <w:right w:val="single" w:sz="5" w:space="0" w:color="000000"/>
            </w:tcBorders>
          </w:tcPr>
          <w:p w14:paraId="340A9AD9" w14:textId="77777777" w:rsidR="00E22A78" w:rsidRPr="005F3B0F" w:rsidRDefault="00E22A78" w:rsidP="00E22A78">
            <w:pPr>
              <w:spacing w:line="276" w:lineRule="auto"/>
              <w:rPr>
                <w:rFonts w:ascii="Arial" w:eastAsia="Arial Unicode MS" w:hAnsi="Arial" w:cs="Arial"/>
                <w:lang w:val="en-GB"/>
              </w:rPr>
            </w:pPr>
            <w:r w:rsidRPr="005F3B0F">
              <w:rPr>
                <w:rFonts w:ascii="Arial" w:eastAsia="Arial Unicode MS" w:hAnsi="Arial" w:cs="Arial"/>
                <w:lang w:val="en-GB"/>
              </w:rPr>
              <w:t>We declare that there are no conflicts of interest and ethical issues in this study that could affect the results or interpretation of the findings.</w:t>
            </w:r>
          </w:p>
          <w:p w14:paraId="2BD67F17" w14:textId="77777777" w:rsidR="00AB66EE" w:rsidRPr="005F3B0F" w:rsidRDefault="00AB66EE">
            <w:pPr>
              <w:rPr>
                <w:rFonts w:ascii="Arial" w:hAnsi="Arial" w:cs="Arial"/>
                <w:lang w:val="en-GB"/>
              </w:rPr>
            </w:pPr>
          </w:p>
        </w:tc>
      </w:tr>
    </w:tbl>
    <w:p w14:paraId="79180FBB" w14:textId="77777777" w:rsidR="00AB66EE" w:rsidRPr="005F3B0F" w:rsidRDefault="00A90777">
      <w:pPr>
        <w:spacing w:before="33"/>
        <w:ind w:left="100"/>
        <w:rPr>
          <w:rFonts w:ascii="Arial" w:eastAsia="Cambria" w:hAnsi="Arial" w:cs="Arial"/>
        </w:rPr>
      </w:pPr>
      <w:r w:rsidRPr="005F3B0F">
        <w:rPr>
          <w:rFonts w:ascii="Arial" w:eastAsia="Cambria" w:hAnsi="Arial" w:cs="Arial"/>
        </w:rPr>
        <w:t xml:space="preserve"> </w:t>
      </w:r>
    </w:p>
    <w:sectPr w:rsidR="00AB66EE" w:rsidRPr="005F3B0F">
      <w:pgSz w:w="15840" w:h="12240" w:orient="landscape"/>
      <w:pgMar w:top="1120" w:right="226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66074"/>
    <w:multiLevelType w:val="multilevel"/>
    <w:tmpl w:val="0CA096F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942369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6EE"/>
    <w:rsid w:val="0018272C"/>
    <w:rsid w:val="002A7C66"/>
    <w:rsid w:val="005F3B0F"/>
    <w:rsid w:val="007125DF"/>
    <w:rsid w:val="008F444D"/>
    <w:rsid w:val="009B4B42"/>
    <w:rsid w:val="00A62603"/>
    <w:rsid w:val="00A90777"/>
    <w:rsid w:val="00AB66EE"/>
    <w:rsid w:val="00E22A78"/>
    <w:rsid w:val="00F70A9E"/>
    <w:rsid w:val="00F91CA8"/>
    <w:rsid w:val="00FB1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4:docId w14:val="53CA0AA8"/>
  <w15:docId w15:val="{F76AA927-29E6-4C5F-B341-DCC3992B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20972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636</Words>
  <Characters>3631</Characters>
  <Application>Microsoft Office Word</Application>
  <DocSecurity>0</DocSecurity>
  <Lines>30</Lines>
  <Paragraphs>8</Paragraphs>
  <ScaleCrop>false</ScaleCrop>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CPU 1070</cp:lastModifiedBy>
  <cp:revision>10</cp:revision>
  <dcterms:created xsi:type="dcterms:W3CDTF">2025-05-26T05:58:00Z</dcterms:created>
  <dcterms:modified xsi:type="dcterms:W3CDTF">2025-06-02T08:14:00Z</dcterms:modified>
</cp:coreProperties>
</file>