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BD7DB" w14:textId="77777777" w:rsidR="00C56E3C" w:rsidRPr="00BD4D1C" w:rsidRDefault="00C56E3C">
      <w:pPr>
        <w:spacing w:line="200" w:lineRule="exact"/>
        <w:rPr>
          <w:rFonts w:ascii="Arial" w:hAnsi="Arial" w:cs="Arial"/>
        </w:rPr>
      </w:pPr>
    </w:p>
    <w:p w14:paraId="41A4E113" w14:textId="77777777" w:rsidR="00C56E3C" w:rsidRPr="00BD4D1C" w:rsidRDefault="00C56E3C">
      <w:pPr>
        <w:spacing w:line="200" w:lineRule="exact"/>
        <w:rPr>
          <w:rFonts w:ascii="Arial" w:hAnsi="Arial" w:cs="Arial"/>
        </w:rPr>
      </w:pPr>
    </w:p>
    <w:p w14:paraId="6D5B5AAF" w14:textId="77777777" w:rsidR="00C56E3C" w:rsidRPr="00BD4D1C" w:rsidRDefault="00C56E3C">
      <w:pPr>
        <w:spacing w:before="20" w:line="260" w:lineRule="exact"/>
        <w:rPr>
          <w:rFonts w:ascii="Arial" w:hAnsi="Arial" w:cs="Arial"/>
        </w:rPr>
      </w:pPr>
    </w:p>
    <w:p w14:paraId="64B2E209" w14:textId="77777777" w:rsidR="00C56E3C" w:rsidRPr="00BD4D1C" w:rsidRDefault="00B242D0">
      <w:pPr>
        <w:spacing w:before="30"/>
        <w:ind w:left="191"/>
        <w:rPr>
          <w:rFonts w:ascii="Arial" w:eastAsia="Cambria" w:hAnsi="Arial" w:cs="Arial"/>
        </w:rPr>
      </w:pPr>
      <w:r w:rsidRPr="00BD4D1C">
        <w:rPr>
          <w:rFonts w:ascii="Arial" w:hAnsi="Arial" w:cs="Arial"/>
        </w:rPr>
        <w:pict w14:anchorId="10043B90">
          <v:group id="_x0000_s4233" style="position:absolute;left:0;text-align:left;margin-left:179.75pt;margin-top:1.3pt;width:.6pt;height:78.7pt;z-index:-7144;mso-position-horizontal-relative:page" coordorigin="3595,26" coordsize="12,1574">
            <v:shape id="_x0000_s4237" style="position:absolute;left:3600;top:32;width:0;height:290" coordorigin="3600,32" coordsize="0,290" path="m3600,32r,290e" filled="f" strokeweight=".58pt">
              <v:path arrowok="t"/>
            </v:shape>
            <v:shape id="_x0000_s4236" style="position:absolute;left:3600;top:322;width:0;height:290" coordorigin="3600,322" coordsize="0,290" path="m3600,322r,290e" filled="f" strokeweight=".58pt">
              <v:path arrowok="t"/>
            </v:shape>
            <v:shape id="_x0000_s4235" style="position:absolute;left:3600;top:612;width:0;height:650" coordorigin="3600,612" coordsize="0,650" path="m3600,612r,651e" filled="f" strokeweight=".58pt">
              <v:path arrowok="t"/>
            </v:shape>
            <v:shape id="_x0000_s4234" style="position:absolute;left:3600;top:1263;width:0;height:331" coordorigin="3600,1263" coordsize="0,331" path="m3600,1263r,331e" filled="f" strokeweight=".58pt">
              <v:path arrowok="t"/>
            </v:shape>
            <w10:wrap anchorx="page"/>
          </v:group>
        </w:pict>
      </w:r>
      <w:r w:rsidR="001B0D8F" w:rsidRPr="00BD4D1C">
        <w:rPr>
          <w:rFonts w:ascii="Arial" w:eastAsia="Cambria" w:hAnsi="Arial" w:cs="Arial"/>
          <w:spacing w:val="-1"/>
          <w:position w:val="3"/>
        </w:rPr>
        <w:t>J</w:t>
      </w:r>
      <w:r w:rsidR="001B0D8F" w:rsidRPr="00BD4D1C">
        <w:rPr>
          <w:rFonts w:ascii="Arial" w:eastAsia="Cambria" w:hAnsi="Arial" w:cs="Arial"/>
          <w:position w:val="3"/>
        </w:rPr>
        <w:t>ou</w:t>
      </w:r>
      <w:r w:rsidR="001B0D8F" w:rsidRPr="00BD4D1C">
        <w:rPr>
          <w:rFonts w:ascii="Arial" w:eastAsia="Cambria" w:hAnsi="Arial" w:cs="Arial"/>
          <w:spacing w:val="2"/>
          <w:position w:val="3"/>
        </w:rPr>
        <w:t>r</w:t>
      </w:r>
      <w:r w:rsidR="001B0D8F" w:rsidRPr="00BD4D1C">
        <w:rPr>
          <w:rFonts w:ascii="Arial" w:eastAsia="Cambria" w:hAnsi="Arial" w:cs="Arial"/>
          <w:spacing w:val="-1"/>
          <w:position w:val="3"/>
        </w:rPr>
        <w:t>n</w:t>
      </w:r>
      <w:r w:rsidR="001B0D8F" w:rsidRPr="00BD4D1C">
        <w:rPr>
          <w:rFonts w:ascii="Arial" w:eastAsia="Cambria" w:hAnsi="Arial" w:cs="Arial"/>
          <w:spacing w:val="1"/>
          <w:position w:val="3"/>
        </w:rPr>
        <w:t>a</w:t>
      </w:r>
      <w:r w:rsidR="001B0D8F" w:rsidRPr="00BD4D1C">
        <w:rPr>
          <w:rFonts w:ascii="Arial" w:eastAsia="Cambria" w:hAnsi="Arial" w:cs="Arial"/>
          <w:position w:val="3"/>
        </w:rPr>
        <w:t>l</w:t>
      </w:r>
      <w:r w:rsidR="001B0D8F" w:rsidRPr="00BD4D1C">
        <w:rPr>
          <w:rFonts w:ascii="Arial" w:eastAsia="Cambria" w:hAnsi="Arial" w:cs="Arial"/>
          <w:spacing w:val="-6"/>
          <w:position w:val="3"/>
        </w:rPr>
        <w:t xml:space="preserve"> </w:t>
      </w:r>
      <w:r w:rsidR="001B0D8F" w:rsidRPr="00BD4D1C">
        <w:rPr>
          <w:rFonts w:ascii="Arial" w:eastAsia="Cambria" w:hAnsi="Arial" w:cs="Arial"/>
          <w:spacing w:val="1"/>
          <w:position w:val="3"/>
        </w:rPr>
        <w:t>Na</w:t>
      </w:r>
      <w:r w:rsidR="001B0D8F" w:rsidRPr="00BD4D1C">
        <w:rPr>
          <w:rFonts w:ascii="Arial" w:eastAsia="Cambria" w:hAnsi="Arial" w:cs="Arial"/>
          <w:position w:val="3"/>
        </w:rPr>
        <w:t>m</w:t>
      </w:r>
      <w:r w:rsidR="001B0D8F" w:rsidRPr="00BD4D1C">
        <w:rPr>
          <w:rFonts w:ascii="Arial" w:eastAsia="Cambria" w:hAnsi="Arial" w:cs="Arial"/>
          <w:spacing w:val="-1"/>
          <w:position w:val="3"/>
        </w:rPr>
        <w:t>e</w:t>
      </w:r>
      <w:r w:rsidR="001B0D8F" w:rsidRPr="00BD4D1C">
        <w:rPr>
          <w:rFonts w:ascii="Arial" w:eastAsia="Cambria" w:hAnsi="Arial" w:cs="Arial"/>
          <w:position w:val="3"/>
        </w:rPr>
        <w:t xml:space="preserve">:                    </w:t>
      </w:r>
      <w:r w:rsidR="001B0D8F" w:rsidRPr="00BD4D1C">
        <w:rPr>
          <w:rFonts w:ascii="Arial" w:eastAsia="Cambria" w:hAnsi="Arial" w:cs="Arial"/>
          <w:spacing w:val="38"/>
          <w:position w:val="3"/>
        </w:rPr>
        <w:t xml:space="preserve"> </w:t>
      </w:r>
      <w:hyperlink r:id="rId7">
        <w:r w:rsidR="001B0D8F" w:rsidRPr="00BD4D1C">
          <w:rPr>
            <w:rFonts w:ascii="Arial" w:eastAsia="Cambria" w:hAnsi="Arial" w:cs="Arial"/>
            <w:b/>
            <w:color w:val="0000FF"/>
            <w:u w:val="single" w:color="0000FF"/>
          </w:rPr>
          <w:t>As</w:t>
        </w:r>
        <w:r w:rsidR="001B0D8F" w:rsidRPr="00BD4D1C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i</w:t>
        </w:r>
        <w:r w:rsidR="001B0D8F" w:rsidRPr="00BD4D1C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a</w:t>
        </w:r>
        <w:r w:rsidR="001B0D8F" w:rsidRPr="00BD4D1C">
          <w:rPr>
            <w:rFonts w:ascii="Arial" w:eastAsia="Cambria" w:hAnsi="Arial" w:cs="Arial"/>
            <w:b/>
            <w:color w:val="0000FF"/>
            <w:u w:val="single" w:color="0000FF"/>
          </w:rPr>
          <w:t>n</w:t>
        </w:r>
        <w:r w:rsidR="001B0D8F" w:rsidRPr="00BD4D1C">
          <w:rPr>
            <w:rFonts w:ascii="Arial" w:eastAsia="Cambria" w:hAnsi="Arial" w:cs="Arial"/>
            <w:b/>
            <w:color w:val="0000FF"/>
            <w:spacing w:val="-7"/>
            <w:u w:val="single" w:color="0000FF"/>
          </w:rPr>
          <w:t xml:space="preserve"> </w:t>
        </w:r>
        <w:r w:rsidR="001B0D8F" w:rsidRPr="00BD4D1C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J</w:t>
        </w:r>
        <w:r w:rsidR="001B0D8F" w:rsidRPr="00BD4D1C">
          <w:rPr>
            <w:rFonts w:ascii="Arial" w:eastAsia="Cambria" w:hAnsi="Arial" w:cs="Arial"/>
            <w:b/>
            <w:color w:val="0000FF"/>
            <w:u w:val="single" w:color="0000FF"/>
          </w:rPr>
          <w:t>our</w:t>
        </w:r>
        <w:r w:rsidR="001B0D8F" w:rsidRPr="00BD4D1C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n</w:t>
        </w:r>
        <w:r w:rsidR="001B0D8F" w:rsidRPr="00BD4D1C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a</w:t>
        </w:r>
        <w:r w:rsidR="001B0D8F" w:rsidRPr="00BD4D1C">
          <w:rPr>
            <w:rFonts w:ascii="Arial" w:eastAsia="Cambria" w:hAnsi="Arial" w:cs="Arial"/>
            <w:b/>
            <w:color w:val="0000FF"/>
            <w:u w:val="single" w:color="0000FF"/>
          </w:rPr>
          <w:t>l</w:t>
        </w:r>
        <w:r w:rsidR="001B0D8F" w:rsidRPr="00BD4D1C">
          <w:rPr>
            <w:rFonts w:ascii="Arial" w:eastAsia="Cambria" w:hAnsi="Arial" w:cs="Arial"/>
            <w:b/>
            <w:color w:val="0000FF"/>
            <w:spacing w:val="-7"/>
            <w:u w:val="single" w:color="0000FF"/>
          </w:rPr>
          <w:t xml:space="preserve"> </w:t>
        </w:r>
        <w:r w:rsidR="001B0D8F" w:rsidRPr="00BD4D1C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o</w:t>
        </w:r>
        <w:r w:rsidR="001B0D8F" w:rsidRPr="00BD4D1C">
          <w:rPr>
            <w:rFonts w:ascii="Arial" w:eastAsia="Cambria" w:hAnsi="Arial" w:cs="Arial"/>
            <w:b/>
            <w:color w:val="0000FF"/>
            <w:u w:val="single" w:color="0000FF"/>
          </w:rPr>
          <w:t>f</w:t>
        </w:r>
        <w:r w:rsidR="001B0D8F" w:rsidRPr="00BD4D1C">
          <w:rPr>
            <w:rFonts w:ascii="Arial" w:eastAsia="Cambria" w:hAnsi="Arial" w:cs="Arial"/>
            <w:b/>
            <w:color w:val="0000FF"/>
            <w:spacing w:val="-3"/>
            <w:u w:val="single" w:color="0000FF"/>
          </w:rPr>
          <w:t xml:space="preserve"> </w:t>
        </w:r>
        <w:r w:rsidR="001B0D8F" w:rsidRPr="00BD4D1C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A</w:t>
        </w:r>
        <w:r w:rsidR="001B0D8F" w:rsidRPr="00BD4D1C">
          <w:rPr>
            <w:rFonts w:ascii="Arial" w:eastAsia="Cambria" w:hAnsi="Arial" w:cs="Arial"/>
            <w:b/>
            <w:color w:val="0000FF"/>
            <w:u w:val="single" w:color="0000FF"/>
          </w:rPr>
          <w:t>g</w:t>
        </w:r>
        <w:r w:rsidR="001B0D8F" w:rsidRPr="00BD4D1C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r</w:t>
        </w:r>
        <w:r w:rsidR="001B0D8F" w:rsidRPr="00BD4D1C">
          <w:rPr>
            <w:rFonts w:ascii="Arial" w:eastAsia="Cambria" w:hAnsi="Arial" w:cs="Arial"/>
            <w:b/>
            <w:color w:val="0000FF"/>
            <w:u w:val="single" w:color="0000FF"/>
          </w:rPr>
          <w:t>ic</w:t>
        </w:r>
        <w:r w:rsidR="001B0D8F" w:rsidRPr="00BD4D1C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ul</w:t>
        </w:r>
        <w:r w:rsidR="001B0D8F" w:rsidRPr="00BD4D1C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t</w:t>
        </w:r>
        <w:r w:rsidR="001B0D8F" w:rsidRPr="00BD4D1C">
          <w:rPr>
            <w:rFonts w:ascii="Arial" w:eastAsia="Cambria" w:hAnsi="Arial" w:cs="Arial"/>
            <w:b/>
            <w:color w:val="0000FF"/>
            <w:spacing w:val="3"/>
            <w:u w:val="single" w:color="0000FF"/>
          </w:rPr>
          <w:t>u</w:t>
        </w:r>
        <w:r w:rsidR="001B0D8F" w:rsidRPr="00BD4D1C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r</w:t>
        </w:r>
        <w:r w:rsidR="001B0D8F" w:rsidRPr="00BD4D1C">
          <w:rPr>
            <w:rFonts w:ascii="Arial" w:eastAsia="Cambria" w:hAnsi="Arial" w:cs="Arial"/>
            <w:b/>
            <w:color w:val="0000FF"/>
            <w:u w:val="single" w:color="0000FF"/>
          </w:rPr>
          <w:t>e</w:t>
        </w:r>
        <w:r w:rsidR="001B0D8F" w:rsidRPr="00BD4D1C">
          <w:rPr>
            <w:rFonts w:ascii="Arial" w:eastAsia="Cambria" w:hAnsi="Arial" w:cs="Arial"/>
            <w:b/>
            <w:color w:val="0000FF"/>
            <w:spacing w:val="-10"/>
            <w:u w:val="single" w:color="0000FF"/>
          </w:rPr>
          <w:t xml:space="preserve"> </w:t>
        </w:r>
        <w:r w:rsidR="001B0D8F" w:rsidRPr="00BD4D1C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a</w:t>
        </w:r>
        <w:r w:rsidR="001B0D8F" w:rsidRPr="00BD4D1C">
          <w:rPr>
            <w:rFonts w:ascii="Arial" w:eastAsia="Cambria" w:hAnsi="Arial" w:cs="Arial"/>
            <w:b/>
            <w:color w:val="0000FF"/>
            <w:u w:val="single" w:color="0000FF"/>
          </w:rPr>
          <w:t>nd</w:t>
        </w:r>
        <w:r w:rsidR="001B0D8F" w:rsidRPr="00BD4D1C">
          <w:rPr>
            <w:rFonts w:ascii="Arial" w:eastAsia="Cambria" w:hAnsi="Arial" w:cs="Arial"/>
            <w:b/>
            <w:color w:val="0000FF"/>
            <w:spacing w:val="-4"/>
            <w:u w:val="single" w:color="0000FF"/>
          </w:rPr>
          <w:t xml:space="preserve"> </w:t>
        </w:r>
        <w:r w:rsidR="001B0D8F" w:rsidRPr="00BD4D1C">
          <w:rPr>
            <w:rFonts w:ascii="Arial" w:eastAsia="Cambria" w:hAnsi="Arial" w:cs="Arial"/>
            <w:b/>
            <w:color w:val="0000FF"/>
            <w:u w:val="single" w:color="0000FF"/>
          </w:rPr>
          <w:t>A</w:t>
        </w:r>
        <w:r w:rsidR="001B0D8F" w:rsidRPr="00BD4D1C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ll</w:t>
        </w:r>
        <w:r w:rsidR="001B0D8F" w:rsidRPr="00BD4D1C">
          <w:rPr>
            <w:rFonts w:ascii="Arial" w:eastAsia="Cambria" w:hAnsi="Arial" w:cs="Arial"/>
            <w:b/>
            <w:color w:val="0000FF"/>
            <w:u w:val="single" w:color="0000FF"/>
          </w:rPr>
          <w:t>ied</w:t>
        </w:r>
        <w:r w:rsidR="001B0D8F" w:rsidRPr="00BD4D1C">
          <w:rPr>
            <w:rFonts w:ascii="Arial" w:eastAsia="Cambria" w:hAnsi="Arial" w:cs="Arial"/>
            <w:b/>
            <w:color w:val="0000FF"/>
            <w:spacing w:val="-6"/>
            <w:u w:val="single" w:color="0000FF"/>
          </w:rPr>
          <w:t xml:space="preserve"> </w:t>
        </w:r>
        <w:r w:rsidR="001B0D8F" w:rsidRPr="00BD4D1C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S</w:t>
        </w:r>
        <w:r w:rsidR="001B0D8F" w:rsidRPr="00BD4D1C">
          <w:rPr>
            <w:rFonts w:ascii="Arial" w:eastAsia="Cambria" w:hAnsi="Arial" w:cs="Arial"/>
            <w:b/>
            <w:color w:val="0000FF"/>
            <w:u w:val="single" w:color="0000FF"/>
          </w:rPr>
          <w:t>c</w:t>
        </w:r>
        <w:r w:rsidR="001B0D8F" w:rsidRPr="00BD4D1C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i</w:t>
        </w:r>
        <w:r w:rsidR="001B0D8F" w:rsidRPr="00BD4D1C">
          <w:rPr>
            <w:rFonts w:ascii="Arial" w:eastAsia="Cambria" w:hAnsi="Arial" w:cs="Arial"/>
            <w:b/>
            <w:color w:val="0000FF"/>
            <w:u w:val="single" w:color="0000FF"/>
          </w:rPr>
          <w:t>ences</w:t>
        </w:r>
      </w:hyperlink>
    </w:p>
    <w:p w14:paraId="3D9653DA" w14:textId="77777777" w:rsidR="00C56E3C" w:rsidRPr="00BD4D1C" w:rsidRDefault="001B0D8F">
      <w:pPr>
        <w:spacing w:before="27"/>
        <w:ind w:left="191"/>
        <w:rPr>
          <w:rFonts w:ascii="Arial" w:eastAsia="Cambria" w:hAnsi="Arial" w:cs="Arial"/>
        </w:rPr>
      </w:pPr>
      <w:r w:rsidRPr="00BD4D1C">
        <w:rPr>
          <w:rFonts w:ascii="Arial" w:eastAsia="Cambria" w:hAnsi="Arial" w:cs="Arial"/>
          <w:spacing w:val="1"/>
        </w:rPr>
        <w:t>Ma</w:t>
      </w:r>
      <w:r w:rsidRPr="00BD4D1C">
        <w:rPr>
          <w:rFonts w:ascii="Arial" w:eastAsia="Cambria" w:hAnsi="Arial" w:cs="Arial"/>
          <w:spacing w:val="-1"/>
        </w:rPr>
        <w:t>n</w:t>
      </w:r>
      <w:r w:rsidRPr="00BD4D1C">
        <w:rPr>
          <w:rFonts w:ascii="Arial" w:eastAsia="Cambria" w:hAnsi="Arial" w:cs="Arial"/>
        </w:rPr>
        <w:t>u</w:t>
      </w:r>
      <w:r w:rsidRPr="00BD4D1C">
        <w:rPr>
          <w:rFonts w:ascii="Arial" w:eastAsia="Cambria" w:hAnsi="Arial" w:cs="Arial"/>
          <w:spacing w:val="1"/>
        </w:rPr>
        <w:t>sc</w:t>
      </w:r>
      <w:r w:rsidRPr="00BD4D1C">
        <w:rPr>
          <w:rFonts w:ascii="Arial" w:eastAsia="Cambria" w:hAnsi="Arial" w:cs="Arial"/>
          <w:spacing w:val="-1"/>
        </w:rPr>
        <w:t>r</w:t>
      </w:r>
      <w:r w:rsidRPr="00BD4D1C">
        <w:rPr>
          <w:rFonts w:ascii="Arial" w:eastAsia="Cambria" w:hAnsi="Arial" w:cs="Arial"/>
        </w:rPr>
        <w:t>ipt</w:t>
      </w:r>
      <w:r w:rsidRPr="00BD4D1C">
        <w:rPr>
          <w:rFonts w:ascii="Arial" w:eastAsia="Cambria" w:hAnsi="Arial" w:cs="Arial"/>
          <w:spacing w:val="-11"/>
        </w:rPr>
        <w:t xml:space="preserve"> </w:t>
      </w:r>
      <w:r w:rsidRPr="00BD4D1C">
        <w:rPr>
          <w:rFonts w:ascii="Arial" w:eastAsia="Cambria" w:hAnsi="Arial" w:cs="Arial"/>
          <w:spacing w:val="1"/>
        </w:rPr>
        <w:t>N</w:t>
      </w:r>
      <w:r w:rsidRPr="00BD4D1C">
        <w:rPr>
          <w:rFonts w:ascii="Arial" w:eastAsia="Cambria" w:hAnsi="Arial" w:cs="Arial"/>
        </w:rPr>
        <w:t>u</w:t>
      </w:r>
      <w:r w:rsidRPr="00BD4D1C">
        <w:rPr>
          <w:rFonts w:ascii="Arial" w:eastAsia="Cambria" w:hAnsi="Arial" w:cs="Arial"/>
          <w:spacing w:val="3"/>
        </w:rPr>
        <w:t>m</w:t>
      </w:r>
      <w:r w:rsidRPr="00BD4D1C">
        <w:rPr>
          <w:rFonts w:ascii="Arial" w:eastAsia="Cambria" w:hAnsi="Arial" w:cs="Arial"/>
          <w:spacing w:val="1"/>
        </w:rPr>
        <w:t>b</w:t>
      </w:r>
      <w:r w:rsidRPr="00BD4D1C">
        <w:rPr>
          <w:rFonts w:ascii="Arial" w:eastAsia="Cambria" w:hAnsi="Arial" w:cs="Arial"/>
          <w:spacing w:val="-1"/>
        </w:rPr>
        <w:t>er</w:t>
      </w:r>
      <w:r w:rsidRPr="00BD4D1C">
        <w:rPr>
          <w:rFonts w:ascii="Arial" w:eastAsia="Cambria" w:hAnsi="Arial" w:cs="Arial"/>
        </w:rPr>
        <w:t xml:space="preserve">:        </w:t>
      </w:r>
      <w:r w:rsidRPr="00BD4D1C">
        <w:rPr>
          <w:rFonts w:ascii="Arial" w:eastAsia="Cambria" w:hAnsi="Arial" w:cs="Arial"/>
          <w:spacing w:val="3"/>
        </w:rPr>
        <w:t xml:space="preserve"> </w:t>
      </w:r>
      <w:r w:rsidRPr="00BD4D1C">
        <w:rPr>
          <w:rFonts w:ascii="Arial" w:eastAsia="Cambria" w:hAnsi="Arial" w:cs="Arial"/>
          <w:b/>
          <w:position w:val="-3"/>
        </w:rPr>
        <w:t>M</w:t>
      </w:r>
      <w:r w:rsidRPr="00BD4D1C">
        <w:rPr>
          <w:rFonts w:ascii="Arial" w:eastAsia="Cambria" w:hAnsi="Arial" w:cs="Arial"/>
          <w:b/>
          <w:spacing w:val="-1"/>
          <w:position w:val="-3"/>
        </w:rPr>
        <w:t>s</w:t>
      </w:r>
      <w:r w:rsidRPr="00BD4D1C">
        <w:rPr>
          <w:rFonts w:ascii="Arial" w:eastAsia="Cambria" w:hAnsi="Arial" w:cs="Arial"/>
          <w:b/>
          <w:position w:val="-3"/>
        </w:rPr>
        <w:t>_A</w:t>
      </w:r>
      <w:r w:rsidRPr="00BD4D1C">
        <w:rPr>
          <w:rFonts w:ascii="Arial" w:eastAsia="Cambria" w:hAnsi="Arial" w:cs="Arial"/>
          <w:b/>
          <w:spacing w:val="2"/>
          <w:position w:val="-3"/>
        </w:rPr>
        <w:t>J</w:t>
      </w:r>
      <w:r w:rsidRPr="00BD4D1C">
        <w:rPr>
          <w:rFonts w:ascii="Arial" w:eastAsia="Cambria" w:hAnsi="Arial" w:cs="Arial"/>
          <w:b/>
          <w:position w:val="-3"/>
        </w:rPr>
        <w:t>AAS</w:t>
      </w:r>
      <w:r w:rsidRPr="00BD4D1C">
        <w:rPr>
          <w:rFonts w:ascii="Arial" w:eastAsia="Cambria" w:hAnsi="Arial" w:cs="Arial"/>
          <w:b/>
          <w:spacing w:val="1"/>
          <w:position w:val="-3"/>
        </w:rPr>
        <w:t>_</w:t>
      </w:r>
      <w:r w:rsidRPr="00BD4D1C">
        <w:rPr>
          <w:rFonts w:ascii="Arial" w:eastAsia="Cambria" w:hAnsi="Arial" w:cs="Arial"/>
          <w:b/>
          <w:position w:val="-3"/>
        </w:rPr>
        <w:t>1</w:t>
      </w:r>
      <w:r w:rsidRPr="00BD4D1C">
        <w:rPr>
          <w:rFonts w:ascii="Arial" w:eastAsia="Cambria" w:hAnsi="Arial" w:cs="Arial"/>
          <w:b/>
          <w:spacing w:val="1"/>
          <w:position w:val="-3"/>
        </w:rPr>
        <w:t>3</w:t>
      </w:r>
      <w:r w:rsidRPr="00BD4D1C">
        <w:rPr>
          <w:rFonts w:ascii="Arial" w:eastAsia="Cambria" w:hAnsi="Arial" w:cs="Arial"/>
          <w:b/>
          <w:position w:val="-3"/>
        </w:rPr>
        <w:t>1</w:t>
      </w:r>
      <w:r w:rsidRPr="00BD4D1C">
        <w:rPr>
          <w:rFonts w:ascii="Arial" w:eastAsia="Cambria" w:hAnsi="Arial" w:cs="Arial"/>
          <w:b/>
          <w:spacing w:val="-1"/>
          <w:position w:val="-3"/>
        </w:rPr>
        <w:t>3</w:t>
      </w:r>
      <w:r w:rsidRPr="00BD4D1C">
        <w:rPr>
          <w:rFonts w:ascii="Arial" w:eastAsia="Cambria" w:hAnsi="Arial" w:cs="Arial"/>
          <w:b/>
          <w:position w:val="-3"/>
        </w:rPr>
        <w:t>0</w:t>
      </w:r>
    </w:p>
    <w:p w14:paraId="4B1BB134" w14:textId="77777777" w:rsidR="00C56E3C" w:rsidRPr="00BD4D1C" w:rsidRDefault="001B0D8F">
      <w:pPr>
        <w:spacing w:before="26" w:line="220" w:lineRule="exact"/>
        <w:ind w:left="191"/>
        <w:rPr>
          <w:rFonts w:ascii="Arial" w:eastAsia="Cambria" w:hAnsi="Arial" w:cs="Arial"/>
        </w:rPr>
      </w:pPr>
      <w:r w:rsidRPr="00BD4D1C">
        <w:rPr>
          <w:rFonts w:ascii="Arial" w:eastAsia="Cambria" w:hAnsi="Arial" w:cs="Arial"/>
          <w:position w:val="-1"/>
        </w:rPr>
        <w:t>T</w:t>
      </w:r>
      <w:r w:rsidRPr="00BD4D1C">
        <w:rPr>
          <w:rFonts w:ascii="Arial" w:eastAsia="Cambria" w:hAnsi="Arial" w:cs="Arial"/>
          <w:spacing w:val="-1"/>
          <w:position w:val="-1"/>
        </w:rPr>
        <w:t>i</w:t>
      </w:r>
      <w:r w:rsidRPr="00BD4D1C">
        <w:rPr>
          <w:rFonts w:ascii="Arial" w:eastAsia="Cambria" w:hAnsi="Arial" w:cs="Arial"/>
          <w:position w:val="-1"/>
        </w:rPr>
        <w:t>t</w:t>
      </w:r>
      <w:r w:rsidRPr="00BD4D1C">
        <w:rPr>
          <w:rFonts w:ascii="Arial" w:eastAsia="Cambria" w:hAnsi="Arial" w:cs="Arial"/>
          <w:spacing w:val="1"/>
          <w:position w:val="-1"/>
        </w:rPr>
        <w:t>l</w:t>
      </w:r>
      <w:r w:rsidRPr="00BD4D1C">
        <w:rPr>
          <w:rFonts w:ascii="Arial" w:eastAsia="Cambria" w:hAnsi="Arial" w:cs="Arial"/>
          <w:position w:val="-1"/>
        </w:rPr>
        <w:t>e</w:t>
      </w:r>
      <w:r w:rsidRPr="00BD4D1C">
        <w:rPr>
          <w:rFonts w:ascii="Arial" w:eastAsia="Cambria" w:hAnsi="Arial" w:cs="Arial"/>
          <w:spacing w:val="-4"/>
          <w:position w:val="-1"/>
        </w:rPr>
        <w:t xml:space="preserve"> </w:t>
      </w:r>
      <w:r w:rsidRPr="00BD4D1C">
        <w:rPr>
          <w:rFonts w:ascii="Arial" w:eastAsia="Cambria" w:hAnsi="Arial" w:cs="Arial"/>
          <w:position w:val="-1"/>
        </w:rPr>
        <w:t>of</w:t>
      </w:r>
      <w:r w:rsidRPr="00BD4D1C">
        <w:rPr>
          <w:rFonts w:ascii="Arial" w:eastAsia="Cambria" w:hAnsi="Arial" w:cs="Arial"/>
          <w:spacing w:val="-3"/>
          <w:position w:val="-1"/>
        </w:rPr>
        <w:t xml:space="preserve"> </w:t>
      </w:r>
      <w:r w:rsidRPr="00BD4D1C">
        <w:rPr>
          <w:rFonts w:ascii="Arial" w:eastAsia="Cambria" w:hAnsi="Arial" w:cs="Arial"/>
          <w:position w:val="-1"/>
        </w:rPr>
        <w:t>t</w:t>
      </w:r>
      <w:r w:rsidRPr="00BD4D1C">
        <w:rPr>
          <w:rFonts w:ascii="Arial" w:eastAsia="Cambria" w:hAnsi="Arial" w:cs="Arial"/>
          <w:spacing w:val="3"/>
          <w:position w:val="-1"/>
        </w:rPr>
        <w:t>h</w:t>
      </w:r>
      <w:r w:rsidRPr="00BD4D1C">
        <w:rPr>
          <w:rFonts w:ascii="Arial" w:eastAsia="Cambria" w:hAnsi="Arial" w:cs="Arial"/>
          <w:position w:val="-1"/>
        </w:rPr>
        <w:t>e</w:t>
      </w:r>
      <w:r w:rsidRPr="00BD4D1C">
        <w:rPr>
          <w:rFonts w:ascii="Arial" w:eastAsia="Cambria" w:hAnsi="Arial" w:cs="Arial"/>
          <w:spacing w:val="-5"/>
          <w:position w:val="-1"/>
        </w:rPr>
        <w:t xml:space="preserve"> </w:t>
      </w:r>
      <w:r w:rsidRPr="00BD4D1C">
        <w:rPr>
          <w:rFonts w:ascii="Arial" w:eastAsia="Cambria" w:hAnsi="Arial" w:cs="Arial"/>
          <w:spacing w:val="1"/>
          <w:position w:val="-1"/>
        </w:rPr>
        <w:t>M</w:t>
      </w:r>
      <w:r w:rsidRPr="00BD4D1C">
        <w:rPr>
          <w:rFonts w:ascii="Arial" w:eastAsia="Cambria" w:hAnsi="Arial" w:cs="Arial"/>
          <w:spacing w:val="3"/>
          <w:position w:val="-1"/>
        </w:rPr>
        <w:t>a</w:t>
      </w:r>
      <w:r w:rsidRPr="00BD4D1C">
        <w:rPr>
          <w:rFonts w:ascii="Arial" w:eastAsia="Cambria" w:hAnsi="Arial" w:cs="Arial"/>
          <w:spacing w:val="-1"/>
          <w:position w:val="-1"/>
        </w:rPr>
        <w:t>n</w:t>
      </w:r>
      <w:r w:rsidRPr="00BD4D1C">
        <w:rPr>
          <w:rFonts w:ascii="Arial" w:eastAsia="Cambria" w:hAnsi="Arial" w:cs="Arial"/>
          <w:position w:val="-1"/>
        </w:rPr>
        <w:t>u</w:t>
      </w:r>
      <w:r w:rsidRPr="00BD4D1C">
        <w:rPr>
          <w:rFonts w:ascii="Arial" w:eastAsia="Cambria" w:hAnsi="Arial" w:cs="Arial"/>
          <w:spacing w:val="1"/>
          <w:position w:val="-1"/>
        </w:rPr>
        <w:t>sc</w:t>
      </w:r>
      <w:r w:rsidRPr="00BD4D1C">
        <w:rPr>
          <w:rFonts w:ascii="Arial" w:eastAsia="Cambria" w:hAnsi="Arial" w:cs="Arial"/>
          <w:spacing w:val="-1"/>
          <w:position w:val="-1"/>
        </w:rPr>
        <w:t>r</w:t>
      </w:r>
      <w:r w:rsidRPr="00BD4D1C">
        <w:rPr>
          <w:rFonts w:ascii="Arial" w:eastAsia="Cambria" w:hAnsi="Arial" w:cs="Arial"/>
          <w:position w:val="-1"/>
        </w:rPr>
        <w:t>ip</w:t>
      </w:r>
      <w:r w:rsidRPr="00BD4D1C">
        <w:rPr>
          <w:rFonts w:ascii="Arial" w:eastAsia="Cambria" w:hAnsi="Arial" w:cs="Arial"/>
          <w:spacing w:val="-1"/>
          <w:position w:val="-1"/>
        </w:rPr>
        <w:t>t</w:t>
      </w:r>
      <w:r w:rsidRPr="00BD4D1C">
        <w:rPr>
          <w:rFonts w:ascii="Arial" w:eastAsia="Cambria" w:hAnsi="Arial" w:cs="Arial"/>
          <w:position w:val="-1"/>
        </w:rPr>
        <w:t>:</w:t>
      </w:r>
    </w:p>
    <w:p w14:paraId="0069FE06" w14:textId="77777777" w:rsidR="00C56E3C" w:rsidRPr="00BD4D1C" w:rsidRDefault="001B0D8F">
      <w:pPr>
        <w:spacing w:line="200" w:lineRule="exact"/>
        <w:ind w:left="2368"/>
        <w:rPr>
          <w:rFonts w:ascii="Arial" w:eastAsia="Cambria" w:hAnsi="Arial" w:cs="Arial"/>
        </w:rPr>
      </w:pPr>
      <w:r w:rsidRPr="00BD4D1C">
        <w:rPr>
          <w:rFonts w:ascii="Arial" w:eastAsia="Cambria" w:hAnsi="Arial" w:cs="Arial"/>
          <w:b/>
          <w:spacing w:val="1"/>
        </w:rPr>
        <w:t>G</w:t>
      </w:r>
      <w:r w:rsidRPr="00BD4D1C">
        <w:rPr>
          <w:rFonts w:ascii="Arial" w:eastAsia="Cambria" w:hAnsi="Arial" w:cs="Arial"/>
          <w:b/>
          <w:spacing w:val="-1"/>
        </w:rPr>
        <w:t>r</w:t>
      </w:r>
      <w:r w:rsidRPr="00BD4D1C">
        <w:rPr>
          <w:rFonts w:ascii="Arial" w:eastAsia="Cambria" w:hAnsi="Arial" w:cs="Arial"/>
          <w:b/>
        </w:rPr>
        <w:t>een</w:t>
      </w:r>
      <w:r w:rsidRPr="00BD4D1C">
        <w:rPr>
          <w:rFonts w:ascii="Arial" w:eastAsia="Cambria" w:hAnsi="Arial" w:cs="Arial"/>
          <w:b/>
          <w:spacing w:val="-7"/>
        </w:rPr>
        <w:t xml:space="preserve"> </w:t>
      </w:r>
      <w:proofErr w:type="spellStart"/>
      <w:r w:rsidRPr="00BD4D1C">
        <w:rPr>
          <w:rFonts w:ascii="Arial" w:eastAsia="Cambria" w:hAnsi="Arial" w:cs="Arial"/>
          <w:b/>
          <w:spacing w:val="3"/>
        </w:rPr>
        <w:t>V</w:t>
      </w:r>
      <w:r w:rsidRPr="00BD4D1C">
        <w:rPr>
          <w:rFonts w:ascii="Arial" w:eastAsia="Cambria" w:hAnsi="Arial" w:cs="Arial"/>
          <w:b/>
          <w:spacing w:val="-1"/>
        </w:rPr>
        <w:t>a</w:t>
      </w:r>
      <w:r w:rsidRPr="00BD4D1C">
        <w:rPr>
          <w:rFonts w:ascii="Arial" w:eastAsia="Cambria" w:hAnsi="Arial" w:cs="Arial"/>
          <w:b/>
          <w:spacing w:val="1"/>
        </w:rPr>
        <w:t>l</w:t>
      </w:r>
      <w:r w:rsidRPr="00BD4D1C">
        <w:rPr>
          <w:rFonts w:ascii="Arial" w:eastAsia="Cambria" w:hAnsi="Arial" w:cs="Arial"/>
          <w:b/>
        </w:rPr>
        <w:t>o</w:t>
      </w:r>
      <w:r w:rsidRPr="00BD4D1C">
        <w:rPr>
          <w:rFonts w:ascii="Arial" w:eastAsia="Cambria" w:hAnsi="Arial" w:cs="Arial"/>
          <w:b/>
          <w:spacing w:val="1"/>
        </w:rPr>
        <w:t>r</w:t>
      </w:r>
      <w:r w:rsidRPr="00BD4D1C">
        <w:rPr>
          <w:rFonts w:ascii="Arial" w:eastAsia="Cambria" w:hAnsi="Arial" w:cs="Arial"/>
          <w:b/>
        </w:rPr>
        <w:t>i</w:t>
      </w:r>
      <w:r w:rsidRPr="00BD4D1C">
        <w:rPr>
          <w:rFonts w:ascii="Arial" w:eastAsia="Cambria" w:hAnsi="Arial" w:cs="Arial"/>
          <w:b/>
          <w:spacing w:val="2"/>
        </w:rPr>
        <w:t>s</w:t>
      </w:r>
      <w:r w:rsidRPr="00BD4D1C">
        <w:rPr>
          <w:rFonts w:ascii="Arial" w:eastAsia="Cambria" w:hAnsi="Arial" w:cs="Arial"/>
          <w:b/>
          <w:spacing w:val="-1"/>
        </w:rPr>
        <w:t>at</w:t>
      </w:r>
      <w:r w:rsidRPr="00BD4D1C">
        <w:rPr>
          <w:rFonts w:ascii="Arial" w:eastAsia="Cambria" w:hAnsi="Arial" w:cs="Arial"/>
          <w:b/>
          <w:spacing w:val="2"/>
        </w:rPr>
        <w:t>i</w:t>
      </w:r>
      <w:r w:rsidRPr="00BD4D1C">
        <w:rPr>
          <w:rFonts w:ascii="Arial" w:eastAsia="Cambria" w:hAnsi="Arial" w:cs="Arial"/>
          <w:b/>
        </w:rPr>
        <w:t>on</w:t>
      </w:r>
      <w:proofErr w:type="spellEnd"/>
      <w:r w:rsidRPr="00BD4D1C">
        <w:rPr>
          <w:rFonts w:ascii="Arial" w:eastAsia="Cambria" w:hAnsi="Arial" w:cs="Arial"/>
          <w:b/>
          <w:spacing w:val="-10"/>
        </w:rPr>
        <w:t xml:space="preserve"> </w:t>
      </w:r>
      <w:r w:rsidRPr="00BD4D1C">
        <w:rPr>
          <w:rFonts w:ascii="Arial" w:eastAsia="Cambria" w:hAnsi="Arial" w:cs="Arial"/>
          <w:b/>
        </w:rPr>
        <w:t>of</w:t>
      </w:r>
      <w:r w:rsidRPr="00BD4D1C">
        <w:rPr>
          <w:rFonts w:ascii="Arial" w:eastAsia="Cambria" w:hAnsi="Arial" w:cs="Arial"/>
          <w:b/>
          <w:spacing w:val="-3"/>
        </w:rPr>
        <w:t xml:space="preserve"> </w:t>
      </w:r>
      <w:r w:rsidRPr="00BD4D1C">
        <w:rPr>
          <w:rFonts w:ascii="Arial" w:eastAsia="Cambria" w:hAnsi="Arial" w:cs="Arial"/>
          <w:b/>
          <w:spacing w:val="2"/>
        </w:rPr>
        <w:t>P</w:t>
      </w:r>
      <w:r w:rsidRPr="00BD4D1C">
        <w:rPr>
          <w:rFonts w:ascii="Arial" w:eastAsia="Cambria" w:hAnsi="Arial" w:cs="Arial"/>
          <w:b/>
        </w:rPr>
        <w:t>in</w:t>
      </w:r>
      <w:r w:rsidRPr="00BD4D1C">
        <w:rPr>
          <w:rFonts w:ascii="Arial" w:eastAsia="Cambria" w:hAnsi="Arial" w:cs="Arial"/>
          <w:b/>
          <w:spacing w:val="2"/>
        </w:rPr>
        <w:t>e</w:t>
      </w:r>
      <w:r w:rsidRPr="00BD4D1C">
        <w:rPr>
          <w:rFonts w:ascii="Arial" w:eastAsia="Cambria" w:hAnsi="Arial" w:cs="Arial"/>
          <w:b/>
          <w:spacing w:val="-1"/>
        </w:rPr>
        <w:t>a</w:t>
      </w:r>
      <w:r w:rsidRPr="00BD4D1C">
        <w:rPr>
          <w:rFonts w:ascii="Arial" w:eastAsia="Cambria" w:hAnsi="Arial" w:cs="Arial"/>
          <w:b/>
          <w:spacing w:val="1"/>
        </w:rPr>
        <w:t>ppl</w:t>
      </w:r>
      <w:r w:rsidRPr="00BD4D1C">
        <w:rPr>
          <w:rFonts w:ascii="Arial" w:eastAsia="Cambria" w:hAnsi="Arial" w:cs="Arial"/>
          <w:b/>
        </w:rPr>
        <w:t>e</w:t>
      </w:r>
      <w:r w:rsidRPr="00BD4D1C">
        <w:rPr>
          <w:rFonts w:ascii="Arial" w:eastAsia="Cambria" w:hAnsi="Arial" w:cs="Arial"/>
          <w:b/>
          <w:spacing w:val="-10"/>
        </w:rPr>
        <w:t xml:space="preserve"> </w:t>
      </w:r>
      <w:r w:rsidRPr="00BD4D1C">
        <w:rPr>
          <w:rFonts w:ascii="Arial" w:eastAsia="Cambria" w:hAnsi="Arial" w:cs="Arial"/>
          <w:b/>
        </w:rPr>
        <w:t>Wa</w:t>
      </w:r>
      <w:r w:rsidRPr="00BD4D1C">
        <w:rPr>
          <w:rFonts w:ascii="Arial" w:eastAsia="Cambria" w:hAnsi="Arial" w:cs="Arial"/>
          <w:b/>
          <w:spacing w:val="1"/>
        </w:rPr>
        <w:t>s</w:t>
      </w:r>
      <w:r w:rsidRPr="00BD4D1C">
        <w:rPr>
          <w:rFonts w:ascii="Arial" w:eastAsia="Cambria" w:hAnsi="Arial" w:cs="Arial"/>
          <w:b/>
          <w:spacing w:val="-1"/>
        </w:rPr>
        <w:t>t</w:t>
      </w:r>
      <w:r w:rsidRPr="00BD4D1C">
        <w:rPr>
          <w:rFonts w:ascii="Arial" w:eastAsia="Cambria" w:hAnsi="Arial" w:cs="Arial"/>
          <w:b/>
        </w:rPr>
        <w:t>e:</w:t>
      </w:r>
      <w:r w:rsidRPr="00BD4D1C">
        <w:rPr>
          <w:rFonts w:ascii="Arial" w:eastAsia="Cambria" w:hAnsi="Arial" w:cs="Arial"/>
          <w:b/>
          <w:spacing w:val="-5"/>
        </w:rPr>
        <w:t xml:space="preserve"> </w:t>
      </w:r>
      <w:r w:rsidRPr="00BD4D1C">
        <w:rPr>
          <w:rFonts w:ascii="Arial" w:eastAsia="Cambria" w:hAnsi="Arial" w:cs="Arial"/>
          <w:b/>
        </w:rPr>
        <w:t>A P</w:t>
      </w:r>
      <w:r w:rsidRPr="00BD4D1C">
        <w:rPr>
          <w:rFonts w:ascii="Arial" w:eastAsia="Cambria" w:hAnsi="Arial" w:cs="Arial"/>
          <w:b/>
          <w:spacing w:val="1"/>
        </w:rPr>
        <w:t>a</w:t>
      </w:r>
      <w:r w:rsidRPr="00BD4D1C">
        <w:rPr>
          <w:rFonts w:ascii="Arial" w:eastAsia="Cambria" w:hAnsi="Arial" w:cs="Arial"/>
          <w:b/>
          <w:spacing w:val="-1"/>
        </w:rPr>
        <w:t>t</w:t>
      </w:r>
      <w:r w:rsidRPr="00BD4D1C">
        <w:rPr>
          <w:rFonts w:ascii="Arial" w:eastAsia="Cambria" w:hAnsi="Arial" w:cs="Arial"/>
          <w:b/>
          <w:spacing w:val="1"/>
        </w:rPr>
        <w:t>h</w:t>
      </w:r>
      <w:r w:rsidRPr="00BD4D1C">
        <w:rPr>
          <w:rFonts w:ascii="Arial" w:eastAsia="Cambria" w:hAnsi="Arial" w:cs="Arial"/>
          <w:b/>
        </w:rPr>
        <w:t>way</w:t>
      </w:r>
      <w:r w:rsidRPr="00BD4D1C">
        <w:rPr>
          <w:rFonts w:ascii="Arial" w:eastAsia="Cambria" w:hAnsi="Arial" w:cs="Arial"/>
          <w:b/>
          <w:spacing w:val="-9"/>
        </w:rPr>
        <w:t xml:space="preserve"> </w:t>
      </w:r>
      <w:r w:rsidRPr="00BD4D1C">
        <w:rPr>
          <w:rFonts w:ascii="Arial" w:eastAsia="Cambria" w:hAnsi="Arial" w:cs="Arial"/>
          <w:b/>
          <w:spacing w:val="1"/>
        </w:rPr>
        <w:t>t</w:t>
      </w:r>
      <w:r w:rsidRPr="00BD4D1C">
        <w:rPr>
          <w:rFonts w:ascii="Arial" w:eastAsia="Cambria" w:hAnsi="Arial" w:cs="Arial"/>
          <w:b/>
        </w:rPr>
        <w:t>o</w:t>
      </w:r>
      <w:r w:rsidRPr="00BD4D1C">
        <w:rPr>
          <w:rFonts w:ascii="Arial" w:eastAsia="Cambria" w:hAnsi="Arial" w:cs="Arial"/>
          <w:b/>
          <w:spacing w:val="-1"/>
        </w:rPr>
        <w:t xml:space="preserve"> </w:t>
      </w:r>
      <w:r w:rsidRPr="00BD4D1C">
        <w:rPr>
          <w:rFonts w:ascii="Arial" w:eastAsia="Cambria" w:hAnsi="Arial" w:cs="Arial"/>
          <w:b/>
          <w:spacing w:val="1"/>
        </w:rPr>
        <w:t>C</w:t>
      </w:r>
      <w:r w:rsidRPr="00BD4D1C">
        <w:rPr>
          <w:rFonts w:ascii="Arial" w:eastAsia="Cambria" w:hAnsi="Arial" w:cs="Arial"/>
          <w:b/>
        </w:rPr>
        <w:t>i</w:t>
      </w:r>
      <w:r w:rsidRPr="00BD4D1C">
        <w:rPr>
          <w:rFonts w:ascii="Arial" w:eastAsia="Cambria" w:hAnsi="Arial" w:cs="Arial"/>
          <w:b/>
          <w:spacing w:val="-1"/>
        </w:rPr>
        <w:t>r</w:t>
      </w:r>
      <w:r w:rsidRPr="00BD4D1C">
        <w:rPr>
          <w:rFonts w:ascii="Arial" w:eastAsia="Cambria" w:hAnsi="Arial" w:cs="Arial"/>
          <w:b/>
        </w:rPr>
        <w:t>c</w:t>
      </w:r>
      <w:r w:rsidRPr="00BD4D1C">
        <w:rPr>
          <w:rFonts w:ascii="Arial" w:eastAsia="Cambria" w:hAnsi="Arial" w:cs="Arial"/>
          <w:b/>
          <w:spacing w:val="1"/>
        </w:rPr>
        <w:t>ul</w:t>
      </w:r>
      <w:r w:rsidRPr="00BD4D1C">
        <w:rPr>
          <w:rFonts w:ascii="Arial" w:eastAsia="Cambria" w:hAnsi="Arial" w:cs="Arial"/>
          <w:b/>
          <w:spacing w:val="-1"/>
        </w:rPr>
        <w:t>a</w:t>
      </w:r>
      <w:r w:rsidRPr="00BD4D1C">
        <w:rPr>
          <w:rFonts w:ascii="Arial" w:eastAsia="Cambria" w:hAnsi="Arial" w:cs="Arial"/>
          <w:b/>
        </w:rPr>
        <w:t>r</w:t>
      </w:r>
      <w:r w:rsidRPr="00BD4D1C">
        <w:rPr>
          <w:rFonts w:ascii="Arial" w:eastAsia="Cambria" w:hAnsi="Arial" w:cs="Arial"/>
          <w:b/>
          <w:spacing w:val="-6"/>
        </w:rPr>
        <w:t xml:space="preserve"> </w:t>
      </w:r>
      <w:r w:rsidRPr="00BD4D1C">
        <w:rPr>
          <w:rFonts w:ascii="Arial" w:eastAsia="Cambria" w:hAnsi="Arial" w:cs="Arial"/>
          <w:b/>
        </w:rPr>
        <w:t>Ec</w:t>
      </w:r>
      <w:r w:rsidRPr="00BD4D1C">
        <w:rPr>
          <w:rFonts w:ascii="Arial" w:eastAsia="Cambria" w:hAnsi="Arial" w:cs="Arial"/>
          <w:b/>
          <w:spacing w:val="2"/>
        </w:rPr>
        <w:t>o</w:t>
      </w:r>
      <w:r w:rsidRPr="00BD4D1C">
        <w:rPr>
          <w:rFonts w:ascii="Arial" w:eastAsia="Cambria" w:hAnsi="Arial" w:cs="Arial"/>
          <w:b/>
        </w:rPr>
        <w:t>n</w:t>
      </w:r>
      <w:r w:rsidRPr="00BD4D1C">
        <w:rPr>
          <w:rFonts w:ascii="Arial" w:eastAsia="Cambria" w:hAnsi="Arial" w:cs="Arial"/>
          <w:b/>
          <w:spacing w:val="-1"/>
        </w:rPr>
        <w:t>o</w:t>
      </w:r>
      <w:r w:rsidRPr="00BD4D1C">
        <w:rPr>
          <w:rFonts w:ascii="Arial" w:eastAsia="Cambria" w:hAnsi="Arial" w:cs="Arial"/>
          <w:b/>
          <w:spacing w:val="3"/>
        </w:rPr>
        <w:t>m</w:t>
      </w:r>
      <w:r w:rsidRPr="00BD4D1C">
        <w:rPr>
          <w:rFonts w:ascii="Arial" w:eastAsia="Cambria" w:hAnsi="Arial" w:cs="Arial"/>
          <w:b/>
        </w:rPr>
        <w:t>y</w:t>
      </w:r>
      <w:r w:rsidRPr="00BD4D1C">
        <w:rPr>
          <w:rFonts w:ascii="Arial" w:eastAsia="Cambria" w:hAnsi="Arial" w:cs="Arial"/>
          <w:b/>
          <w:spacing w:val="-9"/>
        </w:rPr>
        <w:t xml:space="preserve"> </w:t>
      </w:r>
      <w:r w:rsidRPr="00BD4D1C">
        <w:rPr>
          <w:rFonts w:ascii="Arial" w:eastAsia="Cambria" w:hAnsi="Arial" w:cs="Arial"/>
          <w:b/>
          <w:spacing w:val="1"/>
        </w:rPr>
        <w:t>a</w:t>
      </w:r>
      <w:r w:rsidRPr="00BD4D1C">
        <w:rPr>
          <w:rFonts w:ascii="Arial" w:eastAsia="Cambria" w:hAnsi="Arial" w:cs="Arial"/>
          <w:b/>
        </w:rPr>
        <w:t>nd</w:t>
      </w:r>
      <w:r w:rsidRPr="00BD4D1C">
        <w:rPr>
          <w:rFonts w:ascii="Arial" w:eastAsia="Cambria" w:hAnsi="Arial" w:cs="Arial"/>
          <w:b/>
          <w:spacing w:val="-3"/>
        </w:rPr>
        <w:t xml:space="preserve"> </w:t>
      </w:r>
      <w:r w:rsidRPr="00BD4D1C">
        <w:rPr>
          <w:rFonts w:ascii="Arial" w:eastAsia="Cambria" w:hAnsi="Arial" w:cs="Arial"/>
          <w:b/>
          <w:spacing w:val="7"/>
        </w:rPr>
        <w:t>I</w:t>
      </w:r>
      <w:r w:rsidRPr="00BD4D1C">
        <w:rPr>
          <w:rFonts w:ascii="Arial" w:eastAsia="Cambria" w:hAnsi="Arial" w:cs="Arial"/>
          <w:b/>
        </w:rPr>
        <w:t>n</w:t>
      </w:r>
      <w:r w:rsidRPr="00BD4D1C">
        <w:rPr>
          <w:rFonts w:ascii="Arial" w:eastAsia="Cambria" w:hAnsi="Arial" w:cs="Arial"/>
          <w:b/>
          <w:spacing w:val="3"/>
        </w:rPr>
        <w:t>d</w:t>
      </w:r>
      <w:r w:rsidRPr="00BD4D1C">
        <w:rPr>
          <w:rFonts w:ascii="Arial" w:eastAsia="Cambria" w:hAnsi="Arial" w:cs="Arial"/>
          <w:b/>
          <w:spacing w:val="1"/>
        </w:rPr>
        <w:t>u</w:t>
      </w:r>
      <w:r w:rsidRPr="00BD4D1C">
        <w:rPr>
          <w:rFonts w:ascii="Arial" w:eastAsia="Cambria" w:hAnsi="Arial" w:cs="Arial"/>
          <w:b/>
        </w:rPr>
        <w:t>s</w:t>
      </w:r>
      <w:r w:rsidRPr="00BD4D1C">
        <w:rPr>
          <w:rFonts w:ascii="Arial" w:eastAsia="Cambria" w:hAnsi="Arial" w:cs="Arial"/>
          <w:b/>
          <w:spacing w:val="-1"/>
        </w:rPr>
        <w:t>tr</w:t>
      </w:r>
      <w:r w:rsidRPr="00BD4D1C">
        <w:rPr>
          <w:rFonts w:ascii="Arial" w:eastAsia="Cambria" w:hAnsi="Arial" w:cs="Arial"/>
          <w:b/>
          <w:spacing w:val="2"/>
        </w:rPr>
        <w:t>i</w:t>
      </w:r>
      <w:r w:rsidRPr="00BD4D1C">
        <w:rPr>
          <w:rFonts w:ascii="Arial" w:eastAsia="Cambria" w:hAnsi="Arial" w:cs="Arial"/>
          <w:b/>
          <w:spacing w:val="-1"/>
        </w:rPr>
        <w:t>a</w:t>
      </w:r>
      <w:r w:rsidRPr="00BD4D1C">
        <w:rPr>
          <w:rFonts w:ascii="Arial" w:eastAsia="Cambria" w:hAnsi="Arial" w:cs="Arial"/>
          <w:b/>
        </w:rPr>
        <w:t>l</w:t>
      </w:r>
      <w:r w:rsidRPr="00BD4D1C">
        <w:rPr>
          <w:rFonts w:ascii="Arial" w:eastAsia="Cambria" w:hAnsi="Arial" w:cs="Arial"/>
          <w:b/>
          <w:spacing w:val="-9"/>
        </w:rPr>
        <w:t xml:space="preserve"> </w:t>
      </w:r>
      <w:r w:rsidRPr="00BD4D1C">
        <w:rPr>
          <w:rFonts w:ascii="Arial" w:eastAsia="Cambria" w:hAnsi="Arial" w:cs="Arial"/>
          <w:b/>
        </w:rPr>
        <w:t>Re</w:t>
      </w:r>
      <w:r w:rsidRPr="00BD4D1C">
        <w:rPr>
          <w:rFonts w:ascii="Arial" w:eastAsia="Cambria" w:hAnsi="Arial" w:cs="Arial"/>
          <w:b/>
          <w:spacing w:val="2"/>
        </w:rPr>
        <w:t>s</w:t>
      </w:r>
      <w:r w:rsidRPr="00BD4D1C">
        <w:rPr>
          <w:rFonts w:ascii="Arial" w:eastAsia="Cambria" w:hAnsi="Arial" w:cs="Arial"/>
          <w:b/>
        </w:rPr>
        <w:t>i</w:t>
      </w:r>
      <w:r w:rsidRPr="00BD4D1C">
        <w:rPr>
          <w:rFonts w:ascii="Arial" w:eastAsia="Cambria" w:hAnsi="Arial" w:cs="Arial"/>
          <w:b/>
          <w:spacing w:val="1"/>
        </w:rPr>
        <w:t>l</w:t>
      </w:r>
      <w:r w:rsidRPr="00BD4D1C">
        <w:rPr>
          <w:rFonts w:ascii="Arial" w:eastAsia="Cambria" w:hAnsi="Arial" w:cs="Arial"/>
          <w:b/>
        </w:rPr>
        <w:t>ie</w:t>
      </w:r>
      <w:r w:rsidRPr="00BD4D1C">
        <w:rPr>
          <w:rFonts w:ascii="Arial" w:eastAsia="Cambria" w:hAnsi="Arial" w:cs="Arial"/>
          <w:b/>
          <w:spacing w:val="-1"/>
        </w:rPr>
        <w:t>n</w:t>
      </w:r>
      <w:r w:rsidRPr="00BD4D1C">
        <w:rPr>
          <w:rFonts w:ascii="Arial" w:eastAsia="Cambria" w:hAnsi="Arial" w:cs="Arial"/>
          <w:b/>
        </w:rPr>
        <w:t>ce</w:t>
      </w:r>
    </w:p>
    <w:p w14:paraId="7D42CF64" w14:textId="77777777" w:rsidR="00C56E3C" w:rsidRPr="00BD4D1C" w:rsidRDefault="00C56E3C">
      <w:pPr>
        <w:spacing w:before="7" w:line="200" w:lineRule="exact"/>
        <w:rPr>
          <w:rFonts w:ascii="Arial" w:hAnsi="Arial" w:cs="Arial"/>
        </w:rPr>
      </w:pPr>
    </w:p>
    <w:p w14:paraId="071B3DC6" w14:textId="77777777" w:rsidR="00C56E3C" w:rsidRPr="00BD4D1C" w:rsidRDefault="001B0D8F">
      <w:pPr>
        <w:spacing w:line="260" w:lineRule="exact"/>
        <w:ind w:left="191"/>
        <w:rPr>
          <w:rFonts w:ascii="Arial" w:eastAsia="Cambria" w:hAnsi="Arial" w:cs="Arial"/>
        </w:rPr>
      </w:pPr>
      <w:r w:rsidRPr="00BD4D1C">
        <w:rPr>
          <w:rFonts w:ascii="Arial" w:eastAsia="Cambria" w:hAnsi="Arial" w:cs="Arial"/>
          <w:position w:val="3"/>
        </w:rPr>
        <w:t>Type</w:t>
      </w:r>
      <w:r w:rsidRPr="00BD4D1C">
        <w:rPr>
          <w:rFonts w:ascii="Arial" w:eastAsia="Cambria" w:hAnsi="Arial" w:cs="Arial"/>
          <w:spacing w:val="-4"/>
          <w:position w:val="3"/>
        </w:rPr>
        <w:t xml:space="preserve"> </w:t>
      </w:r>
      <w:r w:rsidRPr="00BD4D1C">
        <w:rPr>
          <w:rFonts w:ascii="Arial" w:eastAsia="Cambria" w:hAnsi="Arial" w:cs="Arial"/>
          <w:position w:val="3"/>
        </w:rPr>
        <w:t>of</w:t>
      </w:r>
      <w:r w:rsidRPr="00BD4D1C">
        <w:rPr>
          <w:rFonts w:ascii="Arial" w:eastAsia="Cambria" w:hAnsi="Arial" w:cs="Arial"/>
          <w:spacing w:val="-1"/>
          <w:position w:val="3"/>
        </w:rPr>
        <w:t xml:space="preserve"> </w:t>
      </w:r>
      <w:r w:rsidRPr="00BD4D1C">
        <w:rPr>
          <w:rFonts w:ascii="Arial" w:eastAsia="Cambria" w:hAnsi="Arial" w:cs="Arial"/>
          <w:position w:val="3"/>
        </w:rPr>
        <w:t>the</w:t>
      </w:r>
      <w:r w:rsidRPr="00BD4D1C">
        <w:rPr>
          <w:rFonts w:ascii="Arial" w:eastAsia="Cambria" w:hAnsi="Arial" w:cs="Arial"/>
          <w:spacing w:val="-2"/>
          <w:position w:val="3"/>
        </w:rPr>
        <w:t xml:space="preserve"> </w:t>
      </w:r>
      <w:r w:rsidRPr="00BD4D1C">
        <w:rPr>
          <w:rFonts w:ascii="Arial" w:eastAsia="Cambria" w:hAnsi="Arial" w:cs="Arial"/>
          <w:spacing w:val="1"/>
          <w:position w:val="3"/>
        </w:rPr>
        <w:t>A</w:t>
      </w:r>
      <w:r w:rsidRPr="00BD4D1C">
        <w:rPr>
          <w:rFonts w:ascii="Arial" w:eastAsia="Cambria" w:hAnsi="Arial" w:cs="Arial"/>
          <w:spacing w:val="-1"/>
          <w:position w:val="3"/>
        </w:rPr>
        <w:t>r</w:t>
      </w:r>
      <w:r w:rsidRPr="00BD4D1C">
        <w:rPr>
          <w:rFonts w:ascii="Arial" w:eastAsia="Cambria" w:hAnsi="Arial" w:cs="Arial"/>
          <w:spacing w:val="2"/>
          <w:position w:val="3"/>
        </w:rPr>
        <w:t>t</w:t>
      </w:r>
      <w:r w:rsidRPr="00BD4D1C">
        <w:rPr>
          <w:rFonts w:ascii="Arial" w:eastAsia="Cambria" w:hAnsi="Arial" w:cs="Arial"/>
          <w:position w:val="3"/>
        </w:rPr>
        <w:t>i</w:t>
      </w:r>
      <w:r w:rsidRPr="00BD4D1C">
        <w:rPr>
          <w:rFonts w:ascii="Arial" w:eastAsia="Cambria" w:hAnsi="Arial" w:cs="Arial"/>
          <w:spacing w:val="1"/>
          <w:position w:val="3"/>
        </w:rPr>
        <w:t>cl</w:t>
      </w:r>
      <w:r w:rsidRPr="00BD4D1C">
        <w:rPr>
          <w:rFonts w:ascii="Arial" w:eastAsia="Cambria" w:hAnsi="Arial" w:cs="Arial"/>
          <w:position w:val="3"/>
        </w:rPr>
        <w:t xml:space="preserve">e            </w:t>
      </w:r>
      <w:r w:rsidRPr="00BD4D1C">
        <w:rPr>
          <w:rFonts w:ascii="Arial" w:eastAsia="Cambria" w:hAnsi="Arial" w:cs="Arial"/>
          <w:spacing w:val="27"/>
          <w:position w:val="3"/>
        </w:rPr>
        <w:t xml:space="preserve"> </w:t>
      </w:r>
      <w:r w:rsidRPr="00BD4D1C">
        <w:rPr>
          <w:rFonts w:ascii="Arial" w:eastAsia="Cambria" w:hAnsi="Arial" w:cs="Arial"/>
          <w:b/>
          <w:position w:val="-2"/>
        </w:rPr>
        <w:t>Revi</w:t>
      </w:r>
      <w:r w:rsidRPr="00BD4D1C">
        <w:rPr>
          <w:rFonts w:ascii="Arial" w:eastAsia="Cambria" w:hAnsi="Arial" w:cs="Arial"/>
          <w:b/>
          <w:spacing w:val="2"/>
          <w:position w:val="-2"/>
        </w:rPr>
        <w:t>e</w:t>
      </w:r>
      <w:r w:rsidRPr="00BD4D1C">
        <w:rPr>
          <w:rFonts w:ascii="Arial" w:eastAsia="Cambria" w:hAnsi="Arial" w:cs="Arial"/>
          <w:b/>
          <w:position w:val="-2"/>
        </w:rPr>
        <w:t>w</w:t>
      </w:r>
      <w:r w:rsidRPr="00BD4D1C">
        <w:rPr>
          <w:rFonts w:ascii="Arial" w:eastAsia="Cambria" w:hAnsi="Arial" w:cs="Arial"/>
          <w:b/>
          <w:spacing w:val="-8"/>
          <w:position w:val="-2"/>
        </w:rPr>
        <w:t xml:space="preserve"> </w:t>
      </w:r>
      <w:r w:rsidRPr="00BD4D1C">
        <w:rPr>
          <w:rFonts w:ascii="Arial" w:eastAsia="Cambria" w:hAnsi="Arial" w:cs="Arial"/>
          <w:b/>
          <w:spacing w:val="2"/>
          <w:position w:val="-2"/>
        </w:rPr>
        <w:t>A</w:t>
      </w:r>
      <w:r w:rsidRPr="00BD4D1C">
        <w:rPr>
          <w:rFonts w:ascii="Arial" w:eastAsia="Cambria" w:hAnsi="Arial" w:cs="Arial"/>
          <w:b/>
          <w:spacing w:val="-1"/>
          <w:position w:val="-2"/>
        </w:rPr>
        <w:t>rt</w:t>
      </w:r>
      <w:r w:rsidRPr="00BD4D1C">
        <w:rPr>
          <w:rFonts w:ascii="Arial" w:eastAsia="Cambria" w:hAnsi="Arial" w:cs="Arial"/>
          <w:b/>
          <w:position w:val="-2"/>
        </w:rPr>
        <w:t>ic</w:t>
      </w:r>
      <w:r w:rsidRPr="00BD4D1C">
        <w:rPr>
          <w:rFonts w:ascii="Arial" w:eastAsia="Cambria" w:hAnsi="Arial" w:cs="Arial"/>
          <w:b/>
          <w:spacing w:val="1"/>
          <w:position w:val="-2"/>
        </w:rPr>
        <w:t>l</w:t>
      </w:r>
      <w:r w:rsidRPr="00BD4D1C">
        <w:rPr>
          <w:rFonts w:ascii="Arial" w:eastAsia="Cambria" w:hAnsi="Arial" w:cs="Arial"/>
          <w:b/>
          <w:position w:val="-2"/>
        </w:rPr>
        <w:t>e</w:t>
      </w:r>
    </w:p>
    <w:p w14:paraId="3B1D7BF8" w14:textId="77777777" w:rsidR="00C56E3C" w:rsidRPr="00BD4D1C" w:rsidRDefault="00C56E3C">
      <w:pPr>
        <w:spacing w:line="200" w:lineRule="exact"/>
        <w:rPr>
          <w:rFonts w:ascii="Arial" w:hAnsi="Arial" w:cs="Arial"/>
        </w:rPr>
      </w:pPr>
    </w:p>
    <w:p w14:paraId="26F924EC" w14:textId="77777777" w:rsidR="00C56E3C" w:rsidRPr="00BD4D1C" w:rsidRDefault="00C56E3C">
      <w:pPr>
        <w:spacing w:line="200" w:lineRule="exact"/>
        <w:rPr>
          <w:rFonts w:ascii="Arial" w:hAnsi="Arial" w:cs="Arial"/>
        </w:rPr>
      </w:pPr>
    </w:p>
    <w:p w14:paraId="3F0A4880" w14:textId="77777777" w:rsidR="00C56E3C" w:rsidRPr="00BD4D1C" w:rsidRDefault="00C56E3C">
      <w:pPr>
        <w:spacing w:line="200" w:lineRule="exact"/>
        <w:rPr>
          <w:rFonts w:ascii="Arial" w:hAnsi="Arial" w:cs="Arial"/>
        </w:rPr>
      </w:pPr>
    </w:p>
    <w:p w14:paraId="088C3D61" w14:textId="77777777" w:rsidR="00C56E3C" w:rsidRPr="00BD4D1C" w:rsidRDefault="00C56E3C">
      <w:pPr>
        <w:spacing w:line="200" w:lineRule="exact"/>
        <w:rPr>
          <w:rFonts w:ascii="Arial" w:hAnsi="Arial" w:cs="Arial"/>
        </w:rPr>
      </w:pPr>
    </w:p>
    <w:p w14:paraId="071B74C7" w14:textId="77777777" w:rsidR="00C56E3C" w:rsidRPr="00BD4D1C" w:rsidRDefault="00C56E3C">
      <w:pPr>
        <w:spacing w:line="200" w:lineRule="exact"/>
        <w:rPr>
          <w:rFonts w:ascii="Arial" w:hAnsi="Arial" w:cs="Arial"/>
        </w:rPr>
      </w:pPr>
    </w:p>
    <w:p w14:paraId="435BB528" w14:textId="77777777" w:rsidR="00C56E3C" w:rsidRPr="00BD4D1C" w:rsidRDefault="001B0D8F">
      <w:pPr>
        <w:spacing w:before="33"/>
        <w:ind w:left="220"/>
        <w:rPr>
          <w:rFonts w:ascii="Arial" w:hAnsi="Arial" w:cs="Arial"/>
        </w:rPr>
      </w:pPr>
      <w:r w:rsidRPr="00BD4D1C">
        <w:rPr>
          <w:rFonts w:ascii="Arial" w:hAnsi="Arial" w:cs="Arial"/>
          <w:b/>
          <w:highlight w:val="yellow"/>
        </w:rPr>
        <w:t>PART</w:t>
      </w:r>
      <w:r w:rsidRPr="00BD4D1C">
        <w:rPr>
          <w:rFonts w:ascii="Arial" w:hAnsi="Arial" w:cs="Arial"/>
          <w:b/>
          <w:spacing w:val="44"/>
          <w:highlight w:val="yellow"/>
        </w:rPr>
        <w:t xml:space="preserve"> </w:t>
      </w:r>
      <w:r w:rsidRPr="00BD4D1C">
        <w:rPr>
          <w:rFonts w:ascii="Arial" w:hAnsi="Arial" w:cs="Arial"/>
          <w:b/>
          <w:spacing w:val="1"/>
          <w:highlight w:val="yellow"/>
        </w:rPr>
        <w:t>1</w:t>
      </w:r>
      <w:r w:rsidRPr="00BD4D1C">
        <w:rPr>
          <w:rFonts w:ascii="Arial" w:hAnsi="Arial" w:cs="Arial"/>
          <w:b/>
          <w:highlight w:val="yellow"/>
        </w:rPr>
        <w:t>:</w:t>
      </w:r>
      <w:r w:rsidRPr="00BD4D1C">
        <w:rPr>
          <w:rFonts w:ascii="Arial" w:hAnsi="Arial" w:cs="Arial"/>
          <w:b/>
        </w:rPr>
        <w:t xml:space="preserve"> C</w:t>
      </w:r>
      <w:r w:rsidRPr="00BD4D1C">
        <w:rPr>
          <w:rFonts w:ascii="Arial" w:hAnsi="Arial" w:cs="Arial"/>
          <w:b/>
          <w:spacing w:val="4"/>
        </w:rPr>
        <w:t>o</w:t>
      </w:r>
      <w:r w:rsidRPr="00BD4D1C">
        <w:rPr>
          <w:rFonts w:ascii="Arial" w:hAnsi="Arial" w:cs="Arial"/>
          <w:b/>
          <w:spacing w:val="-3"/>
        </w:rPr>
        <w:t>mm</w:t>
      </w:r>
      <w:r w:rsidRPr="00BD4D1C">
        <w:rPr>
          <w:rFonts w:ascii="Arial" w:hAnsi="Arial" w:cs="Arial"/>
          <w:b/>
          <w:spacing w:val="3"/>
        </w:rPr>
        <w:t>e</w:t>
      </w:r>
      <w:r w:rsidRPr="00BD4D1C">
        <w:rPr>
          <w:rFonts w:ascii="Arial" w:hAnsi="Arial" w:cs="Arial"/>
          <w:b/>
        </w:rPr>
        <w:t>nts</w:t>
      </w:r>
    </w:p>
    <w:p w14:paraId="3041A895" w14:textId="77777777" w:rsidR="00C56E3C" w:rsidRPr="00BD4D1C" w:rsidRDefault="00C56E3C">
      <w:pPr>
        <w:spacing w:before="7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2"/>
        <w:gridCol w:w="108"/>
        <w:gridCol w:w="3598"/>
        <w:gridCol w:w="1993"/>
        <w:gridCol w:w="132"/>
        <w:gridCol w:w="4013"/>
      </w:tblGrid>
      <w:tr w:rsidR="00C56E3C" w:rsidRPr="00BD4D1C" w14:paraId="7D61C3F6" w14:textId="77777777">
        <w:trPr>
          <w:trHeight w:hRule="exact" w:val="235"/>
        </w:trPr>
        <w:tc>
          <w:tcPr>
            <w:tcW w:w="333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1ED28EE" w14:textId="77777777" w:rsidR="00C56E3C" w:rsidRPr="00BD4D1C" w:rsidRDefault="00C56E3C">
            <w:pPr>
              <w:rPr>
                <w:rFonts w:ascii="Arial" w:hAnsi="Arial" w:cs="Arial"/>
              </w:rPr>
            </w:pP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2481344" w14:textId="77777777" w:rsidR="00C56E3C" w:rsidRPr="00BD4D1C" w:rsidRDefault="001B0D8F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b/>
              </w:rPr>
              <w:t>Re</w:t>
            </w:r>
            <w:r w:rsidRPr="00BD4D1C">
              <w:rPr>
                <w:rFonts w:ascii="Arial" w:hAnsi="Arial" w:cs="Arial"/>
                <w:b/>
                <w:spacing w:val="2"/>
              </w:rPr>
              <w:t>v</w:t>
            </w:r>
            <w:r w:rsidRPr="00BD4D1C">
              <w:rPr>
                <w:rFonts w:ascii="Arial" w:hAnsi="Arial" w:cs="Arial"/>
                <w:b/>
              </w:rPr>
              <w:t>ie</w:t>
            </w:r>
            <w:r w:rsidRPr="00BD4D1C">
              <w:rPr>
                <w:rFonts w:ascii="Arial" w:hAnsi="Arial" w:cs="Arial"/>
                <w:b/>
                <w:spacing w:val="3"/>
              </w:rPr>
              <w:t>w</w:t>
            </w:r>
            <w:r w:rsidRPr="00BD4D1C">
              <w:rPr>
                <w:rFonts w:ascii="Arial" w:hAnsi="Arial" w:cs="Arial"/>
                <w:b/>
              </w:rPr>
              <w:t>e</w:t>
            </w:r>
            <w:r w:rsidRPr="00BD4D1C">
              <w:rPr>
                <w:rFonts w:ascii="Arial" w:hAnsi="Arial" w:cs="Arial"/>
                <w:b/>
                <w:spacing w:val="1"/>
              </w:rPr>
              <w:t>r’</w:t>
            </w:r>
            <w:r w:rsidRPr="00BD4D1C">
              <w:rPr>
                <w:rFonts w:ascii="Arial" w:hAnsi="Arial" w:cs="Arial"/>
                <w:b/>
              </w:rPr>
              <w:t>s</w:t>
            </w:r>
            <w:r w:rsidRPr="00BD4D1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c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m</w:t>
            </w:r>
            <w:r w:rsidRPr="00BD4D1C">
              <w:rPr>
                <w:rFonts w:ascii="Arial" w:hAnsi="Arial" w:cs="Arial"/>
                <w:b/>
                <w:spacing w:val="-3"/>
              </w:rPr>
              <w:t>m</w:t>
            </w:r>
            <w:r w:rsidRPr="00BD4D1C">
              <w:rPr>
                <w:rFonts w:ascii="Arial" w:hAnsi="Arial" w:cs="Arial"/>
                <w:b/>
              </w:rPr>
              <w:t>ent</w:t>
            </w:r>
          </w:p>
        </w:tc>
        <w:tc>
          <w:tcPr>
            <w:tcW w:w="40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2180B9F" w14:textId="77777777" w:rsidR="00C56E3C" w:rsidRPr="00BD4D1C" w:rsidRDefault="001B0D8F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b/>
              </w:rPr>
              <w:t>Auth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r</w:t>
            </w:r>
            <w:r w:rsidRPr="00BD4D1C">
              <w:rPr>
                <w:rFonts w:ascii="Arial" w:hAnsi="Arial" w:cs="Arial"/>
                <w:b/>
                <w:spacing w:val="1"/>
              </w:rPr>
              <w:t>’</w:t>
            </w:r>
            <w:r w:rsidRPr="00BD4D1C">
              <w:rPr>
                <w:rFonts w:ascii="Arial" w:hAnsi="Arial" w:cs="Arial"/>
                <w:b/>
              </w:rPr>
              <w:t>s</w:t>
            </w:r>
            <w:r w:rsidRPr="00BD4D1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Fe</w:t>
            </w:r>
            <w:r w:rsidRPr="00BD4D1C">
              <w:rPr>
                <w:rFonts w:ascii="Arial" w:hAnsi="Arial" w:cs="Arial"/>
                <w:b/>
                <w:spacing w:val="1"/>
              </w:rPr>
              <w:t>e</w:t>
            </w:r>
            <w:r w:rsidRPr="00BD4D1C">
              <w:rPr>
                <w:rFonts w:ascii="Arial" w:hAnsi="Arial" w:cs="Arial"/>
                <w:b/>
              </w:rPr>
              <w:t>d</w:t>
            </w:r>
            <w:r w:rsidRPr="00BD4D1C">
              <w:rPr>
                <w:rFonts w:ascii="Arial" w:hAnsi="Arial" w:cs="Arial"/>
                <w:b/>
                <w:spacing w:val="-1"/>
              </w:rPr>
              <w:t>b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  <w:spacing w:val="3"/>
              </w:rPr>
              <w:t>c</w:t>
            </w:r>
            <w:r w:rsidRPr="00BD4D1C">
              <w:rPr>
                <w:rFonts w:ascii="Arial" w:hAnsi="Arial" w:cs="Arial"/>
                <w:b/>
              </w:rPr>
              <w:t>k</w:t>
            </w:r>
            <w:r w:rsidRPr="00BD4D1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BD4D1C">
              <w:rPr>
                <w:rFonts w:ascii="Arial" w:hAnsi="Arial" w:cs="Arial"/>
                <w:spacing w:val="1"/>
              </w:rPr>
              <w:t>(I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</w:rPr>
              <w:t>is</w:t>
            </w:r>
            <w:r w:rsidRPr="00BD4D1C">
              <w:rPr>
                <w:rFonts w:ascii="Arial" w:hAnsi="Arial" w:cs="Arial"/>
                <w:spacing w:val="1"/>
              </w:rPr>
              <w:t xml:space="preserve"> </w:t>
            </w:r>
            <w:r w:rsidRPr="00BD4D1C">
              <w:rPr>
                <w:rFonts w:ascii="Arial" w:hAnsi="Arial" w:cs="Arial"/>
                <w:spacing w:val="-4"/>
              </w:rPr>
              <w:t>m</w:t>
            </w:r>
            <w:r w:rsidRPr="00BD4D1C">
              <w:rPr>
                <w:rFonts w:ascii="Arial" w:hAnsi="Arial" w:cs="Arial"/>
                <w:spacing w:val="3"/>
              </w:rPr>
              <w:t>a</w:t>
            </w:r>
            <w:r w:rsidRPr="00BD4D1C">
              <w:rPr>
                <w:rFonts w:ascii="Arial" w:hAnsi="Arial" w:cs="Arial"/>
                <w:spacing w:val="1"/>
              </w:rPr>
              <w:t>nd</w:t>
            </w:r>
            <w:r w:rsidRPr="00BD4D1C">
              <w:rPr>
                <w:rFonts w:ascii="Arial" w:hAnsi="Arial" w:cs="Arial"/>
              </w:rPr>
              <w:t>at</w:t>
            </w:r>
            <w:r w:rsidRPr="00BD4D1C">
              <w:rPr>
                <w:rFonts w:ascii="Arial" w:hAnsi="Arial" w:cs="Arial"/>
                <w:spacing w:val="1"/>
              </w:rPr>
              <w:t>or</w:t>
            </w:r>
            <w:r w:rsidRPr="00BD4D1C">
              <w:rPr>
                <w:rFonts w:ascii="Arial" w:hAnsi="Arial" w:cs="Arial"/>
              </w:rPr>
              <w:t>y</w:t>
            </w:r>
            <w:r w:rsidRPr="00BD4D1C">
              <w:rPr>
                <w:rFonts w:ascii="Arial" w:hAnsi="Arial" w:cs="Arial"/>
                <w:spacing w:val="-12"/>
              </w:rPr>
              <w:t xml:space="preserve"> </w:t>
            </w:r>
            <w:r w:rsidRPr="00BD4D1C">
              <w:rPr>
                <w:rFonts w:ascii="Arial" w:hAnsi="Arial" w:cs="Arial"/>
                <w:spacing w:val="2"/>
              </w:rPr>
              <w:t>t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</w:rPr>
              <w:t>at</w:t>
            </w:r>
          </w:p>
          <w:p w14:paraId="6F828629" w14:textId="77777777" w:rsidR="00C56E3C" w:rsidRPr="00BD4D1C" w:rsidRDefault="001B0D8F">
            <w:pPr>
              <w:ind w:left="102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-1"/>
              </w:rPr>
              <w:t>u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  <w:spacing w:val="1"/>
              </w:rPr>
              <w:t>or</w:t>
            </w:r>
            <w:r w:rsidRPr="00BD4D1C">
              <w:rPr>
                <w:rFonts w:ascii="Arial" w:hAnsi="Arial" w:cs="Arial"/>
              </w:rPr>
              <w:t>s</w:t>
            </w:r>
            <w:r w:rsidRPr="00BD4D1C">
              <w:rPr>
                <w:rFonts w:ascii="Arial" w:hAnsi="Arial" w:cs="Arial"/>
                <w:spacing w:val="-4"/>
              </w:rPr>
              <w:t xml:space="preserve"> </w:t>
            </w:r>
            <w:r w:rsidRPr="00BD4D1C">
              <w:rPr>
                <w:rFonts w:ascii="Arial" w:hAnsi="Arial" w:cs="Arial"/>
                <w:spacing w:val="-1"/>
              </w:rPr>
              <w:t>sh</w:t>
            </w:r>
            <w:r w:rsidRPr="00BD4D1C">
              <w:rPr>
                <w:rFonts w:ascii="Arial" w:hAnsi="Arial" w:cs="Arial"/>
                <w:spacing w:val="3"/>
              </w:rPr>
              <w:t>o</w:t>
            </w:r>
            <w:r w:rsidRPr="00BD4D1C">
              <w:rPr>
                <w:rFonts w:ascii="Arial" w:hAnsi="Arial" w:cs="Arial"/>
                <w:spacing w:val="-1"/>
              </w:rPr>
              <w:t>u</w:t>
            </w:r>
            <w:r w:rsidRPr="00BD4D1C">
              <w:rPr>
                <w:rFonts w:ascii="Arial" w:hAnsi="Arial" w:cs="Arial"/>
              </w:rPr>
              <w:t>ld</w:t>
            </w:r>
            <w:r w:rsidRPr="00BD4D1C">
              <w:rPr>
                <w:rFonts w:ascii="Arial" w:hAnsi="Arial" w:cs="Arial"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spacing w:val="-5"/>
              </w:rPr>
              <w:t>w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  <w:spacing w:val="2"/>
              </w:rPr>
              <w:t>i</w:t>
            </w:r>
            <w:r w:rsidRPr="00BD4D1C">
              <w:rPr>
                <w:rFonts w:ascii="Arial" w:hAnsi="Arial" w:cs="Arial"/>
              </w:rPr>
              <w:t>te</w:t>
            </w:r>
            <w:r w:rsidRPr="00BD4D1C">
              <w:rPr>
                <w:rFonts w:ascii="Arial" w:hAnsi="Arial" w:cs="Arial"/>
                <w:spacing w:val="-4"/>
              </w:rPr>
              <w:t xml:space="preserve"> 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  <w:spacing w:val="2"/>
              </w:rPr>
              <w:t>i</w:t>
            </w: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</w:rPr>
              <w:t>/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</w:rPr>
              <w:t>er</w:t>
            </w:r>
            <w:r w:rsidRPr="00BD4D1C">
              <w:rPr>
                <w:rFonts w:ascii="Arial" w:hAnsi="Arial" w:cs="Arial"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  <w:spacing w:val="-2"/>
              </w:rPr>
              <w:t>f</w:t>
            </w:r>
            <w:r w:rsidRPr="00BD4D1C">
              <w:rPr>
                <w:rFonts w:ascii="Arial" w:hAnsi="Arial" w:cs="Arial"/>
                <w:spacing w:val="3"/>
              </w:rPr>
              <w:t>e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1"/>
              </w:rPr>
              <w:t>db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1"/>
              </w:rPr>
              <w:t>c</w:t>
            </w:r>
            <w:r w:rsidRPr="00BD4D1C">
              <w:rPr>
                <w:rFonts w:ascii="Arial" w:hAnsi="Arial" w:cs="Arial"/>
              </w:rPr>
              <w:t>k</w:t>
            </w:r>
            <w:r w:rsidRPr="00BD4D1C">
              <w:rPr>
                <w:rFonts w:ascii="Arial" w:hAnsi="Arial" w:cs="Arial"/>
                <w:spacing w:val="-8"/>
              </w:rPr>
              <w:t xml:space="preserve"> 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</w:rPr>
              <w:t>e)</w:t>
            </w:r>
          </w:p>
        </w:tc>
      </w:tr>
      <w:tr w:rsidR="00C56E3C" w:rsidRPr="00BD4D1C" w14:paraId="15523DEB" w14:textId="77777777">
        <w:trPr>
          <w:trHeight w:hRule="exact" w:val="230"/>
        </w:trPr>
        <w:tc>
          <w:tcPr>
            <w:tcW w:w="333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AA7A8E2" w14:textId="77777777" w:rsidR="00C56E3C" w:rsidRPr="00BD4D1C" w:rsidRDefault="00C56E3C">
            <w:pPr>
              <w:rPr>
                <w:rFonts w:ascii="Arial" w:hAnsi="Arial" w:cs="Arial"/>
              </w:rPr>
            </w:pPr>
          </w:p>
        </w:tc>
        <w:tc>
          <w:tcPr>
            <w:tcW w:w="108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 w14:paraId="7D06AAF5" w14:textId="77777777" w:rsidR="00C56E3C" w:rsidRPr="00BD4D1C" w:rsidRDefault="00C56E3C">
            <w:pPr>
              <w:rPr>
                <w:rFonts w:ascii="Arial" w:hAnsi="Arial" w:cs="Arial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14:paraId="03D97670" w14:textId="77777777" w:rsidR="00C56E3C" w:rsidRPr="00BD4D1C" w:rsidRDefault="001B0D8F">
            <w:pPr>
              <w:spacing w:line="220" w:lineRule="exact"/>
              <w:ind w:right="-46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b/>
              </w:rPr>
              <w:t>Ar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ifici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l</w:t>
            </w:r>
            <w:r w:rsidRPr="00BD4D1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I</w:t>
            </w:r>
            <w:r w:rsidRPr="00BD4D1C">
              <w:rPr>
                <w:rFonts w:ascii="Arial" w:hAnsi="Arial" w:cs="Arial"/>
                <w:b/>
                <w:spacing w:val="-1"/>
              </w:rPr>
              <w:t>n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elli</w:t>
            </w:r>
            <w:r w:rsidRPr="00BD4D1C">
              <w:rPr>
                <w:rFonts w:ascii="Arial" w:hAnsi="Arial" w:cs="Arial"/>
                <w:b/>
                <w:spacing w:val="1"/>
              </w:rPr>
              <w:t>g</w:t>
            </w:r>
            <w:r w:rsidRPr="00BD4D1C">
              <w:rPr>
                <w:rFonts w:ascii="Arial" w:hAnsi="Arial" w:cs="Arial"/>
                <w:b/>
              </w:rPr>
              <w:t>ence</w:t>
            </w:r>
            <w:r w:rsidRPr="00BD4D1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(</w:t>
            </w:r>
            <w:r w:rsidRPr="00BD4D1C">
              <w:rPr>
                <w:rFonts w:ascii="Arial" w:hAnsi="Arial" w:cs="Arial"/>
                <w:b/>
              </w:rPr>
              <w:t>AI)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g</w:t>
            </w:r>
            <w:r w:rsidRPr="00BD4D1C">
              <w:rPr>
                <w:rFonts w:ascii="Arial" w:hAnsi="Arial" w:cs="Arial"/>
                <w:b/>
              </w:rPr>
              <w:t>ene</w:t>
            </w:r>
            <w:r w:rsidRPr="00BD4D1C">
              <w:rPr>
                <w:rFonts w:ascii="Arial" w:hAnsi="Arial" w:cs="Arial"/>
                <w:b/>
                <w:spacing w:val="1"/>
              </w:rPr>
              <w:t>rat</w:t>
            </w:r>
            <w:r w:rsidRPr="00BD4D1C">
              <w:rPr>
                <w:rFonts w:ascii="Arial" w:hAnsi="Arial" w:cs="Arial"/>
                <w:b/>
              </w:rPr>
              <w:t>ed</w:t>
            </w:r>
            <w:r w:rsidRPr="00BD4D1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r</w:t>
            </w:r>
            <w:r w:rsidRPr="00BD4D1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  <w:spacing w:val="-1"/>
              </w:rPr>
              <w:t>ss</w:t>
            </w:r>
            <w:r w:rsidRPr="00BD4D1C">
              <w:rPr>
                <w:rFonts w:ascii="Arial" w:hAnsi="Arial" w:cs="Arial"/>
                <w:b/>
              </w:rPr>
              <w:t>i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ed</w:t>
            </w:r>
            <w:r w:rsidRPr="00BD4D1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r</w:t>
            </w:r>
            <w:r w:rsidRPr="00BD4D1C">
              <w:rPr>
                <w:rFonts w:ascii="Arial" w:hAnsi="Arial" w:cs="Arial"/>
                <w:b/>
                <w:spacing w:val="1"/>
              </w:rPr>
              <w:t>ev</w:t>
            </w:r>
            <w:r w:rsidRPr="00BD4D1C">
              <w:rPr>
                <w:rFonts w:ascii="Arial" w:hAnsi="Arial" w:cs="Arial"/>
                <w:b/>
              </w:rPr>
              <w:t>iew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-2"/>
              </w:rPr>
              <w:t>c</w:t>
            </w:r>
            <w:r w:rsidRPr="00BD4D1C">
              <w:rPr>
                <w:rFonts w:ascii="Arial" w:hAnsi="Arial" w:cs="Arial"/>
                <w:b/>
                <w:spacing w:val="3"/>
              </w:rPr>
              <w:t>o</w:t>
            </w:r>
            <w:r w:rsidRPr="00BD4D1C">
              <w:rPr>
                <w:rFonts w:ascii="Arial" w:hAnsi="Arial" w:cs="Arial"/>
                <w:b/>
              </w:rPr>
              <w:t>m</w:t>
            </w:r>
            <w:r w:rsidRPr="00BD4D1C">
              <w:rPr>
                <w:rFonts w:ascii="Arial" w:hAnsi="Arial" w:cs="Arial"/>
                <w:b/>
                <w:spacing w:val="-3"/>
              </w:rPr>
              <w:t>m</w:t>
            </w:r>
            <w:r w:rsidRPr="00BD4D1C">
              <w:rPr>
                <w:rFonts w:ascii="Arial" w:hAnsi="Arial" w:cs="Arial"/>
                <w:b/>
              </w:rPr>
              <w:t>en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8A15CDC" w14:textId="77777777" w:rsidR="00C56E3C" w:rsidRPr="00BD4D1C" w:rsidRDefault="00C56E3C">
            <w:pPr>
              <w:rPr>
                <w:rFonts w:ascii="Arial" w:hAnsi="Arial" w:cs="Arial"/>
              </w:rPr>
            </w:pPr>
          </w:p>
        </w:tc>
        <w:tc>
          <w:tcPr>
            <w:tcW w:w="40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1744A45" w14:textId="77777777" w:rsidR="00C56E3C" w:rsidRPr="00BD4D1C" w:rsidRDefault="00C56E3C">
            <w:pPr>
              <w:rPr>
                <w:rFonts w:ascii="Arial" w:hAnsi="Arial" w:cs="Arial"/>
              </w:rPr>
            </w:pPr>
          </w:p>
        </w:tc>
      </w:tr>
      <w:tr w:rsidR="00C56E3C" w:rsidRPr="00BD4D1C" w14:paraId="63A87C8A" w14:textId="77777777">
        <w:trPr>
          <w:trHeight w:hRule="exact" w:val="233"/>
        </w:trPr>
        <w:tc>
          <w:tcPr>
            <w:tcW w:w="33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1E15CC" w14:textId="77777777" w:rsidR="00C56E3C" w:rsidRPr="00BD4D1C" w:rsidRDefault="00C56E3C">
            <w:pPr>
              <w:rPr>
                <w:rFonts w:ascii="Arial" w:hAnsi="Arial" w:cs="Arial"/>
              </w:rPr>
            </w:pPr>
          </w:p>
        </w:tc>
        <w:tc>
          <w:tcPr>
            <w:tcW w:w="108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14:paraId="1036FA25" w14:textId="77777777" w:rsidR="00C56E3C" w:rsidRPr="00BD4D1C" w:rsidRDefault="00C56E3C">
            <w:pPr>
              <w:rPr>
                <w:rFonts w:ascii="Arial" w:hAnsi="Arial" w:cs="Arial"/>
              </w:rPr>
            </w:pPr>
          </w:p>
        </w:tc>
        <w:tc>
          <w:tcPr>
            <w:tcW w:w="3598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14:paraId="28271869" w14:textId="77777777" w:rsidR="00C56E3C" w:rsidRPr="00BD4D1C" w:rsidRDefault="001B0D8F">
            <w:pPr>
              <w:spacing w:line="220" w:lineRule="exact"/>
              <w:ind w:right="-48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re</w:t>
            </w:r>
            <w:r w:rsidRPr="00BD4D1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ric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ly</w:t>
            </w:r>
            <w:r w:rsidRPr="00BD4D1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pr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hi</w:t>
            </w:r>
            <w:r w:rsidRPr="00BD4D1C">
              <w:rPr>
                <w:rFonts w:ascii="Arial" w:hAnsi="Arial" w:cs="Arial"/>
                <w:b/>
                <w:spacing w:val="-1"/>
              </w:rPr>
              <w:t>b</w:t>
            </w:r>
            <w:r w:rsidRPr="00BD4D1C">
              <w:rPr>
                <w:rFonts w:ascii="Arial" w:hAnsi="Arial" w:cs="Arial"/>
                <w:b/>
              </w:rPr>
              <w:t>ited</w:t>
            </w:r>
            <w:r w:rsidRPr="00BD4D1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d</w:t>
            </w:r>
            <w:r w:rsidRPr="00BD4D1C">
              <w:rPr>
                <w:rFonts w:ascii="Arial" w:hAnsi="Arial" w:cs="Arial"/>
                <w:b/>
                <w:spacing w:val="-1"/>
              </w:rPr>
              <w:t>u</w:t>
            </w:r>
            <w:r w:rsidRPr="00BD4D1C">
              <w:rPr>
                <w:rFonts w:ascii="Arial" w:hAnsi="Arial" w:cs="Arial"/>
                <w:b/>
              </w:rPr>
              <w:t>ri</w:t>
            </w:r>
            <w:r w:rsidRPr="00BD4D1C">
              <w:rPr>
                <w:rFonts w:ascii="Arial" w:hAnsi="Arial" w:cs="Arial"/>
                <w:b/>
                <w:spacing w:val="2"/>
              </w:rPr>
              <w:t>n</w:t>
            </w:r>
            <w:r w:rsidRPr="00BD4D1C">
              <w:rPr>
                <w:rFonts w:ascii="Arial" w:hAnsi="Arial" w:cs="Arial"/>
                <w:b/>
              </w:rPr>
              <w:t>g</w:t>
            </w:r>
            <w:r w:rsidRPr="00BD4D1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peer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r</w:t>
            </w:r>
            <w:r w:rsidRPr="00BD4D1C">
              <w:rPr>
                <w:rFonts w:ascii="Arial" w:hAnsi="Arial" w:cs="Arial"/>
                <w:b/>
                <w:spacing w:val="1"/>
              </w:rPr>
              <w:t>ev</w:t>
            </w:r>
            <w:r w:rsidRPr="00BD4D1C">
              <w:rPr>
                <w:rFonts w:ascii="Arial" w:hAnsi="Arial" w:cs="Arial"/>
                <w:b/>
              </w:rPr>
              <w:t>iew.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7EE04C1B" w14:textId="77777777" w:rsidR="00C56E3C" w:rsidRPr="00BD4D1C" w:rsidRDefault="00C56E3C">
            <w:pPr>
              <w:rPr>
                <w:rFonts w:ascii="Arial" w:hAnsi="Arial" w:cs="Arial"/>
              </w:rPr>
            </w:pPr>
          </w:p>
        </w:tc>
        <w:tc>
          <w:tcPr>
            <w:tcW w:w="40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D4B173" w14:textId="77777777" w:rsidR="00C56E3C" w:rsidRPr="00BD4D1C" w:rsidRDefault="00C56E3C">
            <w:pPr>
              <w:rPr>
                <w:rFonts w:ascii="Arial" w:hAnsi="Arial" w:cs="Arial"/>
              </w:rPr>
            </w:pPr>
          </w:p>
        </w:tc>
      </w:tr>
      <w:tr w:rsidR="00C56E3C" w:rsidRPr="00BD4D1C" w14:paraId="42A06DFC" w14:textId="77777777">
        <w:trPr>
          <w:trHeight w:hRule="exact" w:val="2821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BEAC66" w14:textId="77777777" w:rsidR="00C56E3C" w:rsidRPr="00BD4D1C" w:rsidRDefault="001B0D8F">
            <w:pPr>
              <w:ind w:left="461" w:right="422"/>
              <w:jc w:val="both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b/>
              </w:rPr>
              <w:t>Ple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e</w:t>
            </w:r>
            <w:r w:rsidRPr="00BD4D1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2"/>
              </w:rPr>
              <w:t>w</w:t>
            </w:r>
            <w:r w:rsidRPr="00BD4D1C">
              <w:rPr>
                <w:rFonts w:ascii="Arial" w:hAnsi="Arial" w:cs="Arial"/>
                <w:b/>
              </w:rPr>
              <w:t>ri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e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a</w:t>
            </w:r>
            <w:r w:rsidRPr="00BD4D1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f</w:t>
            </w:r>
            <w:r w:rsidRPr="00BD4D1C">
              <w:rPr>
                <w:rFonts w:ascii="Arial" w:hAnsi="Arial" w:cs="Arial"/>
                <w:b/>
                <w:spacing w:val="-2"/>
              </w:rPr>
              <w:t>e</w:t>
            </w:r>
            <w:r w:rsidRPr="00BD4D1C">
              <w:rPr>
                <w:rFonts w:ascii="Arial" w:hAnsi="Arial" w:cs="Arial"/>
                <w:b/>
              </w:rPr>
              <w:t xml:space="preserve">w 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en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enc</w:t>
            </w:r>
            <w:r w:rsidRPr="00BD4D1C">
              <w:rPr>
                <w:rFonts w:ascii="Arial" w:hAnsi="Arial" w:cs="Arial"/>
                <w:b/>
                <w:spacing w:val="1"/>
              </w:rPr>
              <w:t>e</w:t>
            </w:r>
            <w:r w:rsidRPr="00BD4D1C">
              <w:rPr>
                <w:rFonts w:ascii="Arial" w:hAnsi="Arial" w:cs="Arial"/>
                <w:b/>
              </w:rPr>
              <w:t>s re</w:t>
            </w:r>
            <w:r w:rsidRPr="00BD4D1C">
              <w:rPr>
                <w:rFonts w:ascii="Arial" w:hAnsi="Arial" w:cs="Arial"/>
                <w:b/>
                <w:spacing w:val="1"/>
              </w:rPr>
              <w:t>ga</w:t>
            </w:r>
            <w:r w:rsidRPr="00BD4D1C">
              <w:rPr>
                <w:rFonts w:ascii="Arial" w:hAnsi="Arial" w:cs="Arial"/>
                <w:b/>
              </w:rPr>
              <w:t>rding</w:t>
            </w:r>
            <w:r w:rsidRPr="00BD4D1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he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2"/>
              </w:rPr>
              <w:t>i</w:t>
            </w:r>
            <w:r w:rsidRPr="00BD4D1C">
              <w:rPr>
                <w:rFonts w:ascii="Arial" w:hAnsi="Arial" w:cs="Arial"/>
                <w:b/>
                <w:spacing w:val="-3"/>
              </w:rPr>
              <w:t>m</w:t>
            </w:r>
            <w:r w:rsidRPr="00BD4D1C">
              <w:rPr>
                <w:rFonts w:ascii="Arial" w:hAnsi="Arial" w:cs="Arial"/>
                <w:b/>
              </w:rPr>
              <w:t>p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r</w:t>
            </w:r>
            <w:r w:rsidRPr="00BD4D1C">
              <w:rPr>
                <w:rFonts w:ascii="Arial" w:hAnsi="Arial" w:cs="Arial"/>
                <w:b/>
                <w:spacing w:val="1"/>
              </w:rPr>
              <w:t>ta</w:t>
            </w:r>
            <w:r w:rsidRPr="00BD4D1C">
              <w:rPr>
                <w:rFonts w:ascii="Arial" w:hAnsi="Arial" w:cs="Arial"/>
                <w:b/>
              </w:rPr>
              <w:t>nce</w:t>
            </w:r>
            <w:r w:rsidRPr="00BD4D1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 xml:space="preserve">f 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his</w:t>
            </w:r>
            <w:r w:rsidRPr="00BD4D1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-3"/>
              </w:rPr>
              <w:t>m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n</w:t>
            </w:r>
            <w:r w:rsidRPr="00BD4D1C">
              <w:rPr>
                <w:rFonts w:ascii="Arial" w:hAnsi="Arial" w:cs="Arial"/>
                <w:b/>
                <w:spacing w:val="1"/>
              </w:rPr>
              <w:t>u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c</w:t>
            </w:r>
            <w:r w:rsidRPr="00BD4D1C">
              <w:rPr>
                <w:rFonts w:ascii="Arial" w:hAnsi="Arial" w:cs="Arial"/>
                <w:b/>
                <w:spacing w:val="1"/>
              </w:rPr>
              <w:t>r</w:t>
            </w:r>
            <w:r w:rsidRPr="00BD4D1C">
              <w:rPr>
                <w:rFonts w:ascii="Arial" w:hAnsi="Arial" w:cs="Arial"/>
                <w:b/>
              </w:rPr>
              <w:t>ipt</w:t>
            </w:r>
            <w:r w:rsidRPr="00BD4D1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fo</w:t>
            </w:r>
            <w:r w:rsidRPr="00BD4D1C">
              <w:rPr>
                <w:rFonts w:ascii="Arial" w:hAnsi="Arial" w:cs="Arial"/>
                <w:b/>
              </w:rPr>
              <w:t>r</w:t>
            </w:r>
            <w:r w:rsidRPr="00BD4D1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he</w:t>
            </w:r>
          </w:p>
          <w:p w14:paraId="1AE89EF9" w14:textId="77777777" w:rsidR="00C56E3C" w:rsidRPr="00BD4D1C" w:rsidRDefault="001B0D8F">
            <w:pPr>
              <w:spacing w:before="1"/>
              <w:ind w:left="461" w:right="192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cien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ific</w:t>
            </w:r>
            <w:r w:rsidRPr="00BD4D1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c</w:t>
            </w:r>
            <w:r w:rsidRPr="00BD4D1C">
              <w:rPr>
                <w:rFonts w:ascii="Arial" w:hAnsi="Arial" w:cs="Arial"/>
                <w:b/>
                <w:spacing w:val="4"/>
              </w:rPr>
              <w:t>o</w:t>
            </w:r>
            <w:r w:rsidRPr="00BD4D1C">
              <w:rPr>
                <w:rFonts w:ascii="Arial" w:hAnsi="Arial" w:cs="Arial"/>
                <w:b/>
              </w:rPr>
              <w:t>m</w:t>
            </w:r>
            <w:r w:rsidRPr="00BD4D1C">
              <w:rPr>
                <w:rFonts w:ascii="Arial" w:hAnsi="Arial" w:cs="Arial"/>
                <w:b/>
                <w:spacing w:val="-3"/>
              </w:rPr>
              <w:t>m</w:t>
            </w:r>
            <w:r w:rsidRPr="00BD4D1C">
              <w:rPr>
                <w:rFonts w:ascii="Arial" w:hAnsi="Arial" w:cs="Arial"/>
                <w:b/>
                <w:spacing w:val="2"/>
              </w:rPr>
              <w:t>u</w:t>
            </w:r>
            <w:r w:rsidRPr="00BD4D1C">
              <w:rPr>
                <w:rFonts w:ascii="Arial" w:hAnsi="Arial" w:cs="Arial"/>
                <w:b/>
              </w:rPr>
              <w:t>nit</w:t>
            </w:r>
            <w:r w:rsidRPr="00BD4D1C">
              <w:rPr>
                <w:rFonts w:ascii="Arial" w:hAnsi="Arial" w:cs="Arial"/>
                <w:b/>
                <w:spacing w:val="1"/>
              </w:rPr>
              <w:t>y</w:t>
            </w:r>
            <w:r w:rsidRPr="00BD4D1C">
              <w:rPr>
                <w:rFonts w:ascii="Arial" w:hAnsi="Arial" w:cs="Arial"/>
                <w:b/>
              </w:rPr>
              <w:t>.</w:t>
            </w:r>
            <w:r w:rsidRPr="00BD4D1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 xml:space="preserve">A </w:t>
            </w:r>
            <w:r w:rsidRPr="00BD4D1C">
              <w:rPr>
                <w:rFonts w:ascii="Arial" w:hAnsi="Arial" w:cs="Arial"/>
                <w:b/>
                <w:spacing w:val="-3"/>
              </w:rPr>
              <w:t>m</w:t>
            </w:r>
            <w:r w:rsidRPr="00BD4D1C">
              <w:rPr>
                <w:rFonts w:ascii="Arial" w:hAnsi="Arial" w:cs="Arial"/>
                <w:b/>
                <w:spacing w:val="2"/>
              </w:rPr>
              <w:t>i</w:t>
            </w:r>
            <w:r w:rsidRPr="00BD4D1C">
              <w:rPr>
                <w:rFonts w:ascii="Arial" w:hAnsi="Arial" w:cs="Arial"/>
                <w:b/>
              </w:rPr>
              <w:t>n</w:t>
            </w:r>
            <w:r w:rsidRPr="00BD4D1C">
              <w:rPr>
                <w:rFonts w:ascii="Arial" w:hAnsi="Arial" w:cs="Arial"/>
                <w:b/>
                <w:spacing w:val="4"/>
              </w:rPr>
              <w:t>i</w:t>
            </w:r>
            <w:r w:rsidRPr="00BD4D1C">
              <w:rPr>
                <w:rFonts w:ascii="Arial" w:hAnsi="Arial" w:cs="Arial"/>
                <w:b/>
                <w:spacing w:val="-3"/>
              </w:rPr>
              <w:t>m</w:t>
            </w:r>
            <w:r w:rsidRPr="00BD4D1C">
              <w:rPr>
                <w:rFonts w:ascii="Arial" w:hAnsi="Arial" w:cs="Arial"/>
                <w:b/>
                <w:spacing w:val="2"/>
              </w:rPr>
              <w:t>u</w:t>
            </w:r>
            <w:r w:rsidRPr="00BD4D1C">
              <w:rPr>
                <w:rFonts w:ascii="Arial" w:hAnsi="Arial" w:cs="Arial"/>
                <w:b/>
              </w:rPr>
              <w:t>m</w:t>
            </w:r>
            <w:r w:rsidRPr="00BD4D1C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f</w:t>
            </w:r>
            <w:r w:rsidRPr="00BD4D1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3"/>
              </w:rPr>
              <w:t>3</w:t>
            </w:r>
            <w:r w:rsidRPr="00BD4D1C">
              <w:rPr>
                <w:rFonts w:ascii="Arial" w:hAnsi="Arial" w:cs="Arial"/>
                <w:b/>
                <w:spacing w:val="1"/>
              </w:rPr>
              <w:t>-</w:t>
            </w:r>
            <w:r w:rsidRPr="00BD4D1C">
              <w:rPr>
                <w:rFonts w:ascii="Arial" w:hAnsi="Arial" w:cs="Arial"/>
                <w:b/>
              </w:rPr>
              <w:t>4</w:t>
            </w:r>
            <w:r w:rsidRPr="00BD4D1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en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enc</w:t>
            </w:r>
            <w:r w:rsidRPr="00BD4D1C">
              <w:rPr>
                <w:rFonts w:ascii="Arial" w:hAnsi="Arial" w:cs="Arial"/>
                <w:b/>
                <w:spacing w:val="1"/>
              </w:rPr>
              <w:t>e</w:t>
            </w:r>
            <w:r w:rsidRPr="00BD4D1C">
              <w:rPr>
                <w:rFonts w:ascii="Arial" w:hAnsi="Arial" w:cs="Arial"/>
                <w:b/>
              </w:rPr>
              <w:t>s</w:t>
            </w:r>
            <w:r w:rsidRPr="00BD4D1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m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y be</w:t>
            </w:r>
            <w:r w:rsidRPr="00BD4D1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r</w:t>
            </w:r>
            <w:r w:rsidRPr="00BD4D1C">
              <w:rPr>
                <w:rFonts w:ascii="Arial" w:hAnsi="Arial" w:cs="Arial"/>
                <w:b/>
                <w:spacing w:val="1"/>
              </w:rPr>
              <w:t>e</w:t>
            </w:r>
            <w:r w:rsidRPr="00BD4D1C">
              <w:rPr>
                <w:rFonts w:ascii="Arial" w:hAnsi="Arial" w:cs="Arial"/>
                <w:b/>
              </w:rPr>
              <w:t>q</w:t>
            </w:r>
            <w:r w:rsidRPr="00BD4D1C">
              <w:rPr>
                <w:rFonts w:ascii="Arial" w:hAnsi="Arial" w:cs="Arial"/>
                <w:b/>
                <w:spacing w:val="-1"/>
              </w:rPr>
              <w:t>u</w:t>
            </w:r>
            <w:r w:rsidRPr="00BD4D1C">
              <w:rPr>
                <w:rFonts w:ascii="Arial" w:hAnsi="Arial" w:cs="Arial"/>
                <w:b/>
              </w:rPr>
              <w:t>ired</w:t>
            </w:r>
            <w:r w:rsidRPr="00BD4D1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fo</w:t>
            </w:r>
            <w:r w:rsidRPr="00BD4D1C">
              <w:rPr>
                <w:rFonts w:ascii="Arial" w:hAnsi="Arial" w:cs="Arial"/>
                <w:b/>
              </w:rPr>
              <w:t>r</w:t>
            </w:r>
            <w:r w:rsidRPr="00BD4D1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his</w:t>
            </w:r>
            <w:r w:rsidRPr="00BD4D1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p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r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2768BB" w14:textId="77777777" w:rsidR="00C56E3C" w:rsidRPr="00BD4D1C" w:rsidRDefault="001B0D8F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spacing w:val="3"/>
              </w:rPr>
              <w:t>T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</w:rPr>
              <w:t>is</w:t>
            </w:r>
            <w:r w:rsidRPr="00BD4D1C">
              <w:rPr>
                <w:rFonts w:ascii="Arial" w:hAnsi="Arial" w:cs="Arial"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spacing w:val="-4"/>
              </w:rPr>
              <w:t>m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1"/>
              </w:rPr>
              <w:t>nu</w:t>
            </w: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</w:rPr>
              <w:t>c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</w:rPr>
              <w:t>i</w:t>
            </w:r>
            <w:r w:rsidRPr="00BD4D1C">
              <w:rPr>
                <w:rFonts w:ascii="Arial" w:hAnsi="Arial" w:cs="Arial"/>
                <w:spacing w:val="1"/>
              </w:rPr>
              <w:t>p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-9"/>
              </w:rPr>
              <w:t xml:space="preserve"> </w:t>
            </w:r>
            <w:r w:rsidRPr="00BD4D1C">
              <w:rPr>
                <w:rFonts w:ascii="Arial" w:hAnsi="Arial" w:cs="Arial"/>
                <w:spacing w:val="1"/>
              </w:rPr>
              <w:t>pro</w:t>
            </w:r>
            <w:r w:rsidRPr="00BD4D1C">
              <w:rPr>
                <w:rFonts w:ascii="Arial" w:hAnsi="Arial" w:cs="Arial"/>
                <w:spacing w:val="-1"/>
              </w:rPr>
              <w:t>v</w:t>
            </w:r>
            <w:r w:rsidRPr="00BD4D1C">
              <w:rPr>
                <w:rFonts w:ascii="Arial" w:hAnsi="Arial" w:cs="Arial"/>
              </w:rPr>
              <w:t>i</w:t>
            </w:r>
            <w:r w:rsidRPr="00BD4D1C">
              <w:rPr>
                <w:rFonts w:ascii="Arial" w:hAnsi="Arial" w:cs="Arial"/>
                <w:spacing w:val="1"/>
              </w:rPr>
              <w:t>d</w:t>
            </w:r>
            <w:r w:rsidRPr="00BD4D1C">
              <w:rPr>
                <w:rFonts w:ascii="Arial" w:hAnsi="Arial" w:cs="Arial"/>
              </w:rPr>
              <w:t>es</w:t>
            </w:r>
            <w:r w:rsidRPr="00BD4D1C">
              <w:rPr>
                <w:rFonts w:ascii="Arial" w:hAnsi="Arial" w:cs="Arial"/>
                <w:spacing w:val="-7"/>
              </w:rPr>
              <w:t xml:space="preserve"> </w:t>
            </w:r>
            <w:r w:rsidRPr="00BD4D1C">
              <w:rPr>
                <w:rFonts w:ascii="Arial" w:hAnsi="Arial" w:cs="Arial"/>
                <w:spacing w:val="-1"/>
              </w:rPr>
              <w:t>v</w:t>
            </w:r>
            <w:r w:rsidRPr="00BD4D1C">
              <w:rPr>
                <w:rFonts w:ascii="Arial" w:hAnsi="Arial" w:cs="Arial"/>
              </w:rPr>
              <w:t>al</w:t>
            </w:r>
            <w:r w:rsidRPr="00BD4D1C">
              <w:rPr>
                <w:rFonts w:ascii="Arial" w:hAnsi="Arial" w:cs="Arial"/>
                <w:spacing w:val="1"/>
              </w:rPr>
              <w:t>u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1"/>
              </w:rPr>
              <w:t>b</w:t>
            </w:r>
            <w:r w:rsidRPr="00BD4D1C">
              <w:rPr>
                <w:rFonts w:ascii="Arial" w:hAnsi="Arial" w:cs="Arial"/>
              </w:rPr>
              <w:t>le</w:t>
            </w:r>
            <w:r w:rsidRPr="00BD4D1C">
              <w:rPr>
                <w:rFonts w:ascii="Arial" w:hAnsi="Arial" w:cs="Arial"/>
                <w:spacing w:val="-7"/>
              </w:rPr>
              <w:t xml:space="preserve"> </w:t>
            </w:r>
            <w:r w:rsidRPr="00BD4D1C">
              <w:rPr>
                <w:rFonts w:ascii="Arial" w:hAnsi="Arial" w:cs="Arial"/>
              </w:rPr>
              <w:t>i</w:t>
            </w:r>
            <w:r w:rsidRPr="00BD4D1C">
              <w:rPr>
                <w:rFonts w:ascii="Arial" w:hAnsi="Arial" w:cs="Arial"/>
                <w:spacing w:val="-1"/>
              </w:rPr>
              <w:t>ns</w:t>
            </w:r>
            <w:r w:rsidRPr="00BD4D1C">
              <w:rPr>
                <w:rFonts w:ascii="Arial" w:hAnsi="Arial" w:cs="Arial"/>
                <w:spacing w:val="2"/>
              </w:rPr>
              <w:t>i</w:t>
            </w:r>
            <w:r w:rsidRPr="00BD4D1C">
              <w:rPr>
                <w:rFonts w:ascii="Arial" w:hAnsi="Arial" w:cs="Arial"/>
                <w:spacing w:val="-1"/>
              </w:rPr>
              <w:t>g</w:t>
            </w:r>
            <w:r w:rsidRPr="00BD4D1C">
              <w:rPr>
                <w:rFonts w:ascii="Arial" w:hAnsi="Arial" w:cs="Arial"/>
                <w:spacing w:val="1"/>
              </w:rPr>
              <w:t>h</w:t>
            </w:r>
            <w:r w:rsidRPr="00BD4D1C">
              <w:rPr>
                <w:rFonts w:ascii="Arial" w:hAnsi="Arial" w:cs="Arial"/>
              </w:rPr>
              <w:t>ts</w:t>
            </w:r>
            <w:r w:rsidRPr="00BD4D1C">
              <w:rPr>
                <w:rFonts w:ascii="Arial" w:hAnsi="Arial" w:cs="Arial"/>
                <w:spacing w:val="-7"/>
              </w:rPr>
              <w:t xml:space="preserve"> </w:t>
            </w:r>
            <w:r w:rsidRPr="00BD4D1C">
              <w:rPr>
                <w:rFonts w:ascii="Arial" w:hAnsi="Arial" w:cs="Arial"/>
                <w:spacing w:val="2"/>
              </w:rPr>
              <w:t>i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to</w:t>
            </w:r>
            <w:r w:rsidRPr="00BD4D1C">
              <w:rPr>
                <w:rFonts w:ascii="Arial" w:hAnsi="Arial" w:cs="Arial"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  <w:spacing w:val="2"/>
              </w:rPr>
              <w:t>s</w:t>
            </w:r>
            <w:r w:rsidRPr="00BD4D1C">
              <w:rPr>
                <w:rFonts w:ascii="Arial" w:hAnsi="Arial" w:cs="Arial"/>
                <w:spacing w:val="-1"/>
              </w:rPr>
              <w:t>u</w:t>
            </w:r>
            <w:r w:rsidRPr="00BD4D1C">
              <w:rPr>
                <w:rFonts w:ascii="Arial" w:hAnsi="Arial" w:cs="Arial"/>
                <w:spacing w:val="2"/>
              </w:rPr>
              <w:t>s</w:t>
            </w:r>
            <w:r w:rsidRPr="00BD4D1C">
              <w:rPr>
                <w:rFonts w:ascii="Arial" w:hAnsi="Arial" w:cs="Arial"/>
              </w:rPr>
              <w:t>tai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4"/>
              </w:rPr>
              <w:t>b</w:t>
            </w:r>
            <w:r w:rsidRPr="00BD4D1C">
              <w:rPr>
                <w:rFonts w:ascii="Arial" w:hAnsi="Arial" w:cs="Arial"/>
              </w:rPr>
              <w:t>le</w:t>
            </w:r>
          </w:p>
          <w:p w14:paraId="27E9C991" w14:textId="77777777" w:rsidR="00C56E3C" w:rsidRPr="00BD4D1C" w:rsidRDefault="001B0D8F">
            <w:pPr>
              <w:spacing w:line="220" w:lineRule="exact"/>
              <w:ind w:left="102" w:right="103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1"/>
              </w:rPr>
              <w:t>p</w:t>
            </w:r>
            <w:r w:rsidRPr="00BD4D1C">
              <w:rPr>
                <w:rFonts w:ascii="Arial" w:hAnsi="Arial" w:cs="Arial"/>
                <w:spacing w:val="-1"/>
              </w:rPr>
              <w:t>u</w:t>
            </w:r>
            <w:r w:rsidRPr="00BD4D1C">
              <w:rPr>
                <w:rFonts w:ascii="Arial" w:hAnsi="Arial" w:cs="Arial"/>
                <w:spacing w:val="1"/>
              </w:rPr>
              <w:t>rpo</w:t>
            </w: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</w:rPr>
              <w:t>i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g</w:t>
            </w:r>
            <w:r w:rsidRPr="00BD4D1C">
              <w:rPr>
                <w:rFonts w:ascii="Arial" w:hAnsi="Arial" w:cs="Arial"/>
                <w:spacing w:val="-11"/>
              </w:rPr>
              <w:t xml:space="preserve"> 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</w:rPr>
              <w:t>f</w:t>
            </w:r>
            <w:r w:rsidRPr="00BD4D1C">
              <w:rPr>
                <w:rFonts w:ascii="Arial" w:hAnsi="Arial" w:cs="Arial"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spacing w:val="1"/>
              </w:rPr>
              <w:t>p</w:t>
            </w:r>
            <w:r w:rsidRPr="00BD4D1C">
              <w:rPr>
                <w:rFonts w:ascii="Arial" w:hAnsi="Arial" w:cs="Arial"/>
                <w:spacing w:val="2"/>
              </w:rPr>
              <w:t>i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1"/>
              </w:rPr>
              <w:t>app</w:t>
            </w:r>
            <w:r w:rsidRPr="00BD4D1C">
              <w:rPr>
                <w:rFonts w:ascii="Arial" w:hAnsi="Arial" w:cs="Arial"/>
              </w:rPr>
              <w:t>le</w:t>
            </w:r>
            <w:r w:rsidRPr="00BD4D1C">
              <w:rPr>
                <w:rFonts w:ascii="Arial" w:hAnsi="Arial" w:cs="Arial"/>
                <w:spacing w:val="-8"/>
              </w:rPr>
              <w:t xml:space="preserve"> </w:t>
            </w:r>
            <w:proofErr w:type="spellStart"/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-1"/>
              </w:rPr>
              <w:t>g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  <w:spacing w:val="5"/>
              </w:rPr>
              <w:t>o</w:t>
            </w:r>
            <w:proofErr w:type="spellEnd"/>
            <w:r w:rsidRPr="00BD4D1C">
              <w:rPr>
                <w:rFonts w:ascii="Arial" w:hAnsi="Arial" w:cs="Arial"/>
                <w:spacing w:val="-2"/>
              </w:rPr>
              <w:t>-</w:t>
            </w:r>
            <w:r w:rsidRPr="00BD4D1C">
              <w:rPr>
                <w:rFonts w:ascii="Arial" w:hAnsi="Arial" w:cs="Arial"/>
                <w:spacing w:val="2"/>
              </w:rPr>
              <w:t>i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  <w:spacing w:val="1"/>
              </w:rPr>
              <w:t>d</w:t>
            </w:r>
            <w:r w:rsidRPr="00BD4D1C">
              <w:rPr>
                <w:rFonts w:ascii="Arial" w:hAnsi="Arial" w:cs="Arial"/>
                <w:spacing w:val="-1"/>
              </w:rPr>
              <w:t>u</w:t>
            </w:r>
            <w:r w:rsidRPr="00BD4D1C">
              <w:rPr>
                <w:rFonts w:ascii="Arial" w:hAnsi="Arial" w:cs="Arial"/>
                <w:spacing w:val="2"/>
              </w:rPr>
              <w:t>s</w:t>
            </w:r>
            <w:r w:rsidRPr="00BD4D1C">
              <w:rPr>
                <w:rFonts w:ascii="Arial" w:hAnsi="Arial" w:cs="Arial"/>
              </w:rPr>
              <w:t>trial</w:t>
            </w:r>
            <w:r w:rsidRPr="00BD4D1C">
              <w:rPr>
                <w:rFonts w:ascii="Arial" w:hAnsi="Arial" w:cs="Arial"/>
                <w:spacing w:val="-9"/>
              </w:rPr>
              <w:t xml:space="preserve"> </w:t>
            </w:r>
            <w:r w:rsidRPr="00BD4D1C">
              <w:rPr>
                <w:rFonts w:ascii="Arial" w:hAnsi="Arial" w:cs="Arial"/>
                <w:spacing w:val="-2"/>
              </w:rPr>
              <w:t>w</w:t>
            </w:r>
            <w:r w:rsidRPr="00BD4D1C">
              <w:rPr>
                <w:rFonts w:ascii="Arial" w:hAnsi="Arial" w:cs="Arial"/>
              </w:rPr>
              <w:t>aste,</w:t>
            </w:r>
            <w:r w:rsidRPr="00BD4D1C">
              <w:rPr>
                <w:rFonts w:ascii="Arial" w:hAnsi="Arial" w:cs="Arial"/>
                <w:spacing w:val="-4"/>
              </w:rPr>
              <w:t xml:space="preserve"> </w:t>
            </w:r>
            <w:r w:rsidRPr="00BD4D1C">
              <w:rPr>
                <w:rFonts w:ascii="Arial" w:hAnsi="Arial" w:cs="Arial"/>
              </w:rPr>
              <w:t>an</w:t>
            </w:r>
            <w:r w:rsidRPr="00BD4D1C">
              <w:rPr>
                <w:rFonts w:ascii="Arial" w:hAnsi="Arial" w:cs="Arial"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spacing w:val="2"/>
              </w:rPr>
              <w:t>i</w:t>
            </w:r>
            <w:r w:rsidRPr="00BD4D1C">
              <w:rPr>
                <w:rFonts w:ascii="Arial" w:hAnsi="Arial" w:cs="Arial"/>
                <w:spacing w:val="-1"/>
              </w:rPr>
              <w:t>m</w:t>
            </w:r>
            <w:r w:rsidRPr="00BD4D1C">
              <w:rPr>
                <w:rFonts w:ascii="Arial" w:hAnsi="Arial" w:cs="Arial"/>
                <w:spacing w:val="1"/>
              </w:rPr>
              <w:t>por</w:t>
            </w:r>
            <w:r w:rsidRPr="00BD4D1C">
              <w:rPr>
                <w:rFonts w:ascii="Arial" w:hAnsi="Arial" w:cs="Arial"/>
              </w:rPr>
              <w:t>ta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</w:rPr>
              <w:t>i</w:t>
            </w: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  <w:spacing w:val="2"/>
              </w:rPr>
              <w:t>s</w:t>
            </w:r>
            <w:r w:rsidRPr="00BD4D1C">
              <w:rPr>
                <w:rFonts w:ascii="Arial" w:hAnsi="Arial" w:cs="Arial"/>
                <w:spacing w:val="-1"/>
              </w:rPr>
              <w:t>u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spacing w:val="-2"/>
              </w:rPr>
              <w:t>f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</w:rPr>
              <w:t xml:space="preserve">r </w:t>
            </w:r>
            <w:r w:rsidRPr="00BD4D1C">
              <w:rPr>
                <w:rFonts w:ascii="Arial" w:hAnsi="Arial" w:cs="Arial"/>
                <w:spacing w:val="1"/>
              </w:rPr>
              <w:t>bo</w:t>
            </w:r>
            <w:r w:rsidRPr="00BD4D1C">
              <w:rPr>
                <w:rFonts w:ascii="Arial" w:hAnsi="Arial" w:cs="Arial"/>
              </w:rPr>
              <w:t>th</w:t>
            </w:r>
            <w:r w:rsidRPr="00BD4D1C">
              <w:rPr>
                <w:rFonts w:ascii="Arial" w:hAnsi="Arial" w:cs="Arial"/>
                <w:spacing w:val="-5"/>
              </w:rPr>
              <w:t xml:space="preserve"> 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-1"/>
              </w:rPr>
              <w:t>nv</w:t>
            </w:r>
            <w:r w:rsidRPr="00BD4D1C">
              <w:rPr>
                <w:rFonts w:ascii="Arial" w:hAnsi="Arial" w:cs="Arial"/>
              </w:rPr>
              <w:t>ir</w:t>
            </w:r>
            <w:r w:rsidRPr="00BD4D1C">
              <w:rPr>
                <w:rFonts w:ascii="Arial" w:hAnsi="Arial" w:cs="Arial"/>
                <w:spacing w:val="3"/>
              </w:rPr>
              <w:t>o</w:t>
            </w:r>
            <w:r w:rsidRPr="00BD4D1C">
              <w:rPr>
                <w:rFonts w:ascii="Arial" w:hAnsi="Arial" w:cs="Arial"/>
                <w:spacing w:val="1"/>
              </w:rPr>
              <w:t>n</w:t>
            </w:r>
            <w:r w:rsidRPr="00BD4D1C">
              <w:rPr>
                <w:rFonts w:ascii="Arial" w:hAnsi="Arial" w:cs="Arial"/>
                <w:spacing w:val="-4"/>
              </w:rPr>
              <w:t>m</w:t>
            </w:r>
            <w:r w:rsidRPr="00BD4D1C">
              <w:rPr>
                <w:rFonts w:ascii="Arial" w:hAnsi="Arial" w:cs="Arial"/>
                <w:spacing w:val="3"/>
              </w:rPr>
              <w:t>e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tal</w:t>
            </w:r>
            <w:r w:rsidRPr="00BD4D1C">
              <w:rPr>
                <w:rFonts w:ascii="Arial" w:hAnsi="Arial" w:cs="Arial"/>
                <w:spacing w:val="-12"/>
              </w:rPr>
              <w:t xml:space="preserve"> </w:t>
            </w:r>
            <w:r w:rsidRPr="00BD4D1C">
              <w:rPr>
                <w:rFonts w:ascii="Arial" w:hAnsi="Arial" w:cs="Arial"/>
                <w:spacing w:val="3"/>
              </w:rPr>
              <w:t>a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d</w:t>
            </w:r>
            <w:r w:rsidRPr="00BD4D1C">
              <w:rPr>
                <w:rFonts w:ascii="Arial" w:hAnsi="Arial" w:cs="Arial"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1"/>
              </w:rPr>
              <w:t>co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  <w:spacing w:val="-1"/>
              </w:rPr>
              <w:t>m</w:t>
            </w:r>
            <w:r w:rsidRPr="00BD4D1C">
              <w:rPr>
                <w:rFonts w:ascii="Arial" w:hAnsi="Arial" w:cs="Arial"/>
              </w:rPr>
              <w:t>ic</w:t>
            </w:r>
            <w:r w:rsidRPr="00BD4D1C">
              <w:rPr>
                <w:rFonts w:ascii="Arial" w:hAnsi="Arial" w:cs="Arial"/>
                <w:spacing w:val="-8"/>
              </w:rPr>
              <w:t xml:space="preserve"> </w:t>
            </w:r>
            <w:proofErr w:type="gramStart"/>
            <w:r w:rsidRPr="00BD4D1C">
              <w:rPr>
                <w:rFonts w:ascii="Arial" w:hAnsi="Arial" w:cs="Arial"/>
                <w:spacing w:val="2"/>
              </w:rPr>
              <w:t>s</w:t>
            </w:r>
            <w:r w:rsidRPr="00BD4D1C">
              <w:rPr>
                <w:rFonts w:ascii="Arial" w:hAnsi="Arial" w:cs="Arial"/>
                <w:spacing w:val="-1"/>
              </w:rPr>
              <w:t>us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2"/>
              </w:rPr>
              <w:t>a</w:t>
            </w:r>
            <w:r w:rsidRPr="00BD4D1C">
              <w:rPr>
                <w:rFonts w:ascii="Arial" w:hAnsi="Arial" w:cs="Arial"/>
              </w:rPr>
              <w:t>i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1"/>
              </w:rPr>
              <w:t>b</w:t>
            </w:r>
            <w:r w:rsidRPr="00BD4D1C">
              <w:rPr>
                <w:rFonts w:ascii="Arial" w:hAnsi="Arial" w:cs="Arial"/>
              </w:rPr>
              <w:t>il</w:t>
            </w:r>
            <w:r w:rsidRPr="00BD4D1C">
              <w:rPr>
                <w:rFonts w:ascii="Arial" w:hAnsi="Arial" w:cs="Arial"/>
                <w:spacing w:val="2"/>
              </w:rPr>
              <w:t>it</w:t>
            </w:r>
            <w:r w:rsidRPr="00BD4D1C">
              <w:rPr>
                <w:rFonts w:ascii="Arial" w:hAnsi="Arial" w:cs="Arial"/>
                <w:spacing w:val="-4"/>
              </w:rPr>
              <w:t>y</w:t>
            </w:r>
            <w:r w:rsidRPr="00BD4D1C">
              <w:rPr>
                <w:rFonts w:ascii="Arial" w:hAnsi="Arial" w:cs="Arial"/>
              </w:rPr>
              <w:t>..</w:t>
            </w:r>
            <w:proofErr w:type="gramEnd"/>
            <w:r w:rsidRPr="00BD4D1C">
              <w:rPr>
                <w:rFonts w:ascii="Arial" w:hAnsi="Arial" w:cs="Arial"/>
                <w:spacing w:val="-11"/>
              </w:rPr>
              <w:t xml:space="preserve"> </w:t>
            </w:r>
            <w:r w:rsidRPr="00BD4D1C">
              <w:rPr>
                <w:rFonts w:ascii="Arial" w:hAnsi="Arial" w:cs="Arial"/>
                <w:spacing w:val="3"/>
              </w:rPr>
              <w:t>T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-1"/>
              </w:rPr>
              <w:t>v</w:t>
            </w:r>
            <w:r w:rsidRPr="00BD4D1C">
              <w:rPr>
                <w:rFonts w:ascii="Arial" w:hAnsi="Arial" w:cs="Arial"/>
              </w:rPr>
              <w:t>i</w:t>
            </w:r>
            <w:r w:rsidRPr="00BD4D1C">
              <w:rPr>
                <w:rFonts w:ascii="Arial" w:hAnsi="Arial" w:cs="Arial"/>
                <w:spacing w:val="2"/>
              </w:rPr>
              <w:t>e</w:t>
            </w:r>
            <w:r w:rsidRPr="00BD4D1C">
              <w:rPr>
                <w:rFonts w:ascii="Arial" w:hAnsi="Arial" w:cs="Arial"/>
              </w:rPr>
              <w:t>w</w:t>
            </w:r>
            <w:r w:rsidRPr="00BD4D1C">
              <w:rPr>
                <w:rFonts w:ascii="Arial" w:hAnsi="Arial" w:cs="Arial"/>
                <w:spacing w:val="-7"/>
              </w:rPr>
              <w:t xml:space="preserve"> 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2"/>
              </w:rPr>
              <w:t>l</w:t>
            </w: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</w:rPr>
              <w:t>o</w:t>
            </w:r>
            <w:bookmarkStart w:id="0" w:name="_GoBack"/>
            <w:bookmarkEnd w:id="0"/>
          </w:p>
          <w:p w14:paraId="4EE68E46" w14:textId="77777777" w:rsidR="00C56E3C" w:rsidRPr="00BD4D1C" w:rsidRDefault="001B0D8F">
            <w:pPr>
              <w:spacing w:before="1" w:line="220" w:lineRule="exact"/>
              <w:ind w:left="102" w:right="348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spacing w:val="3"/>
              </w:rPr>
              <w:t>e</w:t>
            </w:r>
            <w:r w:rsidRPr="00BD4D1C">
              <w:rPr>
                <w:rFonts w:ascii="Arial" w:hAnsi="Arial" w:cs="Arial"/>
                <w:spacing w:val="-4"/>
              </w:rPr>
              <w:t>m</w:t>
            </w:r>
            <w:r w:rsidRPr="00BD4D1C">
              <w:rPr>
                <w:rFonts w:ascii="Arial" w:hAnsi="Arial" w:cs="Arial"/>
                <w:spacing w:val="1"/>
              </w:rPr>
              <w:t>p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  <w:spacing w:val="3"/>
              </w:rPr>
              <w:t>a</w:t>
            </w: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</w:rPr>
              <w:t>izes</w:t>
            </w:r>
            <w:r w:rsidRPr="00BD4D1C">
              <w:rPr>
                <w:rFonts w:ascii="Arial" w:hAnsi="Arial" w:cs="Arial"/>
                <w:spacing w:val="-9"/>
              </w:rPr>
              <w:t xml:space="preserve"> </w:t>
            </w:r>
            <w:r w:rsidRPr="00BD4D1C">
              <w:rPr>
                <w:rFonts w:ascii="Arial" w:hAnsi="Arial" w:cs="Arial"/>
                <w:spacing w:val="2"/>
              </w:rPr>
              <w:t>t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  <w:spacing w:val="1"/>
              </w:rPr>
              <w:t>ro</w:t>
            </w:r>
            <w:r w:rsidRPr="00BD4D1C">
              <w:rPr>
                <w:rFonts w:ascii="Arial" w:hAnsi="Arial" w:cs="Arial"/>
              </w:rPr>
              <w:t>le</w:t>
            </w:r>
            <w:r w:rsidRPr="00BD4D1C">
              <w:rPr>
                <w:rFonts w:ascii="Arial" w:hAnsi="Arial" w:cs="Arial"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</w:rPr>
              <w:t>f</w:t>
            </w:r>
            <w:r w:rsidRPr="00BD4D1C">
              <w:rPr>
                <w:rFonts w:ascii="Arial" w:hAnsi="Arial" w:cs="Arial"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  <w:spacing w:val="3"/>
              </w:rPr>
              <w:t>e</w:t>
            </w: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spacing w:val="1"/>
              </w:rPr>
              <w:t>b</w:t>
            </w:r>
            <w:r w:rsidRPr="00BD4D1C">
              <w:rPr>
                <w:rFonts w:ascii="Arial" w:hAnsi="Arial" w:cs="Arial"/>
                <w:spacing w:val="2"/>
              </w:rPr>
              <w:t>y</w:t>
            </w:r>
            <w:r w:rsidRPr="00BD4D1C">
              <w:rPr>
                <w:rFonts w:ascii="Arial" w:hAnsi="Arial" w:cs="Arial"/>
                <w:spacing w:val="-2"/>
              </w:rPr>
              <w:t>-</w:t>
            </w:r>
            <w:r w:rsidRPr="00BD4D1C">
              <w:rPr>
                <w:rFonts w:ascii="Arial" w:hAnsi="Arial" w:cs="Arial"/>
                <w:spacing w:val="1"/>
              </w:rPr>
              <w:t>prod</w:t>
            </w:r>
            <w:r w:rsidRPr="00BD4D1C">
              <w:rPr>
                <w:rFonts w:ascii="Arial" w:hAnsi="Arial" w:cs="Arial"/>
                <w:spacing w:val="-1"/>
              </w:rPr>
              <w:t>u</w:t>
            </w:r>
            <w:r w:rsidRPr="00BD4D1C">
              <w:rPr>
                <w:rFonts w:ascii="Arial" w:hAnsi="Arial" w:cs="Arial"/>
              </w:rPr>
              <w:t>cts</w:t>
            </w:r>
            <w:r w:rsidRPr="00BD4D1C">
              <w:rPr>
                <w:rFonts w:ascii="Arial" w:hAnsi="Arial" w:cs="Arial"/>
                <w:spacing w:val="-10"/>
              </w:rPr>
              <w:t xml:space="preserve"> </w:t>
            </w:r>
            <w:r w:rsidRPr="00BD4D1C">
              <w:rPr>
                <w:rFonts w:ascii="Arial" w:hAnsi="Arial" w:cs="Arial"/>
                <w:spacing w:val="2"/>
              </w:rPr>
              <w:t>i</w:t>
            </w:r>
            <w:r w:rsidRPr="00BD4D1C">
              <w:rPr>
                <w:rFonts w:ascii="Arial" w:hAnsi="Arial" w:cs="Arial"/>
              </w:rPr>
              <w:t>n</w:t>
            </w:r>
            <w:r w:rsidRPr="00BD4D1C">
              <w:rPr>
                <w:rFonts w:ascii="Arial" w:hAnsi="Arial" w:cs="Arial"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</w:rPr>
              <w:t>ci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</w:rPr>
              <w:t>c</w:t>
            </w:r>
            <w:r w:rsidRPr="00BD4D1C">
              <w:rPr>
                <w:rFonts w:ascii="Arial" w:hAnsi="Arial" w:cs="Arial"/>
                <w:spacing w:val="1"/>
              </w:rPr>
              <w:t>u</w:t>
            </w:r>
            <w:r w:rsidRPr="00BD4D1C">
              <w:rPr>
                <w:rFonts w:ascii="Arial" w:hAnsi="Arial" w:cs="Arial"/>
              </w:rPr>
              <w:t>lar</w:t>
            </w:r>
            <w:r w:rsidRPr="00BD4D1C">
              <w:rPr>
                <w:rFonts w:ascii="Arial" w:hAnsi="Arial" w:cs="Arial"/>
                <w:spacing w:val="-5"/>
              </w:rPr>
              <w:t xml:space="preserve"> </w:t>
            </w:r>
            <w:proofErr w:type="spellStart"/>
            <w:r w:rsidRPr="00BD4D1C">
              <w:rPr>
                <w:rFonts w:ascii="Arial" w:hAnsi="Arial" w:cs="Arial"/>
                <w:spacing w:val="1"/>
              </w:rPr>
              <w:t>b</w:t>
            </w:r>
            <w:r w:rsidRPr="00BD4D1C">
              <w:rPr>
                <w:rFonts w:ascii="Arial" w:hAnsi="Arial" w:cs="Arial"/>
              </w:rPr>
              <w:t>i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1"/>
              </w:rPr>
              <w:t>co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  <w:spacing w:val="-1"/>
              </w:rPr>
              <w:t>m</w:t>
            </w:r>
            <w:r w:rsidRPr="00BD4D1C">
              <w:rPr>
                <w:rFonts w:ascii="Arial" w:hAnsi="Arial" w:cs="Arial"/>
              </w:rPr>
              <w:t>y</w:t>
            </w:r>
            <w:proofErr w:type="spellEnd"/>
            <w:r w:rsidRPr="00BD4D1C">
              <w:rPr>
                <w:rFonts w:ascii="Arial" w:hAnsi="Arial" w:cs="Arial"/>
              </w:rPr>
              <w:t xml:space="preserve"> </w:t>
            </w:r>
            <w:r w:rsidRPr="00BD4D1C">
              <w:rPr>
                <w:rFonts w:ascii="Arial" w:hAnsi="Arial" w:cs="Arial"/>
                <w:spacing w:val="-2"/>
              </w:rPr>
              <w:t>f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  <w:spacing w:val="3"/>
              </w:rPr>
              <w:t>a</w:t>
            </w:r>
            <w:r w:rsidRPr="00BD4D1C">
              <w:rPr>
                <w:rFonts w:ascii="Arial" w:hAnsi="Arial" w:cs="Arial"/>
                <w:spacing w:val="-4"/>
              </w:rPr>
              <w:t>m</w:t>
            </w:r>
            <w:r w:rsidRPr="00BD4D1C">
              <w:rPr>
                <w:rFonts w:ascii="Arial" w:hAnsi="Arial" w:cs="Arial"/>
                <w:spacing w:val="3"/>
              </w:rPr>
              <w:t>e</w:t>
            </w:r>
            <w:r w:rsidRPr="00BD4D1C">
              <w:rPr>
                <w:rFonts w:ascii="Arial" w:hAnsi="Arial" w:cs="Arial"/>
                <w:spacing w:val="-2"/>
              </w:rPr>
              <w:t>w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  <w:spacing w:val="3"/>
              </w:rPr>
              <w:t>r</w:t>
            </w:r>
            <w:r w:rsidRPr="00BD4D1C">
              <w:rPr>
                <w:rFonts w:ascii="Arial" w:hAnsi="Arial" w:cs="Arial"/>
                <w:spacing w:val="-1"/>
              </w:rPr>
              <w:t>ks</w:t>
            </w:r>
            <w:r w:rsidRPr="00BD4D1C">
              <w:rPr>
                <w:rFonts w:ascii="Arial" w:hAnsi="Arial" w:cs="Arial"/>
              </w:rPr>
              <w:t>,</w:t>
            </w:r>
            <w:r w:rsidRPr="00BD4D1C">
              <w:rPr>
                <w:rFonts w:ascii="Arial" w:hAnsi="Arial" w:cs="Arial"/>
                <w:spacing w:val="-9"/>
              </w:rPr>
              <w:t xml:space="preserve"> </w:t>
            </w:r>
            <w:r w:rsidRPr="00BD4D1C">
              <w:rPr>
                <w:rFonts w:ascii="Arial" w:hAnsi="Arial" w:cs="Arial"/>
                <w:spacing w:val="1"/>
              </w:rPr>
              <w:t>p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-1"/>
              </w:rPr>
              <w:t>v</w:t>
            </w:r>
            <w:r w:rsidRPr="00BD4D1C">
              <w:rPr>
                <w:rFonts w:ascii="Arial" w:hAnsi="Arial" w:cs="Arial"/>
                <w:spacing w:val="2"/>
              </w:rPr>
              <w:t>i</w:t>
            </w:r>
            <w:r w:rsidRPr="00BD4D1C">
              <w:rPr>
                <w:rFonts w:ascii="Arial" w:hAnsi="Arial" w:cs="Arial"/>
                <w:spacing w:val="1"/>
              </w:rPr>
              <w:t>n</w:t>
            </w:r>
            <w:r w:rsidRPr="00BD4D1C">
              <w:rPr>
                <w:rFonts w:ascii="Arial" w:hAnsi="Arial" w:cs="Arial"/>
              </w:rPr>
              <w:t>g</w:t>
            </w:r>
            <w:r w:rsidRPr="00BD4D1C">
              <w:rPr>
                <w:rFonts w:ascii="Arial" w:hAnsi="Arial" w:cs="Arial"/>
                <w:spacing w:val="-6"/>
              </w:rPr>
              <w:t xml:space="preserve"> 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1"/>
              </w:rPr>
              <w:t xml:space="preserve"> </w:t>
            </w:r>
            <w:r w:rsidRPr="00BD4D1C">
              <w:rPr>
                <w:rFonts w:ascii="Arial" w:hAnsi="Arial" w:cs="Arial"/>
                <w:spacing w:val="-2"/>
              </w:rPr>
              <w:t>w</w:t>
            </w:r>
            <w:r w:rsidRPr="00BD4D1C">
              <w:rPr>
                <w:rFonts w:ascii="Arial" w:hAnsi="Arial" w:cs="Arial"/>
                <w:spacing w:val="3"/>
              </w:rPr>
              <w:t>a</w:t>
            </w:r>
            <w:r w:rsidRPr="00BD4D1C">
              <w:rPr>
                <w:rFonts w:ascii="Arial" w:hAnsi="Arial" w:cs="Arial"/>
              </w:rPr>
              <w:t>y</w:t>
            </w:r>
            <w:r w:rsidRPr="00BD4D1C">
              <w:rPr>
                <w:rFonts w:ascii="Arial" w:hAnsi="Arial" w:cs="Arial"/>
                <w:spacing w:val="-4"/>
              </w:rPr>
              <w:t xml:space="preserve"> </w:t>
            </w:r>
            <w:r w:rsidRPr="00BD4D1C">
              <w:rPr>
                <w:rFonts w:ascii="Arial" w:hAnsi="Arial" w:cs="Arial"/>
                <w:spacing w:val="1"/>
              </w:rPr>
              <w:t>fo</w:t>
            </w:r>
            <w:r w:rsidRPr="00BD4D1C">
              <w:rPr>
                <w:rFonts w:ascii="Arial" w:hAnsi="Arial" w:cs="Arial"/>
              </w:rPr>
              <w:t>r</w:t>
            </w:r>
            <w:r w:rsidRPr="00BD4D1C">
              <w:rPr>
                <w:rFonts w:ascii="Arial" w:hAnsi="Arial" w:cs="Arial"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  <w:spacing w:val="-4"/>
              </w:rPr>
              <w:t>m</w:t>
            </w:r>
            <w:r w:rsidRPr="00BD4D1C">
              <w:rPr>
                <w:rFonts w:ascii="Arial" w:hAnsi="Arial" w:cs="Arial"/>
                <w:spacing w:val="1"/>
              </w:rPr>
              <w:t>or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  <w:spacing w:val="1"/>
              </w:rPr>
              <w:t>u</w:t>
            </w: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</w:rPr>
              <w:t>ta</w:t>
            </w:r>
            <w:r w:rsidRPr="00BD4D1C">
              <w:rPr>
                <w:rFonts w:ascii="Arial" w:hAnsi="Arial" w:cs="Arial"/>
                <w:spacing w:val="2"/>
              </w:rPr>
              <w:t>i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1"/>
              </w:rPr>
              <w:t>b</w:t>
            </w:r>
            <w:r w:rsidRPr="00BD4D1C">
              <w:rPr>
                <w:rFonts w:ascii="Arial" w:hAnsi="Arial" w:cs="Arial"/>
              </w:rPr>
              <w:t>le</w:t>
            </w:r>
            <w:r w:rsidRPr="00BD4D1C">
              <w:rPr>
                <w:rFonts w:ascii="Arial" w:hAnsi="Arial" w:cs="Arial"/>
                <w:spacing w:val="-9"/>
              </w:rPr>
              <w:t xml:space="preserve"> </w:t>
            </w:r>
            <w:r w:rsidRPr="00BD4D1C">
              <w:rPr>
                <w:rFonts w:ascii="Arial" w:hAnsi="Arial" w:cs="Arial"/>
                <w:spacing w:val="1"/>
              </w:rPr>
              <w:t>pr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1"/>
              </w:rPr>
              <w:t>c</w:t>
            </w:r>
            <w:r w:rsidRPr="00BD4D1C">
              <w:rPr>
                <w:rFonts w:ascii="Arial" w:hAnsi="Arial" w:cs="Arial"/>
              </w:rPr>
              <w:t>tices</w:t>
            </w:r>
            <w:r w:rsidRPr="00BD4D1C">
              <w:rPr>
                <w:rFonts w:ascii="Arial" w:hAnsi="Arial" w:cs="Arial"/>
                <w:spacing w:val="-7"/>
              </w:rPr>
              <w:t xml:space="preserve"> </w:t>
            </w:r>
            <w:r w:rsidRPr="00BD4D1C">
              <w:rPr>
                <w:rFonts w:ascii="Arial" w:hAnsi="Arial" w:cs="Arial"/>
                <w:spacing w:val="2"/>
              </w:rPr>
              <w:t>i</w:t>
            </w:r>
            <w:r w:rsidRPr="00BD4D1C">
              <w:rPr>
                <w:rFonts w:ascii="Arial" w:hAnsi="Arial" w:cs="Arial"/>
              </w:rPr>
              <w:t>n</w:t>
            </w:r>
            <w:r w:rsidRPr="00BD4D1C">
              <w:rPr>
                <w:rFonts w:ascii="Arial" w:hAnsi="Arial" w:cs="Arial"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spacing w:val="-2"/>
              </w:rPr>
              <w:t>f</w:t>
            </w:r>
            <w:r w:rsidRPr="00BD4D1C">
              <w:rPr>
                <w:rFonts w:ascii="Arial" w:hAnsi="Arial" w:cs="Arial"/>
                <w:spacing w:val="1"/>
              </w:rPr>
              <w:t>oo</w:t>
            </w:r>
            <w:r w:rsidRPr="00BD4D1C">
              <w:rPr>
                <w:rFonts w:ascii="Arial" w:hAnsi="Arial" w:cs="Arial"/>
              </w:rPr>
              <w:t xml:space="preserve">d </w:t>
            </w:r>
            <w:r w:rsidRPr="00BD4D1C">
              <w:rPr>
                <w:rFonts w:ascii="Arial" w:hAnsi="Arial" w:cs="Arial"/>
                <w:spacing w:val="1"/>
              </w:rPr>
              <w:t>prod</w:t>
            </w:r>
            <w:r w:rsidRPr="00BD4D1C">
              <w:rPr>
                <w:rFonts w:ascii="Arial" w:hAnsi="Arial" w:cs="Arial"/>
                <w:spacing w:val="-1"/>
              </w:rPr>
              <w:t>u</w:t>
            </w:r>
            <w:r w:rsidRPr="00BD4D1C">
              <w:rPr>
                <w:rFonts w:ascii="Arial" w:hAnsi="Arial" w:cs="Arial"/>
              </w:rPr>
              <w:t>cti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,</w:t>
            </w:r>
            <w:r w:rsidRPr="00BD4D1C">
              <w:rPr>
                <w:rFonts w:ascii="Arial" w:hAnsi="Arial" w:cs="Arial"/>
                <w:spacing w:val="-8"/>
              </w:rPr>
              <w:t xml:space="preserve"> </w:t>
            </w:r>
            <w:r w:rsidRPr="00BD4D1C">
              <w:rPr>
                <w:rFonts w:ascii="Arial" w:hAnsi="Arial" w:cs="Arial"/>
                <w:spacing w:val="1"/>
              </w:rPr>
              <w:t>p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3"/>
              </w:rPr>
              <w:t>r</w:t>
            </w:r>
            <w:r w:rsidRPr="00BD4D1C">
              <w:rPr>
                <w:rFonts w:ascii="Arial" w:hAnsi="Arial" w:cs="Arial"/>
                <w:spacing w:val="-4"/>
              </w:rPr>
              <w:t>m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1"/>
              </w:rPr>
              <w:t>c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-1"/>
              </w:rPr>
              <w:t>u</w:t>
            </w:r>
            <w:r w:rsidRPr="00BD4D1C">
              <w:rPr>
                <w:rFonts w:ascii="Arial" w:hAnsi="Arial" w:cs="Arial"/>
                <w:spacing w:val="2"/>
              </w:rPr>
              <w:t>t</w:t>
            </w:r>
            <w:r w:rsidRPr="00BD4D1C">
              <w:rPr>
                <w:rFonts w:ascii="Arial" w:hAnsi="Arial" w:cs="Arial"/>
              </w:rPr>
              <w:t>icals,</w:t>
            </w:r>
            <w:r w:rsidRPr="00BD4D1C">
              <w:rPr>
                <w:rFonts w:ascii="Arial" w:hAnsi="Arial" w:cs="Arial"/>
                <w:spacing w:val="-13"/>
              </w:rPr>
              <w:t xml:space="preserve"> </w:t>
            </w:r>
            <w:r w:rsidRPr="00BD4D1C">
              <w:rPr>
                <w:rFonts w:ascii="Arial" w:hAnsi="Arial" w:cs="Arial"/>
                <w:spacing w:val="3"/>
              </w:rPr>
              <w:t>a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d</w:t>
            </w:r>
            <w:r w:rsidRPr="00BD4D1C">
              <w:rPr>
                <w:rFonts w:ascii="Arial" w:hAnsi="Arial" w:cs="Arial"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spacing w:val="1"/>
              </w:rPr>
              <w:t>b</w:t>
            </w:r>
            <w:r w:rsidRPr="00BD4D1C">
              <w:rPr>
                <w:rFonts w:ascii="Arial" w:hAnsi="Arial" w:cs="Arial"/>
              </w:rPr>
              <w:t>i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1"/>
              </w:rPr>
              <w:t>rg</w:t>
            </w:r>
            <w:r w:rsidRPr="00BD4D1C">
              <w:rPr>
                <w:rFonts w:ascii="Arial" w:hAnsi="Arial" w:cs="Arial"/>
                <w:spacing w:val="-4"/>
              </w:rPr>
              <w:t>y</w:t>
            </w:r>
            <w:r w:rsidRPr="00BD4D1C">
              <w:rPr>
                <w:rFonts w:ascii="Arial" w:hAnsi="Arial" w:cs="Arial"/>
              </w:rPr>
              <w:t>.</w:t>
            </w:r>
            <w:r w:rsidRPr="00BD4D1C">
              <w:rPr>
                <w:rFonts w:ascii="Arial" w:hAnsi="Arial" w:cs="Arial"/>
                <w:spacing w:val="-5"/>
              </w:rPr>
              <w:t xml:space="preserve"> </w:t>
            </w:r>
            <w:r w:rsidRPr="00BD4D1C">
              <w:rPr>
                <w:rFonts w:ascii="Arial" w:hAnsi="Arial" w:cs="Arial"/>
                <w:spacing w:val="-2"/>
              </w:rPr>
              <w:t>A</w:t>
            </w:r>
            <w:r w:rsidRPr="00BD4D1C">
              <w:rPr>
                <w:rFonts w:ascii="Arial" w:hAnsi="Arial" w:cs="Arial"/>
                <w:spacing w:val="1"/>
              </w:rPr>
              <w:t>dd</w:t>
            </w:r>
            <w:r w:rsidRPr="00BD4D1C">
              <w:rPr>
                <w:rFonts w:ascii="Arial" w:hAnsi="Arial" w:cs="Arial"/>
              </w:rPr>
              <w:t>it</w:t>
            </w:r>
            <w:r w:rsidRPr="00BD4D1C">
              <w:rPr>
                <w:rFonts w:ascii="Arial" w:hAnsi="Arial" w:cs="Arial"/>
                <w:spacing w:val="5"/>
              </w:rPr>
              <w:t>i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  <w:spacing w:val="3"/>
              </w:rPr>
              <w:t>a</w:t>
            </w:r>
            <w:r w:rsidRPr="00BD4D1C">
              <w:rPr>
                <w:rFonts w:ascii="Arial" w:hAnsi="Arial" w:cs="Arial"/>
              </w:rPr>
              <w:t>l</w:t>
            </w:r>
            <w:r w:rsidRPr="00BD4D1C">
              <w:rPr>
                <w:rFonts w:ascii="Arial" w:hAnsi="Arial" w:cs="Arial"/>
                <w:spacing w:val="2"/>
              </w:rPr>
              <w:t>l</w:t>
            </w:r>
            <w:r w:rsidRPr="00BD4D1C">
              <w:rPr>
                <w:rFonts w:ascii="Arial" w:hAnsi="Arial" w:cs="Arial"/>
                <w:spacing w:val="-4"/>
              </w:rPr>
              <w:t>y</w:t>
            </w:r>
            <w:r w:rsidRPr="00BD4D1C">
              <w:rPr>
                <w:rFonts w:ascii="Arial" w:hAnsi="Arial" w:cs="Arial"/>
              </w:rPr>
              <w:t>,</w:t>
            </w:r>
            <w:r w:rsidRPr="00BD4D1C">
              <w:rPr>
                <w:rFonts w:ascii="Arial" w:hAnsi="Arial" w:cs="Arial"/>
                <w:spacing w:val="-10"/>
              </w:rPr>
              <w:t xml:space="preserve"> </w:t>
            </w:r>
            <w:r w:rsidRPr="00BD4D1C">
              <w:rPr>
                <w:rFonts w:ascii="Arial" w:hAnsi="Arial" w:cs="Arial"/>
                <w:spacing w:val="2"/>
              </w:rPr>
              <w:t>t</w:t>
            </w:r>
            <w:r w:rsidRPr="00BD4D1C">
              <w:rPr>
                <w:rFonts w:ascii="Arial" w:hAnsi="Arial" w:cs="Arial"/>
                <w:spacing w:val="1"/>
              </w:rPr>
              <w:t>h</w:t>
            </w:r>
            <w:r w:rsidRPr="00BD4D1C">
              <w:rPr>
                <w:rFonts w:ascii="Arial" w:hAnsi="Arial" w:cs="Arial"/>
              </w:rPr>
              <w:t xml:space="preserve">e </w:t>
            </w:r>
            <w:r w:rsidRPr="00BD4D1C">
              <w:rPr>
                <w:rFonts w:ascii="Arial" w:hAnsi="Arial" w:cs="Arial"/>
                <w:spacing w:val="-1"/>
              </w:rPr>
              <w:t>m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1"/>
              </w:rPr>
              <w:t>nu</w:t>
            </w: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</w:rPr>
              <w:t>c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</w:rPr>
              <w:t>i</w:t>
            </w:r>
            <w:r w:rsidRPr="00BD4D1C">
              <w:rPr>
                <w:rFonts w:ascii="Arial" w:hAnsi="Arial" w:cs="Arial"/>
                <w:spacing w:val="1"/>
              </w:rPr>
              <w:t>p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-9"/>
              </w:rPr>
              <w:t xml:space="preserve"> </w:t>
            </w:r>
            <w:r w:rsidRPr="00BD4D1C">
              <w:rPr>
                <w:rFonts w:ascii="Arial" w:hAnsi="Arial" w:cs="Arial"/>
              </w:rPr>
              <w:t>i</w:t>
            </w:r>
            <w:r w:rsidRPr="00BD4D1C">
              <w:rPr>
                <w:rFonts w:ascii="Arial" w:hAnsi="Arial" w:cs="Arial"/>
                <w:spacing w:val="1"/>
              </w:rPr>
              <w:t>d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2"/>
              </w:rPr>
              <w:t>i</w:t>
            </w:r>
            <w:r w:rsidRPr="00BD4D1C">
              <w:rPr>
                <w:rFonts w:ascii="Arial" w:hAnsi="Arial" w:cs="Arial"/>
                <w:spacing w:val="-2"/>
              </w:rPr>
              <w:t>f</w:t>
            </w:r>
            <w:r w:rsidRPr="00BD4D1C">
              <w:rPr>
                <w:rFonts w:ascii="Arial" w:hAnsi="Arial" w:cs="Arial"/>
              </w:rPr>
              <w:t>ies</w:t>
            </w:r>
            <w:r w:rsidRPr="00BD4D1C">
              <w:rPr>
                <w:rFonts w:ascii="Arial" w:hAnsi="Arial" w:cs="Arial"/>
                <w:spacing w:val="-5"/>
              </w:rPr>
              <w:t xml:space="preserve"> </w:t>
            </w:r>
            <w:r w:rsidRPr="00BD4D1C">
              <w:rPr>
                <w:rFonts w:ascii="Arial" w:hAnsi="Arial" w:cs="Arial"/>
                <w:spacing w:val="-1"/>
              </w:rPr>
              <w:t>k</w:t>
            </w:r>
            <w:r w:rsidRPr="00BD4D1C">
              <w:rPr>
                <w:rFonts w:ascii="Arial" w:hAnsi="Arial" w:cs="Arial"/>
                <w:spacing w:val="3"/>
              </w:rPr>
              <w:t>e</w:t>
            </w:r>
            <w:r w:rsidRPr="00BD4D1C">
              <w:rPr>
                <w:rFonts w:ascii="Arial" w:hAnsi="Arial" w:cs="Arial"/>
              </w:rPr>
              <w:t>y</w:t>
            </w:r>
            <w:r w:rsidRPr="00BD4D1C">
              <w:rPr>
                <w:rFonts w:ascii="Arial" w:hAnsi="Arial" w:cs="Arial"/>
                <w:spacing w:val="-6"/>
              </w:rPr>
              <w:t xml:space="preserve"> </w:t>
            </w:r>
            <w:r w:rsidRPr="00BD4D1C">
              <w:rPr>
                <w:rFonts w:ascii="Arial" w:hAnsi="Arial" w:cs="Arial"/>
                <w:spacing w:val="3"/>
              </w:rPr>
              <w:t>c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2"/>
              </w:rPr>
              <w:t>l</w:t>
            </w:r>
            <w:r w:rsidRPr="00BD4D1C">
              <w:rPr>
                <w:rFonts w:ascii="Arial" w:hAnsi="Arial" w:cs="Arial"/>
              </w:rPr>
              <w:t>le</w:t>
            </w:r>
            <w:r w:rsidRPr="00BD4D1C">
              <w:rPr>
                <w:rFonts w:ascii="Arial" w:hAnsi="Arial" w:cs="Arial"/>
                <w:spacing w:val="-1"/>
              </w:rPr>
              <w:t>ng</w:t>
            </w:r>
            <w:r w:rsidRPr="00BD4D1C">
              <w:rPr>
                <w:rFonts w:ascii="Arial" w:hAnsi="Arial" w:cs="Arial"/>
                <w:spacing w:val="3"/>
              </w:rPr>
              <w:t>e</w:t>
            </w:r>
            <w:r w:rsidRPr="00BD4D1C">
              <w:rPr>
                <w:rFonts w:ascii="Arial" w:hAnsi="Arial" w:cs="Arial"/>
              </w:rPr>
              <w:t>s</w:t>
            </w:r>
            <w:r w:rsidRPr="00BD4D1C">
              <w:rPr>
                <w:rFonts w:ascii="Arial" w:hAnsi="Arial" w:cs="Arial"/>
                <w:spacing w:val="-8"/>
              </w:rPr>
              <w:t xml:space="preserve"> 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d</w:t>
            </w:r>
            <w:r w:rsidRPr="00BD4D1C">
              <w:rPr>
                <w:rFonts w:ascii="Arial" w:hAnsi="Arial" w:cs="Arial"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spacing w:val="2"/>
              </w:rPr>
              <w:t>s</w:t>
            </w:r>
            <w:r w:rsidRPr="00BD4D1C">
              <w:rPr>
                <w:rFonts w:ascii="Arial" w:hAnsi="Arial" w:cs="Arial"/>
                <w:spacing w:val="1"/>
              </w:rPr>
              <w:t>u</w:t>
            </w:r>
            <w:r w:rsidRPr="00BD4D1C">
              <w:rPr>
                <w:rFonts w:ascii="Arial" w:hAnsi="Arial" w:cs="Arial"/>
                <w:spacing w:val="-1"/>
              </w:rPr>
              <w:t>gg</w:t>
            </w:r>
            <w:r w:rsidRPr="00BD4D1C">
              <w:rPr>
                <w:rFonts w:ascii="Arial" w:hAnsi="Arial" w:cs="Arial"/>
                <w:spacing w:val="3"/>
              </w:rPr>
              <w:t>e</w:t>
            </w: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</w:rPr>
              <w:t>ts</w:t>
            </w:r>
            <w:r w:rsidRPr="00BD4D1C">
              <w:rPr>
                <w:rFonts w:ascii="Arial" w:hAnsi="Arial" w:cs="Arial"/>
                <w:spacing w:val="-8"/>
              </w:rPr>
              <w:t xml:space="preserve"> 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1"/>
              </w:rPr>
              <w:t>a</w:t>
            </w:r>
            <w:r w:rsidRPr="00BD4D1C">
              <w:rPr>
                <w:rFonts w:ascii="Arial" w:hAnsi="Arial" w:cs="Arial"/>
              </w:rPr>
              <w:t>s</w:t>
            </w:r>
            <w:r w:rsidRPr="00BD4D1C">
              <w:rPr>
                <w:rFonts w:ascii="Arial" w:hAnsi="Arial" w:cs="Arial"/>
                <w:spacing w:val="-2"/>
              </w:rPr>
              <w:t xml:space="preserve"> f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</w:rPr>
              <w:t>r</w:t>
            </w:r>
            <w:r w:rsidRPr="00BD4D1C">
              <w:rPr>
                <w:rFonts w:ascii="Arial" w:hAnsi="Arial" w:cs="Arial"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  <w:spacing w:val="1"/>
              </w:rPr>
              <w:t>f</w:t>
            </w:r>
            <w:r w:rsidRPr="00BD4D1C">
              <w:rPr>
                <w:rFonts w:ascii="Arial" w:hAnsi="Arial" w:cs="Arial"/>
                <w:spacing w:val="-1"/>
              </w:rPr>
              <w:t>u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</w:rPr>
              <w:t>er</w:t>
            </w:r>
          </w:p>
          <w:p w14:paraId="7DED0205" w14:textId="77777777" w:rsidR="00C56E3C" w:rsidRPr="00BD4D1C" w:rsidRDefault="001B0D8F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</w:rPr>
              <w:t>esea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</w:rPr>
              <w:t>c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</w:rPr>
              <w:t>,</w:t>
            </w:r>
            <w:r w:rsidRPr="00BD4D1C">
              <w:rPr>
                <w:rFonts w:ascii="Arial" w:hAnsi="Arial" w:cs="Arial"/>
                <w:spacing w:val="-4"/>
              </w:rPr>
              <w:t xml:space="preserve"> m</w:t>
            </w:r>
            <w:r w:rsidRPr="00BD4D1C">
              <w:rPr>
                <w:rFonts w:ascii="Arial" w:hAnsi="Arial" w:cs="Arial"/>
                <w:spacing w:val="3"/>
              </w:rPr>
              <w:t>a</w:t>
            </w:r>
            <w:r w:rsidRPr="00BD4D1C">
              <w:rPr>
                <w:rFonts w:ascii="Arial" w:hAnsi="Arial" w:cs="Arial"/>
                <w:spacing w:val="-1"/>
              </w:rPr>
              <w:t>k</w:t>
            </w:r>
            <w:r w:rsidRPr="00BD4D1C">
              <w:rPr>
                <w:rFonts w:ascii="Arial" w:hAnsi="Arial" w:cs="Arial"/>
                <w:spacing w:val="2"/>
              </w:rPr>
              <w:t>i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g</w:t>
            </w:r>
            <w:r w:rsidRPr="00BD4D1C">
              <w:rPr>
                <w:rFonts w:ascii="Arial" w:hAnsi="Arial" w:cs="Arial"/>
                <w:spacing w:val="-7"/>
              </w:rPr>
              <w:t xml:space="preserve"> </w:t>
            </w:r>
            <w:r w:rsidRPr="00BD4D1C">
              <w:rPr>
                <w:rFonts w:ascii="Arial" w:hAnsi="Arial" w:cs="Arial"/>
              </w:rPr>
              <w:t>it</w:t>
            </w:r>
            <w:r w:rsidRPr="00BD4D1C">
              <w:rPr>
                <w:rFonts w:ascii="Arial" w:hAnsi="Arial" w:cs="Arial"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</w:rPr>
              <w:t>a c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</w:rPr>
              <w:t>itical</w:t>
            </w:r>
            <w:r w:rsidRPr="00BD4D1C">
              <w:rPr>
                <w:rFonts w:ascii="Arial" w:hAnsi="Arial" w:cs="Arial"/>
                <w:spacing w:val="-6"/>
              </w:rPr>
              <w:t xml:space="preserve"> </w:t>
            </w:r>
            <w:r w:rsidRPr="00BD4D1C">
              <w:rPr>
                <w:rFonts w:ascii="Arial" w:hAnsi="Arial" w:cs="Arial"/>
                <w:spacing w:val="3"/>
              </w:rPr>
              <w:t>r</w:t>
            </w:r>
            <w:r w:rsidRPr="00BD4D1C">
              <w:rPr>
                <w:rFonts w:ascii="Arial" w:hAnsi="Arial" w:cs="Arial"/>
              </w:rPr>
              <w:t>es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  <w:spacing w:val="-1"/>
              </w:rPr>
              <w:t>u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</w:rPr>
              <w:t>ce</w:t>
            </w:r>
            <w:r w:rsidRPr="00BD4D1C">
              <w:rPr>
                <w:rFonts w:ascii="Arial" w:hAnsi="Arial" w:cs="Arial"/>
                <w:spacing w:val="-6"/>
              </w:rPr>
              <w:t xml:space="preserve"> </w:t>
            </w:r>
            <w:r w:rsidRPr="00BD4D1C">
              <w:rPr>
                <w:rFonts w:ascii="Arial" w:hAnsi="Arial" w:cs="Arial"/>
                <w:spacing w:val="-2"/>
              </w:rPr>
              <w:t>f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</w:rPr>
              <w:t>r</w:t>
            </w:r>
            <w:r w:rsidRPr="00BD4D1C">
              <w:rPr>
                <w:rFonts w:ascii="Arial" w:hAnsi="Arial" w:cs="Arial"/>
                <w:spacing w:val="-1"/>
              </w:rPr>
              <w:t xml:space="preserve"> s</w:t>
            </w:r>
            <w:r w:rsidRPr="00BD4D1C">
              <w:rPr>
                <w:rFonts w:ascii="Arial" w:hAnsi="Arial" w:cs="Arial"/>
              </w:rPr>
              <w:t>ci</w:t>
            </w:r>
            <w:r w:rsidRPr="00BD4D1C">
              <w:rPr>
                <w:rFonts w:ascii="Arial" w:hAnsi="Arial" w:cs="Arial"/>
                <w:spacing w:val="3"/>
              </w:rPr>
              <w:t>e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ti</w:t>
            </w: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  <w:spacing w:val="2"/>
              </w:rPr>
              <w:t>t</w:t>
            </w:r>
            <w:r w:rsidRPr="00BD4D1C">
              <w:rPr>
                <w:rFonts w:ascii="Arial" w:hAnsi="Arial" w:cs="Arial"/>
              </w:rPr>
              <w:t>s</w:t>
            </w:r>
            <w:r w:rsidRPr="00BD4D1C">
              <w:rPr>
                <w:rFonts w:ascii="Arial" w:hAnsi="Arial" w:cs="Arial"/>
                <w:spacing w:val="-7"/>
              </w:rPr>
              <w:t xml:space="preserve"> 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d</w:t>
            </w:r>
            <w:r w:rsidRPr="00BD4D1C">
              <w:rPr>
                <w:rFonts w:ascii="Arial" w:hAnsi="Arial" w:cs="Arial"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</w:rPr>
              <w:t>es</w:t>
            </w:r>
            <w:r w:rsidRPr="00BD4D1C">
              <w:rPr>
                <w:rFonts w:ascii="Arial" w:hAnsi="Arial" w:cs="Arial"/>
                <w:spacing w:val="2"/>
              </w:rPr>
              <w:t>e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</w:rPr>
              <w:t>c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</w:rPr>
              <w:t>s</w:t>
            </w:r>
          </w:p>
          <w:p w14:paraId="08737DEB" w14:textId="77777777" w:rsidR="00C56E3C" w:rsidRPr="00BD4D1C" w:rsidRDefault="001B0D8F">
            <w:pPr>
              <w:ind w:left="102" w:right="101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spacing w:val="-2"/>
              </w:rPr>
              <w:t>w</w:t>
            </w:r>
            <w:r w:rsidRPr="00BD4D1C">
              <w:rPr>
                <w:rFonts w:ascii="Arial" w:hAnsi="Arial" w:cs="Arial"/>
                <w:spacing w:val="1"/>
              </w:rPr>
              <w:t>or</w:t>
            </w:r>
            <w:r w:rsidRPr="00BD4D1C">
              <w:rPr>
                <w:rFonts w:ascii="Arial" w:hAnsi="Arial" w:cs="Arial"/>
                <w:spacing w:val="-1"/>
              </w:rPr>
              <w:t>k</w:t>
            </w:r>
            <w:r w:rsidRPr="00BD4D1C">
              <w:rPr>
                <w:rFonts w:ascii="Arial" w:hAnsi="Arial" w:cs="Arial"/>
                <w:spacing w:val="2"/>
              </w:rPr>
              <w:t>i</w:t>
            </w:r>
            <w:r w:rsidRPr="00BD4D1C">
              <w:rPr>
                <w:rFonts w:ascii="Arial" w:hAnsi="Arial" w:cs="Arial"/>
                <w:spacing w:val="1"/>
              </w:rPr>
              <w:t>n</w:t>
            </w:r>
            <w:r w:rsidRPr="00BD4D1C">
              <w:rPr>
                <w:rFonts w:ascii="Arial" w:hAnsi="Arial" w:cs="Arial"/>
              </w:rPr>
              <w:t>g</w:t>
            </w:r>
            <w:r w:rsidRPr="00BD4D1C">
              <w:rPr>
                <w:rFonts w:ascii="Arial" w:hAnsi="Arial" w:cs="Arial"/>
                <w:spacing w:val="-8"/>
              </w:rPr>
              <w:t xml:space="preserve"> </w:t>
            </w:r>
            <w:r w:rsidRPr="00BD4D1C">
              <w:rPr>
                <w:rFonts w:ascii="Arial" w:hAnsi="Arial" w:cs="Arial"/>
              </w:rPr>
              <w:t>to</w:t>
            </w:r>
            <w:r w:rsidRPr="00BD4D1C">
              <w:rPr>
                <w:rFonts w:ascii="Arial" w:hAnsi="Arial" w:cs="Arial"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1"/>
              </w:rPr>
              <w:t>d</w:t>
            </w:r>
            <w:r w:rsidRPr="00BD4D1C">
              <w:rPr>
                <w:rFonts w:ascii="Arial" w:hAnsi="Arial" w:cs="Arial"/>
                <w:spacing w:val="-1"/>
              </w:rPr>
              <w:t>v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ce</w:t>
            </w:r>
            <w:r w:rsidRPr="00BD4D1C">
              <w:rPr>
                <w:rFonts w:ascii="Arial" w:hAnsi="Arial" w:cs="Arial"/>
                <w:spacing w:val="-4"/>
              </w:rPr>
              <w:t xml:space="preserve"> </w:t>
            </w: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  <w:spacing w:val="1"/>
              </w:rPr>
              <w:t>u</w:t>
            </w: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</w:rPr>
              <w:t>ta</w:t>
            </w:r>
            <w:r w:rsidRPr="00BD4D1C">
              <w:rPr>
                <w:rFonts w:ascii="Arial" w:hAnsi="Arial" w:cs="Arial"/>
                <w:spacing w:val="2"/>
              </w:rPr>
              <w:t>i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1"/>
              </w:rPr>
              <w:t>b</w:t>
            </w:r>
            <w:r w:rsidRPr="00BD4D1C">
              <w:rPr>
                <w:rFonts w:ascii="Arial" w:hAnsi="Arial" w:cs="Arial"/>
              </w:rPr>
              <w:t>le</w:t>
            </w:r>
            <w:r w:rsidRPr="00BD4D1C">
              <w:rPr>
                <w:rFonts w:ascii="Arial" w:hAnsi="Arial" w:cs="Arial"/>
                <w:spacing w:val="-6"/>
              </w:rPr>
              <w:t xml:space="preserve"> </w:t>
            </w:r>
            <w:r w:rsidRPr="00BD4D1C">
              <w:rPr>
                <w:rFonts w:ascii="Arial" w:hAnsi="Arial" w:cs="Arial"/>
                <w:spacing w:val="-5"/>
              </w:rPr>
              <w:t>w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2"/>
              </w:rPr>
              <w:t>s</w:t>
            </w:r>
            <w:r w:rsidRPr="00BD4D1C">
              <w:rPr>
                <w:rFonts w:ascii="Arial" w:hAnsi="Arial" w:cs="Arial"/>
              </w:rPr>
              <w:t>te</w:t>
            </w:r>
            <w:r w:rsidRPr="00BD4D1C">
              <w:rPr>
                <w:rFonts w:ascii="Arial" w:hAnsi="Arial" w:cs="Arial"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spacing w:val="-4"/>
              </w:rPr>
              <w:t>m</w:t>
            </w:r>
            <w:r w:rsidRPr="00BD4D1C">
              <w:rPr>
                <w:rFonts w:ascii="Arial" w:hAnsi="Arial" w:cs="Arial"/>
                <w:spacing w:val="3"/>
              </w:rPr>
              <w:t>a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  <w:spacing w:val="3"/>
              </w:rPr>
              <w:t>a</w:t>
            </w:r>
            <w:r w:rsidRPr="00BD4D1C">
              <w:rPr>
                <w:rFonts w:ascii="Arial" w:hAnsi="Arial" w:cs="Arial"/>
                <w:spacing w:val="-1"/>
              </w:rPr>
              <w:t>g</w:t>
            </w:r>
            <w:r w:rsidRPr="00BD4D1C">
              <w:rPr>
                <w:rFonts w:ascii="Arial" w:hAnsi="Arial" w:cs="Arial"/>
                <w:spacing w:val="3"/>
              </w:rPr>
              <w:t>e</w:t>
            </w:r>
            <w:r w:rsidRPr="00BD4D1C">
              <w:rPr>
                <w:rFonts w:ascii="Arial" w:hAnsi="Arial" w:cs="Arial"/>
                <w:spacing w:val="-4"/>
              </w:rPr>
              <w:t>m</w:t>
            </w:r>
            <w:r w:rsidRPr="00BD4D1C">
              <w:rPr>
                <w:rFonts w:ascii="Arial" w:hAnsi="Arial" w:cs="Arial"/>
                <w:spacing w:val="3"/>
              </w:rPr>
              <w:t>e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-10"/>
              </w:rPr>
              <w:t xml:space="preserve"> </w:t>
            </w:r>
            <w:r w:rsidRPr="00BD4D1C">
              <w:rPr>
                <w:rFonts w:ascii="Arial" w:hAnsi="Arial" w:cs="Arial"/>
                <w:spacing w:val="3"/>
              </w:rPr>
              <w:t>a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d</w:t>
            </w:r>
            <w:r w:rsidRPr="00BD4D1C">
              <w:rPr>
                <w:rFonts w:ascii="Arial" w:hAnsi="Arial" w:cs="Arial"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1"/>
              </w:rPr>
              <w:t xml:space="preserve"> u</w:t>
            </w:r>
            <w:r w:rsidRPr="00BD4D1C">
              <w:rPr>
                <w:rFonts w:ascii="Arial" w:hAnsi="Arial" w:cs="Arial"/>
              </w:rPr>
              <w:t>til</w:t>
            </w:r>
            <w:r w:rsidRPr="00BD4D1C">
              <w:rPr>
                <w:rFonts w:ascii="Arial" w:hAnsi="Arial" w:cs="Arial"/>
                <w:spacing w:val="-1"/>
              </w:rPr>
              <w:t>i</w:t>
            </w:r>
            <w:r w:rsidRPr="00BD4D1C">
              <w:rPr>
                <w:rFonts w:ascii="Arial" w:hAnsi="Arial" w:cs="Arial"/>
              </w:rPr>
              <w:t>z</w:t>
            </w:r>
            <w:r w:rsidRPr="00BD4D1C">
              <w:rPr>
                <w:rFonts w:ascii="Arial" w:hAnsi="Arial" w:cs="Arial"/>
                <w:spacing w:val="1"/>
              </w:rPr>
              <w:t>a</w:t>
            </w:r>
            <w:r w:rsidRPr="00BD4D1C">
              <w:rPr>
                <w:rFonts w:ascii="Arial" w:hAnsi="Arial" w:cs="Arial"/>
              </w:rPr>
              <w:t>ti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</w:rPr>
              <w:t xml:space="preserve">n 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</w:rPr>
              <w:t>f</w:t>
            </w:r>
            <w:r w:rsidRPr="00BD4D1C">
              <w:rPr>
                <w:rFonts w:ascii="Arial" w:hAnsi="Arial" w:cs="Arial"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spacing w:val="1"/>
              </w:rPr>
              <w:t>b</w:t>
            </w:r>
            <w:r w:rsidRPr="00BD4D1C">
              <w:rPr>
                <w:rFonts w:ascii="Arial" w:hAnsi="Arial" w:cs="Arial"/>
              </w:rPr>
              <w:t>i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1"/>
              </w:rPr>
              <w:t>c</w:t>
            </w:r>
            <w:r w:rsidRPr="00BD4D1C">
              <w:rPr>
                <w:rFonts w:ascii="Arial" w:hAnsi="Arial" w:cs="Arial"/>
              </w:rPr>
              <w:t>ti</w:t>
            </w:r>
            <w:r w:rsidRPr="00BD4D1C">
              <w:rPr>
                <w:rFonts w:ascii="Arial" w:hAnsi="Arial" w:cs="Arial"/>
                <w:spacing w:val="-2"/>
              </w:rPr>
              <w:t>v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-6"/>
              </w:rPr>
              <w:t xml:space="preserve"> </w:t>
            </w:r>
            <w:r w:rsidRPr="00BD4D1C">
              <w:rPr>
                <w:rFonts w:ascii="Arial" w:hAnsi="Arial" w:cs="Arial"/>
              </w:rPr>
              <w:t>c</w:t>
            </w:r>
            <w:r w:rsidRPr="00BD4D1C">
              <w:rPr>
                <w:rFonts w:ascii="Arial" w:hAnsi="Arial" w:cs="Arial"/>
                <w:spacing w:val="4"/>
              </w:rPr>
              <w:t>o</w:t>
            </w:r>
            <w:r w:rsidRPr="00BD4D1C">
              <w:rPr>
                <w:rFonts w:ascii="Arial" w:hAnsi="Arial" w:cs="Arial"/>
                <w:spacing w:val="-4"/>
              </w:rPr>
              <w:t>m</w:t>
            </w:r>
            <w:r w:rsidRPr="00BD4D1C">
              <w:rPr>
                <w:rFonts w:ascii="Arial" w:hAnsi="Arial" w:cs="Arial"/>
                <w:spacing w:val="1"/>
              </w:rPr>
              <w:t>pou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  <w:spacing w:val="1"/>
              </w:rPr>
              <w:t>d</w:t>
            </w: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</w:rPr>
              <w:t>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C7534" w14:textId="79C76405" w:rsidR="00006290" w:rsidRPr="00BD4D1C" w:rsidRDefault="00006290" w:rsidP="00006290">
            <w:pPr>
              <w:rPr>
                <w:rFonts w:ascii="Arial" w:hAnsi="Arial" w:cs="Arial"/>
                <w:lang w:val="en-IN"/>
              </w:rPr>
            </w:pPr>
            <w:r w:rsidRPr="00BD4D1C">
              <w:rPr>
                <w:rFonts w:ascii="Arial" w:hAnsi="Arial" w:cs="Arial"/>
                <w:lang w:val="en-IN"/>
              </w:rPr>
              <w:t xml:space="preserve">This </w:t>
            </w:r>
            <w:proofErr w:type="spellStart"/>
            <w:r w:rsidRPr="00BD4D1C">
              <w:rPr>
                <w:rFonts w:ascii="Arial" w:hAnsi="Arial" w:cs="Arial"/>
                <w:lang w:val="en-IN"/>
              </w:rPr>
              <w:t>manuscipt</w:t>
            </w:r>
            <w:proofErr w:type="spellEnd"/>
            <w:r w:rsidRPr="00BD4D1C">
              <w:rPr>
                <w:rFonts w:ascii="Arial" w:hAnsi="Arial" w:cs="Arial"/>
                <w:lang w:val="en-IN"/>
              </w:rPr>
              <w:t xml:space="preserve"> examines the sustainable management of pineapple waste, produced from one of India's most extensively consumed fruits, by investigating the extraction of valuable bioactive components and nutrients. It emphasizes the </w:t>
            </w:r>
            <w:proofErr w:type="spellStart"/>
            <w:r w:rsidRPr="00BD4D1C">
              <w:rPr>
                <w:rFonts w:ascii="Arial" w:hAnsi="Arial" w:cs="Arial"/>
                <w:lang w:val="en-IN"/>
              </w:rPr>
              <w:t>valorization</w:t>
            </w:r>
            <w:proofErr w:type="spellEnd"/>
            <w:r w:rsidRPr="00BD4D1C">
              <w:rPr>
                <w:rFonts w:ascii="Arial" w:hAnsi="Arial" w:cs="Arial"/>
                <w:lang w:val="en-IN"/>
              </w:rPr>
              <w:t xml:space="preserve"> of waste components, including peels, crowns, cores, and stems, for utilization in food, medicinal, and industrial applications. The study advocates for converting </w:t>
            </w:r>
            <w:proofErr w:type="spellStart"/>
            <w:r w:rsidRPr="00BD4D1C">
              <w:rPr>
                <w:rFonts w:ascii="Arial" w:hAnsi="Arial" w:cs="Arial"/>
                <w:lang w:val="en-IN"/>
              </w:rPr>
              <w:t>agro</w:t>
            </w:r>
            <w:proofErr w:type="spellEnd"/>
            <w:r w:rsidRPr="00BD4D1C">
              <w:rPr>
                <w:rFonts w:ascii="Arial" w:hAnsi="Arial" w:cs="Arial"/>
                <w:lang w:val="en-IN"/>
              </w:rPr>
              <w:t>-waste into useful ingredients and high-value goods, thereby promoting waste reduction and enhanced nutritional security, per the United Nations Sustainable Development Goals of zero waste and zero hunger.</w:t>
            </w:r>
          </w:p>
          <w:p w14:paraId="51B25CD6" w14:textId="77777777" w:rsidR="00C56E3C" w:rsidRPr="00BD4D1C" w:rsidRDefault="00C56E3C">
            <w:pPr>
              <w:rPr>
                <w:rFonts w:ascii="Arial" w:hAnsi="Arial" w:cs="Arial"/>
              </w:rPr>
            </w:pPr>
          </w:p>
        </w:tc>
      </w:tr>
      <w:tr w:rsidR="00C56E3C" w:rsidRPr="00BD4D1C" w14:paraId="7B7D0349" w14:textId="77777777">
        <w:trPr>
          <w:trHeight w:hRule="exact" w:val="1272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A83A22" w14:textId="77777777" w:rsidR="00C56E3C" w:rsidRPr="00BD4D1C" w:rsidRDefault="001B0D8F">
            <w:pPr>
              <w:spacing w:before="3" w:line="220" w:lineRule="exact"/>
              <w:ind w:left="461" w:right="843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b/>
                <w:spacing w:val="-1"/>
              </w:rPr>
              <w:t>I</w:t>
            </w:r>
            <w:r w:rsidRPr="00BD4D1C">
              <w:rPr>
                <w:rFonts w:ascii="Arial" w:hAnsi="Arial" w:cs="Arial"/>
                <w:b/>
              </w:rPr>
              <w:t>s</w:t>
            </w:r>
            <w:r w:rsidRPr="00BD4D1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he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i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le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f</w:t>
            </w:r>
            <w:r w:rsidRPr="00BD4D1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he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r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 xml:space="preserve">icle 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uit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ble?</w:t>
            </w:r>
          </w:p>
          <w:p w14:paraId="13CAFF2C" w14:textId="77777777" w:rsidR="00C56E3C" w:rsidRPr="00BD4D1C" w:rsidRDefault="001B0D8F">
            <w:pPr>
              <w:spacing w:before="1" w:line="220" w:lineRule="exact"/>
              <w:ind w:left="461" w:right="782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b/>
                <w:spacing w:val="1"/>
              </w:rPr>
              <w:t>(</w:t>
            </w:r>
            <w:r w:rsidRPr="00BD4D1C">
              <w:rPr>
                <w:rFonts w:ascii="Arial" w:hAnsi="Arial" w:cs="Arial"/>
                <w:b/>
                <w:spacing w:val="-1"/>
              </w:rPr>
              <w:t>I</w:t>
            </w:r>
            <w:r w:rsidRPr="00BD4D1C">
              <w:rPr>
                <w:rFonts w:ascii="Arial" w:hAnsi="Arial" w:cs="Arial"/>
                <w:b/>
              </w:rPr>
              <w:t>f</w:t>
            </w:r>
            <w:r w:rsidRPr="00BD4D1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n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t</w:t>
            </w:r>
            <w:r w:rsidRPr="00BD4D1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ple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e</w:t>
            </w:r>
            <w:r w:rsidRPr="00BD4D1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u</w:t>
            </w:r>
            <w:r w:rsidRPr="00BD4D1C">
              <w:rPr>
                <w:rFonts w:ascii="Arial" w:hAnsi="Arial" w:cs="Arial"/>
                <w:b/>
                <w:spacing w:val="1"/>
              </w:rPr>
              <w:t>gg</w:t>
            </w:r>
            <w:r w:rsidRPr="00BD4D1C">
              <w:rPr>
                <w:rFonts w:ascii="Arial" w:hAnsi="Arial" w:cs="Arial"/>
                <w:b/>
              </w:rPr>
              <w:t>est</w:t>
            </w:r>
            <w:r w:rsidRPr="00BD4D1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 xml:space="preserve">n 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lte</w:t>
            </w:r>
            <w:r w:rsidRPr="00BD4D1C">
              <w:rPr>
                <w:rFonts w:ascii="Arial" w:hAnsi="Arial" w:cs="Arial"/>
                <w:b/>
                <w:spacing w:val="1"/>
              </w:rPr>
              <w:t>r</w:t>
            </w:r>
            <w:r w:rsidRPr="00BD4D1C">
              <w:rPr>
                <w:rFonts w:ascii="Arial" w:hAnsi="Arial" w:cs="Arial"/>
                <w:b/>
              </w:rPr>
              <w:t>n</w:t>
            </w:r>
            <w:r w:rsidRPr="00BD4D1C">
              <w:rPr>
                <w:rFonts w:ascii="Arial" w:hAnsi="Arial" w:cs="Arial"/>
                <w:b/>
                <w:spacing w:val="1"/>
              </w:rPr>
              <w:t>at</w:t>
            </w:r>
            <w:r w:rsidRPr="00BD4D1C">
              <w:rPr>
                <w:rFonts w:ascii="Arial" w:hAnsi="Arial" w:cs="Arial"/>
                <w:b/>
              </w:rPr>
              <w:t>i</w:t>
            </w:r>
            <w:r w:rsidRPr="00BD4D1C">
              <w:rPr>
                <w:rFonts w:ascii="Arial" w:hAnsi="Arial" w:cs="Arial"/>
                <w:b/>
                <w:spacing w:val="1"/>
              </w:rPr>
              <w:t>v</w:t>
            </w:r>
            <w:r w:rsidRPr="00BD4D1C">
              <w:rPr>
                <w:rFonts w:ascii="Arial" w:hAnsi="Arial" w:cs="Arial"/>
                <w:b/>
              </w:rPr>
              <w:t>e</w:t>
            </w:r>
            <w:r w:rsidRPr="00BD4D1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C0623" w14:textId="77777777" w:rsidR="00C56E3C" w:rsidRPr="00BD4D1C" w:rsidRDefault="001B0D8F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spacing w:val="3"/>
              </w:rPr>
              <w:t>T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</w:rPr>
              <w:t>tit</w:t>
            </w:r>
            <w:r w:rsidRPr="00BD4D1C">
              <w:rPr>
                <w:rFonts w:ascii="Arial" w:hAnsi="Arial" w:cs="Arial"/>
                <w:spacing w:val="-1"/>
              </w:rPr>
              <w:t>l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</w:rPr>
              <w:t>is</w:t>
            </w:r>
            <w:r w:rsidRPr="00BD4D1C">
              <w:rPr>
                <w:rFonts w:ascii="Arial" w:hAnsi="Arial" w:cs="Arial"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spacing w:val="-1"/>
              </w:rPr>
              <w:t>g</w:t>
            </w:r>
            <w:r w:rsidRPr="00BD4D1C">
              <w:rPr>
                <w:rFonts w:ascii="Arial" w:hAnsi="Arial" w:cs="Arial"/>
                <w:spacing w:val="3"/>
              </w:rPr>
              <w:t>e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</w:rPr>
              <w:t>al</w:t>
            </w:r>
            <w:r w:rsidRPr="00BD4D1C">
              <w:rPr>
                <w:rFonts w:ascii="Arial" w:hAnsi="Arial" w:cs="Arial"/>
                <w:spacing w:val="2"/>
              </w:rPr>
              <w:t>l</w:t>
            </w:r>
            <w:r w:rsidRPr="00BD4D1C">
              <w:rPr>
                <w:rFonts w:ascii="Arial" w:hAnsi="Arial" w:cs="Arial"/>
              </w:rPr>
              <w:t>y</w:t>
            </w:r>
            <w:r w:rsidRPr="00BD4D1C">
              <w:rPr>
                <w:rFonts w:ascii="Arial" w:hAnsi="Arial" w:cs="Arial"/>
                <w:spacing w:val="-8"/>
              </w:rPr>
              <w:t xml:space="preserve"> </w:t>
            </w:r>
            <w:r w:rsidRPr="00BD4D1C">
              <w:rPr>
                <w:rFonts w:ascii="Arial" w:hAnsi="Arial" w:cs="Arial"/>
                <w:spacing w:val="-1"/>
              </w:rPr>
              <w:t>su</w:t>
            </w:r>
            <w:r w:rsidRPr="00BD4D1C">
              <w:rPr>
                <w:rFonts w:ascii="Arial" w:hAnsi="Arial" w:cs="Arial"/>
                <w:spacing w:val="2"/>
              </w:rPr>
              <w:t>i</w:t>
            </w:r>
            <w:r w:rsidRPr="00BD4D1C">
              <w:rPr>
                <w:rFonts w:ascii="Arial" w:hAnsi="Arial" w:cs="Arial"/>
              </w:rPr>
              <w:t>ta</w:t>
            </w:r>
            <w:r w:rsidRPr="00BD4D1C">
              <w:rPr>
                <w:rFonts w:ascii="Arial" w:hAnsi="Arial" w:cs="Arial"/>
                <w:spacing w:val="1"/>
              </w:rPr>
              <w:t>b</w:t>
            </w:r>
            <w:r w:rsidRPr="00BD4D1C">
              <w:rPr>
                <w:rFonts w:ascii="Arial" w:hAnsi="Arial" w:cs="Arial"/>
              </w:rPr>
              <w:t>le</w:t>
            </w:r>
            <w:r w:rsidRPr="00BD4D1C">
              <w:rPr>
                <w:rFonts w:ascii="Arial" w:hAnsi="Arial" w:cs="Arial"/>
                <w:spacing w:val="-6"/>
              </w:rPr>
              <w:t xml:space="preserve"> </w:t>
            </w:r>
            <w:r w:rsidRPr="00BD4D1C">
              <w:rPr>
                <w:rFonts w:ascii="Arial" w:hAnsi="Arial" w:cs="Arial"/>
              </w:rPr>
              <w:t>as</w:t>
            </w:r>
            <w:r w:rsidRPr="00BD4D1C">
              <w:rPr>
                <w:rFonts w:ascii="Arial" w:hAnsi="Arial" w:cs="Arial"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</w:rPr>
              <w:t>it</w:t>
            </w:r>
            <w:r w:rsidRPr="00BD4D1C">
              <w:rPr>
                <w:rFonts w:ascii="Arial" w:hAnsi="Arial" w:cs="Arial"/>
                <w:spacing w:val="-1"/>
              </w:rPr>
              <w:t xml:space="preserve"> h</w:t>
            </w:r>
            <w:r w:rsidRPr="00BD4D1C">
              <w:rPr>
                <w:rFonts w:ascii="Arial" w:hAnsi="Arial" w:cs="Arial"/>
                <w:spacing w:val="2"/>
              </w:rPr>
              <w:t>i</w:t>
            </w:r>
            <w:r w:rsidRPr="00BD4D1C">
              <w:rPr>
                <w:rFonts w:ascii="Arial" w:hAnsi="Arial" w:cs="Arial"/>
                <w:spacing w:val="1"/>
              </w:rPr>
              <w:t>g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</w:rPr>
              <w:t>l</w:t>
            </w:r>
            <w:r w:rsidRPr="00BD4D1C">
              <w:rPr>
                <w:rFonts w:ascii="Arial" w:hAnsi="Arial" w:cs="Arial"/>
                <w:spacing w:val="2"/>
              </w:rPr>
              <w:t>i</w:t>
            </w:r>
            <w:r w:rsidRPr="00BD4D1C">
              <w:rPr>
                <w:rFonts w:ascii="Arial" w:hAnsi="Arial" w:cs="Arial"/>
                <w:spacing w:val="-1"/>
              </w:rPr>
              <w:t>gh</w:t>
            </w:r>
            <w:r w:rsidRPr="00BD4D1C">
              <w:rPr>
                <w:rFonts w:ascii="Arial" w:hAnsi="Arial" w:cs="Arial"/>
                <w:spacing w:val="2"/>
              </w:rPr>
              <w:t>t</w:t>
            </w:r>
            <w:r w:rsidRPr="00BD4D1C">
              <w:rPr>
                <w:rFonts w:ascii="Arial" w:hAnsi="Arial" w:cs="Arial"/>
              </w:rPr>
              <w:t>s</w:t>
            </w:r>
            <w:r w:rsidRPr="00BD4D1C">
              <w:rPr>
                <w:rFonts w:ascii="Arial" w:hAnsi="Arial" w:cs="Arial"/>
                <w:spacing w:val="-8"/>
              </w:rPr>
              <w:t xml:space="preserve"> 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1"/>
              </w:rPr>
              <w:t xml:space="preserve"> </w:t>
            </w:r>
            <w:r w:rsidRPr="00BD4D1C">
              <w:rPr>
                <w:rFonts w:ascii="Arial" w:hAnsi="Arial" w:cs="Arial"/>
                <w:spacing w:val="-1"/>
              </w:rPr>
              <w:t>k</w:t>
            </w:r>
            <w:r w:rsidRPr="00BD4D1C">
              <w:rPr>
                <w:rFonts w:ascii="Arial" w:hAnsi="Arial" w:cs="Arial"/>
                <w:spacing w:val="3"/>
              </w:rPr>
              <w:t>e</w:t>
            </w:r>
            <w:r w:rsidRPr="00BD4D1C">
              <w:rPr>
                <w:rFonts w:ascii="Arial" w:hAnsi="Arial" w:cs="Arial"/>
              </w:rPr>
              <w:t>y</w:t>
            </w:r>
            <w:r w:rsidRPr="00BD4D1C">
              <w:rPr>
                <w:rFonts w:ascii="Arial" w:hAnsi="Arial" w:cs="Arial"/>
                <w:spacing w:val="-4"/>
              </w:rPr>
              <w:t xml:space="preserve"> 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  <w:spacing w:val="3"/>
              </w:rPr>
              <w:t>e</w:t>
            </w:r>
            <w:r w:rsidRPr="00BD4D1C">
              <w:rPr>
                <w:rFonts w:ascii="Arial" w:hAnsi="Arial" w:cs="Arial"/>
                <w:spacing w:val="-1"/>
              </w:rPr>
              <w:t>m</w:t>
            </w:r>
            <w:r w:rsidRPr="00BD4D1C">
              <w:rPr>
                <w:rFonts w:ascii="Arial" w:hAnsi="Arial" w:cs="Arial"/>
                <w:spacing w:val="3"/>
              </w:rPr>
              <w:t>e</w:t>
            </w:r>
            <w:r w:rsidRPr="00BD4D1C">
              <w:rPr>
                <w:rFonts w:ascii="Arial" w:hAnsi="Arial" w:cs="Arial"/>
              </w:rPr>
              <w:t>s</w:t>
            </w:r>
            <w:r w:rsidRPr="00BD4D1C">
              <w:rPr>
                <w:rFonts w:ascii="Arial" w:hAnsi="Arial" w:cs="Arial"/>
                <w:spacing w:val="-4"/>
              </w:rPr>
              <w:t xml:space="preserve"> 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</w:rPr>
              <w:t>f</w:t>
            </w:r>
          </w:p>
          <w:p w14:paraId="7B744DAB" w14:textId="77777777" w:rsidR="00C56E3C" w:rsidRPr="00BD4D1C" w:rsidRDefault="001B0D8F">
            <w:pPr>
              <w:spacing w:line="220" w:lineRule="exact"/>
              <w:ind w:left="102" w:right="834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  <w:spacing w:val="1"/>
              </w:rPr>
              <w:t>u</w:t>
            </w: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</w:rPr>
              <w:t>ta</w:t>
            </w:r>
            <w:r w:rsidRPr="00BD4D1C">
              <w:rPr>
                <w:rFonts w:ascii="Arial" w:hAnsi="Arial" w:cs="Arial"/>
                <w:spacing w:val="2"/>
              </w:rPr>
              <w:t>i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1"/>
              </w:rPr>
              <w:t>b</w:t>
            </w:r>
            <w:r w:rsidRPr="00BD4D1C">
              <w:rPr>
                <w:rFonts w:ascii="Arial" w:hAnsi="Arial" w:cs="Arial"/>
              </w:rPr>
              <w:t>ili</w:t>
            </w:r>
            <w:r w:rsidRPr="00BD4D1C">
              <w:rPr>
                <w:rFonts w:ascii="Arial" w:hAnsi="Arial" w:cs="Arial"/>
                <w:spacing w:val="1"/>
              </w:rPr>
              <w:t>t</w:t>
            </w:r>
            <w:r w:rsidRPr="00BD4D1C">
              <w:rPr>
                <w:rFonts w:ascii="Arial" w:hAnsi="Arial" w:cs="Arial"/>
                <w:spacing w:val="-4"/>
              </w:rPr>
              <w:t>y</w:t>
            </w:r>
            <w:r w:rsidRPr="00BD4D1C">
              <w:rPr>
                <w:rFonts w:ascii="Arial" w:hAnsi="Arial" w:cs="Arial"/>
              </w:rPr>
              <w:t>,</w:t>
            </w:r>
            <w:r w:rsidRPr="00BD4D1C">
              <w:rPr>
                <w:rFonts w:ascii="Arial" w:hAnsi="Arial" w:cs="Arial"/>
                <w:spacing w:val="-8"/>
              </w:rPr>
              <w:t xml:space="preserve"> </w:t>
            </w:r>
            <w:r w:rsidRPr="00BD4D1C">
              <w:rPr>
                <w:rFonts w:ascii="Arial" w:hAnsi="Arial" w:cs="Arial"/>
                <w:spacing w:val="-2"/>
              </w:rPr>
              <w:t>w</w:t>
            </w:r>
            <w:r w:rsidRPr="00BD4D1C">
              <w:rPr>
                <w:rFonts w:ascii="Arial" w:hAnsi="Arial" w:cs="Arial"/>
                <w:spacing w:val="3"/>
              </w:rPr>
              <w:t>a</w:t>
            </w: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</w:rPr>
              <w:t>te</w:t>
            </w:r>
            <w:r w:rsidRPr="00BD4D1C">
              <w:rPr>
                <w:rFonts w:ascii="Arial" w:hAnsi="Arial" w:cs="Arial"/>
                <w:spacing w:val="-5"/>
              </w:rPr>
              <w:t xml:space="preserve"> </w:t>
            </w:r>
            <w:r w:rsidRPr="00BD4D1C">
              <w:rPr>
                <w:rFonts w:ascii="Arial" w:hAnsi="Arial" w:cs="Arial"/>
                <w:spacing w:val="-1"/>
              </w:rPr>
              <w:t>v</w:t>
            </w:r>
            <w:r w:rsidRPr="00BD4D1C">
              <w:rPr>
                <w:rFonts w:ascii="Arial" w:hAnsi="Arial" w:cs="Arial"/>
                <w:spacing w:val="3"/>
              </w:rPr>
              <w:t>a</w:t>
            </w:r>
            <w:r w:rsidRPr="00BD4D1C">
              <w:rPr>
                <w:rFonts w:ascii="Arial" w:hAnsi="Arial" w:cs="Arial"/>
              </w:rPr>
              <w:t>l</w:t>
            </w:r>
            <w:r w:rsidRPr="00BD4D1C">
              <w:rPr>
                <w:rFonts w:ascii="Arial" w:hAnsi="Arial" w:cs="Arial"/>
                <w:spacing w:val="1"/>
              </w:rPr>
              <w:t>or</w:t>
            </w:r>
            <w:r w:rsidRPr="00BD4D1C">
              <w:rPr>
                <w:rFonts w:ascii="Arial" w:hAnsi="Arial" w:cs="Arial"/>
              </w:rPr>
              <w:t>izati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,</w:t>
            </w:r>
            <w:r w:rsidRPr="00BD4D1C">
              <w:rPr>
                <w:rFonts w:ascii="Arial" w:hAnsi="Arial" w:cs="Arial"/>
                <w:spacing w:val="-9"/>
              </w:rPr>
              <w:t xml:space="preserve"> 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d</w:t>
            </w:r>
            <w:r w:rsidRPr="00BD4D1C">
              <w:rPr>
                <w:rFonts w:ascii="Arial" w:hAnsi="Arial" w:cs="Arial"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</w:rPr>
              <w:t>ci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</w:rPr>
              <w:t>c</w:t>
            </w:r>
            <w:r w:rsidRPr="00BD4D1C">
              <w:rPr>
                <w:rFonts w:ascii="Arial" w:hAnsi="Arial" w:cs="Arial"/>
                <w:spacing w:val="1"/>
              </w:rPr>
              <w:t>u</w:t>
            </w:r>
            <w:r w:rsidRPr="00BD4D1C">
              <w:rPr>
                <w:rFonts w:ascii="Arial" w:hAnsi="Arial" w:cs="Arial"/>
              </w:rPr>
              <w:t>lar</w:t>
            </w:r>
            <w:r w:rsidRPr="00BD4D1C">
              <w:rPr>
                <w:rFonts w:ascii="Arial" w:hAnsi="Arial" w:cs="Arial"/>
                <w:spacing w:val="-5"/>
              </w:rPr>
              <w:t xml:space="preserve"> 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1"/>
              </w:rPr>
              <w:t>co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  <w:spacing w:val="3"/>
              </w:rPr>
              <w:t>o</w:t>
            </w:r>
            <w:r w:rsidRPr="00BD4D1C">
              <w:rPr>
                <w:rFonts w:ascii="Arial" w:hAnsi="Arial" w:cs="Arial"/>
                <w:spacing w:val="-1"/>
              </w:rPr>
              <w:t>m</w:t>
            </w:r>
            <w:r w:rsidRPr="00BD4D1C">
              <w:rPr>
                <w:rFonts w:ascii="Arial" w:hAnsi="Arial" w:cs="Arial"/>
                <w:spacing w:val="-4"/>
              </w:rPr>
              <w:t>y</w:t>
            </w:r>
            <w:r w:rsidRPr="00BD4D1C">
              <w:rPr>
                <w:rFonts w:ascii="Arial" w:hAnsi="Arial" w:cs="Arial"/>
              </w:rPr>
              <w:t>. H</w:t>
            </w:r>
            <w:r w:rsidRPr="00BD4D1C">
              <w:rPr>
                <w:rFonts w:ascii="Arial" w:hAnsi="Arial" w:cs="Arial"/>
                <w:spacing w:val="4"/>
              </w:rPr>
              <w:t>o</w:t>
            </w:r>
            <w:r w:rsidRPr="00BD4D1C">
              <w:rPr>
                <w:rFonts w:ascii="Arial" w:hAnsi="Arial" w:cs="Arial"/>
                <w:spacing w:val="-5"/>
              </w:rPr>
              <w:t>w</w:t>
            </w:r>
            <w:r w:rsidRPr="00BD4D1C">
              <w:rPr>
                <w:rFonts w:ascii="Arial" w:hAnsi="Arial" w:cs="Arial"/>
                <w:spacing w:val="3"/>
              </w:rPr>
              <w:t>e</w:t>
            </w:r>
            <w:r w:rsidRPr="00BD4D1C">
              <w:rPr>
                <w:rFonts w:ascii="Arial" w:hAnsi="Arial" w:cs="Arial"/>
                <w:spacing w:val="-1"/>
              </w:rPr>
              <w:t>v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</w:rPr>
              <w:t>,</w:t>
            </w:r>
            <w:r w:rsidRPr="00BD4D1C">
              <w:rPr>
                <w:rFonts w:ascii="Arial" w:hAnsi="Arial" w:cs="Arial"/>
                <w:spacing w:val="-7"/>
              </w:rPr>
              <w:t xml:space="preserve"> </w:t>
            </w:r>
            <w:r w:rsidRPr="00BD4D1C">
              <w:rPr>
                <w:rFonts w:ascii="Arial" w:hAnsi="Arial" w:cs="Arial"/>
              </w:rPr>
              <w:t>it</w:t>
            </w:r>
            <w:r w:rsidRPr="00BD4D1C">
              <w:rPr>
                <w:rFonts w:ascii="Arial" w:hAnsi="Arial" w:cs="Arial"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</w:rPr>
              <w:t>c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  <w:spacing w:val="-1"/>
              </w:rPr>
              <w:t>u</w:t>
            </w:r>
            <w:r w:rsidRPr="00BD4D1C">
              <w:rPr>
                <w:rFonts w:ascii="Arial" w:hAnsi="Arial" w:cs="Arial"/>
              </w:rPr>
              <w:t>ld</w:t>
            </w:r>
            <w:r w:rsidRPr="00BD4D1C">
              <w:rPr>
                <w:rFonts w:ascii="Arial" w:hAnsi="Arial" w:cs="Arial"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spacing w:val="1"/>
              </w:rPr>
              <w:t>b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1"/>
              </w:rPr>
              <w:t xml:space="preserve"> </w:t>
            </w:r>
            <w:r w:rsidRPr="00BD4D1C">
              <w:rPr>
                <w:rFonts w:ascii="Arial" w:hAnsi="Arial" w:cs="Arial"/>
                <w:spacing w:val="-4"/>
              </w:rPr>
              <w:t>m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1"/>
              </w:rPr>
              <w:t>d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-1"/>
              </w:rPr>
              <w:t xml:space="preserve"> m</w:t>
            </w:r>
            <w:r w:rsidRPr="00BD4D1C">
              <w:rPr>
                <w:rFonts w:ascii="Arial" w:hAnsi="Arial" w:cs="Arial"/>
                <w:spacing w:val="1"/>
              </w:rPr>
              <w:t>or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  <w:spacing w:val="1"/>
              </w:rPr>
              <w:t>p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1"/>
              </w:rPr>
              <w:t>c</w:t>
            </w:r>
            <w:r w:rsidRPr="00BD4D1C">
              <w:rPr>
                <w:rFonts w:ascii="Arial" w:hAnsi="Arial" w:cs="Arial"/>
              </w:rPr>
              <w:t>i</w:t>
            </w:r>
            <w:r w:rsidRPr="00BD4D1C">
              <w:rPr>
                <w:rFonts w:ascii="Arial" w:hAnsi="Arial" w:cs="Arial"/>
                <w:spacing w:val="-2"/>
              </w:rPr>
              <w:t>f</w:t>
            </w:r>
            <w:r w:rsidRPr="00BD4D1C">
              <w:rPr>
                <w:rFonts w:ascii="Arial" w:hAnsi="Arial" w:cs="Arial"/>
              </w:rPr>
              <w:t>ic</w:t>
            </w:r>
            <w:r w:rsidRPr="00BD4D1C">
              <w:rPr>
                <w:rFonts w:ascii="Arial" w:hAnsi="Arial" w:cs="Arial"/>
                <w:spacing w:val="-6"/>
              </w:rPr>
              <w:t xml:space="preserve"> 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d</w:t>
            </w:r>
            <w:r w:rsidRPr="00BD4D1C">
              <w:rPr>
                <w:rFonts w:ascii="Arial" w:hAnsi="Arial" w:cs="Arial"/>
                <w:spacing w:val="-2"/>
              </w:rPr>
              <w:t xml:space="preserve"> f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</w:rPr>
              <w:t>c</w:t>
            </w:r>
            <w:r w:rsidRPr="00BD4D1C">
              <w:rPr>
                <w:rFonts w:ascii="Arial" w:hAnsi="Arial" w:cs="Arial"/>
                <w:spacing w:val="1"/>
              </w:rPr>
              <w:t>u</w:t>
            </w: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</w:rPr>
              <w:t>ed</w:t>
            </w:r>
            <w:r w:rsidRPr="00BD4D1C">
              <w:rPr>
                <w:rFonts w:ascii="Arial" w:hAnsi="Arial" w:cs="Arial"/>
                <w:spacing w:val="-4"/>
              </w:rPr>
              <w:t xml:space="preserve"> </w:t>
            </w:r>
            <w:r w:rsidRPr="00BD4D1C">
              <w:rPr>
                <w:rFonts w:ascii="Arial" w:hAnsi="Arial" w:cs="Arial"/>
                <w:spacing w:val="7"/>
              </w:rPr>
              <w:t>o</w:t>
            </w:r>
            <w:r w:rsidRPr="00BD4D1C">
              <w:rPr>
                <w:rFonts w:ascii="Arial" w:hAnsi="Arial" w:cs="Arial"/>
              </w:rPr>
              <w:t>n</w:t>
            </w:r>
            <w:r w:rsidRPr="00BD4D1C">
              <w:rPr>
                <w:rFonts w:ascii="Arial" w:hAnsi="Arial" w:cs="Arial"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1"/>
              </w:rPr>
              <w:t>h</w:t>
            </w:r>
            <w:r w:rsidRPr="00BD4D1C">
              <w:rPr>
                <w:rFonts w:ascii="Arial" w:hAnsi="Arial" w:cs="Arial"/>
              </w:rPr>
              <w:t>e</w:t>
            </w:r>
          </w:p>
          <w:p w14:paraId="37D49B1F" w14:textId="77777777" w:rsidR="00C56E3C" w:rsidRPr="00BD4D1C" w:rsidRDefault="001B0D8F">
            <w:pPr>
              <w:spacing w:line="220" w:lineRule="exact"/>
              <w:ind w:left="102" w:right="573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spacing w:val="1"/>
              </w:rPr>
              <w:t>b</w:t>
            </w:r>
            <w:r w:rsidRPr="00BD4D1C">
              <w:rPr>
                <w:rFonts w:ascii="Arial" w:hAnsi="Arial" w:cs="Arial"/>
              </w:rPr>
              <w:t>i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1"/>
              </w:rPr>
              <w:t>c</w:t>
            </w:r>
            <w:r w:rsidRPr="00BD4D1C">
              <w:rPr>
                <w:rFonts w:ascii="Arial" w:hAnsi="Arial" w:cs="Arial"/>
              </w:rPr>
              <w:t>ti</w:t>
            </w:r>
            <w:r w:rsidRPr="00BD4D1C">
              <w:rPr>
                <w:rFonts w:ascii="Arial" w:hAnsi="Arial" w:cs="Arial"/>
                <w:spacing w:val="-2"/>
              </w:rPr>
              <w:t>v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-6"/>
              </w:rPr>
              <w:t xml:space="preserve"> </w:t>
            </w:r>
            <w:r w:rsidRPr="00BD4D1C">
              <w:rPr>
                <w:rFonts w:ascii="Arial" w:hAnsi="Arial" w:cs="Arial"/>
              </w:rPr>
              <w:t>c</w:t>
            </w:r>
            <w:r w:rsidRPr="00BD4D1C">
              <w:rPr>
                <w:rFonts w:ascii="Arial" w:hAnsi="Arial" w:cs="Arial"/>
                <w:spacing w:val="4"/>
              </w:rPr>
              <w:t>o</w:t>
            </w:r>
            <w:r w:rsidRPr="00BD4D1C">
              <w:rPr>
                <w:rFonts w:ascii="Arial" w:hAnsi="Arial" w:cs="Arial"/>
                <w:spacing w:val="-4"/>
              </w:rPr>
              <w:t>m</w:t>
            </w:r>
            <w:r w:rsidRPr="00BD4D1C">
              <w:rPr>
                <w:rFonts w:ascii="Arial" w:hAnsi="Arial" w:cs="Arial"/>
                <w:spacing w:val="1"/>
              </w:rPr>
              <w:t>po</w:t>
            </w:r>
            <w:r w:rsidRPr="00BD4D1C">
              <w:rPr>
                <w:rFonts w:ascii="Arial" w:hAnsi="Arial" w:cs="Arial"/>
                <w:spacing w:val="-1"/>
              </w:rPr>
              <w:t>un</w:t>
            </w:r>
            <w:r w:rsidRPr="00BD4D1C">
              <w:rPr>
                <w:rFonts w:ascii="Arial" w:hAnsi="Arial" w:cs="Arial"/>
                <w:spacing w:val="3"/>
              </w:rPr>
              <w:t>d</w:t>
            </w:r>
            <w:r w:rsidRPr="00BD4D1C">
              <w:rPr>
                <w:rFonts w:ascii="Arial" w:hAnsi="Arial" w:cs="Arial"/>
              </w:rPr>
              <w:t>s</w:t>
            </w:r>
            <w:r w:rsidRPr="00BD4D1C">
              <w:rPr>
                <w:rFonts w:ascii="Arial" w:hAnsi="Arial" w:cs="Arial"/>
                <w:spacing w:val="-9"/>
              </w:rPr>
              <w:t xml:space="preserve"> 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d</w:t>
            </w:r>
            <w:r w:rsidRPr="00BD4D1C">
              <w:rPr>
                <w:rFonts w:ascii="Arial" w:hAnsi="Arial" w:cs="Arial"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spacing w:val="1"/>
              </w:rPr>
              <w:t>pr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1"/>
              </w:rPr>
              <w:t>c</w:t>
            </w:r>
            <w:r w:rsidRPr="00BD4D1C">
              <w:rPr>
                <w:rFonts w:ascii="Arial" w:hAnsi="Arial" w:cs="Arial"/>
              </w:rPr>
              <w:t>tical</w:t>
            </w:r>
            <w:r w:rsidRPr="00BD4D1C">
              <w:rPr>
                <w:rFonts w:ascii="Arial" w:hAnsi="Arial" w:cs="Arial"/>
                <w:spacing w:val="-7"/>
              </w:rPr>
              <w:t xml:space="preserve"> 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1"/>
              </w:rPr>
              <w:t>pp</w:t>
            </w:r>
            <w:r w:rsidRPr="00BD4D1C">
              <w:rPr>
                <w:rFonts w:ascii="Arial" w:hAnsi="Arial" w:cs="Arial"/>
              </w:rPr>
              <w:t>licati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s</w:t>
            </w:r>
            <w:r w:rsidRPr="00BD4D1C">
              <w:rPr>
                <w:rFonts w:ascii="Arial" w:hAnsi="Arial" w:cs="Arial"/>
                <w:spacing w:val="-10"/>
              </w:rPr>
              <w:t xml:space="preserve"> </w:t>
            </w:r>
            <w:r w:rsidRPr="00BD4D1C">
              <w:rPr>
                <w:rFonts w:ascii="Arial" w:hAnsi="Arial" w:cs="Arial"/>
                <w:spacing w:val="1"/>
              </w:rPr>
              <w:t>d</w:t>
            </w:r>
            <w:r w:rsidRPr="00BD4D1C">
              <w:rPr>
                <w:rFonts w:ascii="Arial" w:hAnsi="Arial" w:cs="Arial"/>
              </w:rPr>
              <w:t>i</w:t>
            </w: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  <w:spacing w:val="3"/>
              </w:rPr>
              <w:t>c</w:t>
            </w:r>
            <w:r w:rsidRPr="00BD4D1C">
              <w:rPr>
                <w:rFonts w:ascii="Arial" w:hAnsi="Arial" w:cs="Arial"/>
                <w:spacing w:val="-1"/>
              </w:rPr>
              <w:t>u</w:t>
            </w:r>
            <w:r w:rsidRPr="00BD4D1C">
              <w:rPr>
                <w:rFonts w:ascii="Arial" w:hAnsi="Arial" w:cs="Arial"/>
                <w:spacing w:val="2"/>
              </w:rPr>
              <w:t>s</w:t>
            </w: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</w:rPr>
              <w:t>ed</w:t>
            </w:r>
            <w:r w:rsidRPr="00BD4D1C">
              <w:rPr>
                <w:rFonts w:ascii="Arial" w:hAnsi="Arial" w:cs="Arial"/>
                <w:spacing w:val="-6"/>
              </w:rPr>
              <w:t xml:space="preserve"> </w:t>
            </w:r>
            <w:r w:rsidRPr="00BD4D1C">
              <w:rPr>
                <w:rFonts w:ascii="Arial" w:hAnsi="Arial" w:cs="Arial"/>
              </w:rPr>
              <w:t>in</w:t>
            </w:r>
            <w:r w:rsidRPr="00BD4D1C">
              <w:rPr>
                <w:rFonts w:ascii="Arial" w:hAnsi="Arial" w:cs="Arial"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</w:rPr>
              <w:t>e a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</w:rPr>
              <w:t>ticle.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FD3CB" w14:textId="7532110C" w:rsidR="00C56E3C" w:rsidRPr="00BD4D1C" w:rsidRDefault="00593E7C">
            <w:pPr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</w:rPr>
              <w:t>The title is modified according to the reviewer's suggestion.</w:t>
            </w:r>
          </w:p>
        </w:tc>
      </w:tr>
      <w:tr w:rsidR="00C56E3C" w:rsidRPr="00BD4D1C" w14:paraId="4EB7A2CF" w14:textId="77777777">
        <w:trPr>
          <w:trHeight w:hRule="exact" w:val="1666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40122" w14:textId="77777777" w:rsidR="00C56E3C" w:rsidRPr="00BD4D1C" w:rsidRDefault="001B0D8F">
            <w:pPr>
              <w:ind w:left="461" w:right="121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b/>
                <w:spacing w:val="-1"/>
              </w:rPr>
              <w:t>I</w:t>
            </w:r>
            <w:r w:rsidRPr="00BD4D1C">
              <w:rPr>
                <w:rFonts w:ascii="Arial" w:hAnsi="Arial" w:cs="Arial"/>
                <w:b/>
              </w:rPr>
              <w:t>s</w:t>
            </w:r>
            <w:r w:rsidRPr="00BD4D1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he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b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r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ct</w:t>
            </w:r>
            <w:r w:rsidRPr="00BD4D1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f</w:t>
            </w:r>
            <w:r w:rsidRPr="00BD4D1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he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r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icle c</w:t>
            </w:r>
            <w:r w:rsidRPr="00BD4D1C">
              <w:rPr>
                <w:rFonts w:ascii="Arial" w:hAnsi="Arial" w:cs="Arial"/>
                <w:b/>
                <w:spacing w:val="4"/>
              </w:rPr>
              <w:t>o</w:t>
            </w:r>
            <w:r w:rsidRPr="00BD4D1C">
              <w:rPr>
                <w:rFonts w:ascii="Arial" w:hAnsi="Arial" w:cs="Arial"/>
                <w:b/>
                <w:spacing w:val="-5"/>
              </w:rPr>
              <w:t>m</w:t>
            </w:r>
            <w:r w:rsidRPr="00BD4D1C">
              <w:rPr>
                <w:rFonts w:ascii="Arial" w:hAnsi="Arial" w:cs="Arial"/>
                <w:b/>
              </w:rPr>
              <w:t>pr</w:t>
            </w:r>
            <w:r w:rsidRPr="00BD4D1C">
              <w:rPr>
                <w:rFonts w:ascii="Arial" w:hAnsi="Arial" w:cs="Arial"/>
                <w:b/>
                <w:spacing w:val="3"/>
              </w:rPr>
              <w:t>e</w:t>
            </w:r>
            <w:r w:rsidRPr="00BD4D1C">
              <w:rPr>
                <w:rFonts w:ascii="Arial" w:hAnsi="Arial" w:cs="Arial"/>
                <w:b/>
              </w:rPr>
              <w:t>he</w:t>
            </w:r>
            <w:r w:rsidRPr="00BD4D1C">
              <w:rPr>
                <w:rFonts w:ascii="Arial" w:hAnsi="Arial" w:cs="Arial"/>
                <w:b/>
                <w:spacing w:val="2"/>
              </w:rPr>
              <w:t>n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i</w:t>
            </w:r>
            <w:r w:rsidRPr="00BD4D1C">
              <w:rPr>
                <w:rFonts w:ascii="Arial" w:hAnsi="Arial" w:cs="Arial"/>
                <w:b/>
                <w:spacing w:val="1"/>
              </w:rPr>
              <w:t>v</w:t>
            </w:r>
            <w:r w:rsidRPr="00BD4D1C">
              <w:rPr>
                <w:rFonts w:ascii="Arial" w:hAnsi="Arial" w:cs="Arial"/>
                <w:b/>
              </w:rPr>
              <w:t>e?</w:t>
            </w:r>
            <w:r w:rsidRPr="00BD4D1C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Do</w:t>
            </w:r>
            <w:r w:rsidRPr="00BD4D1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yo</w:t>
            </w:r>
            <w:r w:rsidRPr="00BD4D1C">
              <w:rPr>
                <w:rFonts w:ascii="Arial" w:hAnsi="Arial" w:cs="Arial"/>
                <w:b/>
              </w:rPr>
              <w:t>u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s</w:t>
            </w:r>
            <w:r w:rsidRPr="00BD4D1C">
              <w:rPr>
                <w:rFonts w:ascii="Arial" w:hAnsi="Arial" w:cs="Arial"/>
                <w:b/>
                <w:spacing w:val="-1"/>
              </w:rPr>
              <w:t>u</w:t>
            </w:r>
            <w:r w:rsidRPr="00BD4D1C">
              <w:rPr>
                <w:rFonts w:ascii="Arial" w:hAnsi="Arial" w:cs="Arial"/>
                <w:b/>
                <w:spacing w:val="1"/>
              </w:rPr>
              <w:t>gg</w:t>
            </w:r>
            <w:r w:rsidRPr="00BD4D1C">
              <w:rPr>
                <w:rFonts w:ascii="Arial" w:hAnsi="Arial" w:cs="Arial"/>
                <w:b/>
              </w:rPr>
              <w:t xml:space="preserve">est 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he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d</w:t>
            </w:r>
            <w:r w:rsidRPr="00BD4D1C">
              <w:rPr>
                <w:rFonts w:ascii="Arial" w:hAnsi="Arial" w:cs="Arial"/>
                <w:b/>
                <w:spacing w:val="-1"/>
              </w:rPr>
              <w:t>d</w:t>
            </w:r>
            <w:r w:rsidRPr="00BD4D1C">
              <w:rPr>
                <w:rFonts w:ascii="Arial" w:hAnsi="Arial" w:cs="Arial"/>
                <w:b/>
              </w:rPr>
              <w:t>iti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n</w:t>
            </w:r>
            <w:r w:rsidRPr="00BD4D1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(o</w:t>
            </w:r>
            <w:r w:rsidRPr="00BD4D1C">
              <w:rPr>
                <w:rFonts w:ascii="Arial" w:hAnsi="Arial" w:cs="Arial"/>
                <w:b/>
              </w:rPr>
              <w:t>r</w:t>
            </w:r>
            <w:r w:rsidRPr="00BD4D1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dele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i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n)</w:t>
            </w:r>
            <w:r w:rsidRPr="00BD4D1C">
              <w:rPr>
                <w:rFonts w:ascii="Arial" w:hAnsi="Arial" w:cs="Arial"/>
                <w:b/>
                <w:spacing w:val="-6"/>
              </w:rPr>
              <w:t xml:space="preserve"> </w:t>
            </w:r>
            <w:proofErr w:type="gramStart"/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f</w:t>
            </w:r>
            <w:proofErr w:type="gramEnd"/>
          </w:p>
          <w:p w14:paraId="7CDC2155" w14:textId="77777777" w:rsidR="00C56E3C" w:rsidRPr="00BD4D1C" w:rsidRDefault="001B0D8F">
            <w:pPr>
              <w:ind w:left="461" w:right="333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  <w:spacing w:val="3"/>
              </w:rPr>
              <w:t>o</w:t>
            </w:r>
            <w:r w:rsidRPr="00BD4D1C">
              <w:rPr>
                <w:rFonts w:ascii="Arial" w:hAnsi="Arial" w:cs="Arial"/>
                <w:b/>
                <w:spacing w:val="-3"/>
              </w:rPr>
              <w:t>m</w:t>
            </w:r>
            <w:r w:rsidRPr="00BD4D1C">
              <w:rPr>
                <w:rFonts w:ascii="Arial" w:hAnsi="Arial" w:cs="Arial"/>
                <w:b/>
              </w:rPr>
              <w:t>e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p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ints</w:t>
            </w:r>
            <w:r w:rsidRPr="00BD4D1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in</w:t>
            </w:r>
            <w:r w:rsidRPr="00BD4D1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h</w:t>
            </w:r>
            <w:r w:rsidRPr="00BD4D1C">
              <w:rPr>
                <w:rFonts w:ascii="Arial" w:hAnsi="Arial" w:cs="Arial"/>
                <w:b/>
                <w:spacing w:val="2"/>
              </w:rPr>
              <w:t>i</w:t>
            </w:r>
            <w:r w:rsidRPr="00BD4D1C">
              <w:rPr>
                <w:rFonts w:ascii="Arial" w:hAnsi="Arial" w:cs="Arial"/>
                <w:b/>
              </w:rPr>
              <w:t>s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e</w:t>
            </w:r>
            <w:r w:rsidRPr="00BD4D1C">
              <w:rPr>
                <w:rFonts w:ascii="Arial" w:hAnsi="Arial" w:cs="Arial"/>
                <w:b/>
                <w:spacing w:val="1"/>
              </w:rPr>
              <w:t>ct</w:t>
            </w:r>
            <w:r w:rsidRPr="00BD4D1C">
              <w:rPr>
                <w:rFonts w:ascii="Arial" w:hAnsi="Arial" w:cs="Arial"/>
                <w:b/>
              </w:rPr>
              <w:t>i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n? Ple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e</w:t>
            </w:r>
            <w:r w:rsidRPr="00BD4D1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2"/>
              </w:rPr>
              <w:t>w</w:t>
            </w:r>
            <w:r w:rsidRPr="00BD4D1C">
              <w:rPr>
                <w:rFonts w:ascii="Arial" w:hAnsi="Arial" w:cs="Arial"/>
                <w:b/>
              </w:rPr>
              <w:t>ri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e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-1"/>
              </w:rPr>
              <w:t>y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ur</w:t>
            </w:r>
            <w:r w:rsidRPr="00BD4D1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u</w:t>
            </w:r>
            <w:r w:rsidRPr="00BD4D1C">
              <w:rPr>
                <w:rFonts w:ascii="Arial" w:hAnsi="Arial" w:cs="Arial"/>
                <w:b/>
                <w:spacing w:val="1"/>
              </w:rPr>
              <w:t>gg</w:t>
            </w:r>
            <w:r w:rsidRPr="00BD4D1C">
              <w:rPr>
                <w:rFonts w:ascii="Arial" w:hAnsi="Arial" w:cs="Arial"/>
                <w:b/>
              </w:rPr>
              <w:t>esti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ns her</w:t>
            </w:r>
            <w:r w:rsidRPr="00BD4D1C">
              <w:rPr>
                <w:rFonts w:ascii="Arial" w:hAnsi="Arial" w:cs="Arial"/>
                <w:b/>
                <w:spacing w:val="1"/>
              </w:rPr>
              <w:t>e</w:t>
            </w:r>
            <w:r w:rsidRPr="00BD4D1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F7AB9F" w14:textId="77777777" w:rsidR="00C56E3C" w:rsidRPr="00BD4D1C" w:rsidRDefault="001B0D8F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</w:rPr>
              <w:t>The</w:t>
            </w:r>
            <w:r w:rsidRPr="00BD4D1C">
              <w:rPr>
                <w:rFonts w:ascii="Arial" w:hAnsi="Arial" w:cs="Arial"/>
                <w:spacing w:val="-1"/>
              </w:rPr>
              <w:t xml:space="preserve"> a</w:t>
            </w:r>
            <w:r w:rsidRPr="00BD4D1C">
              <w:rPr>
                <w:rFonts w:ascii="Arial" w:hAnsi="Arial" w:cs="Arial"/>
              </w:rPr>
              <w:t>bstr</w:t>
            </w:r>
            <w:r w:rsidRPr="00BD4D1C">
              <w:rPr>
                <w:rFonts w:ascii="Arial" w:hAnsi="Arial" w:cs="Arial"/>
                <w:spacing w:val="1"/>
              </w:rPr>
              <w:t>a</w:t>
            </w:r>
            <w:r w:rsidRPr="00BD4D1C">
              <w:rPr>
                <w:rFonts w:ascii="Arial" w:hAnsi="Arial" w:cs="Arial"/>
                <w:spacing w:val="-1"/>
              </w:rPr>
              <w:t>c</w:t>
            </w:r>
            <w:r w:rsidRPr="00BD4D1C">
              <w:rPr>
                <w:rFonts w:ascii="Arial" w:hAnsi="Arial" w:cs="Arial"/>
              </w:rPr>
              <w:t>t of t</w:t>
            </w:r>
            <w:r w:rsidRPr="00BD4D1C">
              <w:rPr>
                <w:rFonts w:ascii="Arial" w:hAnsi="Arial" w:cs="Arial"/>
                <w:spacing w:val="1"/>
              </w:rPr>
              <w:t>h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  <w:spacing w:val="1"/>
              </w:rPr>
              <w:t>a</w:t>
            </w:r>
            <w:r w:rsidRPr="00BD4D1C">
              <w:rPr>
                <w:rFonts w:ascii="Arial" w:hAnsi="Arial" w:cs="Arial"/>
              </w:rPr>
              <w:t>rticle</w:t>
            </w:r>
            <w:r w:rsidRPr="00BD4D1C">
              <w:rPr>
                <w:rFonts w:ascii="Arial" w:hAnsi="Arial" w:cs="Arial"/>
                <w:spacing w:val="1"/>
              </w:rPr>
              <w:t xml:space="preserve"> </w:t>
            </w:r>
            <w:r w:rsidRPr="00BD4D1C">
              <w:rPr>
                <w:rFonts w:ascii="Arial" w:hAnsi="Arial" w:cs="Arial"/>
              </w:rPr>
              <w:t>is compr</w:t>
            </w:r>
            <w:r w:rsidRPr="00BD4D1C">
              <w:rPr>
                <w:rFonts w:ascii="Arial" w:hAnsi="Arial" w:cs="Arial"/>
                <w:spacing w:val="-1"/>
              </w:rPr>
              <w:t>e</w:t>
            </w:r>
            <w:r w:rsidRPr="00BD4D1C">
              <w:rPr>
                <w:rFonts w:ascii="Arial" w:hAnsi="Arial" w:cs="Arial"/>
              </w:rPr>
              <w:t>h</w:t>
            </w:r>
            <w:r w:rsidRPr="00BD4D1C">
              <w:rPr>
                <w:rFonts w:ascii="Arial" w:hAnsi="Arial" w:cs="Arial"/>
                <w:spacing w:val="-1"/>
              </w:rPr>
              <w:t>e</w:t>
            </w:r>
            <w:r w:rsidRPr="00BD4D1C">
              <w:rPr>
                <w:rFonts w:ascii="Arial" w:hAnsi="Arial" w:cs="Arial"/>
              </w:rPr>
              <w:t>nsive in its</w:t>
            </w:r>
          </w:p>
          <w:p w14:paraId="6F7FC268" w14:textId="77777777" w:rsidR="00C56E3C" w:rsidRPr="00BD4D1C" w:rsidRDefault="001B0D8F">
            <w:pPr>
              <w:spacing w:before="1" w:line="260" w:lineRule="exact"/>
              <w:ind w:left="102" w:right="260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spacing w:val="-1"/>
              </w:rPr>
              <w:t>c</w:t>
            </w:r>
            <w:r w:rsidRPr="00BD4D1C">
              <w:rPr>
                <w:rFonts w:ascii="Arial" w:hAnsi="Arial" w:cs="Arial"/>
              </w:rPr>
              <w:t>ov</w:t>
            </w:r>
            <w:r w:rsidRPr="00BD4D1C">
              <w:rPr>
                <w:rFonts w:ascii="Arial" w:hAnsi="Arial" w:cs="Arial"/>
                <w:spacing w:val="-1"/>
              </w:rPr>
              <w:t>e</w:t>
            </w:r>
            <w:r w:rsidRPr="00BD4D1C">
              <w:rPr>
                <w:rFonts w:ascii="Arial" w:hAnsi="Arial" w:cs="Arial"/>
              </w:rPr>
              <w:t>rage</w:t>
            </w:r>
            <w:r w:rsidRPr="00BD4D1C">
              <w:rPr>
                <w:rFonts w:ascii="Arial" w:hAnsi="Arial" w:cs="Arial"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</w:rPr>
              <w:t>of the</w:t>
            </w:r>
            <w:r w:rsidRPr="00BD4D1C">
              <w:rPr>
                <w:rFonts w:ascii="Arial" w:hAnsi="Arial" w:cs="Arial"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  <w:spacing w:val="2"/>
              </w:rPr>
              <w:t>k</w:t>
            </w:r>
            <w:r w:rsidRPr="00BD4D1C">
              <w:rPr>
                <w:rFonts w:ascii="Arial" w:hAnsi="Arial" w:cs="Arial"/>
                <w:spacing w:val="4"/>
              </w:rPr>
              <w:t>e</w:t>
            </w:r>
            <w:r w:rsidRPr="00BD4D1C">
              <w:rPr>
                <w:rFonts w:ascii="Arial" w:hAnsi="Arial" w:cs="Arial"/>
              </w:rPr>
              <w:t>y</w:t>
            </w:r>
            <w:r w:rsidRPr="00BD4D1C">
              <w:rPr>
                <w:rFonts w:ascii="Arial" w:hAnsi="Arial" w:cs="Arial"/>
                <w:spacing w:val="-5"/>
              </w:rPr>
              <w:t xml:space="preserve"> </w:t>
            </w:r>
            <w:r w:rsidRPr="00BD4D1C">
              <w:rPr>
                <w:rFonts w:ascii="Arial" w:hAnsi="Arial" w:cs="Arial"/>
                <w:spacing w:val="-1"/>
              </w:rPr>
              <w:t>a</w:t>
            </w:r>
            <w:r w:rsidRPr="00BD4D1C">
              <w:rPr>
                <w:rFonts w:ascii="Arial" w:hAnsi="Arial" w:cs="Arial"/>
              </w:rPr>
              <w:t>sp</w:t>
            </w:r>
            <w:r w:rsidRPr="00BD4D1C">
              <w:rPr>
                <w:rFonts w:ascii="Arial" w:hAnsi="Arial" w:cs="Arial"/>
                <w:spacing w:val="1"/>
              </w:rPr>
              <w:t>e</w:t>
            </w:r>
            <w:r w:rsidRPr="00BD4D1C">
              <w:rPr>
                <w:rFonts w:ascii="Arial" w:hAnsi="Arial" w:cs="Arial"/>
                <w:spacing w:val="-1"/>
              </w:rPr>
              <w:t>c</w:t>
            </w:r>
            <w:r w:rsidRPr="00BD4D1C">
              <w:rPr>
                <w:rFonts w:ascii="Arial" w:hAnsi="Arial" w:cs="Arial"/>
              </w:rPr>
              <w:t>ts r</w:t>
            </w:r>
            <w:r w:rsidRPr="00BD4D1C">
              <w:rPr>
                <w:rFonts w:ascii="Arial" w:hAnsi="Arial" w:cs="Arial"/>
                <w:spacing w:val="-1"/>
              </w:rPr>
              <w:t>e</w:t>
            </w:r>
            <w:r w:rsidRPr="00BD4D1C">
              <w:rPr>
                <w:rFonts w:ascii="Arial" w:hAnsi="Arial" w:cs="Arial"/>
              </w:rPr>
              <w:t>lat</w:t>
            </w:r>
            <w:r w:rsidRPr="00BD4D1C">
              <w:rPr>
                <w:rFonts w:ascii="Arial" w:hAnsi="Arial" w:cs="Arial"/>
                <w:spacing w:val="-1"/>
              </w:rPr>
              <w:t>e</w:t>
            </w:r>
            <w:r w:rsidRPr="00BD4D1C">
              <w:rPr>
                <w:rFonts w:ascii="Arial" w:hAnsi="Arial" w:cs="Arial"/>
              </w:rPr>
              <w:t xml:space="preserve">d to </w:t>
            </w:r>
            <w:r w:rsidRPr="00BD4D1C">
              <w:rPr>
                <w:rFonts w:ascii="Arial" w:hAnsi="Arial" w:cs="Arial"/>
                <w:spacing w:val="1"/>
              </w:rPr>
              <w:t>t</w:t>
            </w:r>
            <w:r w:rsidRPr="00BD4D1C">
              <w:rPr>
                <w:rFonts w:ascii="Arial" w:hAnsi="Arial" w:cs="Arial"/>
              </w:rPr>
              <w:t>he</w:t>
            </w:r>
            <w:r w:rsidRPr="00BD4D1C">
              <w:rPr>
                <w:rFonts w:ascii="Arial" w:hAnsi="Arial" w:cs="Arial"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  <w:spacing w:val="2"/>
              </w:rPr>
              <w:t>v</w:t>
            </w:r>
            <w:r w:rsidRPr="00BD4D1C">
              <w:rPr>
                <w:rFonts w:ascii="Arial" w:hAnsi="Arial" w:cs="Arial"/>
                <w:spacing w:val="-1"/>
              </w:rPr>
              <w:t>a</w:t>
            </w:r>
            <w:r w:rsidRPr="00BD4D1C">
              <w:rPr>
                <w:rFonts w:ascii="Arial" w:hAnsi="Arial" w:cs="Arial"/>
              </w:rPr>
              <w:t>lori</w:t>
            </w:r>
            <w:r w:rsidRPr="00BD4D1C">
              <w:rPr>
                <w:rFonts w:ascii="Arial" w:hAnsi="Arial" w:cs="Arial"/>
                <w:spacing w:val="1"/>
              </w:rPr>
              <w:t>z</w:t>
            </w:r>
            <w:r w:rsidRPr="00BD4D1C">
              <w:rPr>
                <w:rFonts w:ascii="Arial" w:hAnsi="Arial" w:cs="Arial"/>
                <w:spacing w:val="-1"/>
              </w:rPr>
              <w:t>a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1"/>
              </w:rPr>
              <w:t>i</w:t>
            </w:r>
            <w:r w:rsidRPr="00BD4D1C">
              <w:rPr>
                <w:rFonts w:ascii="Arial" w:hAnsi="Arial" w:cs="Arial"/>
              </w:rPr>
              <w:t>on of pine</w:t>
            </w:r>
            <w:r w:rsidRPr="00BD4D1C">
              <w:rPr>
                <w:rFonts w:ascii="Arial" w:hAnsi="Arial" w:cs="Arial"/>
                <w:spacing w:val="-1"/>
              </w:rPr>
              <w:t>a</w:t>
            </w:r>
            <w:r w:rsidRPr="00BD4D1C">
              <w:rPr>
                <w:rFonts w:ascii="Arial" w:hAnsi="Arial" w:cs="Arial"/>
              </w:rPr>
              <w:t xml:space="preserve">pple </w:t>
            </w:r>
            <w:r w:rsidRPr="00BD4D1C">
              <w:rPr>
                <w:rFonts w:ascii="Arial" w:hAnsi="Arial" w:cs="Arial"/>
                <w:spacing w:val="-1"/>
              </w:rPr>
              <w:t>wa</w:t>
            </w:r>
            <w:r w:rsidRPr="00BD4D1C">
              <w:rPr>
                <w:rFonts w:ascii="Arial" w:hAnsi="Arial" w:cs="Arial"/>
              </w:rPr>
              <w:t>ste, i</w:t>
            </w:r>
            <w:r w:rsidRPr="00BD4D1C">
              <w:rPr>
                <w:rFonts w:ascii="Arial" w:hAnsi="Arial" w:cs="Arial"/>
                <w:spacing w:val="2"/>
              </w:rPr>
              <w:t>n</w:t>
            </w:r>
            <w:r w:rsidRPr="00BD4D1C">
              <w:rPr>
                <w:rFonts w:ascii="Arial" w:hAnsi="Arial" w:cs="Arial"/>
                <w:spacing w:val="-1"/>
              </w:rPr>
              <w:t>c</w:t>
            </w:r>
            <w:r w:rsidRPr="00BD4D1C">
              <w:rPr>
                <w:rFonts w:ascii="Arial" w:hAnsi="Arial" w:cs="Arial"/>
              </w:rPr>
              <w:t>lud</w:t>
            </w:r>
            <w:r w:rsidRPr="00BD4D1C">
              <w:rPr>
                <w:rFonts w:ascii="Arial" w:hAnsi="Arial" w:cs="Arial"/>
                <w:spacing w:val="1"/>
              </w:rPr>
              <w:t>i</w:t>
            </w:r>
            <w:r w:rsidRPr="00BD4D1C">
              <w:rPr>
                <w:rFonts w:ascii="Arial" w:hAnsi="Arial" w:cs="Arial"/>
              </w:rPr>
              <w:t>ng</w:t>
            </w:r>
            <w:r w:rsidRPr="00BD4D1C">
              <w:rPr>
                <w:rFonts w:ascii="Arial" w:hAnsi="Arial" w:cs="Arial"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</w:rPr>
              <w:t>the id</w:t>
            </w:r>
            <w:r w:rsidRPr="00BD4D1C">
              <w:rPr>
                <w:rFonts w:ascii="Arial" w:hAnsi="Arial" w:cs="Arial"/>
                <w:spacing w:val="-1"/>
              </w:rPr>
              <w:t>e</w:t>
            </w:r>
            <w:r w:rsidRPr="00BD4D1C">
              <w:rPr>
                <w:rFonts w:ascii="Arial" w:hAnsi="Arial" w:cs="Arial"/>
              </w:rPr>
              <w:t>nt</w:t>
            </w:r>
            <w:r w:rsidRPr="00BD4D1C">
              <w:rPr>
                <w:rFonts w:ascii="Arial" w:hAnsi="Arial" w:cs="Arial"/>
                <w:spacing w:val="1"/>
              </w:rPr>
              <w:t>i</w:t>
            </w:r>
            <w:r w:rsidRPr="00BD4D1C">
              <w:rPr>
                <w:rFonts w:ascii="Arial" w:hAnsi="Arial" w:cs="Arial"/>
              </w:rPr>
              <w:t>fi</w:t>
            </w:r>
            <w:r w:rsidRPr="00BD4D1C">
              <w:rPr>
                <w:rFonts w:ascii="Arial" w:hAnsi="Arial" w:cs="Arial"/>
                <w:spacing w:val="1"/>
              </w:rPr>
              <w:t>c</w:t>
            </w:r>
            <w:r w:rsidRPr="00BD4D1C">
              <w:rPr>
                <w:rFonts w:ascii="Arial" w:hAnsi="Arial" w:cs="Arial"/>
                <w:spacing w:val="-1"/>
              </w:rPr>
              <w:t>a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1"/>
              </w:rPr>
              <w:t>i</w:t>
            </w:r>
            <w:r w:rsidRPr="00BD4D1C">
              <w:rPr>
                <w:rFonts w:ascii="Arial" w:hAnsi="Arial" w:cs="Arial"/>
              </w:rPr>
              <w:t>on of</w:t>
            </w:r>
            <w:r w:rsidRPr="00BD4D1C">
              <w:rPr>
                <w:rFonts w:ascii="Arial" w:hAnsi="Arial" w:cs="Arial"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</w:rPr>
              <w:t>v</w:t>
            </w:r>
            <w:r w:rsidRPr="00BD4D1C">
              <w:rPr>
                <w:rFonts w:ascii="Arial" w:hAnsi="Arial" w:cs="Arial"/>
                <w:spacing w:val="-1"/>
              </w:rPr>
              <w:t>a</w:t>
            </w:r>
            <w:r w:rsidRPr="00BD4D1C">
              <w:rPr>
                <w:rFonts w:ascii="Arial" w:hAnsi="Arial" w:cs="Arial"/>
                <w:spacing w:val="3"/>
              </w:rPr>
              <w:t>l</w:t>
            </w:r>
            <w:r w:rsidRPr="00BD4D1C">
              <w:rPr>
                <w:rFonts w:ascii="Arial" w:hAnsi="Arial" w:cs="Arial"/>
              </w:rPr>
              <w:t>u</w:t>
            </w:r>
            <w:r w:rsidRPr="00BD4D1C">
              <w:rPr>
                <w:rFonts w:ascii="Arial" w:hAnsi="Arial" w:cs="Arial"/>
                <w:spacing w:val="-1"/>
              </w:rPr>
              <w:t>a</w:t>
            </w:r>
            <w:r w:rsidRPr="00BD4D1C">
              <w:rPr>
                <w:rFonts w:ascii="Arial" w:hAnsi="Arial" w:cs="Arial"/>
              </w:rPr>
              <w:t>ble bioa</w:t>
            </w:r>
            <w:r w:rsidRPr="00BD4D1C">
              <w:rPr>
                <w:rFonts w:ascii="Arial" w:hAnsi="Arial" w:cs="Arial"/>
                <w:spacing w:val="-1"/>
              </w:rPr>
              <w:t>c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1"/>
              </w:rPr>
              <w:t>i</w:t>
            </w:r>
            <w:r w:rsidRPr="00BD4D1C">
              <w:rPr>
                <w:rFonts w:ascii="Arial" w:hAnsi="Arial" w:cs="Arial"/>
              </w:rPr>
              <w:t>ve</w:t>
            </w:r>
            <w:r w:rsidRPr="00BD4D1C">
              <w:rPr>
                <w:rFonts w:ascii="Arial" w:hAnsi="Arial" w:cs="Arial"/>
                <w:spacing w:val="-1"/>
              </w:rPr>
              <w:t xml:space="preserve"> c</w:t>
            </w:r>
            <w:r w:rsidRPr="00BD4D1C">
              <w:rPr>
                <w:rFonts w:ascii="Arial" w:hAnsi="Arial" w:cs="Arial"/>
              </w:rPr>
              <w:t>ompounds, their</w:t>
            </w:r>
            <w:r w:rsidRPr="00BD4D1C">
              <w:rPr>
                <w:rFonts w:ascii="Arial" w:hAnsi="Arial" w:cs="Arial"/>
                <w:spacing w:val="-1"/>
              </w:rPr>
              <w:t xml:space="preserve"> a</w:t>
            </w:r>
            <w:r w:rsidRPr="00BD4D1C">
              <w:rPr>
                <w:rFonts w:ascii="Arial" w:hAnsi="Arial" w:cs="Arial"/>
              </w:rPr>
              <w:t>ppl</w:t>
            </w:r>
            <w:r w:rsidRPr="00BD4D1C">
              <w:rPr>
                <w:rFonts w:ascii="Arial" w:hAnsi="Arial" w:cs="Arial"/>
                <w:spacing w:val="1"/>
              </w:rPr>
              <w:t>i</w:t>
            </w:r>
            <w:r w:rsidRPr="00BD4D1C">
              <w:rPr>
                <w:rFonts w:ascii="Arial" w:hAnsi="Arial" w:cs="Arial"/>
                <w:spacing w:val="-1"/>
              </w:rPr>
              <w:t>ca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1"/>
              </w:rPr>
              <w:t>i</w:t>
            </w:r>
            <w:r w:rsidRPr="00BD4D1C">
              <w:rPr>
                <w:rFonts w:ascii="Arial" w:hAnsi="Arial" w:cs="Arial"/>
              </w:rPr>
              <w:t>ons in v</w:t>
            </w:r>
            <w:r w:rsidRPr="00BD4D1C">
              <w:rPr>
                <w:rFonts w:ascii="Arial" w:hAnsi="Arial" w:cs="Arial"/>
                <w:spacing w:val="-1"/>
              </w:rPr>
              <w:t>a</w:t>
            </w:r>
            <w:r w:rsidRPr="00BD4D1C">
              <w:rPr>
                <w:rFonts w:ascii="Arial" w:hAnsi="Arial" w:cs="Arial"/>
              </w:rPr>
              <w:t>rio</w:t>
            </w:r>
            <w:r w:rsidRPr="00BD4D1C">
              <w:rPr>
                <w:rFonts w:ascii="Arial" w:hAnsi="Arial" w:cs="Arial"/>
                <w:spacing w:val="2"/>
              </w:rPr>
              <w:t>u</w:t>
            </w:r>
            <w:r w:rsidRPr="00BD4D1C">
              <w:rPr>
                <w:rFonts w:ascii="Arial" w:hAnsi="Arial" w:cs="Arial"/>
              </w:rPr>
              <w:t xml:space="preserve">s industries, </w:t>
            </w:r>
            <w:r w:rsidRPr="00BD4D1C">
              <w:rPr>
                <w:rFonts w:ascii="Arial" w:hAnsi="Arial" w:cs="Arial"/>
                <w:spacing w:val="-1"/>
              </w:rPr>
              <w:t>a</w:t>
            </w:r>
            <w:r w:rsidRPr="00BD4D1C">
              <w:rPr>
                <w:rFonts w:ascii="Arial" w:hAnsi="Arial" w:cs="Arial"/>
              </w:rPr>
              <w:t xml:space="preserve">nd the </w:t>
            </w:r>
            <w:r w:rsidRPr="00BD4D1C">
              <w:rPr>
                <w:rFonts w:ascii="Arial" w:hAnsi="Arial" w:cs="Arial"/>
                <w:spacing w:val="-1"/>
              </w:rPr>
              <w:t>c</w:t>
            </w:r>
            <w:r w:rsidRPr="00BD4D1C">
              <w:rPr>
                <w:rFonts w:ascii="Arial" w:hAnsi="Arial" w:cs="Arial"/>
              </w:rPr>
              <w:t>h</w:t>
            </w:r>
            <w:r w:rsidRPr="00BD4D1C">
              <w:rPr>
                <w:rFonts w:ascii="Arial" w:hAnsi="Arial" w:cs="Arial"/>
                <w:spacing w:val="-1"/>
              </w:rPr>
              <w:t>a</w:t>
            </w:r>
            <w:r w:rsidRPr="00BD4D1C">
              <w:rPr>
                <w:rFonts w:ascii="Arial" w:hAnsi="Arial" w:cs="Arial"/>
              </w:rPr>
              <w:t>l</w:t>
            </w:r>
            <w:r w:rsidRPr="00BD4D1C">
              <w:rPr>
                <w:rFonts w:ascii="Arial" w:hAnsi="Arial" w:cs="Arial"/>
                <w:spacing w:val="1"/>
              </w:rPr>
              <w:t>le</w:t>
            </w:r>
            <w:r w:rsidRPr="00BD4D1C">
              <w:rPr>
                <w:rFonts w:ascii="Arial" w:hAnsi="Arial" w:cs="Arial"/>
              </w:rPr>
              <w:t>n</w:t>
            </w:r>
            <w:r w:rsidRPr="00BD4D1C">
              <w:rPr>
                <w:rFonts w:ascii="Arial" w:hAnsi="Arial" w:cs="Arial"/>
                <w:spacing w:val="-2"/>
              </w:rPr>
              <w:t>g</w:t>
            </w:r>
            <w:r w:rsidRPr="00BD4D1C">
              <w:rPr>
                <w:rFonts w:ascii="Arial" w:hAnsi="Arial" w:cs="Arial"/>
                <w:spacing w:val="-1"/>
              </w:rPr>
              <w:t>e</w:t>
            </w:r>
            <w:r w:rsidRPr="00BD4D1C">
              <w:rPr>
                <w:rFonts w:ascii="Arial" w:hAnsi="Arial" w:cs="Arial"/>
              </w:rPr>
              <w:t xml:space="preserve">s </w:t>
            </w:r>
            <w:r w:rsidRPr="00BD4D1C">
              <w:rPr>
                <w:rFonts w:ascii="Arial" w:hAnsi="Arial" w:cs="Arial"/>
                <w:spacing w:val="2"/>
              </w:rPr>
              <w:t>o</w:t>
            </w:r>
            <w:r w:rsidRPr="00BD4D1C">
              <w:rPr>
                <w:rFonts w:ascii="Arial" w:hAnsi="Arial" w:cs="Arial"/>
              </w:rPr>
              <w:t>f l</w:t>
            </w:r>
            <w:r w:rsidRPr="00BD4D1C">
              <w:rPr>
                <w:rFonts w:ascii="Arial" w:hAnsi="Arial" w:cs="Arial"/>
                <w:spacing w:val="-1"/>
              </w:rPr>
              <w:t>a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  <w:spacing w:val="-2"/>
              </w:rPr>
              <w:t>g</w:t>
            </w:r>
            <w:r w:rsidRPr="00BD4D1C">
              <w:rPr>
                <w:rFonts w:ascii="Arial" w:hAnsi="Arial" w:cs="Arial"/>
                <w:spacing w:val="3"/>
              </w:rPr>
              <w:t>e</w:t>
            </w:r>
            <w:r w:rsidRPr="00BD4D1C">
              <w:rPr>
                <w:rFonts w:ascii="Arial" w:hAnsi="Arial" w:cs="Arial"/>
                <w:spacing w:val="-1"/>
              </w:rPr>
              <w:t>-</w:t>
            </w:r>
            <w:r w:rsidRPr="00BD4D1C">
              <w:rPr>
                <w:rFonts w:ascii="Arial" w:hAnsi="Arial" w:cs="Arial"/>
              </w:rPr>
              <w:t>s</w:t>
            </w:r>
            <w:r w:rsidRPr="00BD4D1C">
              <w:rPr>
                <w:rFonts w:ascii="Arial" w:hAnsi="Arial" w:cs="Arial"/>
                <w:spacing w:val="-1"/>
              </w:rPr>
              <w:t>ca</w:t>
            </w:r>
            <w:r w:rsidRPr="00BD4D1C">
              <w:rPr>
                <w:rFonts w:ascii="Arial" w:hAnsi="Arial" w:cs="Arial"/>
                <w:spacing w:val="3"/>
              </w:rPr>
              <w:t>l</w:t>
            </w:r>
            <w:r w:rsidRPr="00BD4D1C">
              <w:rPr>
                <w:rFonts w:ascii="Arial" w:hAnsi="Arial" w:cs="Arial"/>
              </w:rPr>
              <w:t>e i</w:t>
            </w:r>
            <w:r w:rsidRPr="00BD4D1C">
              <w:rPr>
                <w:rFonts w:ascii="Arial" w:hAnsi="Arial" w:cs="Arial"/>
                <w:spacing w:val="1"/>
              </w:rPr>
              <w:t>m</w:t>
            </w:r>
            <w:r w:rsidRPr="00BD4D1C">
              <w:rPr>
                <w:rFonts w:ascii="Arial" w:hAnsi="Arial" w:cs="Arial"/>
              </w:rPr>
              <w:t>plem</w:t>
            </w:r>
            <w:r w:rsidRPr="00BD4D1C">
              <w:rPr>
                <w:rFonts w:ascii="Arial" w:hAnsi="Arial" w:cs="Arial"/>
                <w:spacing w:val="-1"/>
              </w:rPr>
              <w:t>e</w:t>
            </w:r>
            <w:r w:rsidRPr="00BD4D1C">
              <w:rPr>
                <w:rFonts w:ascii="Arial" w:hAnsi="Arial" w:cs="Arial"/>
                <w:spacing w:val="1"/>
              </w:rPr>
              <w:t>n</w:t>
            </w:r>
            <w:r w:rsidRPr="00BD4D1C">
              <w:rPr>
                <w:rFonts w:ascii="Arial" w:hAnsi="Arial" w:cs="Arial"/>
              </w:rPr>
              <w:t>tation.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521335" w14:textId="621CE785" w:rsidR="00C56E3C" w:rsidRPr="00BD4D1C" w:rsidRDefault="00593E7C">
            <w:pPr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</w:rPr>
              <w:t>The abstract is modified according to the reviewer's suggestion.</w:t>
            </w:r>
          </w:p>
        </w:tc>
      </w:tr>
      <w:tr w:rsidR="00C56E3C" w:rsidRPr="00BD4D1C" w14:paraId="13CB9CE4" w14:textId="77777777">
        <w:trPr>
          <w:trHeight w:hRule="exact" w:val="716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DAEC5" w14:textId="09EABB7A" w:rsidR="00C56E3C" w:rsidRPr="00BD4D1C" w:rsidRDefault="001B0D8F">
            <w:pPr>
              <w:spacing w:before="3" w:line="220" w:lineRule="exact"/>
              <w:ind w:left="461" w:right="162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b/>
                <w:spacing w:val="-1"/>
              </w:rPr>
              <w:t>I</w:t>
            </w:r>
            <w:r w:rsidRPr="00BD4D1C">
              <w:rPr>
                <w:rFonts w:ascii="Arial" w:hAnsi="Arial" w:cs="Arial"/>
                <w:b/>
              </w:rPr>
              <w:t>s</w:t>
            </w:r>
            <w:r w:rsidRPr="00BD4D1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 xml:space="preserve">he </w:t>
            </w:r>
            <w:r w:rsidRPr="00BD4D1C">
              <w:rPr>
                <w:rFonts w:ascii="Arial" w:hAnsi="Arial" w:cs="Arial"/>
                <w:b/>
                <w:spacing w:val="-3"/>
              </w:rPr>
              <w:t>m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n</w:t>
            </w:r>
            <w:r w:rsidRPr="00BD4D1C">
              <w:rPr>
                <w:rFonts w:ascii="Arial" w:hAnsi="Arial" w:cs="Arial"/>
                <w:b/>
                <w:spacing w:val="1"/>
              </w:rPr>
              <w:t>u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c</w:t>
            </w:r>
            <w:r w:rsidRPr="00BD4D1C">
              <w:rPr>
                <w:rFonts w:ascii="Arial" w:hAnsi="Arial" w:cs="Arial"/>
                <w:b/>
                <w:spacing w:val="1"/>
              </w:rPr>
              <w:t>r</w:t>
            </w:r>
            <w:r w:rsidRPr="00BD4D1C">
              <w:rPr>
                <w:rFonts w:ascii="Arial" w:hAnsi="Arial" w:cs="Arial"/>
                <w:b/>
              </w:rPr>
              <w:t>ipt</w:t>
            </w:r>
            <w:r w:rsidRPr="00BD4D1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  <w:spacing w:val="3"/>
              </w:rPr>
              <w:t>c</w:t>
            </w:r>
            <w:r w:rsidRPr="00BD4D1C">
              <w:rPr>
                <w:rFonts w:ascii="Arial" w:hAnsi="Arial" w:cs="Arial"/>
                <w:b/>
              </w:rPr>
              <w:t>ientific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ll</w:t>
            </w:r>
            <w:r w:rsidRPr="00BD4D1C">
              <w:rPr>
                <w:rFonts w:ascii="Arial" w:hAnsi="Arial" w:cs="Arial"/>
                <w:b/>
                <w:spacing w:val="1"/>
              </w:rPr>
              <w:t>y</w:t>
            </w:r>
            <w:r w:rsidRPr="00BD4D1C">
              <w:rPr>
                <w:rFonts w:ascii="Arial" w:hAnsi="Arial" w:cs="Arial"/>
                <w:b/>
              </w:rPr>
              <w:t xml:space="preserve"> c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r</w:t>
            </w:r>
            <w:r w:rsidRPr="00BD4D1C">
              <w:rPr>
                <w:rFonts w:ascii="Arial" w:hAnsi="Arial" w:cs="Arial"/>
                <w:b/>
                <w:spacing w:val="1"/>
              </w:rPr>
              <w:t>r</w:t>
            </w:r>
            <w:r w:rsidRPr="00BD4D1C">
              <w:rPr>
                <w:rFonts w:ascii="Arial" w:hAnsi="Arial" w:cs="Arial"/>
                <w:b/>
              </w:rPr>
              <w:t>e</w:t>
            </w:r>
            <w:r w:rsidRPr="00BD4D1C">
              <w:rPr>
                <w:rFonts w:ascii="Arial" w:hAnsi="Arial" w:cs="Arial"/>
                <w:b/>
                <w:spacing w:val="1"/>
              </w:rPr>
              <w:t>ct</w:t>
            </w:r>
            <w:r w:rsidRPr="00BD4D1C">
              <w:rPr>
                <w:rFonts w:ascii="Arial" w:hAnsi="Arial" w:cs="Arial"/>
                <w:b/>
              </w:rPr>
              <w:t>?</w:t>
            </w:r>
            <w:r w:rsidRPr="00BD4D1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Ple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e</w:t>
            </w:r>
            <w:r w:rsidRPr="00BD4D1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2"/>
              </w:rPr>
              <w:t>w</w:t>
            </w:r>
            <w:r w:rsidRPr="00BD4D1C">
              <w:rPr>
                <w:rFonts w:ascii="Arial" w:hAnsi="Arial" w:cs="Arial"/>
                <w:b/>
              </w:rPr>
              <w:t>ri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e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her</w:t>
            </w:r>
            <w:r w:rsidRPr="00BD4D1C">
              <w:rPr>
                <w:rFonts w:ascii="Arial" w:hAnsi="Arial" w:cs="Arial"/>
                <w:b/>
                <w:spacing w:val="1"/>
              </w:rPr>
              <w:t>e</w:t>
            </w:r>
            <w:r w:rsidRPr="00BD4D1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56B806" w14:textId="77777777" w:rsidR="00C56E3C" w:rsidRPr="00BD4D1C" w:rsidRDefault="001B0D8F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</w:rPr>
              <w:t>N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</w:rPr>
              <w:t>,</w:t>
            </w:r>
            <w:r w:rsidRPr="00BD4D1C">
              <w:rPr>
                <w:rFonts w:ascii="Arial" w:hAnsi="Arial" w:cs="Arial"/>
                <w:spacing w:val="-2"/>
              </w:rPr>
              <w:t xml:space="preserve"> 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DE8CC8" w14:textId="36B762BD" w:rsidR="00C56E3C" w:rsidRPr="00BD4D1C" w:rsidRDefault="00593E7C">
            <w:pPr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</w:rPr>
              <w:t>Yes, modifications are done in the manuscript.</w:t>
            </w:r>
          </w:p>
        </w:tc>
      </w:tr>
      <w:tr w:rsidR="00C56E3C" w:rsidRPr="00BD4D1C" w14:paraId="28845991" w14:textId="77777777">
        <w:trPr>
          <w:trHeight w:hRule="exact" w:val="931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4E8E34" w14:textId="77777777" w:rsidR="00C56E3C" w:rsidRPr="00BD4D1C" w:rsidRDefault="001B0D8F">
            <w:pPr>
              <w:spacing w:line="220" w:lineRule="exact"/>
              <w:ind w:left="461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b/>
              </w:rPr>
              <w:lastRenderedPageBreak/>
              <w:t>Are</w:t>
            </w:r>
            <w:r w:rsidRPr="00BD4D1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he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r</w:t>
            </w:r>
            <w:r w:rsidRPr="00BD4D1C">
              <w:rPr>
                <w:rFonts w:ascii="Arial" w:hAnsi="Arial" w:cs="Arial"/>
                <w:b/>
                <w:spacing w:val="1"/>
              </w:rPr>
              <w:t>ef</w:t>
            </w:r>
            <w:r w:rsidRPr="00BD4D1C">
              <w:rPr>
                <w:rFonts w:ascii="Arial" w:hAnsi="Arial" w:cs="Arial"/>
                <w:b/>
              </w:rPr>
              <w:t>e</w:t>
            </w:r>
            <w:r w:rsidRPr="00BD4D1C">
              <w:rPr>
                <w:rFonts w:ascii="Arial" w:hAnsi="Arial" w:cs="Arial"/>
                <w:b/>
                <w:spacing w:val="1"/>
              </w:rPr>
              <w:t>r</w:t>
            </w:r>
            <w:r w:rsidRPr="00BD4D1C">
              <w:rPr>
                <w:rFonts w:ascii="Arial" w:hAnsi="Arial" w:cs="Arial"/>
                <w:b/>
              </w:rPr>
              <w:t>enc</w:t>
            </w:r>
            <w:r w:rsidRPr="00BD4D1C">
              <w:rPr>
                <w:rFonts w:ascii="Arial" w:hAnsi="Arial" w:cs="Arial"/>
                <w:b/>
                <w:spacing w:val="1"/>
              </w:rPr>
              <w:t>e</w:t>
            </w:r>
            <w:r w:rsidRPr="00BD4D1C">
              <w:rPr>
                <w:rFonts w:ascii="Arial" w:hAnsi="Arial" w:cs="Arial"/>
                <w:b/>
              </w:rPr>
              <w:t>s</w:t>
            </w:r>
            <w:r w:rsidRPr="00BD4D1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uf</w:t>
            </w:r>
            <w:r w:rsidRPr="00BD4D1C">
              <w:rPr>
                <w:rFonts w:ascii="Arial" w:hAnsi="Arial" w:cs="Arial"/>
                <w:b/>
                <w:spacing w:val="1"/>
              </w:rPr>
              <w:t>f</w:t>
            </w:r>
            <w:r w:rsidRPr="00BD4D1C">
              <w:rPr>
                <w:rFonts w:ascii="Arial" w:hAnsi="Arial" w:cs="Arial"/>
                <w:b/>
              </w:rPr>
              <w:t>icient</w:t>
            </w:r>
          </w:p>
          <w:p w14:paraId="31B21D49" w14:textId="77777777" w:rsidR="00C56E3C" w:rsidRPr="00BD4D1C" w:rsidRDefault="001B0D8F">
            <w:pPr>
              <w:ind w:left="461" w:right="93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nd</w:t>
            </w:r>
            <w:r w:rsidRPr="00BD4D1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r</w:t>
            </w:r>
            <w:r w:rsidRPr="00BD4D1C">
              <w:rPr>
                <w:rFonts w:ascii="Arial" w:hAnsi="Arial" w:cs="Arial"/>
                <w:b/>
                <w:spacing w:val="1"/>
              </w:rPr>
              <w:t>e</w:t>
            </w:r>
            <w:r w:rsidRPr="00BD4D1C">
              <w:rPr>
                <w:rFonts w:ascii="Arial" w:hAnsi="Arial" w:cs="Arial"/>
                <w:b/>
              </w:rPr>
              <w:t>c</w:t>
            </w:r>
            <w:r w:rsidRPr="00BD4D1C">
              <w:rPr>
                <w:rFonts w:ascii="Arial" w:hAnsi="Arial" w:cs="Arial"/>
                <w:b/>
                <w:spacing w:val="1"/>
              </w:rPr>
              <w:t>e</w:t>
            </w:r>
            <w:r w:rsidRPr="00BD4D1C">
              <w:rPr>
                <w:rFonts w:ascii="Arial" w:hAnsi="Arial" w:cs="Arial"/>
                <w:b/>
              </w:rPr>
              <w:t>nt?</w:t>
            </w:r>
            <w:r w:rsidRPr="00BD4D1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-1"/>
              </w:rPr>
              <w:t>I</w:t>
            </w:r>
            <w:r w:rsidRPr="00BD4D1C">
              <w:rPr>
                <w:rFonts w:ascii="Arial" w:hAnsi="Arial" w:cs="Arial"/>
                <w:b/>
              </w:rPr>
              <w:t xml:space="preserve">f </w:t>
            </w:r>
            <w:r w:rsidRPr="00BD4D1C">
              <w:rPr>
                <w:rFonts w:ascii="Arial" w:hAnsi="Arial" w:cs="Arial"/>
                <w:b/>
                <w:spacing w:val="1"/>
              </w:rPr>
              <w:t>yo</w:t>
            </w:r>
            <w:r w:rsidRPr="00BD4D1C">
              <w:rPr>
                <w:rFonts w:ascii="Arial" w:hAnsi="Arial" w:cs="Arial"/>
                <w:b/>
              </w:rPr>
              <w:t>u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h</w:t>
            </w:r>
            <w:r w:rsidRPr="00BD4D1C">
              <w:rPr>
                <w:rFonts w:ascii="Arial" w:hAnsi="Arial" w:cs="Arial"/>
                <w:b/>
                <w:spacing w:val="1"/>
              </w:rPr>
              <w:t>av</w:t>
            </w:r>
            <w:r w:rsidRPr="00BD4D1C">
              <w:rPr>
                <w:rFonts w:ascii="Arial" w:hAnsi="Arial" w:cs="Arial"/>
                <w:b/>
              </w:rPr>
              <w:t xml:space="preserve">e 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u</w:t>
            </w:r>
            <w:r w:rsidRPr="00BD4D1C">
              <w:rPr>
                <w:rFonts w:ascii="Arial" w:hAnsi="Arial" w:cs="Arial"/>
                <w:b/>
                <w:spacing w:val="1"/>
              </w:rPr>
              <w:t>gg</w:t>
            </w:r>
            <w:r w:rsidRPr="00BD4D1C">
              <w:rPr>
                <w:rFonts w:ascii="Arial" w:hAnsi="Arial" w:cs="Arial"/>
                <w:b/>
              </w:rPr>
              <w:t>esti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ns</w:t>
            </w:r>
            <w:r w:rsidRPr="00BD4D1C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f</w:t>
            </w:r>
            <w:r w:rsidRPr="00BD4D1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d</w:t>
            </w:r>
            <w:r w:rsidRPr="00BD4D1C">
              <w:rPr>
                <w:rFonts w:ascii="Arial" w:hAnsi="Arial" w:cs="Arial"/>
                <w:b/>
                <w:spacing w:val="-1"/>
              </w:rPr>
              <w:t>d</w:t>
            </w:r>
            <w:r w:rsidRPr="00BD4D1C">
              <w:rPr>
                <w:rFonts w:ascii="Arial" w:hAnsi="Arial" w:cs="Arial"/>
                <w:b/>
              </w:rPr>
              <w:t>iti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n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l r</w:t>
            </w:r>
            <w:r w:rsidRPr="00BD4D1C">
              <w:rPr>
                <w:rFonts w:ascii="Arial" w:hAnsi="Arial" w:cs="Arial"/>
                <w:b/>
                <w:spacing w:val="1"/>
              </w:rPr>
              <w:t>ef</w:t>
            </w:r>
            <w:r w:rsidRPr="00BD4D1C">
              <w:rPr>
                <w:rFonts w:ascii="Arial" w:hAnsi="Arial" w:cs="Arial"/>
                <w:b/>
              </w:rPr>
              <w:t>e</w:t>
            </w:r>
            <w:r w:rsidRPr="00BD4D1C">
              <w:rPr>
                <w:rFonts w:ascii="Arial" w:hAnsi="Arial" w:cs="Arial"/>
                <w:b/>
                <w:spacing w:val="1"/>
              </w:rPr>
              <w:t>r</w:t>
            </w:r>
            <w:r w:rsidRPr="00BD4D1C">
              <w:rPr>
                <w:rFonts w:ascii="Arial" w:hAnsi="Arial" w:cs="Arial"/>
                <w:b/>
              </w:rPr>
              <w:t>enc</w:t>
            </w:r>
            <w:r w:rsidRPr="00BD4D1C">
              <w:rPr>
                <w:rFonts w:ascii="Arial" w:hAnsi="Arial" w:cs="Arial"/>
                <w:b/>
                <w:spacing w:val="1"/>
              </w:rPr>
              <w:t>e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,</w:t>
            </w:r>
            <w:r w:rsidRPr="00BD4D1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ple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e</w:t>
            </w:r>
            <w:r w:rsidRPr="00BD4D1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-3"/>
              </w:rPr>
              <w:t>m</w:t>
            </w:r>
            <w:r w:rsidRPr="00BD4D1C">
              <w:rPr>
                <w:rFonts w:ascii="Arial" w:hAnsi="Arial" w:cs="Arial"/>
                <w:b/>
              </w:rPr>
              <w:t>en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i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n</w:t>
            </w:r>
            <w:r w:rsidRPr="00BD4D1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3"/>
              </w:rPr>
              <w:t>t</w:t>
            </w:r>
            <w:r w:rsidRPr="00BD4D1C">
              <w:rPr>
                <w:rFonts w:ascii="Arial" w:hAnsi="Arial" w:cs="Arial"/>
                <w:b/>
              </w:rPr>
              <w:t>h</w:t>
            </w:r>
            <w:r w:rsidRPr="00BD4D1C">
              <w:rPr>
                <w:rFonts w:ascii="Arial" w:hAnsi="Arial" w:cs="Arial"/>
                <w:b/>
                <w:spacing w:val="2"/>
              </w:rPr>
              <w:t>e</w:t>
            </w:r>
            <w:r w:rsidRPr="00BD4D1C">
              <w:rPr>
                <w:rFonts w:ascii="Arial" w:hAnsi="Arial" w:cs="Arial"/>
                <w:b/>
              </w:rPr>
              <w:t>m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1A3C6F" w14:textId="77777777" w:rsidR="00C56E3C" w:rsidRPr="00BD4D1C" w:rsidRDefault="001B0D8F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spacing w:val="-1"/>
              </w:rPr>
              <w:t>y</w:t>
            </w:r>
            <w:r w:rsidRPr="00BD4D1C">
              <w:rPr>
                <w:rFonts w:ascii="Arial" w:hAnsi="Arial" w:cs="Arial"/>
              </w:rPr>
              <w:t>es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8D29AB" w14:textId="4EB61839" w:rsidR="00C56E3C" w:rsidRPr="00BD4D1C" w:rsidRDefault="00593E7C">
            <w:pPr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</w:rPr>
              <w:t>Yes</w:t>
            </w:r>
          </w:p>
        </w:tc>
      </w:tr>
    </w:tbl>
    <w:p w14:paraId="786CDE59" w14:textId="77777777" w:rsidR="00C56E3C" w:rsidRPr="00BD4D1C" w:rsidRDefault="00C56E3C">
      <w:pPr>
        <w:rPr>
          <w:rFonts w:ascii="Arial" w:hAnsi="Arial" w:cs="Arial"/>
        </w:rPr>
        <w:sectPr w:rsidR="00C56E3C" w:rsidRPr="00BD4D1C" w:rsidSect="00E92177">
          <w:pgSz w:w="15840" w:h="12240" w:orient="landscape"/>
          <w:pgMar w:top="1120" w:right="1220" w:bottom="274" w:left="1220" w:header="720" w:footer="720" w:gutter="0"/>
          <w:cols w:space="720"/>
        </w:sectPr>
      </w:pPr>
    </w:p>
    <w:p w14:paraId="039AF1E6" w14:textId="77777777" w:rsidR="00C56E3C" w:rsidRPr="00BD4D1C" w:rsidRDefault="00C56E3C">
      <w:pPr>
        <w:spacing w:before="6" w:line="100" w:lineRule="exact"/>
        <w:rPr>
          <w:rFonts w:ascii="Arial" w:hAnsi="Arial" w:cs="Arial"/>
        </w:rPr>
      </w:pPr>
    </w:p>
    <w:p w14:paraId="6A3EB7E1" w14:textId="77777777" w:rsidR="00C56E3C" w:rsidRPr="00BD4D1C" w:rsidRDefault="00C56E3C">
      <w:pPr>
        <w:spacing w:line="200" w:lineRule="exact"/>
        <w:rPr>
          <w:rFonts w:ascii="Arial" w:hAnsi="Arial" w:cs="Arial"/>
        </w:rPr>
      </w:pPr>
    </w:p>
    <w:p w14:paraId="03211CD7" w14:textId="77777777" w:rsidR="00C56E3C" w:rsidRPr="00BD4D1C" w:rsidRDefault="00C56E3C">
      <w:pPr>
        <w:spacing w:line="200" w:lineRule="exact"/>
        <w:rPr>
          <w:rFonts w:ascii="Arial" w:hAnsi="Arial" w:cs="Arial"/>
        </w:rPr>
      </w:pPr>
    </w:p>
    <w:p w14:paraId="285C1F60" w14:textId="77777777" w:rsidR="00C56E3C" w:rsidRPr="00BD4D1C" w:rsidRDefault="00C56E3C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1"/>
        <w:gridCol w:w="4013"/>
      </w:tblGrid>
      <w:tr w:rsidR="00C56E3C" w:rsidRPr="00BD4D1C" w14:paraId="45E8FD27" w14:textId="77777777">
        <w:trPr>
          <w:trHeight w:hRule="exact" w:val="713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C735A" w14:textId="77777777" w:rsidR="00C56E3C" w:rsidRPr="00BD4D1C" w:rsidRDefault="001B0D8F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b/>
              </w:rPr>
              <w:t>in</w:t>
            </w:r>
            <w:r w:rsidRPr="00BD4D1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he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r</w:t>
            </w:r>
            <w:r w:rsidRPr="00BD4D1C">
              <w:rPr>
                <w:rFonts w:ascii="Arial" w:hAnsi="Arial" w:cs="Arial"/>
                <w:b/>
                <w:spacing w:val="1"/>
              </w:rPr>
              <w:t>ev</w:t>
            </w:r>
            <w:r w:rsidRPr="00BD4D1C">
              <w:rPr>
                <w:rFonts w:ascii="Arial" w:hAnsi="Arial" w:cs="Arial"/>
                <w:b/>
              </w:rPr>
              <w:t>iew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f</w:t>
            </w:r>
            <w:r w:rsidRPr="00BD4D1C">
              <w:rPr>
                <w:rFonts w:ascii="Arial" w:hAnsi="Arial" w:cs="Arial"/>
                <w:b/>
                <w:spacing w:val="-1"/>
              </w:rPr>
              <w:t>o</w:t>
            </w:r>
            <w:r w:rsidRPr="00BD4D1C">
              <w:rPr>
                <w:rFonts w:ascii="Arial" w:hAnsi="Arial" w:cs="Arial"/>
                <w:b/>
                <w:spacing w:val="3"/>
              </w:rPr>
              <w:t>r</w:t>
            </w:r>
            <w:r w:rsidRPr="00BD4D1C">
              <w:rPr>
                <w:rFonts w:ascii="Arial" w:hAnsi="Arial" w:cs="Arial"/>
                <w:b/>
                <w:spacing w:val="-5"/>
              </w:rPr>
              <w:t>m</w:t>
            </w:r>
            <w:r w:rsidRPr="00BD4D1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522D7E" w14:textId="77777777" w:rsidR="00C56E3C" w:rsidRPr="00BD4D1C" w:rsidRDefault="00C56E3C">
            <w:pPr>
              <w:rPr>
                <w:rFonts w:ascii="Arial" w:hAnsi="Arial" w:cs="Arial"/>
              </w:rPr>
            </w:pP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A826E5" w14:textId="77777777" w:rsidR="00C56E3C" w:rsidRPr="00BD4D1C" w:rsidRDefault="00C56E3C">
            <w:pPr>
              <w:rPr>
                <w:rFonts w:ascii="Arial" w:hAnsi="Arial" w:cs="Arial"/>
              </w:rPr>
            </w:pPr>
          </w:p>
        </w:tc>
      </w:tr>
      <w:tr w:rsidR="00C56E3C" w:rsidRPr="00BD4D1C" w14:paraId="41481B86" w14:textId="77777777">
        <w:trPr>
          <w:trHeight w:hRule="exact" w:val="931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49278" w14:textId="77777777" w:rsidR="00C56E3C" w:rsidRPr="00BD4D1C" w:rsidRDefault="001B0D8F">
            <w:pPr>
              <w:ind w:left="463" w:right="187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b/>
                <w:spacing w:val="-1"/>
              </w:rPr>
              <w:t>I</w:t>
            </w:r>
            <w:r w:rsidRPr="00BD4D1C">
              <w:rPr>
                <w:rFonts w:ascii="Arial" w:hAnsi="Arial" w:cs="Arial"/>
                <w:b/>
              </w:rPr>
              <w:t>s</w:t>
            </w:r>
            <w:r w:rsidRPr="00BD4D1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he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l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n</w:t>
            </w:r>
            <w:r w:rsidRPr="00BD4D1C">
              <w:rPr>
                <w:rFonts w:ascii="Arial" w:hAnsi="Arial" w:cs="Arial"/>
                <w:b/>
                <w:spacing w:val="1"/>
              </w:rPr>
              <w:t>g</w:t>
            </w:r>
            <w:r w:rsidRPr="00BD4D1C">
              <w:rPr>
                <w:rFonts w:ascii="Arial" w:hAnsi="Arial" w:cs="Arial"/>
                <w:b/>
              </w:rPr>
              <w:t>u</w:t>
            </w:r>
            <w:r w:rsidRPr="00BD4D1C">
              <w:rPr>
                <w:rFonts w:ascii="Arial" w:hAnsi="Arial" w:cs="Arial"/>
                <w:b/>
                <w:spacing w:val="1"/>
              </w:rPr>
              <w:t>ag</w:t>
            </w:r>
            <w:r w:rsidRPr="00BD4D1C">
              <w:rPr>
                <w:rFonts w:ascii="Arial" w:hAnsi="Arial" w:cs="Arial"/>
                <w:b/>
              </w:rPr>
              <w:t>e/</w:t>
            </w:r>
            <w:r w:rsidRPr="00BD4D1C">
              <w:rPr>
                <w:rFonts w:ascii="Arial" w:hAnsi="Arial" w:cs="Arial"/>
                <w:b/>
                <w:spacing w:val="-1"/>
              </w:rPr>
              <w:t>E</w:t>
            </w:r>
            <w:r w:rsidRPr="00BD4D1C">
              <w:rPr>
                <w:rFonts w:ascii="Arial" w:hAnsi="Arial" w:cs="Arial"/>
                <w:b/>
              </w:rPr>
              <w:t>n</w:t>
            </w:r>
            <w:r w:rsidRPr="00BD4D1C">
              <w:rPr>
                <w:rFonts w:ascii="Arial" w:hAnsi="Arial" w:cs="Arial"/>
                <w:b/>
                <w:spacing w:val="1"/>
              </w:rPr>
              <w:t>g</w:t>
            </w:r>
            <w:r w:rsidRPr="00BD4D1C">
              <w:rPr>
                <w:rFonts w:ascii="Arial" w:hAnsi="Arial" w:cs="Arial"/>
                <w:b/>
              </w:rPr>
              <w:t>l</w:t>
            </w:r>
            <w:r w:rsidRPr="00BD4D1C">
              <w:rPr>
                <w:rFonts w:ascii="Arial" w:hAnsi="Arial" w:cs="Arial"/>
                <w:b/>
                <w:spacing w:val="4"/>
              </w:rPr>
              <w:t>i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h</w:t>
            </w:r>
            <w:r w:rsidRPr="00BD4D1C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2"/>
              </w:rPr>
              <w:t>q</w:t>
            </w:r>
            <w:r w:rsidRPr="00BD4D1C">
              <w:rPr>
                <w:rFonts w:ascii="Arial" w:hAnsi="Arial" w:cs="Arial"/>
                <w:b/>
              </w:rPr>
              <w:t>u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 xml:space="preserve">lity 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f</w:t>
            </w:r>
            <w:r w:rsidRPr="00BD4D1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he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r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icle</w:t>
            </w:r>
            <w:r w:rsidRPr="00BD4D1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uit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ble</w:t>
            </w:r>
            <w:r w:rsidRPr="00BD4D1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fo</w:t>
            </w:r>
            <w:r w:rsidRPr="00BD4D1C">
              <w:rPr>
                <w:rFonts w:ascii="Arial" w:hAnsi="Arial" w:cs="Arial"/>
                <w:b/>
              </w:rPr>
              <w:t xml:space="preserve">r 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ch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l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rly</w:t>
            </w:r>
            <w:r w:rsidRPr="00BD4D1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c</w:t>
            </w:r>
            <w:r w:rsidRPr="00BD4D1C">
              <w:rPr>
                <w:rFonts w:ascii="Arial" w:hAnsi="Arial" w:cs="Arial"/>
                <w:b/>
                <w:spacing w:val="4"/>
              </w:rPr>
              <w:t>o</w:t>
            </w:r>
            <w:r w:rsidRPr="00BD4D1C">
              <w:rPr>
                <w:rFonts w:ascii="Arial" w:hAnsi="Arial" w:cs="Arial"/>
                <w:b/>
                <w:spacing w:val="-3"/>
              </w:rPr>
              <w:t>mm</w:t>
            </w:r>
            <w:r w:rsidRPr="00BD4D1C">
              <w:rPr>
                <w:rFonts w:ascii="Arial" w:hAnsi="Arial" w:cs="Arial"/>
                <w:b/>
                <w:spacing w:val="2"/>
              </w:rPr>
              <w:t>u</w:t>
            </w:r>
            <w:r w:rsidRPr="00BD4D1C">
              <w:rPr>
                <w:rFonts w:ascii="Arial" w:hAnsi="Arial" w:cs="Arial"/>
                <w:b/>
              </w:rPr>
              <w:t>nic</w:t>
            </w:r>
            <w:r w:rsidRPr="00BD4D1C">
              <w:rPr>
                <w:rFonts w:ascii="Arial" w:hAnsi="Arial" w:cs="Arial"/>
                <w:b/>
                <w:spacing w:val="1"/>
              </w:rPr>
              <w:t>at</w:t>
            </w:r>
            <w:r w:rsidRPr="00BD4D1C">
              <w:rPr>
                <w:rFonts w:ascii="Arial" w:hAnsi="Arial" w:cs="Arial"/>
                <w:b/>
              </w:rPr>
              <w:t>i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n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5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3BC24" w14:textId="77777777" w:rsidR="00C56E3C" w:rsidRPr="00BD4D1C" w:rsidRDefault="001B0D8F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spacing w:val="-1"/>
              </w:rPr>
              <w:t>y</w:t>
            </w:r>
            <w:r w:rsidRPr="00BD4D1C">
              <w:rPr>
                <w:rFonts w:ascii="Arial" w:hAnsi="Arial" w:cs="Arial"/>
              </w:rPr>
              <w:t>es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593E9" w14:textId="186F61F7" w:rsidR="00C56E3C" w:rsidRPr="00BD4D1C" w:rsidRDefault="00593E7C">
            <w:pPr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</w:rPr>
              <w:t>Yes</w:t>
            </w:r>
          </w:p>
        </w:tc>
      </w:tr>
      <w:tr w:rsidR="00C56E3C" w:rsidRPr="00BD4D1C" w14:paraId="3F6B8169" w14:textId="77777777">
        <w:trPr>
          <w:trHeight w:hRule="exact" w:val="1189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54C145" w14:textId="77777777" w:rsidR="00C56E3C" w:rsidRPr="00BD4D1C" w:rsidRDefault="001B0D8F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BD4D1C">
              <w:rPr>
                <w:rFonts w:ascii="Arial" w:hAnsi="Arial" w:cs="Arial"/>
                <w:b/>
                <w:u w:val="thick" w:color="000000"/>
              </w:rPr>
              <w:t>pti</w:t>
            </w:r>
            <w:r w:rsidRPr="00BD4D1C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BD4D1C">
              <w:rPr>
                <w:rFonts w:ascii="Arial" w:hAnsi="Arial" w:cs="Arial"/>
                <w:b/>
                <w:u w:val="thick" w:color="000000"/>
              </w:rPr>
              <w:t>n</w:t>
            </w:r>
            <w:r w:rsidRPr="00BD4D1C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BD4D1C">
              <w:rPr>
                <w:rFonts w:ascii="Arial" w:hAnsi="Arial" w:cs="Arial"/>
                <w:b/>
                <w:u w:val="thick" w:color="000000"/>
              </w:rPr>
              <w:t>l/</w:t>
            </w:r>
            <w:r w:rsidRPr="00BD4D1C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BD4D1C">
              <w:rPr>
                <w:rFonts w:ascii="Arial" w:hAnsi="Arial" w:cs="Arial"/>
                <w:b/>
                <w:u w:val="thick" w:color="000000"/>
              </w:rPr>
              <w:t>ene</w:t>
            </w:r>
            <w:r w:rsidRPr="00BD4D1C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BD4D1C">
              <w:rPr>
                <w:rFonts w:ascii="Arial" w:hAnsi="Arial" w:cs="Arial"/>
                <w:b/>
                <w:u w:val="thick" w:color="000000"/>
              </w:rPr>
              <w:t>l</w:t>
            </w:r>
            <w:r w:rsidRPr="00BD4D1C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BD4D1C">
              <w:rPr>
                <w:rFonts w:ascii="Arial" w:hAnsi="Arial" w:cs="Arial"/>
              </w:rPr>
              <w:t>c</w:t>
            </w:r>
            <w:r w:rsidRPr="00BD4D1C">
              <w:rPr>
                <w:rFonts w:ascii="Arial" w:hAnsi="Arial" w:cs="Arial"/>
                <w:spacing w:val="4"/>
              </w:rPr>
              <w:t>o</w:t>
            </w:r>
            <w:r w:rsidRPr="00BD4D1C">
              <w:rPr>
                <w:rFonts w:ascii="Arial" w:hAnsi="Arial" w:cs="Arial"/>
                <w:spacing w:val="-1"/>
              </w:rPr>
              <w:t>mm</w:t>
            </w:r>
            <w:r w:rsidRPr="00BD4D1C">
              <w:rPr>
                <w:rFonts w:ascii="Arial" w:hAnsi="Arial" w:cs="Arial"/>
                <w:spacing w:val="3"/>
              </w:rPr>
              <w:t>e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</w:rPr>
              <w:t>ts</w:t>
            </w:r>
          </w:p>
        </w:tc>
        <w:tc>
          <w:tcPr>
            <w:tcW w:w="5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872285" w14:textId="77777777" w:rsidR="00C56E3C" w:rsidRPr="00BD4D1C" w:rsidRDefault="00C56E3C">
            <w:pPr>
              <w:rPr>
                <w:rFonts w:ascii="Arial" w:hAnsi="Arial" w:cs="Arial"/>
              </w:rPr>
            </w:pP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439D5" w14:textId="77777777" w:rsidR="00C56E3C" w:rsidRPr="00BD4D1C" w:rsidRDefault="00C56E3C">
            <w:pPr>
              <w:rPr>
                <w:rFonts w:ascii="Arial" w:hAnsi="Arial" w:cs="Arial"/>
              </w:rPr>
            </w:pPr>
          </w:p>
        </w:tc>
      </w:tr>
    </w:tbl>
    <w:p w14:paraId="1A507B9A" w14:textId="77777777" w:rsidR="00C56E3C" w:rsidRPr="00BD4D1C" w:rsidRDefault="00C56E3C">
      <w:pPr>
        <w:spacing w:before="10" w:line="140" w:lineRule="exact"/>
        <w:rPr>
          <w:rFonts w:ascii="Arial" w:hAnsi="Arial" w:cs="Arial"/>
        </w:rPr>
      </w:pPr>
    </w:p>
    <w:p w14:paraId="238817BD" w14:textId="77777777" w:rsidR="00C56E3C" w:rsidRPr="00BD4D1C" w:rsidRDefault="00C56E3C">
      <w:pPr>
        <w:spacing w:line="200" w:lineRule="exact"/>
        <w:rPr>
          <w:rFonts w:ascii="Arial" w:hAnsi="Arial" w:cs="Arial"/>
        </w:rPr>
      </w:pPr>
    </w:p>
    <w:p w14:paraId="3703772B" w14:textId="77777777" w:rsidR="00C56E3C" w:rsidRPr="00BD4D1C" w:rsidRDefault="00C56E3C">
      <w:pPr>
        <w:spacing w:line="200" w:lineRule="exact"/>
        <w:rPr>
          <w:rFonts w:ascii="Arial" w:hAnsi="Arial" w:cs="Arial"/>
        </w:rPr>
      </w:pPr>
    </w:p>
    <w:p w14:paraId="1AFF7E5F" w14:textId="77777777" w:rsidR="00C56E3C" w:rsidRPr="00BD4D1C" w:rsidRDefault="00C56E3C">
      <w:pPr>
        <w:spacing w:line="200" w:lineRule="exact"/>
        <w:rPr>
          <w:rFonts w:ascii="Arial" w:hAnsi="Arial" w:cs="Arial"/>
        </w:rPr>
      </w:pPr>
    </w:p>
    <w:p w14:paraId="569FBC81" w14:textId="77777777" w:rsidR="00C56E3C" w:rsidRPr="00BD4D1C" w:rsidRDefault="00C56E3C">
      <w:pPr>
        <w:spacing w:line="200" w:lineRule="exact"/>
        <w:rPr>
          <w:rFonts w:ascii="Arial" w:hAnsi="Arial" w:cs="Arial"/>
        </w:rPr>
      </w:pPr>
    </w:p>
    <w:p w14:paraId="490F9155" w14:textId="77777777" w:rsidR="00C56E3C" w:rsidRPr="00BD4D1C" w:rsidRDefault="00B242D0">
      <w:pPr>
        <w:spacing w:before="33"/>
        <w:ind w:left="220"/>
        <w:rPr>
          <w:rFonts w:ascii="Arial" w:hAnsi="Arial" w:cs="Arial"/>
        </w:rPr>
      </w:pPr>
      <w:r w:rsidRPr="00BD4D1C">
        <w:rPr>
          <w:rFonts w:ascii="Arial" w:hAnsi="Arial" w:cs="Arial"/>
        </w:rPr>
        <w:pict w14:anchorId="468E4398">
          <v:group id="_x0000_s4227" style="position:absolute;left:0;text-align:left;margin-left:71.45pt;margin-top:1.25pt;width:41.65pt;height:12.5pt;z-index:-7142;mso-position-horizontal-relative:page" coordorigin="1429,25" coordsize="833,250">
            <v:shape id="_x0000_s4229" style="position:absolute;left:1440;top:35;width:812;height:230" coordorigin="1440,35" coordsize="812,230" path="m2252,35r-812,l1440,265r812,l2252,35xe" fillcolor="yellow" stroked="f">
              <v:path arrowok="t"/>
            </v:shape>
            <v:shape id="_x0000_s4228" style="position:absolute;left:1440;top:251;width:812;height:0" coordorigin="1440,251" coordsize="812,0" path="m1440,251r812,e" filled="f" strokeweight="1.06pt">
              <v:path arrowok="t"/>
            </v:shape>
            <w10:wrap anchorx="page"/>
          </v:group>
        </w:pict>
      </w:r>
      <w:r w:rsidR="001B0D8F" w:rsidRPr="00BD4D1C">
        <w:rPr>
          <w:rFonts w:ascii="Arial" w:hAnsi="Arial" w:cs="Arial"/>
          <w:b/>
        </w:rPr>
        <w:t>PART</w:t>
      </w:r>
      <w:r w:rsidR="001B0D8F" w:rsidRPr="00BD4D1C">
        <w:rPr>
          <w:rFonts w:ascii="Arial" w:hAnsi="Arial" w:cs="Arial"/>
          <w:b/>
          <w:spacing w:val="45"/>
        </w:rPr>
        <w:t xml:space="preserve"> </w:t>
      </w:r>
      <w:r w:rsidR="001B0D8F" w:rsidRPr="00BD4D1C">
        <w:rPr>
          <w:rFonts w:ascii="Arial" w:hAnsi="Arial" w:cs="Arial"/>
          <w:b/>
          <w:spacing w:val="1"/>
        </w:rPr>
        <w:t>2</w:t>
      </w:r>
      <w:r w:rsidR="001B0D8F" w:rsidRPr="00BD4D1C">
        <w:rPr>
          <w:rFonts w:ascii="Arial" w:hAnsi="Arial" w:cs="Arial"/>
          <w:b/>
        </w:rPr>
        <w:t>:</w:t>
      </w:r>
    </w:p>
    <w:p w14:paraId="75473601" w14:textId="77777777" w:rsidR="00C56E3C" w:rsidRPr="00BD4D1C" w:rsidRDefault="00C56E3C">
      <w:pPr>
        <w:spacing w:before="5" w:line="220" w:lineRule="exact"/>
        <w:rPr>
          <w:rFonts w:ascii="Arial" w:hAnsi="Arial" w:cs="Arial"/>
        </w:rPr>
      </w:pPr>
    </w:p>
    <w:tbl>
      <w:tblPr>
        <w:tblW w:w="13177" w:type="dxa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3"/>
        <w:gridCol w:w="4467"/>
        <w:gridCol w:w="2617"/>
      </w:tblGrid>
      <w:tr w:rsidR="00C56E3C" w:rsidRPr="00BD4D1C" w14:paraId="475342AC" w14:textId="77777777" w:rsidTr="00E92177">
        <w:trPr>
          <w:trHeight w:hRule="exact" w:val="946"/>
        </w:trPr>
        <w:tc>
          <w:tcPr>
            <w:tcW w:w="6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EFB32F" w14:textId="77777777" w:rsidR="00C56E3C" w:rsidRPr="00BD4D1C" w:rsidRDefault="00C56E3C">
            <w:pPr>
              <w:rPr>
                <w:rFonts w:ascii="Arial" w:hAnsi="Arial" w:cs="Arial"/>
              </w:rPr>
            </w:pPr>
          </w:p>
        </w:tc>
        <w:tc>
          <w:tcPr>
            <w:tcW w:w="4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B9DE6D" w14:textId="77777777" w:rsidR="00C56E3C" w:rsidRPr="00BD4D1C" w:rsidRDefault="001B0D8F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b/>
              </w:rPr>
              <w:t>Re</w:t>
            </w:r>
            <w:r w:rsidRPr="00BD4D1C">
              <w:rPr>
                <w:rFonts w:ascii="Arial" w:hAnsi="Arial" w:cs="Arial"/>
                <w:b/>
                <w:spacing w:val="2"/>
              </w:rPr>
              <w:t>v</w:t>
            </w:r>
            <w:r w:rsidRPr="00BD4D1C">
              <w:rPr>
                <w:rFonts w:ascii="Arial" w:hAnsi="Arial" w:cs="Arial"/>
                <w:b/>
              </w:rPr>
              <w:t>ie</w:t>
            </w:r>
            <w:r w:rsidRPr="00BD4D1C">
              <w:rPr>
                <w:rFonts w:ascii="Arial" w:hAnsi="Arial" w:cs="Arial"/>
                <w:b/>
                <w:spacing w:val="3"/>
              </w:rPr>
              <w:t>w</w:t>
            </w:r>
            <w:r w:rsidRPr="00BD4D1C">
              <w:rPr>
                <w:rFonts w:ascii="Arial" w:hAnsi="Arial" w:cs="Arial"/>
                <w:b/>
              </w:rPr>
              <w:t>e</w:t>
            </w:r>
            <w:r w:rsidRPr="00BD4D1C">
              <w:rPr>
                <w:rFonts w:ascii="Arial" w:hAnsi="Arial" w:cs="Arial"/>
                <w:b/>
                <w:spacing w:val="1"/>
              </w:rPr>
              <w:t>r’</w:t>
            </w:r>
            <w:r w:rsidRPr="00BD4D1C">
              <w:rPr>
                <w:rFonts w:ascii="Arial" w:hAnsi="Arial" w:cs="Arial"/>
                <w:b/>
              </w:rPr>
              <w:t>s</w:t>
            </w:r>
            <w:r w:rsidRPr="00BD4D1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c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m</w:t>
            </w:r>
            <w:r w:rsidRPr="00BD4D1C">
              <w:rPr>
                <w:rFonts w:ascii="Arial" w:hAnsi="Arial" w:cs="Arial"/>
                <w:b/>
                <w:spacing w:val="-3"/>
              </w:rPr>
              <w:t>m</w:t>
            </w:r>
            <w:r w:rsidRPr="00BD4D1C">
              <w:rPr>
                <w:rFonts w:ascii="Arial" w:hAnsi="Arial" w:cs="Arial"/>
                <w:b/>
              </w:rPr>
              <w:t>ent</w:t>
            </w:r>
          </w:p>
        </w:tc>
        <w:tc>
          <w:tcPr>
            <w:tcW w:w="2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6D8F5" w14:textId="77777777" w:rsidR="00C56E3C" w:rsidRPr="00BD4D1C" w:rsidRDefault="001B0D8F">
            <w:pPr>
              <w:spacing w:line="220" w:lineRule="exact"/>
              <w:ind w:left="-1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b/>
              </w:rPr>
              <w:t>Auth</w:t>
            </w:r>
            <w:r w:rsidRPr="00BD4D1C">
              <w:rPr>
                <w:rFonts w:ascii="Arial" w:hAnsi="Arial" w:cs="Arial"/>
                <w:b/>
                <w:spacing w:val="1"/>
              </w:rPr>
              <w:t>o</w:t>
            </w:r>
            <w:r w:rsidRPr="00BD4D1C">
              <w:rPr>
                <w:rFonts w:ascii="Arial" w:hAnsi="Arial" w:cs="Arial"/>
                <w:b/>
              </w:rPr>
              <w:t>r</w:t>
            </w:r>
            <w:r w:rsidRPr="00BD4D1C">
              <w:rPr>
                <w:rFonts w:ascii="Arial" w:hAnsi="Arial" w:cs="Arial"/>
                <w:b/>
                <w:spacing w:val="1"/>
              </w:rPr>
              <w:t>’</w:t>
            </w:r>
            <w:r w:rsidRPr="00BD4D1C">
              <w:rPr>
                <w:rFonts w:ascii="Arial" w:hAnsi="Arial" w:cs="Arial"/>
                <w:b/>
              </w:rPr>
              <w:t>s</w:t>
            </w:r>
            <w:r w:rsidRPr="00BD4D1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Fe</w:t>
            </w:r>
            <w:r w:rsidRPr="00BD4D1C">
              <w:rPr>
                <w:rFonts w:ascii="Arial" w:hAnsi="Arial" w:cs="Arial"/>
                <w:b/>
                <w:spacing w:val="1"/>
              </w:rPr>
              <w:t>e</w:t>
            </w:r>
            <w:r w:rsidRPr="00BD4D1C">
              <w:rPr>
                <w:rFonts w:ascii="Arial" w:hAnsi="Arial" w:cs="Arial"/>
                <w:b/>
              </w:rPr>
              <w:t>d</w:t>
            </w:r>
            <w:r w:rsidRPr="00BD4D1C">
              <w:rPr>
                <w:rFonts w:ascii="Arial" w:hAnsi="Arial" w:cs="Arial"/>
                <w:b/>
                <w:spacing w:val="-1"/>
              </w:rPr>
              <w:t>b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  <w:spacing w:val="3"/>
              </w:rPr>
              <w:t>c</w:t>
            </w:r>
            <w:r w:rsidRPr="00BD4D1C">
              <w:rPr>
                <w:rFonts w:ascii="Arial" w:hAnsi="Arial" w:cs="Arial"/>
                <w:b/>
              </w:rPr>
              <w:t>k</w:t>
            </w:r>
            <w:r w:rsidRPr="00BD4D1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BD4D1C">
              <w:rPr>
                <w:rFonts w:ascii="Arial" w:hAnsi="Arial" w:cs="Arial"/>
                <w:spacing w:val="1"/>
              </w:rPr>
              <w:t>(I</w:t>
            </w:r>
            <w:r w:rsidRPr="00BD4D1C">
              <w:rPr>
                <w:rFonts w:ascii="Arial" w:hAnsi="Arial" w:cs="Arial"/>
              </w:rPr>
              <w:t>t</w:t>
            </w:r>
            <w:r w:rsidRPr="00BD4D1C">
              <w:rPr>
                <w:rFonts w:ascii="Arial" w:hAnsi="Arial" w:cs="Arial"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</w:rPr>
              <w:t>is</w:t>
            </w:r>
          </w:p>
          <w:p w14:paraId="500E1548" w14:textId="77777777" w:rsidR="00C56E3C" w:rsidRPr="00BD4D1C" w:rsidRDefault="001B0D8F">
            <w:pPr>
              <w:spacing w:line="220" w:lineRule="exact"/>
              <w:ind w:left="-1" w:right="148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spacing w:val="-1"/>
              </w:rPr>
              <w:t>m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-1"/>
              </w:rPr>
              <w:t>n</w:t>
            </w:r>
            <w:r w:rsidRPr="00BD4D1C">
              <w:rPr>
                <w:rFonts w:ascii="Arial" w:hAnsi="Arial" w:cs="Arial"/>
                <w:spacing w:val="1"/>
              </w:rPr>
              <w:t>d</w:t>
            </w:r>
            <w:r w:rsidRPr="00BD4D1C">
              <w:rPr>
                <w:rFonts w:ascii="Arial" w:hAnsi="Arial" w:cs="Arial"/>
              </w:rPr>
              <w:t>at</w:t>
            </w:r>
            <w:r w:rsidRPr="00BD4D1C">
              <w:rPr>
                <w:rFonts w:ascii="Arial" w:hAnsi="Arial" w:cs="Arial"/>
                <w:spacing w:val="1"/>
              </w:rPr>
              <w:t>o</w:t>
            </w:r>
            <w:r w:rsidRPr="00BD4D1C">
              <w:rPr>
                <w:rFonts w:ascii="Arial" w:hAnsi="Arial" w:cs="Arial"/>
                <w:spacing w:val="3"/>
              </w:rPr>
              <w:t>r</w:t>
            </w:r>
            <w:r w:rsidRPr="00BD4D1C">
              <w:rPr>
                <w:rFonts w:ascii="Arial" w:hAnsi="Arial" w:cs="Arial"/>
              </w:rPr>
              <w:t>y</w:t>
            </w:r>
            <w:r w:rsidRPr="00BD4D1C">
              <w:rPr>
                <w:rFonts w:ascii="Arial" w:hAnsi="Arial" w:cs="Arial"/>
                <w:spacing w:val="-12"/>
              </w:rPr>
              <w:t xml:space="preserve"> </w:t>
            </w:r>
            <w:r w:rsidRPr="00BD4D1C">
              <w:rPr>
                <w:rFonts w:ascii="Arial" w:hAnsi="Arial" w:cs="Arial"/>
                <w:spacing w:val="2"/>
              </w:rPr>
              <w:t>t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</w:rPr>
              <w:t>at</w:t>
            </w:r>
            <w:r w:rsidRPr="00BD4D1C">
              <w:rPr>
                <w:rFonts w:ascii="Arial" w:hAnsi="Arial" w:cs="Arial"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spacing w:val="3"/>
              </w:rPr>
              <w:t>a</w:t>
            </w:r>
            <w:r w:rsidRPr="00BD4D1C">
              <w:rPr>
                <w:rFonts w:ascii="Arial" w:hAnsi="Arial" w:cs="Arial"/>
                <w:spacing w:val="-1"/>
              </w:rPr>
              <w:t>u</w:t>
            </w:r>
            <w:r w:rsidRPr="00BD4D1C">
              <w:rPr>
                <w:rFonts w:ascii="Arial" w:hAnsi="Arial" w:cs="Arial"/>
                <w:spacing w:val="2"/>
              </w:rPr>
              <w:t>t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  <w:spacing w:val="1"/>
              </w:rPr>
              <w:t>or</w:t>
            </w:r>
            <w:r w:rsidRPr="00BD4D1C">
              <w:rPr>
                <w:rFonts w:ascii="Arial" w:hAnsi="Arial" w:cs="Arial"/>
              </w:rPr>
              <w:t>s</w:t>
            </w:r>
            <w:r w:rsidRPr="00BD4D1C">
              <w:rPr>
                <w:rFonts w:ascii="Arial" w:hAnsi="Arial" w:cs="Arial"/>
                <w:spacing w:val="-6"/>
              </w:rPr>
              <w:t xml:space="preserve"> </w:t>
            </w:r>
            <w:r w:rsidRPr="00BD4D1C">
              <w:rPr>
                <w:rFonts w:ascii="Arial" w:hAnsi="Arial" w:cs="Arial"/>
                <w:spacing w:val="-1"/>
              </w:rPr>
              <w:t>sh</w:t>
            </w:r>
            <w:r w:rsidRPr="00BD4D1C">
              <w:rPr>
                <w:rFonts w:ascii="Arial" w:hAnsi="Arial" w:cs="Arial"/>
                <w:spacing w:val="3"/>
              </w:rPr>
              <w:t>o</w:t>
            </w:r>
            <w:r w:rsidRPr="00BD4D1C">
              <w:rPr>
                <w:rFonts w:ascii="Arial" w:hAnsi="Arial" w:cs="Arial"/>
                <w:spacing w:val="-1"/>
              </w:rPr>
              <w:t>u</w:t>
            </w:r>
            <w:r w:rsidRPr="00BD4D1C">
              <w:rPr>
                <w:rFonts w:ascii="Arial" w:hAnsi="Arial" w:cs="Arial"/>
              </w:rPr>
              <w:t xml:space="preserve">ld </w:t>
            </w:r>
            <w:r w:rsidRPr="00BD4D1C">
              <w:rPr>
                <w:rFonts w:ascii="Arial" w:hAnsi="Arial" w:cs="Arial"/>
                <w:spacing w:val="-2"/>
              </w:rPr>
              <w:t>w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</w:rPr>
              <w:t>ite</w:t>
            </w:r>
            <w:r w:rsidRPr="00BD4D1C">
              <w:rPr>
                <w:rFonts w:ascii="Arial" w:hAnsi="Arial" w:cs="Arial"/>
                <w:spacing w:val="-1"/>
              </w:rPr>
              <w:t xml:space="preserve"> h</w:t>
            </w:r>
            <w:r w:rsidRPr="00BD4D1C">
              <w:rPr>
                <w:rFonts w:ascii="Arial" w:hAnsi="Arial" w:cs="Arial"/>
              </w:rPr>
              <w:t>i</w:t>
            </w:r>
            <w:r w:rsidRPr="00BD4D1C">
              <w:rPr>
                <w:rFonts w:ascii="Arial" w:hAnsi="Arial" w:cs="Arial"/>
                <w:spacing w:val="-1"/>
              </w:rPr>
              <w:t>s</w:t>
            </w:r>
            <w:r w:rsidRPr="00BD4D1C">
              <w:rPr>
                <w:rFonts w:ascii="Arial" w:hAnsi="Arial" w:cs="Arial"/>
                <w:spacing w:val="2"/>
              </w:rPr>
              <w:t>/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</w:rPr>
              <w:t>er</w:t>
            </w:r>
            <w:r w:rsidRPr="00BD4D1C">
              <w:rPr>
                <w:rFonts w:ascii="Arial" w:hAnsi="Arial" w:cs="Arial"/>
                <w:spacing w:val="-4"/>
              </w:rPr>
              <w:t xml:space="preserve"> </w:t>
            </w:r>
            <w:r w:rsidRPr="00BD4D1C">
              <w:rPr>
                <w:rFonts w:ascii="Arial" w:hAnsi="Arial" w:cs="Arial"/>
                <w:spacing w:val="-2"/>
              </w:rPr>
              <w:t>f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1"/>
              </w:rPr>
              <w:t>edb</w:t>
            </w:r>
            <w:r w:rsidRPr="00BD4D1C">
              <w:rPr>
                <w:rFonts w:ascii="Arial" w:hAnsi="Arial" w:cs="Arial"/>
              </w:rPr>
              <w:t>a</w:t>
            </w:r>
            <w:r w:rsidRPr="00BD4D1C">
              <w:rPr>
                <w:rFonts w:ascii="Arial" w:hAnsi="Arial" w:cs="Arial"/>
                <w:spacing w:val="1"/>
              </w:rPr>
              <w:t>c</w:t>
            </w:r>
            <w:r w:rsidRPr="00BD4D1C">
              <w:rPr>
                <w:rFonts w:ascii="Arial" w:hAnsi="Arial" w:cs="Arial"/>
              </w:rPr>
              <w:t>k</w:t>
            </w:r>
            <w:r w:rsidRPr="00BD4D1C">
              <w:rPr>
                <w:rFonts w:ascii="Arial" w:hAnsi="Arial" w:cs="Arial"/>
                <w:spacing w:val="-6"/>
              </w:rPr>
              <w:t xml:space="preserve"> </w:t>
            </w:r>
            <w:r w:rsidRPr="00BD4D1C">
              <w:rPr>
                <w:rFonts w:ascii="Arial" w:hAnsi="Arial" w:cs="Arial"/>
                <w:spacing w:val="-1"/>
              </w:rPr>
              <w:t>h</w:t>
            </w:r>
            <w:r w:rsidRPr="00BD4D1C">
              <w:rPr>
                <w:rFonts w:ascii="Arial" w:hAnsi="Arial" w:cs="Arial"/>
              </w:rPr>
              <w:t>e</w:t>
            </w:r>
            <w:r w:rsidRPr="00BD4D1C">
              <w:rPr>
                <w:rFonts w:ascii="Arial" w:hAnsi="Arial" w:cs="Arial"/>
                <w:spacing w:val="1"/>
              </w:rPr>
              <w:t>r</w:t>
            </w:r>
            <w:r w:rsidRPr="00BD4D1C">
              <w:rPr>
                <w:rFonts w:ascii="Arial" w:hAnsi="Arial" w:cs="Arial"/>
              </w:rPr>
              <w:t>e)</w:t>
            </w:r>
          </w:p>
        </w:tc>
      </w:tr>
      <w:tr w:rsidR="00C56E3C" w:rsidRPr="00BD4D1C" w14:paraId="28F5E6FD" w14:textId="77777777" w:rsidTr="00E92177">
        <w:trPr>
          <w:trHeight w:hRule="exact" w:val="932"/>
        </w:trPr>
        <w:tc>
          <w:tcPr>
            <w:tcW w:w="6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31A051" w14:textId="77777777" w:rsidR="00C56E3C" w:rsidRPr="00BD4D1C" w:rsidRDefault="00C56E3C">
            <w:pPr>
              <w:spacing w:before="8" w:line="220" w:lineRule="exact"/>
              <w:rPr>
                <w:rFonts w:ascii="Arial" w:hAnsi="Arial" w:cs="Arial"/>
              </w:rPr>
            </w:pPr>
          </w:p>
          <w:p w14:paraId="6AE0297A" w14:textId="77777777" w:rsidR="00C56E3C" w:rsidRPr="00BD4D1C" w:rsidRDefault="001B0D8F">
            <w:pPr>
              <w:ind w:left="100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b/>
              </w:rPr>
              <w:t>Are</w:t>
            </w:r>
            <w:r w:rsidRPr="00BD4D1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here</w:t>
            </w:r>
            <w:r w:rsidRPr="00BD4D1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e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</w:rPr>
              <w:t>hic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l</w:t>
            </w:r>
            <w:r w:rsidRPr="00BD4D1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is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u</w:t>
            </w:r>
            <w:r w:rsidRPr="00BD4D1C">
              <w:rPr>
                <w:rFonts w:ascii="Arial" w:hAnsi="Arial" w:cs="Arial"/>
                <w:b/>
                <w:spacing w:val="4"/>
              </w:rPr>
              <w:t>e</w:t>
            </w:r>
            <w:r w:rsidRPr="00BD4D1C">
              <w:rPr>
                <w:rFonts w:ascii="Arial" w:hAnsi="Arial" w:cs="Arial"/>
                <w:b/>
              </w:rPr>
              <w:t>s</w:t>
            </w:r>
            <w:r w:rsidRPr="00BD4D1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BD4D1C">
              <w:rPr>
                <w:rFonts w:ascii="Arial" w:hAnsi="Arial" w:cs="Arial"/>
                <w:b/>
              </w:rPr>
              <w:t>in</w:t>
            </w:r>
            <w:r w:rsidRPr="00BD4D1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1"/>
              </w:rPr>
              <w:t>t</w:t>
            </w:r>
            <w:r w:rsidRPr="00BD4D1C">
              <w:rPr>
                <w:rFonts w:ascii="Arial" w:hAnsi="Arial" w:cs="Arial"/>
                <w:b/>
                <w:spacing w:val="2"/>
              </w:rPr>
              <w:t>h</w:t>
            </w:r>
            <w:r w:rsidRPr="00BD4D1C">
              <w:rPr>
                <w:rFonts w:ascii="Arial" w:hAnsi="Arial" w:cs="Arial"/>
                <w:b/>
              </w:rPr>
              <w:t>is</w:t>
            </w:r>
            <w:r w:rsidRPr="00BD4D1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D4D1C">
              <w:rPr>
                <w:rFonts w:ascii="Arial" w:hAnsi="Arial" w:cs="Arial"/>
                <w:b/>
                <w:spacing w:val="-3"/>
              </w:rPr>
              <w:t>m</w:t>
            </w:r>
            <w:r w:rsidRPr="00BD4D1C">
              <w:rPr>
                <w:rFonts w:ascii="Arial" w:hAnsi="Arial" w:cs="Arial"/>
                <w:b/>
                <w:spacing w:val="1"/>
              </w:rPr>
              <w:t>a</w:t>
            </w:r>
            <w:r w:rsidRPr="00BD4D1C">
              <w:rPr>
                <w:rFonts w:ascii="Arial" w:hAnsi="Arial" w:cs="Arial"/>
                <w:b/>
              </w:rPr>
              <w:t>n</w:t>
            </w:r>
            <w:r w:rsidRPr="00BD4D1C">
              <w:rPr>
                <w:rFonts w:ascii="Arial" w:hAnsi="Arial" w:cs="Arial"/>
                <w:b/>
                <w:spacing w:val="1"/>
              </w:rPr>
              <w:t>u</w:t>
            </w:r>
            <w:r w:rsidRPr="00BD4D1C">
              <w:rPr>
                <w:rFonts w:ascii="Arial" w:hAnsi="Arial" w:cs="Arial"/>
                <w:b/>
                <w:spacing w:val="-1"/>
              </w:rPr>
              <w:t>s</w:t>
            </w:r>
            <w:r w:rsidRPr="00BD4D1C">
              <w:rPr>
                <w:rFonts w:ascii="Arial" w:hAnsi="Arial" w:cs="Arial"/>
                <w:b/>
              </w:rPr>
              <w:t>c</w:t>
            </w:r>
            <w:r w:rsidRPr="00BD4D1C">
              <w:rPr>
                <w:rFonts w:ascii="Arial" w:hAnsi="Arial" w:cs="Arial"/>
                <w:b/>
                <w:spacing w:val="1"/>
              </w:rPr>
              <w:t>r</w:t>
            </w:r>
            <w:r w:rsidRPr="00BD4D1C">
              <w:rPr>
                <w:rFonts w:ascii="Arial" w:hAnsi="Arial" w:cs="Arial"/>
                <w:b/>
              </w:rPr>
              <w:t>ipt?</w:t>
            </w:r>
          </w:p>
        </w:tc>
        <w:tc>
          <w:tcPr>
            <w:tcW w:w="4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A4164C" w14:textId="77777777" w:rsidR="00C56E3C" w:rsidRPr="00BD4D1C" w:rsidRDefault="001B0D8F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i/>
                <w:spacing w:val="-2"/>
                <w:u w:val="single" w:color="000000"/>
              </w:rPr>
              <w:t>(</w:t>
            </w:r>
            <w:r w:rsidRPr="00BD4D1C">
              <w:rPr>
                <w:rFonts w:ascii="Arial" w:hAnsi="Arial" w:cs="Arial"/>
                <w:i/>
                <w:spacing w:val="1"/>
                <w:u w:val="single" w:color="000000"/>
              </w:rPr>
              <w:t>I</w:t>
            </w:r>
            <w:r w:rsidRPr="00BD4D1C">
              <w:rPr>
                <w:rFonts w:ascii="Arial" w:hAnsi="Arial" w:cs="Arial"/>
                <w:i/>
                <w:u w:val="single" w:color="000000"/>
              </w:rPr>
              <w:t>f</w:t>
            </w:r>
            <w:r w:rsidRPr="00BD4D1C">
              <w:rPr>
                <w:rFonts w:ascii="Arial" w:hAnsi="Arial" w:cs="Arial"/>
                <w:i/>
                <w:spacing w:val="-2"/>
                <w:u w:val="single" w:color="000000"/>
              </w:rPr>
              <w:t xml:space="preserve"> </w:t>
            </w:r>
            <w:r w:rsidRPr="00BD4D1C">
              <w:rPr>
                <w:rFonts w:ascii="Arial" w:hAnsi="Arial" w:cs="Arial"/>
                <w:i/>
                <w:spacing w:val="1"/>
                <w:u w:val="single" w:color="000000"/>
              </w:rPr>
              <w:t>y</w:t>
            </w:r>
            <w:r w:rsidRPr="00BD4D1C">
              <w:rPr>
                <w:rFonts w:ascii="Arial" w:hAnsi="Arial" w:cs="Arial"/>
                <w:i/>
                <w:u w:val="single" w:color="000000"/>
              </w:rPr>
              <w:t>es,</w:t>
            </w:r>
            <w:r w:rsidRPr="00BD4D1C">
              <w:rPr>
                <w:rFonts w:ascii="Arial" w:hAnsi="Arial" w:cs="Arial"/>
                <w:i/>
                <w:spacing w:val="-3"/>
                <w:u w:val="single" w:color="000000"/>
              </w:rPr>
              <w:t xml:space="preserve"> </w:t>
            </w:r>
            <w:proofErr w:type="gramStart"/>
            <w:r w:rsidRPr="00BD4D1C">
              <w:rPr>
                <w:rFonts w:ascii="Arial" w:hAnsi="Arial" w:cs="Arial"/>
                <w:i/>
                <w:spacing w:val="-1"/>
                <w:u w:val="single" w:color="000000"/>
              </w:rPr>
              <w:t>K</w:t>
            </w:r>
            <w:r w:rsidRPr="00BD4D1C">
              <w:rPr>
                <w:rFonts w:ascii="Arial" w:hAnsi="Arial" w:cs="Arial"/>
                <w:i/>
                <w:u w:val="single" w:color="000000"/>
              </w:rPr>
              <w:t>i</w:t>
            </w:r>
            <w:r w:rsidRPr="00BD4D1C">
              <w:rPr>
                <w:rFonts w:ascii="Arial" w:hAnsi="Arial" w:cs="Arial"/>
                <w:i/>
                <w:spacing w:val="1"/>
                <w:u w:val="single" w:color="000000"/>
              </w:rPr>
              <w:t>nd</w:t>
            </w:r>
            <w:r w:rsidRPr="00BD4D1C">
              <w:rPr>
                <w:rFonts w:ascii="Arial" w:hAnsi="Arial" w:cs="Arial"/>
                <w:i/>
                <w:u w:val="single" w:color="000000"/>
              </w:rPr>
              <w:t>ly</w:t>
            </w:r>
            <w:proofErr w:type="gramEnd"/>
            <w:r w:rsidRPr="00BD4D1C">
              <w:rPr>
                <w:rFonts w:ascii="Arial" w:hAnsi="Arial" w:cs="Arial"/>
                <w:i/>
                <w:spacing w:val="-5"/>
                <w:u w:val="single" w:color="000000"/>
              </w:rPr>
              <w:t xml:space="preserve"> </w:t>
            </w:r>
            <w:r w:rsidRPr="00BD4D1C">
              <w:rPr>
                <w:rFonts w:ascii="Arial" w:hAnsi="Arial" w:cs="Arial"/>
                <w:i/>
                <w:spacing w:val="1"/>
                <w:u w:val="single" w:color="000000"/>
              </w:rPr>
              <w:t>p</w:t>
            </w:r>
            <w:r w:rsidRPr="00BD4D1C">
              <w:rPr>
                <w:rFonts w:ascii="Arial" w:hAnsi="Arial" w:cs="Arial"/>
                <w:i/>
                <w:u w:val="single" w:color="000000"/>
              </w:rPr>
              <w:t>le</w:t>
            </w:r>
            <w:r w:rsidRPr="00BD4D1C">
              <w:rPr>
                <w:rFonts w:ascii="Arial" w:hAnsi="Arial" w:cs="Arial"/>
                <w:i/>
                <w:spacing w:val="1"/>
                <w:u w:val="single" w:color="000000"/>
              </w:rPr>
              <w:t>a</w:t>
            </w:r>
            <w:r w:rsidRPr="00BD4D1C">
              <w:rPr>
                <w:rFonts w:ascii="Arial" w:hAnsi="Arial" w:cs="Arial"/>
                <w:i/>
                <w:spacing w:val="-1"/>
                <w:u w:val="single" w:color="000000"/>
              </w:rPr>
              <w:t>s</w:t>
            </w:r>
            <w:r w:rsidRPr="00BD4D1C">
              <w:rPr>
                <w:rFonts w:ascii="Arial" w:hAnsi="Arial" w:cs="Arial"/>
                <w:i/>
                <w:u w:val="single" w:color="000000"/>
              </w:rPr>
              <w:t>e</w:t>
            </w:r>
            <w:r w:rsidRPr="00BD4D1C">
              <w:rPr>
                <w:rFonts w:ascii="Arial" w:hAnsi="Arial" w:cs="Arial"/>
                <w:i/>
                <w:spacing w:val="-5"/>
                <w:u w:val="single" w:color="000000"/>
              </w:rPr>
              <w:t xml:space="preserve"> </w:t>
            </w:r>
            <w:r w:rsidRPr="00BD4D1C">
              <w:rPr>
                <w:rFonts w:ascii="Arial" w:hAnsi="Arial" w:cs="Arial"/>
                <w:i/>
                <w:spacing w:val="-1"/>
                <w:u w:val="single" w:color="000000"/>
              </w:rPr>
              <w:t>w</w:t>
            </w:r>
            <w:r w:rsidRPr="00BD4D1C">
              <w:rPr>
                <w:rFonts w:ascii="Arial" w:hAnsi="Arial" w:cs="Arial"/>
                <w:i/>
                <w:spacing w:val="2"/>
                <w:u w:val="single" w:color="000000"/>
              </w:rPr>
              <w:t>r</w:t>
            </w:r>
            <w:r w:rsidRPr="00BD4D1C">
              <w:rPr>
                <w:rFonts w:ascii="Arial" w:hAnsi="Arial" w:cs="Arial"/>
                <w:i/>
                <w:u w:val="single" w:color="000000"/>
              </w:rPr>
              <w:t>ite</w:t>
            </w:r>
            <w:r w:rsidRPr="00BD4D1C">
              <w:rPr>
                <w:rFonts w:ascii="Arial" w:hAnsi="Arial" w:cs="Arial"/>
                <w:i/>
                <w:spacing w:val="-5"/>
                <w:u w:val="single" w:color="000000"/>
              </w:rPr>
              <w:t xml:space="preserve"> </w:t>
            </w:r>
            <w:r w:rsidRPr="00BD4D1C">
              <w:rPr>
                <w:rFonts w:ascii="Arial" w:hAnsi="Arial" w:cs="Arial"/>
                <w:i/>
                <w:spacing w:val="1"/>
                <w:u w:val="single" w:color="000000"/>
              </w:rPr>
              <w:t>do</w:t>
            </w:r>
            <w:r w:rsidRPr="00BD4D1C">
              <w:rPr>
                <w:rFonts w:ascii="Arial" w:hAnsi="Arial" w:cs="Arial"/>
                <w:i/>
                <w:spacing w:val="-1"/>
                <w:u w:val="single" w:color="000000"/>
              </w:rPr>
              <w:t>w</w:t>
            </w:r>
            <w:r w:rsidRPr="00BD4D1C">
              <w:rPr>
                <w:rFonts w:ascii="Arial" w:hAnsi="Arial" w:cs="Arial"/>
                <w:i/>
                <w:u w:val="single" w:color="000000"/>
              </w:rPr>
              <w:t>n</w:t>
            </w:r>
            <w:r w:rsidRPr="00BD4D1C">
              <w:rPr>
                <w:rFonts w:ascii="Arial" w:hAnsi="Arial" w:cs="Arial"/>
                <w:i/>
                <w:spacing w:val="-4"/>
                <w:u w:val="single" w:color="000000"/>
              </w:rPr>
              <w:t xml:space="preserve"> </w:t>
            </w:r>
            <w:r w:rsidRPr="00BD4D1C">
              <w:rPr>
                <w:rFonts w:ascii="Arial" w:hAnsi="Arial" w:cs="Arial"/>
                <w:i/>
                <w:u w:val="single" w:color="000000"/>
              </w:rPr>
              <w:t>t</w:t>
            </w:r>
            <w:r w:rsidRPr="00BD4D1C">
              <w:rPr>
                <w:rFonts w:ascii="Arial" w:hAnsi="Arial" w:cs="Arial"/>
                <w:i/>
                <w:spacing w:val="1"/>
                <w:u w:val="single" w:color="000000"/>
              </w:rPr>
              <w:t>h</w:t>
            </w:r>
            <w:r w:rsidRPr="00BD4D1C">
              <w:rPr>
                <w:rFonts w:ascii="Arial" w:hAnsi="Arial" w:cs="Arial"/>
                <w:i/>
                <w:u w:val="single" w:color="000000"/>
              </w:rPr>
              <w:t>e</w:t>
            </w:r>
            <w:r w:rsidRPr="00BD4D1C">
              <w:rPr>
                <w:rFonts w:ascii="Arial" w:hAnsi="Arial" w:cs="Arial"/>
                <w:i/>
                <w:spacing w:val="-2"/>
                <w:u w:val="single" w:color="000000"/>
              </w:rPr>
              <w:t xml:space="preserve"> </w:t>
            </w:r>
            <w:r w:rsidRPr="00BD4D1C">
              <w:rPr>
                <w:rFonts w:ascii="Arial" w:hAnsi="Arial" w:cs="Arial"/>
                <w:i/>
                <w:u w:val="single" w:color="000000"/>
              </w:rPr>
              <w:t>et</w:t>
            </w:r>
            <w:r w:rsidRPr="00BD4D1C">
              <w:rPr>
                <w:rFonts w:ascii="Arial" w:hAnsi="Arial" w:cs="Arial"/>
                <w:i/>
                <w:spacing w:val="1"/>
                <w:u w:val="single" w:color="000000"/>
              </w:rPr>
              <w:t>h</w:t>
            </w:r>
            <w:r w:rsidRPr="00BD4D1C">
              <w:rPr>
                <w:rFonts w:ascii="Arial" w:hAnsi="Arial" w:cs="Arial"/>
                <w:i/>
                <w:u w:val="single" w:color="000000"/>
              </w:rPr>
              <w:t>ic</w:t>
            </w:r>
            <w:r w:rsidRPr="00BD4D1C">
              <w:rPr>
                <w:rFonts w:ascii="Arial" w:hAnsi="Arial" w:cs="Arial"/>
                <w:i/>
                <w:spacing w:val="1"/>
                <w:u w:val="single" w:color="000000"/>
              </w:rPr>
              <w:t>a</w:t>
            </w:r>
            <w:r w:rsidRPr="00BD4D1C">
              <w:rPr>
                <w:rFonts w:ascii="Arial" w:hAnsi="Arial" w:cs="Arial"/>
                <w:i/>
                <w:u w:val="single" w:color="000000"/>
              </w:rPr>
              <w:t>l</w:t>
            </w:r>
            <w:r w:rsidRPr="00BD4D1C">
              <w:rPr>
                <w:rFonts w:ascii="Arial" w:hAnsi="Arial" w:cs="Arial"/>
                <w:i/>
                <w:spacing w:val="-6"/>
                <w:u w:val="single" w:color="000000"/>
              </w:rPr>
              <w:t xml:space="preserve"> </w:t>
            </w:r>
            <w:r w:rsidRPr="00BD4D1C">
              <w:rPr>
                <w:rFonts w:ascii="Arial" w:hAnsi="Arial" w:cs="Arial"/>
                <w:i/>
                <w:u w:val="single" w:color="000000"/>
              </w:rPr>
              <w:t>is</w:t>
            </w:r>
            <w:r w:rsidRPr="00BD4D1C">
              <w:rPr>
                <w:rFonts w:ascii="Arial" w:hAnsi="Arial" w:cs="Arial"/>
                <w:i/>
                <w:spacing w:val="-1"/>
                <w:u w:val="single" w:color="000000"/>
              </w:rPr>
              <w:t>s</w:t>
            </w:r>
            <w:r w:rsidRPr="00BD4D1C">
              <w:rPr>
                <w:rFonts w:ascii="Arial" w:hAnsi="Arial" w:cs="Arial"/>
                <w:i/>
                <w:spacing w:val="1"/>
                <w:u w:val="single" w:color="000000"/>
              </w:rPr>
              <w:t>u</w:t>
            </w:r>
            <w:r w:rsidRPr="00BD4D1C">
              <w:rPr>
                <w:rFonts w:ascii="Arial" w:hAnsi="Arial" w:cs="Arial"/>
                <w:i/>
                <w:u w:val="single" w:color="000000"/>
              </w:rPr>
              <w:t>es</w:t>
            </w:r>
          </w:p>
          <w:p w14:paraId="15F82785" w14:textId="77777777" w:rsidR="00C56E3C" w:rsidRPr="00BD4D1C" w:rsidRDefault="001B0D8F">
            <w:pPr>
              <w:spacing w:before="1"/>
              <w:ind w:left="102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  <w:i/>
                <w:spacing w:val="1"/>
                <w:u w:val="single" w:color="000000"/>
              </w:rPr>
              <w:t>h</w:t>
            </w:r>
            <w:r w:rsidRPr="00BD4D1C">
              <w:rPr>
                <w:rFonts w:ascii="Arial" w:hAnsi="Arial" w:cs="Arial"/>
                <w:i/>
                <w:u w:val="single" w:color="000000"/>
              </w:rPr>
              <w:t>ere</w:t>
            </w:r>
            <w:r w:rsidRPr="00BD4D1C">
              <w:rPr>
                <w:rFonts w:ascii="Arial" w:hAnsi="Arial" w:cs="Arial"/>
                <w:i/>
                <w:spacing w:val="-4"/>
                <w:u w:val="single" w:color="000000"/>
              </w:rPr>
              <w:t xml:space="preserve"> </w:t>
            </w:r>
            <w:r w:rsidRPr="00BD4D1C">
              <w:rPr>
                <w:rFonts w:ascii="Arial" w:hAnsi="Arial" w:cs="Arial"/>
                <w:i/>
                <w:u w:val="single" w:color="000000"/>
              </w:rPr>
              <w:t>in</w:t>
            </w:r>
            <w:r w:rsidRPr="00BD4D1C">
              <w:rPr>
                <w:rFonts w:ascii="Arial" w:hAnsi="Arial" w:cs="Arial"/>
                <w:i/>
                <w:spacing w:val="-1"/>
                <w:u w:val="single" w:color="000000"/>
              </w:rPr>
              <w:t xml:space="preserve"> </w:t>
            </w:r>
            <w:r w:rsidRPr="00BD4D1C">
              <w:rPr>
                <w:rFonts w:ascii="Arial" w:hAnsi="Arial" w:cs="Arial"/>
                <w:i/>
                <w:spacing w:val="1"/>
                <w:u w:val="single" w:color="000000"/>
              </w:rPr>
              <w:t>d</w:t>
            </w:r>
            <w:r w:rsidRPr="00BD4D1C">
              <w:rPr>
                <w:rFonts w:ascii="Arial" w:hAnsi="Arial" w:cs="Arial"/>
                <w:i/>
                <w:u w:val="single" w:color="000000"/>
              </w:rPr>
              <w:t>et</w:t>
            </w:r>
            <w:r w:rsidRPr="00BD4D1C">
              <w:rPr>
                <w:rFonts w:ascii="Arial" w:hAnsi="Arial" w:cs="Arial"/>
                <w:i/>
                <w:spacing w:val="1"/>
                <w:u w:val="single" w:color="000000"/>
              </w:rPr>
              <w:t>a</w:t>
            </w:r>
            <w:r w:rsidRPr="00BD4D1C">
              <w:rPr>
                <w:rFonts w:ascii="Arial" w:hAnsi="Arial" w:cs="Arial"/>
                <w:i/>
                <w:u w:val="single" w:color="000000"/>
              </w:rPr>
              <w:t>il)</w:t>
            </w:r>
          </w:p>
          <w:p w14:paraId="6C10DED9" w14:textId="77777777" w:rsidR="00C56E3C" w:rsidRPr="00BD4D1C" w:rsidRDefault="001B0D8F">
            <w:pPr>
              <w:ind w:left="102"/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</w:rPr>
              <w:t>,</w:t>
            </w:r>
          </w:p>
        </w:tc>
        <w:tc>
          <w:tcPr>
            <w:tcW w:w="2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421A40" w14:textId="274FDC10" w:rsidR="00C56E3C" w:rsidRPr="00BD4D1C" w:rsidRDefault="00593E7C">
            <w:pPr>
              <w:rPr>
                <w:rFonts w:ascii="Arial" w:hAnsi="Arial" w:cs="Arial"/>
              </w:rPr>
            </w:pPr>
            <w:r w:rsidRPr="00BD4D1C">
              <w:rPr>
                <w:rFonts w:ascii="Arial" w:hAnsi="Arial" w:cs="Arial"/>
              </w:rPr>
              <w:t>No</w:t>
            </w:r>
          </w:p>
        </w:tc>
      </w:tr>
    </w:tbl>
    <w:p w14:paraId="0ECE00E0" w14:textId="77777777" w:rsidR="00C56E3C" w:rsidRPr="00BD4D1C" w:rsidRDefault="00C56E3C" w:rsidP="00912F9D">
      <w:pPr>
        <w:spacing w:before="42"/>
        <w:ind w:left="2140"/>
        <w:rPr>
          <w:rFonts w:ascii="Arial" w:hAnsi="Arial" w:cs="Arial"/>
        </w:rPr>
      </w:pPr>
    </w:p>
    <w:sectPr w:rsidR="00C56E3C" w:rsidRPr="00BD4D1C" w:rsidSect="00E92177">
      <w:headerReference w:type="default" r:id="rId8"/>
      <w:pgSz w:w="16840" w:h="11920" w:orient="landscape"/>
      <w:pgMar w:top="0" w:right="800" w:bottom="274" w:left="280" w:header="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1A479" w14:textId="77777777" w:rsidR="00B242D0" w:rsidRDefault="00B242D0">
      <w:r>
        <w:separator/>
      </w:r>
    </w:p>
  </w:endnote>
  <w:endnote w:type="continuationSeparator" w:id="0">
    <w:p w14:paraId="5ABD55B0" w14:textId="77777777" w:rsidR="00B242D0" w:rsidRDefault="00B2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DC666" w14:textId="77777777" w:rsidR="00B242D0" w:rsidRDefault="00B242D0">
      <w:r>
        <w:separator/>
      </w:r>
    </w:p>
  </w:footnote>
  <w:footnote w:type="continuationSeparator" w:id="0">
    <w:p w14:paraId="1250C886" w14:textId="77777777" w:rsidR="00B242D0" w:rsidRDefault="00B24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27D26" w14:textId="77777777" w:rsidR="00C56E3C" w:rsidRDefault="00B242D0">
    <w:pPr>
      <w:spacing w:line="200" w:lineRule="exact"/>
    </w:pPr>
    <w:r>
      <w:pict w14:anchorId="30B598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36pt;margin-top:24pt;width:55pt;height:16.5pt;z-index:-7064;mso-position-horizontal-relative:page;mso-position-vertical-relative:page">
          <v:imagedata r:id="rId1" o:title=""/>
          <w10:wrap anchorx="page" anchory="page"/>
        </v:shape>
      </w:pict>
    </w:r>
    <w:r>
      <w:pict w14:anchorId="41B0F47B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-1pt;margin-top:2.35pt;width:124.4pt;height:14pt;z-index:-7063;mso-position-horizontal-relative:page;mso-position-vertical-relative:page" filled="f" stroked="f">
          <v:textbox inset="0,0,0,0">
            <w:txbxContent>
              <w:p w14:paraId="47FFD2F7" w14:textId="77777777" w:rsidR="00C56E3C" w:rsidRDefault="001B0D8F">
                <w:pPr>
                  <w:spacing w:line="260" w:lineRule="exact"/>
                  <w:ind w:left="20" w:right="-36"/>
                  <w:rPr>
                    <w:rFonts w:ascii="Courier New" w:eastAsia="Courier New" w:hAnsi="Courier New" w:cs="Courier New"/>
                    <w:sz w:val="24"/>
                    <w:szCs w:val="24"/>
                  </w:rPr>
                </w:pPr>
                <w:r>
                  <w:rPr>
                    <w:rFonts w:ascii="Courier New" w:eastAsia="Courier New" w:hAnsi="Courier New" w:cs="Courier New"/>
                    <w:position w:val="2"/>
                    <w:sz w:val="24"/>
                    <w:szCs w:val="24"/>
                  </w:rPr>
                  <w:t>UNDER PEER REVIEW</w:t>
                </w:r>
              </w:p>
            </w:txbxContent>
          </v:textbox>
          <w10:wrap anchorx="page" anchory="page"/>
        </v:shape>
      </w:pict>
    </w:r>
    <w:r>
      <w:pict w14:anchorId="3C9FF584">
        <v:shape id="_x0000_s2050" type="#_x0000_t202" style="position:absolute;margin-left:106pt;margin-top:28.3pt;width:103.5pt;height:8pt;z-index:-7062;mso-position-horizontal-relative:page;mso-position-vertical-relative:page" filled="f" stroked="f">
          <v:textbox inset="0,0,0,0">
            <w:txbxContent>
              <w:p w14:paraId="7633465F" w14:textId="77777777" w:rsidR="00C56E3C" w:rsidRDefault="001B0D8F">
                <w:pPr>
                  <w:spacing w:before="2"/>
                  <w:ind w:left="20"/>
                  <w:rPr>
                    <w:sz w:val="12"/>
                    <w:szCs w:val="12"/>
                  </w:rPr>
                </w:pPr>
                <w:r>
                  <w:rPr>
                    <w:color w:val="181818"/>
                    <w:w w:val="120"/>
                    <w:sz w:val="12"/>
                    <w:szCs w:val="12"/>
                  </w:rPr>
                  <w:t>Page</w:t>
                </w:r>
                <w:r>
                  <w:rPr>
                    <w:color w:val="181818"/>
                    <w:spacing w:val="-5"/>
                    <w:w w:val="120"/>
                    <w:sz w:val="12"/>
                    <w:szCs w:val="12"/>
                  </w:rPr>
                  <w:t xml:space="preserve"> </w:t>
                </w:r>
                <w:r>
                  <w:fldChar w:fldCharType="begin"/>
                </w:r>
                <w:r>
                  <w:rPr>
                    <w:color w:val="181818"/>
                    <w:sz w:val="12"/>
                    <w:szCs w:val="12"/>
                  </w:rPr>
                  <w:instrText xml:space="preserve"> PAGE </w:instrText>
                </w:r>
                <w:r>
                  <w:fldChar w:fldCharType="separate"/>
                </w:r>
                <w:r>
                  <w:t>24</w:t>
                </w:r>
                <w:r>
                  <w:fldChar w:fldCharType="end"/>
                </w:r>
                <w:r>
                  <w:rPr>
                    <w:color w:val="181818"/>
                    <w:spacing w:val="18"/>
                    <w:sz w:val="12"/>
                    <w:szCs w:val="12"/>
                  </w:rPr>
                  <w:t xml:space="preserve"> </w:t>
                </w:r>
                <w:r>
                  <w:rPr>
                    <w:color w:val="181818"/>
                    <w:sz w:val="12"/>
                    <w:szCs w:val="12"/>
                  </w:rPr>
                  <w:t>of</w:t>
                </w:r>
                <w:r>
                  <w:rPr>
                    <w:color w:val="181818"/>
                    <w:spacing w:val="14"/>
                    <w:sz w:val="12"/>
                    <w:szCs w:val="12"/>
                  </w:rPr>
                  <w:t xml:space="preserve"> </w:t>
                </w:r>
                <w:r>
                  <w:rPr>
                    <w:color w:val="181818"/>
                    <w:sz w:val="12"/>
                    <w:szCs w:val="12"/>
                  </w:rPr>
                  <w:t>25</w:t>
                </w:r>
                <w:r>
                  <w:rPr>
                    <w:color w:val="181818"/>
                    <w:spacing w:val="18"/>
                    <w:sz w:val="12"/>
                    <w:szCs w:val="12"/>
                  </w:rPr>
                  <w:t xml:space="preserve"> </w:t>
                </w:r>
                <w:r>
                  <w:rPr>
                    <w:color w:val="181818"/>
                    <w:sz w:val="12"/>
                    <w:szCs w:val="12"/>
                  </w:rPr>
                  <w:t>-</w:t>
                </w:r>
                <w:r>
                  <w:rPr>
                    <w:color w:val="181818"/>
                    <w:spacing w:val="-1"/>
                    <w:sz w:val="12"/>
                    <w:szCs w:val="12"/>
                  </w:rPr>
                  <w:t xml:space="preserve"> </w:t>
                </w:r>
                <w:r>
                  <w:rPr>
                    <w:color w:val="181818"/>
                    <w:w w:val="116"/>
                    <w:sz w:val="12"/>
                    <w:szCs w:val="12"/>
                  </w:rPr>
                  <w:t>Integrity Submission</w:t>
                </w:r>
              </w:p>
            </w:txbxContent>
          </v:textbox>
          <w10:wrap anchorx="page" anchory="page"/>
        </v:shape>
      </w:pict>
    </w:r>
    <w:r>
      <w:pict w14:anchorId="5F9A92D5">
        <v:shape id="_x0000_s2049" type="#_x0000_t202" style="position:absolute;margin-left:443pt;margin-top:28.3pt;width:117.35pt;height:8pt;z-index:-7061;mso-position-horizontal-relative:page;mso-position-vertical-relative:page" filled="f" stroked="f">
          <v:textbox inset="0,0,0,0">
            <w:txbxContent>
              <w:p w14:paraId="62F61404" w14:textId="77777777" w:rsidR="00C56E3C" w:rsidRDefault="001B0D8F">
                <w:pPr>
                  <w:spacing w:before="2"/>
                  <w:ind w:left="20"/>
                  <w:rPr>
                    <w:sz w:val="12"/>
                    <w:szCs w:val="12"/>
                  </w:rPr>
                </w:pPr>
                <w:r>
                  <w:rPr>
                    <w:color w:val="181818"/>
                    <w:w w:val="116"/>
                    <w:sz w:val="12"/>
                    <w:szCs w:val="12"/>
                  </w:rPr>
                  <w:t>Submission</w:t>
                </w:r>
                <w:r>
                  <w:rPr>
                    <w:color w:val="181818"/>
                    <w:spacing w:val="-4"/>
                    <w:w w:val="116"/>
                    <w:sz w:val="12"/>
                    <w:szCs w:val="12"/>
                  </w:rPr>
                  <w:t xml:space="preserve"> </w:t>
                </w:r>
                <w:r>
                  <w:rPr>
                    <w:color w:val="181818"/>
                    <w:sz w:val="12"/>
                    <w:szCs w:val="12"/>
                  </w:rPr>
                  <w:t>ID</w:t>
                </w:r>
                <w:r>
                  <w:rPr>
                    <w:color w:val="181818"/>
                    <w:spacing w:val="2"/>
                    <w:sz w:val="12"/>
                    <w:szCs w:val="12"/>
                  </w:rPr>
                  <w:t xml:space="preserve"> </w:t>
                </w:r>
                <w:r>
                  <w:rPr>
                    <w:color w:val="181818"/>
                    <w:w w:val="113"/>
                    <w:sz w:val="12"/>
                    <w:szCs w:val="12"/>
                  </w:rPr>
                  <w:t>trn:oid:::26592:458513257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27E1A"/>
    <w:multiLevelType w:val="multilevel"/>
    <w:tmpl w:val="0220C2D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42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E3C"/>
    <w:rsid w:val="00006290"/>
    <w:rsid w:val="00033AB4"/>
    <w:rsid w:val="001B0D8F"/>
    <w:rsid w:val="00310D82"/>
    <w:rsid w:val="00593E7C"/>
    <w:rsid w:val="005F3AD9"/>
    <w:rsid w:val="00673CCE"/>
    <w:rsid w:val="006C772C"/>
    <w:rsid w:val="008D2FB4"/>
    <w:rsid w:val="00912F9D"/>
    <w:rsid w:val="009608E1"/>
    <w:rsid w:val="00AA1812"/>
    <w:rsid w:val="00B242D0"/>
    <w:rsid w:val="00BD4D1C"/>
    <w:rsid w:val="00BE469F"/>
    <w:rsid w:val="00C56E3C"/>
    <w:rsid w:val="00C62913"/>
    <w:rsid w:val="00E22BCC"/>
    <w:rsid w:val="00E9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238"/>
    <o:shapelayout v:ext="edit">
      <o:idmap v:ext="edit" data="1,3,4"/>
    </o:shapelayout>
  </w:shapeDefaults>
  <w:decimalSymbol w:val="."/>
  <w:listSeparator w:val=","/>
  <w14:docId w14:val="2EA1E746"/>
  <w15:docId w15:val="{396431D1-B064-44D4-A338-02ED1460E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1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ikprress.org/index.php/AJA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9</cp:revision>
  <dcterms:created xsi:type="dcterms:W3CDTF">2025-05-14T07:59:00Z</dcterms:created>
  <dcterms:modified xsi:type="dcterms:W3CDTF">2025-05-24T12:53:00Z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f20eafff-911f-40ec-ad5f-784bc0d33d56</vt:lpwstr>
  </property>
</Properties>
</file>