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A2A44B" w14:textId="77777777" w:rsidR="00907CEB" w:rsidRPr="00123D5C" w:rsidRDefault="00907CEB">
      <w:pPr>
        <w:spacing w:line="200" w:lineRule="exact"/>
        <w:rPr>
          <w:rFonts w:ascii="Arial" w:hAnsi="Arial" w:cs="Arial"/>
        </w:rPr>
      </w:pPr>
    </w:p>
    <w:p w14:paraId="7B85C9A7" w14:textId="77777777" w:rsidR="00907CEB" w:rsidRPr="00123D5C" w:rsidRDefault="00907CEB">
      <w:pPr>
        <w:spacing w:line="200" w:lineRule="exact"/>
        <w:rPr>
          <w:rFonts w:ascii="Arial" w:hAnsi="Arial" w:cs="Arial"/>
        </w:rPr>
      </w:pPr>
    </w:p>
    <w:p w14:paraId="569607F9" w14:textId="77777777" w:rsidR="00907CEB" w:rsidRPr="00123D5C" w:rsidRDefault="00907CEB">
      <w:pPr>
        <w:spacing w:before="17" w:line="280" w:lineRule="exact"/>
        <w:rPr>
          <w:rFonts w:ascii="Arial" w:hAnsi="Arial" w:cs="Arial"/>
        </w:rPr>
      </w:pPr>
    </w:p>
    <w:p w14:paraId="54BCC27C" w14:textId="77777777" w:rsidR="00907CEB" w:rsidRPr="00123D5C" w:rsidRDefault="00543F54">
      <w:pPr>
        <w:spacing w:before="21"/>
        <w:ind w:left="190"/>
        <w:rPr>
          <w:rFonts w:ascii="Arial" w:eastAsia="Cambria" w:hAnsi="Arial" w:cs="Arial"/>
        </w:rPr>
      </w:pPr>
      <w:r w:rsidRPr="00123D5C">
        <w:rPr>
          <w:rFonts w:ascii="Arial" w:hAnsi="Arial" w:cs="Arial"/>
        </w:rPr>
        <w:pict w14:anchorId="1171BD1D">
          <v:group id="_x0000_s1064" style="position:absolute;left:0;text-align:left;margin-left:180.5pt;margin-top:1.15pt;width:0;height:77pt;z-index:-251661824;mso-position-horizontal-relative:page" coordorigin="3610,23" coordsize="0,1540">
            <v:shape id="_x0000_s1065" style="position:absolute;left:3610;top:23;width:0;height:1540" coordorigin="3610,23" coordsize="0,1540" path="m3610,23r,1540e" filled="f" strokeweight="1pt">
              <v:path arrowok="t"/>
            </v:shape>
            <w10:wrap anchorx="page"/>
          </v:group>
        </w:pict>
      </w:r>
      <w:r w:rsidR="00230274" w:rsidRPr="00123D5C">
        <w:rPr>
          <w:rFonts w:ascii="Arial" w:eastAsia="Cambria" w:hAnsi="Arial" w:cs="Arial"/>
          <w:position w:val="3"/>
        </w:rPr>
        <w:t xml:space="preserve">Journal Name:                      </w:t>
      </w:r>
      <w:r w:rsidR="00230274" w:rsidRPr="00123D5C">
        <w:rPr>
          <w:rFonts w:ascii="Arial" w:eastAsia="Cambria" w:hAnsi="Arial" w:cs="Arial"/>
          <w:b/>
          <w:color w:val="0000FF"/>
          <w:spacing w:val="-11"/>
          <w:u w:val="thick" w:color="0000FF"/>
        </w:rPr>
        <w:t xml:space="preserve"> </w:t>
      </w:r>
      <w:hyperlink r:id="rId5">
        <w:r w:rsidR="00907CEB" w:rsidRPr="00123D5C">
          <w:rPr>
            <w:rFonts w:ascii="Arial" w:eastAsia="Cambria" w:hAnsi="Arial" w:cs="Arial"/>
            <w:b/>
            <w:color w:val="0000FF"/>
            <w:u w:val="thick" w:color="0000FF"/>
          </w:rPr>
          <w:t>Journal</w:t>
        </w:r>
        <w:r w:rsidR="00907CEB" w:rsidRPr="00123D5C">
          <w:rPr>
            <w:rFonts w:ascii="Arial" w:eastAsia="Cambria" w:hAnsi="Arial" w:cs="Arial"/>
            <w:b/>
            <w:color w:val="0000FF"/>
            <w:spacing w:val="44"/>
            <w:u w:val="thick" w:color="0000FF"/>
          </w:rPr>
          <w:t xml:space="preserve"> </w:t>
        </w:r>
        <w:r w:rsidR="00907CEB" w:rsidRPr="00123D5C">
          <w:rPr>
            <w:rFonts w:ascii="Arial" w:eastAsia="Cambria" w:hAnsi="Arial" w:cs="Arial"/>
            <w:b/>
            <w:color w:val="0000FF"/>
            <w:u w:val="thick" w:color="0000FF"/>
          </w:rPr>
          <w:t>of</w:t>
        </w:r>
        <w:r w:rsidR="00907CEB" w:rsidRPr="00123D5C">
          <w:rPr>
            <w:rFonts w:ascii="Arial" w:eastAsia="Cambria" w:hAnsi="Arial" w:cs="Arial"/>
            <w:b/>
            <w:color w:val="0000FF"/>
            <w:spacing w:val="44"/>
            <w:u w:val="thick" w:color="0000FF"/>
          </w:rPr>
          <w:t xml:space="preserve"> </w:t>
        </w:r>
        <w:r w:rsidR="00907CEB" w:rsidRPr="00123D5C">
          <w:rPr>
            <w:rFonts w:ascii="Arial" w:eastAsia="Cambria" w:hAnsi="Arial" w:cs="Arial"/>
            <w:b/>
            <w:color w:val="0000FF"/>
            <w:u w:val="thick" w:color="0000FF"/>
          </w:rPr>
          <w:t>Basic</w:t>
        </w:r>
        <w:r w:rsidR="00907CEB" w:rsidRPr="00123D5C">
          <w:rPr>
            <w:rFonts w:ascii="Arial" w:eastAsia="Cambria" w:hAnsi="Arial" w:cs="Arial"/>
            <w:b/>
            <w:color w:val="0000FF"/>
            <w:spacing w:val="44"/>
            <w:u w:val="thick" w:color="0000FF"/>
          </w:rPr>
          <w:t xml:space="preserve"> </w:t>
        </w:r>
        <w:r w:rsidR="00907CEB" w:rsidRPr="00123D5C">
          <w:rPr>
            <w:rFonts w:ascii="Arial" w:eastAsia="Cambria" w:hAnsi="Arial" w:cs="Arial"/>
            <w:b/>
            <w:color w:val="0000FF"/>
            <w:u w:val="thick" w:color="0000FF"/>
          </w:rPr>
          <w:t>and</w:t>
        </w:r>
        <w:r w:rsidR="00907CEB" w:rsidRPr="00123D5C">
          <w:rPr>
            <w:rFonts w:ascii="Arial" w:eastAsia="Cambria" w:hAnsi="Arial" w:cs="Arial"/>
            <w:b/>
            <w:color w:val="0000FF"/>
            <w:spacing w:val="44"/>
            <w:u w:val="thick" w:color="0000FF"/>
          </w:rPr>
          <w:t xml:space="preserve"> </w:t>
        </w:r>
        <w:r w:rsidR="00907CEB" w:rsidRPr="00123D5C">
          <w:rPr>
            <w:rFonts w:ascii="Arial" w:eastAsia="Cambria" w:hAnsi="Arial" w:cs="Arial"/>
            <w:b/>
            <w:color w:val="0000FF"/>
            <w:spacing w:val="-1"/>
            <w:u w:val="thick" w:color="0000FF"/>
          </w:rPr>
          <w:t>A</w:t>
        </w:r>
        <w:r w:rsidR="00907CEB" w:rsidRPr="00123D5C">
          <w:rPr>
            <w:rFonts w:ascii="Arial" w:eastAsia="Cambria" w:hAnsi="Arial" w:cs="Arial"/>
            <w:b/>
            <w:color w:val="0000FF"/>
            <w:u w:val="thick" w:color="0000FF"/>
          </w:rPr>
          <w:t>pplied</w:t>
        </w:r>
        <w:r w:rsidR="00907CEB" w:rsidRPr="00123D5C">
          <w:rPr>
            <w:rFonts w:ascii="Arial" w:eastAsia="Cambria" w:hAnsi="Arial" w:cs="Arial"/>
            <w:b/>
            <w:color w:val="0000FF"/>
            <w:spacing w:val="44"/>
            <w:u w:val="thick" w:color="0000FF"/>
          </w:rPr>
          <w:t xml:space="preserve"> </w:t>
        </w:r>
        <w:r w:rsidR="00907CEB" w:rsidRPr="00123D5C">
          <w:rPr>
            <w:rFonts w:ascii="Arial" w:eastAsia="Cambria" w:hAnsi="Arial" w:cs="Arial"/>
            <w:b/>
            <w:color w:val="0000FF"/>
            <w:spacing w:val="-4"/>
            <w:u w:val="thick" w:color="0000FF"/>
          </w:rPr>
          <w:t>R</w:t>
        </w:r>
        <w:r w:rsidR="00907CEB" w:rsidRPr="00123D5C">
          <w:rPr>
            <w:rFonts w:ascii="Arial" w:eastAsia="Cambria" w:hAnsi="Arial" w:cs="Arial"/>
            <w:b/>
            <w:color w:val="0000FF"/>
            <w:u w:val="thick" w:color="0000FF"/>
          </w:rPr>
          <w:t>esea</w:t>
        </w:r>
        <w:r w:rsidR="00907CEB" w:rsidRPr="00123D5C">
          <w:rPr>
            <w:rFonts w:ascii="Arial" w:eastAsia="Cambria" w:hAnsi="Arial" w:cs="Arial"/>
            <w:b/>
            <w:color w:val="0000FF"/>
            <w:spacing w:val="-3"/>
            <w:u w:val="thick" w:color="0000FF"/>
          </w:rPr>
          <w:t>r</w:t>
        </w:r>
        <w:r w:rsidR="00907CEB" w:rsidRPr="00123D5C">
          <w:rPr>
            <w:rFonts w:ascii="Arial" w:eastAsia="Cambria" w:hAnsi="Arial" w:cs="Arial"/>
            <w:b/>
            <w:color w:val="0000FF"/>
            <w:u w:val="thick" w:color="0000FF"/>
          </w:rPr>
          <w:t>ch</w:t>
        </w:r>
        <w:r w:rsidR="00907CEB" w:rsidRPr="00123D5C">
          <w:rPr>
            <w:rFonts w:ascii="Arial" w:eastAsia="Cambria" w:hAnsi="Arial" w:cs="Arial"/>
            <w:b/>
            <w:color w:val="0000FF"/>
            <w:spacing w:val="44"/>
            <w:u w:val="thick" w:color="0000FF"/>
          </w:rPr>
          <w:t xml:space="preserve"> </w:t>
        </w:r>
        <w:r w:rsidR="00907CEB" w:rsidRPr="00123D5C">
          <w:rPr>
            <w:rFonts w:ascii="Arial" w:eastAsia="Cambria" w:hAnsi="Arial" w:cs="Arial"/>
            <w:b/>
            <w:color w:val="0000FF"/>
            <w:u w:val="thick" w:color="0000FF"/>
          </w:rPr>
          <w:t>in</w:t>
        </w:r>
        <w:r w:rsidR="00907CEB" w:rsidRPr="00123D5C">
          <w:rPr>
            <w:rFonts w:ascii="Arial" w:eastAsia="Cambria" w:hAnsi="Arial" w:cs="Arial"/>
            <w:b/>
            <w:color w:val="0000FF"/>
            <w:spacing w:val="-3"/>
            <w:u w:val="thick" w:color="0000FF"/>
          </w:rPr>
          <w:t>t</w:t>
        </w:r>
        <w:r w:rsidR="00907CEB" w:rsidRPr="00123D5C">
          <w:rPr>
            <w:rFonts w:ascii="Arial" w:eastAsia="Cambria" w:hAnsi="Arial" w:cs="Arial"/>
            <w:b/>
            <w:color w:val="0000FF"/>
            <w:u w:val="thick" w:color="0000FF"/>
          </w:rPr>
          <w:t>ernational</w:t>
        </w:r>
      </w:hyperlink>
    </w:p>
    <w:p w14:paraId="687DDF85" w14:textId="77777777" w:rsidR="00907CEB" w:rsidRPr="00123D5C" w:rsidRDefault="00230274">
      <w:pPr>
        <w:spacing w:before="25"/>
        <w:ind w:left="190"/>
        <w:rPr>
          <w:rFonts w:ascii="Arial" w:eastAsia="Cambria" w:hAnsi="Arial" w:cs="Arial"/>
        </w:rPr>
      </w:pPr>
      <w:r w:rsidRPr="00123D5C">
        <w:rPr>
          <w:rFonts w:ascii="Arial" w:eastAsia="Cambria" w:hAnsi="Arial" w:cs="Arial"/>
        </w:rPr>
        <w:t xml:space="preserve">Manuscript Number:        </w:t>
      </w:r>
      <w:r w:rsidRPr="00123D5C">
        <w:rPr>
          <w:rFonts w:ascii="Arial" w:eastAsia="Cambria" w:hAnsi="Arial" w:cs="Arial"/>
          <w:spacing w:val="6"/>
        </w:rPr>
        <w:t xml:space="preserve"> </w:t>
      </w:r>
      <w:r w:rsidRPr="00123D5C">
        <w:rPr>
          <w:rFonts w:ascii="Arial" w:eastAsia="Cambria" w:hAnsi="Arial" w:cs="Arial"/>
          <w:b/>
          <w:position w:val="-3"/>
        </w:rPr>
        <w:t>Ms_JO</w:t>
      </w:r>
      <w:r w:rsidRPr="00123D5C">
        <w:rPr>
          <w:rFonts w:ascii="Arial" w:eastAsia="Cambria" w:hAnsi="Arial" w:cs="Arial"/>
          <w:b/>
          <w:spacing w:val="-3"/>
          <w:position w:val="-3"/>
        </w:rPr>
        <w:t>B</w:t>
      </w:r>
      <w:r w:rsidRPr="00123D5C">
        <w:rPr>
          <w:rFonts w:ascii="Arial" w:eastAsia="Cambria" w:hAnsi="Arial" w:cs="Arial"/>
          <w:b/>
          <w:position w:val="-3"/>
        </w:rPr>
        <w:t>ARI_12805</w:t>
      </w:r>
    </w:p>
    <w:p w14:paraId="3FF4CE4E" w14:textId="77777777" w:rsidR="00907CEB" w:rsidRPr="00123D5C" w:rsidRDefault="00230274">
      <w:pPr>
        <w:spacing w:before="20"/>
        <w:ind w:left="190"/>
        <w:rPr>
          <w:rFonts w:ascii="Arial" w:eastAsia="Cambria" w:hAnsi="Arial" w:cs="Arial"/>
        </w:rPr>
      </w:pPr>
      <w:r w:rsidRPr="00123D5C">
        <w:rPr>
          <w:rFonts w:ascii="Arial" w:eastAsia="Cambria" w:hAnsi="Arial" w:cs="Arial"/>
        </w:rPr>
        <w:t>Title of the Manuscript:</w:t>
      </w:r>
    </w:p>
    <w:p w14:paraId="2D9B49C6" w14:textId="77777777" w:rsidR="00907CEB" w:rsidRPr="00123D5C" w:rsidRDefault="00230274">
      <w:pPr>
        <w:spacing w:line="200" w:lineRule="exact"/>
        <w:ind w:left="2365"/>
        <w:rPr>
          <w:rFonts w:ascii="Arial" w:eastAsia="Cambria" w:hAnsi="Arial" w:cs="Arial"/>
        </w:rPr>
      </w:pPr>
      <w:r w:rsidRPr="00123D5C">
        <w:rPr>
          <w:rFonts w:ascii="Arial" w:eastAsia="Cambria" w:hAnsi="Arial" w:cs="Arial"/>
          <w:b/>
        </w:rPr>
        <w:t xml:space="preserve">Data </w:t>
      </w:r>
      <w:r w:rsidRPr="00123D5C">
        <w:rPr>
          <w:rFonts w:ascii="Arial" w:eastAsia="Cambria" w:hAnsi="Arial" w:cs="Arial"/>
          <w:b/>
          <w:spacing w:val="1"/>
        </w:rPr>
        <w:t>S</w:t>
      </w:r>
      <w:r w:rsidRPr="00123D5C">
        <w:rPr>
          <w:rFonts w:ascii="Arial" w:eastAsia="Cambria" w:hAnsi="Arial" w:cs="Arial"/>
          <w:b/>
        </w:rPr>
        <w:t>cien</w:t>
      </w:r>
      <w:r w:rsidRPr="00123D5C">
        <w:rPr>
          <w:rFonts w:ascii="Arial" w:eastAsia="Cambria" w:hAnsi="Arial" w:cs="Arial"/>
          <w:b/>
          <w:spacing w:val="-1"/>
        </w:rPr>
        <w:t>c</w:t>
      </w:r>
      <w:r w:rsidRPr="00123D5C">
        <w:rPr>
          <w:rFonts w:ascii="Arial" w:eastAsia="Cambria" w:hAnsi="Arial" w:cs="Arial"/>
          <w:b/>
        </w:rPr>
        <w:t xml:space="preserve">e for Demand </w:t>
      </w:r>
      <w:r w:rsidRPr="00123D5C">
        <w:rPr>
          <w:rFonts w:ascii="Arial" w:eastAsia="Cambria" w:hAnsi="Arial" w:cs="Arial"/>
          <w:b/>
          <w:spacing w:val="-10"/>
        </w:rPr>
        <w:t>F</w:t>
      </w:r>
      <w:r w:rsidRPr="00123D5C">
        <w:rPr>
          <w:rFonts w:ascii="Arial" w:eastAsia="Cambria" w:hAnsi="Arial" w:cs="Arial"/>
          <w:b/>
        </w:rPr>
        <w:t>o</w:t>
      </w:r>
      <w:r w:rsidRPr="00123D5C">
        <w:rPr>
          <w:rFonts w:ascii="Arial" w:eastAsia="Cambria" w:hAnsi="Arial" w:cs="Arial"/>
          <w:b/>
          <w:spacing w:val="-3"/>
        </w:rPr>
        <w:t>r</w:t>
      </w:r>
      <w:r w:rsidRPr="00123D5C">
        <w:rPr>
          <w:rFonts w:ascii="Arial" w:eastAsia="Cambria" w:hAnsi="Arial" w:cs="Arial"/>
          <w:b/>
        </w:rPr>
        <w:t>ecasting and I</w:t>
      </w:r>
      <w:r w:rsidRPr="00123D5C">
        <w:rPr>
          <w:rFonts w:ascii="Arial" w:eastAsia="Cambria" w:hAnsi="Arial" w:cs="Arial"/>
          <w:b/>
          <w:spacing w:val="-6"/>
        </w:rPr>
        <w:t>nv</w:t>
      </w:r>
      <w:r w:rsidRPr="00123D5C">
        <w:rPr>
          <w:rFonts w:ascii="Arial" w:eastAsia="Cambria" w:hAnsi="Arial" w:cs="Arial"/>
          <w:b/>
        </w:rPr>
        <w:t>en</w:t>
      </w:r>
      <w:r w:rsidRPr="00123D5C">
        <w:rPr>
          <w:rFonts w:ascii="Arial" w:eastAsia="Cambria" w:hAnsi="Arial" w:cs="Arial"/>
          <w:b/>
          <w:spacing w:val="-3"/>
        </w:rPr>
        <w:t>t</w:t>
      </w:r>
      <w:r w:rsidRPr="00123D5C">
        <w:rPr>
          <w:rFonts w:ascii="Arial" w:eastAsia="Cambria" w:hAnsi="Arial" w:cs="Arial"/>
          <w:b/>
        </w:rPr>
        <w:t xml:space="preserve">ory Management: A </w:t>
      </w:r>
      <w:r w:rsidRPr="00123D5C">
        <w:rPr>
          <w:rFonts w:ascii="Arial" w:eastAsia="Cambria" w:hAnsi="Arial" w:cs="Arial"/>
          <w:b/>
          <w:spacing w:val="-1"/>
        </w:rPr>
        <w:t>C</w:t>
      </w:r>
      <w:r w:rsidRPr="00123D5C">
        <w:rPr>
          <w:rFonts w:ascii="Arial" w:eastAsia="Cambria" w:hAnsi="Arial" w:cs="Arial"/>
          <w:b/>
        </w:rPr>
        <w:t>omp</w:t>
      </w:r>
      <w:r w:rsidRPr="00123D5C">
        <w:rPr>
          <w:rFonts w:ascii="Arial" w:eastAsia="Cambria" w:hAnsi="Arial" w:cs="Arial"/>
          <w:b/>
          <w:spacing w:val="-3"/>
        </w:rPr>
        <w:t>r</w:t>
      </w:r>
      <w:r w:rsidRPr="00123D5C">
        <w:rPr>
          <w:rFonts w:ascii="Arial" w:eastAsia="Cambria" w:hAnsi="Arial" w:cs="Arial"/>
          <w:b/>
        </w:rPr>
        <w:t>ehens</w:t>
      </w:r>
      <w:r w:rsidRPr="00123D5C">
        <w:rPr>
          <w:rFonts w:ascii="Arial" w:eastAsia="Cambria" w:hAnsi="Arial" w:cs="Arial"/>
          <w:b/>
          <w:spacing w:val="-5"/>
        </w:rPr>
        <w:t>i</w:t>
      </w:r>
      <w:r w:rsidRPr="00123D5C">
        <w:rPr>
          <w:rFonts w:ascii="Arial" w:eastAsia="Cambria" w:hAnsi="Arial" w:cs="Arial"/>
          <w:b/>
          <w:spacing w:val="-6"/>
        </w:rPr>
        <w:t>v</w:t>
      </w:r>
      <w:r w:rsidRPr="00123D5C">
        <w:rPr>
          <w:rFonts w:ascii="Arial" w:eastAsia="Cambria" w:hAnsi="Arial" w:cs="Arial"/>
          <w:b/>
        </w:rPr>
        <w:t xml:space="preserve">e </w:t>
      </w:r>
      <w:r w:rsidRPr="00123D5C">
        <w:rPr>
          <w:rFonts w:ascii="Arial" w:eastAsia="Cambria" w:hAnsi="Arial" w:cs="Arial"/>
          <w:b/>
          <w:spacing w:val="-4"/>
        </w:rPr>
        <w:t>R</w:t>
      </w:r>
      <w:r w:rsidRPr="00123D5C">
        <w:rPr>
          <w:rFonts w:ascii="Arial" w:eastAsia="Cambria" w:hAnsi="Arial" w:cs="Arial"/>
          <w:b/>
          <w:spacing w:val="-3"/>
        </w:rPr>
        <w:t>e</w:t>
      </w:r>
      <w:r w:rsidRPr="00123D5C">
        <w:rPr>
          <w:rFonts w:ascii="Arial" w:eastAsia="Cambria" w:hAnsi="Arial" w:cs="Arial"/>
          <w:b/>
        </w:rPr>
        <w:t>vi</w:t>
      </w:r>
      <w:r w:rsidRPr="00123D5C">
        <w:rPr>
          <w:rFonts w:ascii="Arial" w:eastAsia="Cambria" w:hAnsi="Arial" w:cs="Arial"/>
          <w:b/>
          <w:spacing w:val="-2"/>
        </w:rPr>
        <w:t>e</w:t>
      </w:r>
      <w:r w:rsidRPr="00123D5C">
        <w:rPr>
          <w:rFonts w:ascii="Arial" w:eastAsia="Cambria" w:hAnsi="Arial" w:cs="Arial"/>
          <w:b/>
        </w:rPr>
        <w:t>w</w:t>
      </w:r>
    </w:p>
    <w:p w14:paraId="3969F6B0" w14:textId="77777777" w:rsidR="00907CEB" w:rsidRPr="00123D5C" w:rsidRDefault="00907CEB">
      <w:pPr>
        <w:spacing w:before="10" w:line="160" w:lineRule="exact"/>
        <w:rPr>
          <w:rFonts w:ascii="Arial" w:hAnsi="Arial" w:cs="Arial"/>
        </w:rPr>
      </w:pPr>
    </w:p>
    <w:p w14:paraId="686EBD48" w14:textId="432F0183" w:rsidR="00907CEB" w:rsidRPr="00543F54" w:rsidRDefault="00230274" w:rsidP="00543F54">
      <w:pPr>
        <w:spacing w:before="25"/>
        <w:ind w:left="190"/>
        <w:rPr>
          <w:rFonts w:ascii="Arial" w:eastAsia="Cambria" w:hAnsi="Arial" w:cs="Arial"/>
        </w:rPr>
      </w:pPr>
      <w:r w:rsidRPr="00123D5C">
        <w:rPr>
          <w:rFonts w:ascii="Arial" w:eastAsia="Cambria" w:hAnsi="Arial" w:cs="Arial"/>
          <w:spacing w:val="-5"/>
        </w:rPr>
        <w:t>T</w:t>
      </w:r>
      <w:r w:rsidRPr="00123D5C">
        <w:rPr>
          <w:rFonts w:ascii="Arial" w:eastAsia="Cambria" w:hAnsi="Arial" w:cs="Arial"/>
        </w:rPr>
        <w:t>ype of the Article</w:t>
      </w:r>
    </w:p>
    <w:p w14:paraId="7B60642F" w14:textId="77777777" w:rsidR="00907CEB" w:rsidRPr="00123D5C" w:rsidRDefault="00907CEB">
      <w:pPr>
        <w:spacing w:line="200" w:lineRule="exact"/>
        <w:rPr>
          <w:rFonts w:ascii="Arial" w:hAnsi="Arial" w:cs="Arial"/>
        </w:rPr>
      </w:pPr>
    </w:p>
    <w:p w14:paraId="3BF04C52" w14:textId="77777777" w:rsidR="00907CEB" w:rsidRPr="00123D5C" w:rsidRDefault="00543F54">
      <w:pPr>
        <w:spacing w:before="34"/>
        <w:ind w:left="220"/>
        <w:rPr>
          <w:rFonts w:ascii="Arial" w:hAnsi="Arial" w:cs="Arial"/>
        </w:rPr>
      </w:pPr>
      <w:r w:rsidRPr="00123D5C">
        <w:rPr>
          <w:rFonts w:ascii="Arial" w:hAnsi="Arial" w:cs="Arial"/>
        </w:rPr>
        <w:pict w14:anchorId="38FF941B">
          <v:group id="_x0000_s1056" style="position:absolute;left:0;text-align:left;margin-left:238.1pt;margin-top:36.55pt;width:280.1pt;height:23.75pt;z-index:-251660800;mso-position-horizontal-relative:page" coordorigin="4763,731" coordsize="5602,475">
            <v:shape id="_x0000_s1058" style="position:absolute;left:4770;top:739;width:5587;height:230" coordorigin="4770,739" coordsize="5587,230" path="m4770,739r5587,l10357,969r-5587,l4770,739xe" fillcolor="yellow" stroked="f">
              <v:path arrowok="t"/>
            </v:shape>
            <v:shape id="_x0000_s1057" style="position:absolute;left:4770;top:969;width:3576;height:230" coordorigin="4770,969" coordsize="3576,230" path="m8346,969r-3576,l4770,1199r3576,l8346,969xe" fillcolor="yellow" stroked="f">
              <v:path arrowok="t"/>
            </v:shape>
            <w10:wrap anchorx="page"/>
          </v:group>
        </w:pict>
      </w:r>
      <w:r w:rsidR="00230274" w:rsidRPr="00123D5C">
        <w:rPr>
          <w:rFonts w:ascii="Arial" w:hAnsi="Arial" w:cs="Arial"/>
          <w:b/>
          <w:highlight w:val="yellow"/>
        </w:rPr>
        <w:t xml:space="preserve"> </w:t>
      </w:r>
      <w:r w:rsidR="00230274" w:rsidRPr="00123D5C">
        <w:rPr>
          <w:rFonts w:ascii="Arial" w:hAnsi="Arial" w:cs="Arial"/>
          <w:b/>
          <w:spacing w:val="-15"/>
          <w:highlight w:val="yellow"/>
        </w:rPr>
        <w:t>P</w:t>
      </w:r>
      <w:r w:rsidR="00230274" w:rsidRPr="00123D5C">
        <w:rPr>
          <w:rFonts w:ascii="Arial" w:hAnsi="Arial" w:cs="Arial"/>
          <w:b/>
          <w:highlight w:val="yellow"/>
        </w:rPr>
        <w:t>A</w:t>
      </w:r>
      <w:r w:rsidR="00230274" w:rsidRPr="00123D5C">
        <w:rPr>
          <w:rFonts w:ascii="Arial" w:hAnsi="Arial" w:cs="Arial"/>
          <w:b/>
          <w:spacing w:val="-7"/>
          <w:highlight w:val="yellow"/>
        </w:rPr>
        <w:t>R</w:t>
      </w:r>
      <w:r w:rsidR="00230274" w:rsidRPr="00123D5C">
        <w:rPr>
          <w:rFonts w:ascii="Arial" w:hAnsi="Arial" w:cs="Arial"/>
          <w:b/>
          <w:highlight w:val="yellow"/>
        </w:rPr>
        <w:t xml:space="preserve">T   1: </w:t>
      </w:r>
      <w:r w:rsidR="00230274" w:rsidRPr="00123D5C">
        <w:rPr>
          <w:rFonts w:ascii="Arial" w:hAnsi="Arial" w:cs="Arial"/>
          <w:b/>
        </w:rPr>
        <w:t xml:space="preserve"> Comments</w:t>
      </w:r>
    </w:p>
    <w:p w14:paraId="0CACB956" w14:textId="77777777" w:rsidR="00907CEB" w:rsidRPr="00123D5C" w:rsidRDefault="00907CEB">
      <w:pPr>
        <w:spacing w:before="8" w:line="200" w:lineRule="exact"/>
        <w:rPr>
          <w:rFonts w:ascii="Arial" w:hAnsi="Arial" w:cs="Arial"/>
        </w:rPr>
      </w:pPr>
    </w:p>
    <w:tbl>
      <w:tblPr>
        <w:tblW w:w="0" w:type="auto"/>
        <w:tblInd w:w="89" w:type="dxa"/>
        <w:tblLayout w:type="fixed"/>
        <w:tblCellMar>
          <w:left w:w="0" w:type="dxa"/>
          <w:right w:w="0" w:type="dxa"/>
        </w:tblCellMar>
        <w:tblLook w:val="01E0" w:firstRow="1" w:lastRow="1" w:firstColumn="1" w:lastColumn="1" w:noHBand="0" w:noVBand="0"/>
      </w:tblPr>
      <w:tblGrid>
        <w:gridCol w:w="3340"/>
        <w:gridCol w:w="5840"/>
        <w:gridCol w:w="4020"/>
      </w:tblGrid>
      <w:tr w:rsidR="00907CEB" w:rsidRPr="00123D5C" w14:paraId="54E3A4FD" w14:textId="77777777">
        <w:trPr>
          <w:trHeight w:hRule="exact" w:val="940"/>
        </w:trPr>
        <w:tc>
          <w:tcPr>
            <w:tcW w:w="3340" w:type="dxa"/>
            <w:tcBorders>
              <w:top w:val="single" w:sz="8" w:space="0" w:color="000000"/>
              <w:left w:val="single" w:sz="8" w:space="0" w:color="000000"/>
              <w:bottom w:val="single" w:sz="8" w:space="0" w:color="000000"/>
              <w:right w:val="single" w:sz="8" w:space="0" w:color="000000"/>
            </w:tcBorders>
          </w:tcPr>
          <w:p w14:paraId="594EE006" w14:textId="77777777" w:rsidR="00907CEB" w:rsidRPr="00123D5C" w:rsidRDefault="00907CEB">
            <w:pPr>
              <w:rPr>
                <w:rFonts w:ascii="Arial" w:hAnsi="Arial" w:cs="Arial"/>
              </w:rPr>
            </w:pPr>
          </w:p>
        </w:tc>
        <w:tc>
          <w:tcPr>
            <w:tcW w:w="5840" w:type="dxa"/>
            <w:tcBorders>
              <w:top w:val="single" w:sz="8" w:space="0" w:color="000000"/>
              <w:left w:val="single" w:sz="8" w:space="0" w:color="000000"/>
              <w:bottom w:val="single" w:sz="8" w:space="0" w:color="000000"/>
              <w:right w:val="single" w:sz="8" w:space="0" w:color="000000"/>
            </w:tcBorders>
          </w:tcPr>
          <w:p w14:paraId="41F52078" w14:textId="77777777" w:rsidR="00907CEB" w:rsidRPr="00123D5C" w:rsidRDefault="00230274">
            <w:pPr>
              <w:spacing w:before="7"/>
              <w:ind w:left="90"/>
              <w:rPr>
                <w:rFonts w:ascii="Arial" w:hAnsi="Arial" w:cs="Arial"/>
              </w:rPr>
            </w:pPr>
            <w:r w:rsidRPr="00123D5C">
              <w:rPr>
                <w:rFonts w:ascii="Arial" w:hAnsi="Arial" w:cs="Arial"/>
                <w:b/>
              </w:rPr>
              <w:t>Reviewe</w:t>
            </w:r>
            <w:r w:rsidRPr="00123D5C">
              <w:rPr>
                <w:rFonts w:ascii="Arial" w:hAnsi="Arial" w:cs="Arial"/>
                <w:b/>
                <w:spacing w:val="4"/>
              </w:rPr>
              <w:t>r</w:t>
            </w:r>
            <w:r w:rsidRPr="00123D5C">
              <w:rPr>
                <w:rFonts w:ascii="Arial" w:hAnsi="Arial" w:cs="Arial"/>
                <w:b/>
                <w:spacing w:val="-7"/>
              </w:rPr>
              <w:t>’</w:t>
            </w:r>
            <w:r w:rsidRPr="00123D5C">
              <w:rPr>
                <w:rFonts w:ascii="Arial" w:hAnsi="Arial" w:cs="Arial"/>
                <w:b/>
              </w:rPr>
              <w:t>s comment</w:t>
            </w:r>
          </w:p>
          <w:p w14:paraId="73EB70B6" w14:textId="77777777" w:rsidR="00907CEB" w:rsidRPr="00123D5C" w:rsidRDefault="00230274">
            <w:pPr>
              <w:ind w:left="90" w:right="108"/>
              <w:rPr>
                <w:rFonts w:ascii="Arial" w:hAnsi="Arial" w:cs="Arial"/>
              </w:rPr>
            </w:pPr>
            <w:r w:rsidRPr="00123D5C">
              <w:rPr>
                <w:rFonts w:ascii="Arial" w:hAnsi="Arial" w:cs="Arial"/>
                <w:b/>
              </w:rPr>
              <w:t xml:space="preserve">Artificial Intelligence (AI) generated or assisted </w:t>
            </w:r>
            <w:r w:rsidRPr="00123D5C">
              <w:rPr>
                <w:rFonts w:ascii="Arial" w:hAnsi="Arial" w:cs="Arial"/>
                <w:b/>
                <w:spacing w:val="-4"/>
              </w:rPr>
              <w:t>r</w:t>
            </w:r>
            <w:r w:rsidRPr="00123D5C">
              <w:rPr>
                <w:rFonts w:ascii="Arial" w:hAnsi="Arial" w:cs="Arial"/>
                <w:b/>
              </w:rPr>
              <w:t>eview comments a</w:t>
            </w:r>
            <w:r w:rsidRPr="00123D5C">
              <w:rPr>
                <w:rFonts w:ascii="Arial" w:hAnsi="Arial" w:cs="Arial"/>
                <w:b/>
                <w:spacing w:val="-4"/>
              </w:rPr>
              <w:t>r</w:t>
            </w:r>
            <w:r w:rsidRPr="00123D5C">
              <w:rPr>
                <w:rFonts w:ascii="Arial" w:hAnsi="Arial" w:cs="Arial"/>
                <w:b/>
              </w:rPr>
              <w:t>e strictly p</w:t>
            </w:r>
            <w:r w:rsidRPr="00123D5C">
              <w:rPr>
                <w:rFonts w:ascii="Arial" w:hAnsi="Arial" w:cs="Arial"/>
                <w:b/>
                <w:spacing w:val="-4"/>
              </w:rPr>
              <w:t>r</w:t>
            </w:r>
            <w:r w:rsidRPr="00123D5C">
              <w:rPr>
                <w:rFonts w:ascii="Arial" w:hAnsi="Arial" w:cs="Arial"/>
                <w:b/>
              </w:rPr>
              <w:t xml:space="preserve">ohibited during peer </w:t>
            </w:r>
            <w:r w:rsidRPr="00123D5C">
              <w:rPr>
                <w:rFonts w:ascii="Arial" w:hAnsi="Arial" w:cs="Arial"/>
                <w:b/>
                <w:spacing w:val="-4"/>
              </w:rPr>
              <w:t>r</w:t>
            </w:r>
            <w:r w:rsidRPr="00123D5C">
              <w:rPr>
                <w:rFonts w:ascii="Arial" w:hAnsi="Arial" w:cs="Arial"/>
                <w:b/>
              </w:rPr>
              <w:t>evie</w:t>
            </w:r>
            <w:r w:rsidRPr="00123D5C">
              <w:rPr>
                <w:rFonts w:ascii="Arial" w:hAnsi="Arial" w:cs="Arial"/>
                <w:b/>
                <w:spacing w:val="-11"/>
              </w:rPr>
              <w:t>w</w:t>
            </w:r>
            <w:r w:rsidRPr="00123D5C">
              <w:rPr>
                <w:rFonts w:ascii="Arial" w:hAnsi="Arial" w:cs="Arial"/>
                <w:b/>
              </w:rPr>
              <w:t>.</w:t>
            </w:r>
          </w:p>
        </w:tc>
        <w:tc>
          <w:tcPr>
            <w:tcW w:w="4020" w:type="dxa"/>
            <w:tcBorders>
              <w:top w:val="single" w:sz="8" w:space="0" w:color="000000"/>
              <w:left w:val="single" w:sz="8" w:space="0" w:color="000000"/>
              <w:bottom w:val="single" w:sz="8" w:space="0" w:color="000000"/>
              <w:right w:val="single" w:sz="8" w:space="0" w:color="000000"/>
            </w:tcBorders>
          </w:tcPr>
          <w:p w14:paraId="2A4FDD25" w14:textId="77777777" w:rsidR="00907CEB" w:rsidRPr="00123D5C" w:rsidRDefault="00230274">
            <w:pPr>
              <w:spacing w:before="7"/>
              <w:ind w:left="85" w:right="615"/>
              <w:rPr>
                <w:rFonts w:ascii="Arial" w:hAnsi="Arial" w:cs="Arial"/>
              </w:rPr>
            </w:pPr>
            <w:r w:rsidRPr="00123D5C">
              <w:rPr>
                <w:rFonts w:ascii="Arial" w:hAnsi="Arial" w:cs="Arial"/>
                <w:b/>
              </w:rPr>
              <w:t>Autho</w:t>
            </w:r>
            <w:r w:rsidRPr="00123D5C">
              <w:rPr>
                <w:rFonts w:ascii="Arial" w:hAnsi="Arial" w:cs="Arial"/>
                <w:b/>
                <w:spacing w:val="4"/>
              </w:rPr>
              <w:t>r</w:t>
            </w:r>
            <w:r w:rsidRPr="00123D5C">
              <w:rPr>
                <w:rFonts w:ascii="Arial" w:hAnsi="Arial" w:cs="Arial"/>
                <w:b/>
                <w:spacing w:val="-7"/>
              </w:rPr>
              <w:t>’</w:t>
            </w:r>
            <w:r w:rsidRPr="00123D5C">
              <w:rPr>
                <w:rFonts w:ascii="Arial" w:hAnsi="Arial" w:cs="Arial"/>
                <w:b/>
              </w:rPr>
              <w:t xml:space="preserve">s Feedback </w:t>
            </w:r>
            <w:r w:rsidRPr="00123D5C">
              <w:rPr>
                <w:rFonts w:ascii="Arial" w:hAnsi="Arial" w:cs="Arial"/>
                <w:i/>
              </w:rPr>
              <w:t>(Please cor</w:t>
            </w:r>
            <w:r w:rsidRPr="00123D5C">
              <w:rPr>
                <w:rFonts w:ascii="Arial" w:hAnsi="Arial" w:cs="Arial"/>
                <w:i/>
                <w:spacing w:val="-7"/>
              </w:rPr>
              <w:t>r</w:t>
            </w:r>
            <w:r w:rsidRPr="00123D5C">
              <w:rPr>
                <w:rFonts w:ascii="Arial" w:hAnsi="Arial" w:cs="Arial"/>
                <w:i/>
              </w:rPr>
              <w:t>ect the manuscript and highlight that part in the manuscript. It is mandatory that authors should write his/her feedback he</w:t>
            </w:r>
            <w:r w:rsidRPr="00123D5C">
              <w:rPr>
                <w:rFonts w:ascii="Arial" w:hAnsi="Arial" w:cs="Arial"/>
                <w:i/>
                <w:spacing w:val="-7"/>
              </w:rPr>
              <w:t>r</w:t>
            </w:r>
            <w:r w:rsidRPr="00123D5C">
              <w:rPr>
                <w:rFonts w:ascii="Arial" w:hAnsi="Arial" w:cs="Arial"/>
                <w:i/>
              </w:rPr>
              <w:t>e)</w:t>
            </w:r>
          </w:p>
        </w:tc>
      </w:tr>
      <w:tr w:rsidR="00907CEB" w:rsidRPr="00123D5C" w14:paraId="5388C543" w14:textId="77777777" w:rsidTr="00543F54">
        <w:trPr>
          <w:trHeight w:hRule="exact" w:val="3360"/>
        </w:trPr>
        <w:tc>
          <w:tcPr>
            <w:tcW w:w="3340" w:type="dxa"/>
            <w:tcBorders>
              <w:top w:val="single" w:sz="8" w:space="0" w:color="000000"/>
              <w:left w:val="single" w:sz="8" w:space="0" w:color="000000"/>
              <w:bottom w:val="single" w:sz="8" w:space="0" w:color="000000"/>
              <w:right w:val="single" w:sz="8" w:space="0" w:color="000000"/>
            </w:tcBorders>
          </w:tcPr>
          <w:p w14:paraId="3C3D61DD" w14:textId="77777777" w:rsidR="00907CEB" w:rsidRPr="00123D5C" w:rsidRDefault="00230274">
            <w:pPr>
              <w:spacing w:before="2"/>
              <w:ind w:left="460" w:right="193"/>
              <w:rPr>
                <w:rFonts w:ascii="Arial" w:hAnsi="Arial" w:cs="Arial"/>
              </w:rPr>
            </w:pPr>
            <w:r w:rsidRPr="00123D5C">
              <w:rPr>
                <w:rFonts w:ascii="Arial" w:hAnsi="Arial" w:cs="Arial"/>
                <w:b/>
              </w:rPr>
              <w:t xml:space="preserve">Please write a few sentences </w:t>
            </w:r>
            <w:r w:rsidRPr="00123D5C">
              <w:rPr>
                <w:rFonts w:ascii="Arial" w:hAnsi="Arial" w:cs="Arial"/>
                <w:b/>
                <w:spacing w:val="-4"/>
              </w:rPr>
              <w:t>r</w:t>
            </w:r>
            <w:r w:rsidRPr="00123D5C">
              <w:rPr>
                <w:rFonts w:ascii="Arial" w:hAnsi="Arial" w:cs="Arial"/>
                <w:b/>
              </w:rPr>
              <w:t>egarding the importance of this manuscript for the scientific communit</w:t>
            </w:r>
            <w:r w:rsidRPr="00123D5C">
              <w:rPr>
                <w:rFonts w:ascii="Arial" w:hAnsi="Arial" w:cs="Arial"/>
                <w:b/>
                <w:spacing w:val="-11"/>
              </w:rPr>
              <w:t>y</w:t>
            </w:r>
            <w:r w:rsidRPr="00123D5C">
              <w:rPr>
                <w:rFonts w:ascii="Arial" w:hAnsi="Arial" w:cs="Arial"/>
                <w:b/>
              </w:rPr>
              <w:t xml:space="preserve">. A minimum of 3-4 sentences may be </w:t>
            </w:r>
            <w:r w:rsidRPr="00123D5C">
              <w:rPr>
                <w:rFonts w:ascii="Arial" w:hAnsi="Arial" w:cs="Arial"/>
                <w:b/>
                <w:spacing w:val="-4"/>
              </w:rPr>
              <w:t>r</w:t>
            </w:r>
            <w:r w:rsidRPr="00123D5C">
              <w:rPr>
                <w:rFonts w:ascii="Arial" w:hAnsi="Arial" w:cs="Arial"/>
                <w:b/>
              </w:rPr>
              <w:t>equi</w:t>
            </w:r>
            <w:r w:rsidRPr="00123D5C">
              <w:rPr>
                <w:rFonts w:ascii="Arial" w:hAnsi="Arial" w:cs="Arial"/>
                <w:b/>
                <w:spacing w:val="-4"/>
              </w:rPr>
              <w:t>r</w:t>
            </w:r>
            <w:r w:rsidRPr="00123D5C">
              <w:rPr>
                <w:rFonts w:ascii="Arial" w:hAnsi="Arial" w:cs="Arial"/>
                <w:b/>
              </w:rPr>
              <w:t>ed for this part.</w:t>
            </w:r>
          </w:p>
        </w:tc>
        <w:tc>
          <w:tcPr>
            <w:tcW w:w="5840" w:type="dxa"/>
            <w:tcBorders>
              <w:top w:val="single" w:sz="8" w:space="0" w:color="000000"/>
              <w:left w:val="single" w:sz="8" w:space="0" w:color="000000"/>
              <w:bottom w:val="single" w:sz="8" w:space="0" w:color="000000"/>
              <w:right w:val="single" w:sz="8" w:space="0" w:color="000000"/>
            </w:tcBorders>
          </w:tcPr>
          <w:p w14:paraId="19E040F7" w14:textId="77777777" w:rsidR="00907CEB" w:rsidRPr="00123D5C" w:rsidRDefault="00230274">
            <w:pPr>
              <w:spacing w:before="2"/>
              <w:ind w:left="90" w:right="99"/>
              <w:rPr>
                <w:rFonts w:ascii="Arial" w:eastAsia="Arial" w:hAnsi="Arial" w:cs="Arial"/>
              </w:rPr>
            </w:pPr>
            <w:r w:rsidRPr="00123D5C">
              <w:rPr>
                <w:rFonts w:ascii="Arial" w:eastAsia="Arial" w:hAnsi="Arial" w:cs="Arial"/>
                <w:color w:val="172A4D"/>
              </w:rPr>
              <w:t xml:space="preserve">This manuscript is highly valuable to the scientific community as it provides a comprehensive review of how data science has revolutionized demand forecasting and inventory management, addressing key challenges faced by traditional </w:t>
            </w:r>
            <w:proofErr w:type="spellStart"/>
            <w:proofErr w:type="gramStart"/>
            <w:r w:rsidRPr="00123D5C">
              <w:rPr>
                <w:rFonts w:ascii="Arial" w:eastAsia="Arial" w:hAnsi="Arial" w:cs="Arial"/>
                <w:color w:val="172A4D"/>
              </w:rPr>
              <w:t>methods.</w:t>
            </w:r>
            <w:r w:rsidRPr="00123D5C">
              <w:rPr>
                <w:rFonts w:ascii="Arial" w:eastAsia="Arial" w:hAnsi="Arial" w:cs="Arial"/>
                <w:color w:val="000000"/>
              </w:rPr>
              <w:t>The</w:t>
            </w:r>
            <w:proofErr w:type="spellEnd"/>
            <w:proofErr w:type="gramEnd"/>
            <w:r w:rsidRPr="00123D5C">
              <w:rPr>
                <w:rFonts w:ascii="Arial" w:eastAsia="Arial" w:hAnsi="Arial" w:cs="Arial"/>
                <w:color w:val="000000"/>
              </w:rPr>
              <w:t xml:space="preserve"> scientific community would greatly benefit from this work since it o</w:t>
            </w:r>
            <w:r w:rsidRPr="00123D5C">
              <w:rPr>
                <w:rFonts w:ascii="Arial" w:eastAsia="Arial" w:hAnsi="Arial" w:cs="Arial"/>
                <w:color w:val="000000"/>
                <w:spacing w:val="-4"/>
              </w:rPr>
              <w:t>f</w:t>
            </w:r>
            <w:r w:rsidRPr="00123D5C">
              <w:rPr>
                <w:rFonts w:ascii="Arial" w:eastAsia="Arial" w:hAnsi="Arial" w:cs="Arial"/>
                <w:color w:val="000000"/>
              </w:rPr>
              <w:t>fers a thorough analysis of how data science has transformed inventory management and demand forecasting while addressing significant issues with conventional approaches. By going over cutting-edge methods like LSTM networks, ARIMA, and machine learning algorithms, it draws attention</w:t>
            </w:r>
          </w:p>
          <w:p w14:paraId="4B2909DD" w14:textId="77777777" w:rsidR="00907CEB" w:rsidRPr="00123D5C" w:rsidRDefault="00230274">
            <w:pPr>
              <w:ind w:left="90" w:right="1113"/>
              <w:rPr>
                <w:rFonts w:ascii="Arial" w:eastAsia="Arial" w:hAnsi="Arial" w:cs="Arial"/>
              </w:rPr>
            </w:pPr>
            <w:r w:rsidRPr="00123D5C">
              <w:rPr>
                <w:rFonts w:ascii="Arial" w:eastAsia="Arial" w:hAnsi="Arial" w:cs="Arial"/>
              </w:rPr>
              <w:t>to the possibility of increased precision and adaptability in inventory management and forecasting.</w:t>
            </w:r>
          </w:p>
        </w:tc>
        <w:tc>
          <w:tcPr>
            <w:tcW w:w="4020" w:type="dxa"/>
            <w:tcBorders>
              <w:top w:val="single" w:sz="8" w:space="0" w:color="000000"/>
              <w:left w:val="single" w:sz="8" w:space="0" w:color="000000"/>
              <w:bottom w:val="single" w:sz="8" w:space="0" w:color="000000"/>
              <w:right w:val="single" w:sz="8" w:space="0" w:color="000000"/>
            </w:tcBorders>
          </w:tcPr>
          <w:p w14:paraId="431BCDD9" w14:textId="77777777" w:rsidR="00907CEB" w:rsidRPr="00123D5C" w:rsidRDefault="00907CEB">
            <w:pPr>
              <w:rPr>
                <w:rFonts w:ascii="Arial" w:hAnsi="Arial" w:cs="Arial"/>
              </w:rPr>
            </w:pPr>
          </w:p>
          <w:p w14:paraId="62216360" w14:textId="77777777" w:rsidR="006F4A31" w:rsidRPr="00123D5C" w:rsidRDefault="006F4A31">
            <w:pPr>
              <w:rPr>
                <w:rFonts w:ascii="Arial" w:hAnsi="Arial" w:cs="Arial"/>
              </w:rPr>
            </w:pPr>
          </w:p>
          <w:p w14:paraId="13560AB3" w14:textId="77777777" w:rsidR="006F4A31" w:rsidRPr="00123D5C" w:rsidRDefault="006F4A31">
            <w:pPr>
              <w:rPr>
                <w:rFonts w:ascii="Arial" w:hAnsi="Arial" w:cs="Arial"/>
              </w:rPr>
            </w:pPr>
          </w:p>
          <w:p w14:paraId="02CDD1D4" w14:textId="77777777" w:rsidR="006F4A31" w:rsidRPr="00123D5C" w:rsidRDefault="006F4A31">
            <w:pPr>
              <w:rPr>
                <w:rFonts w:ascii="Arial" w:hAnsi="Arial" w:cs="Arial"/>
              </w:rPr>
            </w:pPr>
          </w:p>
          <w:p w14:paraId="006C3DBA" w14:textId="77DB521C" w:rsidR="006F4A31" w:rsidRPr="00123D5C" w:rsidRDefault="006F4A31">
            <w:pPr>
              <w:rPr>
                <w:rFonts w:ascii="Arial" w:hAnsi="Arial" w:cs="Arial"/>
              </w:rPr>
            </w:pPr>
            <w:r w:rsidRPr="00123D5C">
              <w:rPr>
                <w:rFonts w:ascii="Arial" w:hAnsi="Arial" w:cs="Arial"/>
              </w:rPr>
              <w:t xml:space="preserve">Noted </w:t>
            </w:r>
          </w:p>
        </w:tc>
      </w:tr>
      <w:tr w:rsidR="00907CEB" w:rsidRPr="00123D5C" w14:paraId="7134B8F0" w14:textId="77777777">
        <w:trPr>
          <w:trHeight w:hRule="exact" w:val="1260"/>
        </w:trPr>
        <w:tc>
          <w:tcPr>
            <w:tcW w:w="3340" w:type="dxa"/>
            <w:tcBorders>
              <w:top w:val="single" w:sz="8" w:space="0" w:color="000000"/>
              <w:left w:val="single" w:sz="8" w:space="0" w:color="000000"/>
              <w:bottom w:val="single" w:sz="8" w:space="0" w:color="000000"/>
              <w:right w:val="single" w:sz="8" w:space="0" w:color="000000"/>
            </w:tcBorders>
          </w:tcPr>
          <w:p w14:paraId="41047A20" w14:textId="77777777" w:rsidR="00907CEB" w:rsidRPr="00123D5C" w:rsidRDefault="00230274">
            <w:pPr>
              <w:spacing w:line="220" w:lineRule="exact"/>
              <w:ind w:left="460"/>
              <w:rPr>
                <w:rFonts w:ascii="Arial" w:hAnsi="Arial" w:cs="Arial"/>
              </w:rPr>
            </w:pPr>
            <w:r w:rsidRPr="00123D5C">
              <w:rPr>
                <w:rFonts w:ascii="Arial" w:hAnsi="Arial" w:cs="Arial"/>
                <w:b/>
              </w:rPr>
              <w:t xml:space="preserve">Is the title of the </w:t>
            </w:r>
            <w:proofErr w:type="gramStart"/>
            <w:r w:rsidRPr="00123D5C">
              <w:rPr>
                <w:rFonts w:ascii="Arial" w:hAnsi="Arial" w:cs="Arial"/>
                <w:b/>
              </w:rPr>
              <w:t>article</w:t>
            </w:r>
            <w:proofErr w:type="gramEnd"/>
          </w:p>
          <w:p w14:paraId="63CDFA4F" w14:textId="77777777" w:rsidR="00907CEB" w:rsidRPr="00123D5C" w:rsidRDefault="00230274">
            <w:pPr>
              <w:ind w:left="460"/>
              <w:rPr>
                <w:rFonts w:ascii="Arial" w:hAnsi="Arial" w:cs="Arial"/>
              </w:rPr>
            </w:pPr>
            <w:r w:rsidRPr="00123D5C">
              <w:rPr>
                <w:rFonts w:ascii="Arial" w:hAnsi="Arial" w:cs="Arial"/>
                <w:b/>
              </w:rPr>
              <w:t>suitable?</w:t>
            </w:r>
          </w:p>
          <w:p w14:paraId="70089CFC" w14:textId="77777777" w:rsidR="00907CEB" w:rsidRPr="00123D5C" w:rsidRDefault="00230274">
            <w:pPr>
              <w:ind w:left="460" w:right="782"/>
              <w:rPr>
                <w:rFonts w:ascii="Arial" w:hAnsi="Arial" w:cs="Arial"/>
              </w:rPr>
            </w:pPr>
            <w:r w:rsidRPr="00123D5C">
              <w:rPr>
                <w:rFonts w:ascii="Arial" w:hAnsi="Arial" w:cs="Arial"/>
                <w:b/>
              </w:rPr>
              <w:t>(If not please suggest an alternative title)</w:t>
            </w:r>
          </w:p>
        </w:tc>
        <w:tc>
          <w:tcPr>
            <w:tcW w:w="5840" w:type="dxa"/>
            <w:tcBorders>
              <w:top w:val="single" w:sz="8" w:space="0" w:color="000000"/>
              <w:left w:val="single" w:sz="8" w:space="0" w:color="000000"/>
              <w:bottom w:val="single" w:sz="8" w:space="0" w:color="000000"/>
              <w:right w:val="single" w:sz="8" w:space="0" w:color="000000"/>
            </w:tcBorders>
          </w:tcPr>
          <w:p w14:paraId="157B6C28" w14:textId="77777777" w:rsidR="00907CEB" w:rsidRPr="00123D5C" w:rsidRDefault="00230274">
            <w:pPr>
              <w:spacing w:line="260" w:lineRule="exact"/>
              <w:ind w:left="450"/>
              <w:rPr>
                <w:rFonts w:ascii="Arial" w:hAnsi="Arial" w:cs="Arial"/>
              </w:rPr>
            </w:pPr>
            <w:r w:rsidRPr="00123D5C">
              <w:rPr>
                <w:rFonts w:ascii="Arial" w:hAnsi="Arial" w:cs="Arial"/>
                <w:spacing w:val="-24"/>
              </w:rPr>
              <w:t>Y</w:t>
            </w:r>
            <w:r w:rsidRPr="00123D5C">
              <w:rPr>
                <w:rFonts w:ascii="Arial" w:hAnsi="Arial" w:cs="Arial"/>
              </w:rPr>
              <w:t>es, the title "Data Science for Demand Forecasting</w:t>
            </w:r>
          </w:p>
          <w:p w14:paraId="3AF0F0B4" w14:textId="77777777" w:rsidR="00907CEB" w:rsidRPr="00123D5C" w:rsidRDefault="00230274">
            <w:pPr>
              <w:ind w:left="450"/>
              <w:rPr>
                <w:rFonts w:ascii="Arial" w:hAnsi="Arial" w:cs="Arial"/>
              </w:rPr>
            </w:pPr>
            <w:r w:rsidRPr="00123D5C">
              <w:rPr>
                <w:rFonts w:ascii="Arial" w:hAnsi="Arial" w:cs="Arial"/>
              </w:rPr>
              <w:t>and Inventory Management: A Comprehensive</w:t>
            </w:r>
          </w:p>
          <w:p w14:paraId="484F0FBE" w14:textId="77777777" w:rsidR="00907CEB" w:rsidRPr="00123D5C" w:rsidRDefault="00230274">
            <w:pPr>
              <w:ind w:left="450"/>
              <w:rPr>
                <w:rFonts w:ascii="Arial" w:hAnsi="Arial" w:cs="Arial"/>
              </w:rPr>
            </w:pPr>
            <w:r w:rsidRPr="00123D5C">
              <w:rPr>
                <w:rFonts w:ascii="Arial" w:hAnsi="Arial" w:cs="Arial"/>
              </w:rPr>
              <w:t>Review" is suitable.</w:t>
            </w:r>
          </w:p>
        </w:tc>
        <w:tc>
          <w:tcPr>
            <w:tcW w:w="4020" w:type="dxa"/>
            <w:tcBorders>
              <w:top w:val="single" w:sz="8" w:space="0" w:color="000000"/>
              <w:left w:val="single" w:sz="8" w:space="0" w:color="000000"/>
              <w:bottom w:val="single" w:sz="8" w:space="0" w:color="000000"/>
              <w:right w:val="single" w:sz="8" w:space="0" w:color="000000"/>
            </w:tcBorders>
          </w:tcPr>
          <w:p w14:paraId="1C1BCA83" w14:textId="696B415D" w:rsidR="00907CEB" w:rsidRPr="00123D5C" w:rsidRDefault="000F0814">
            <w:pPr>
              <w:rPr>
                <w:rFonts w:ascii="Arial" w:hAnsi="Arial" w:cs="Arial"/>
              </w:rPr>
            </w:pPr>
            <w:r w:rsidRPr="00123D5C">
              <w:rPr>
                <w:rFonts w:ascii="Arial" w:hAnsi="Arial" w:cs="Arial"/>
              </w:rPr>
              <w:t>Ok</w:t>
            </w:r>
          </w:p>
        </w:tc>
      </w:tr>
      <w:tr w:rsidR="00907CEB" w:rsidRPr="00123D5C" w14:paraId="58A10CB1" w14:textId="77777777">
        <w:trPr>
          <w:trHeight w:hRule="exact" w:val="2220"/>
        </w:trPr>
        <w:tc>
          <w:tcPr>
            <w:tcW w:w="3340" w:type="dxa"/>
            <w:tcBorders>
              <w:top w:val="single" w:sz="8" w:space="0" w:color="000000"/>
              <w:left w:val="single" w:sz="8" w:space="0" w:color="000000"/>
              <w:bottom w:val="single" w:sz="8" w:space="0" w:color="000000"/>
              <w:right w:val="single" w:sz="8" w:space="0" w:color="000000"/>
            </w:tcBorders>
          </w:tcPr>
          <w:p w14:paraId="0EA7B59E" w14:textId="77777777" w:rsidR="00907CEB" w:rsidRPr="00123D5C" w:rsidRDefault="00230274">
            <w:pPr>
              <w:spacing w:before="11"/>
              <w:ind w:left="460" w:right="125"/>
              <w:rPr>
                <w:rFonts w:ascii="Arial" w:hAnsi="Arial" w:cs="Arial"/>
              </w:rPr>
            </w:pPr>
            <w:r w:rsidRPr="00123D5C">
              <w:rPr>
                <w:rFonts w:ascii="Arial" w:hAnsi="Arial" w:cs="Arial"/>
                <w:b/>
              </w:rPr>
              <w:t>Is the abstract of the article comp</w:t>
            </w:r>
            <w:r w:rsidRPr="00123D5C">
              <w:rPr>
                <w:rFonts w:ascii="Arial" w:hAnsi="Arial" w:cs="Arial"/>
                <w:b/>
                <w:spacing w:val="-4"/>
              </w:rPr>
              <w:t>r</w:t>
            </w:r>
            <w:r w:rsidRPr="00123D5C">
              <w:rPr>
                <w:rFonts w:ascii="Arial" w:hAnsi="Arial" w:cs="Arial"/>
                <w:b/>
              </w:rPr>
              <w:t>ehensive? Do you suggest the addition (or deletion) of some points in this section? Please write your suggestions he</w:t>
            </w:r>
            <w:r w:rsidRPr="00123D5C">
              <w:rPr>
                <w:rFonts w:ascii="Arial" w:hAnsi="Arial" w:cs="Arial"/>
                <w:b/>
                <w:spacing w:val="-4"/>
              </w:rPr>
              <w:t>r</w:t>
            </w:r>
            <w:r w:rsidRPr="00123D5C">
              <w:rPr>
                <w:rFonts w:ascii="Arial" w:hAnsi="Arial" w:cs="Arial"/>
                <w:b/>
              </w:rPr>
              <w:t>e.</w:t>
            </w:r>
          </w:p>
        </w:tc>
        <w:tc>
          <w:tcPr>
            <w:tcW w:w="5840" w:type="dxa"/>
            <w:tcBorders>
              <w:top w:val="single" w:sz="8" w:space="0" w:color="000000"/>
              <w:left w:val="single" w:sz="8" w:space="0" w:color="000000"/>
              <w:bottom w:val="single" w:sz="8" w:space="0" w:color="000000"/>
              <w:right w:val="single" w:sz="8" w:space="0" w:color="000000"/>
            </w:tcBorders>
          </w:tcPr>
          <w:p w14:paraId="52EF2D90" w14:textId="77777777" w:rsidR="00907CEB" w:rsidRPr="00123D5C" w:rsidRDefault="00230274">
            <w:pPr>
              <w:spacing w:before="11"/>
              <w:ind w:left="450" w:right="83"/>
              <w:rPr>
                <w:rFonts w:ascii="Arial" w:hAnsi="Arial" w:cs="Arial"/>
              </w:rPr>
            </w:pPr>
            <w:r w:rsidRPr="00123D5C">
              <w:rPr>
                <w:rFonts w:ascii="Arial" w:hAnsi="Arial" w:cs="Arial"/>
              </w:rPr>
              <w:t>The abstract of the article is quite comprehensive, as it covers the key themes of the manuscript, including the use of data science techniques (like ARIMA, LSTM networks, and machine learning) for demand forecasting and inventory management. It also highlights the improvements these techniques bring to supply chain management, mentions the challenges faced (data qualit</w:t>
            </w:r>
            <w:r w:rsidRPr="00123D5C">
              <w:rPr>
                <w:rFonts w:ascii="Arial" w:hAnsi="Arial" w:cs="Arial"/>
                <w:spacing w:val="-16"/>
              </w:rPr>
              <w:t>y</w:t>
            </w:r>
            <w:r w:rsidRPr="00123D5C">
              <w:rPr>
                <w:rFonts w:ascii="Arial" w:hAnsi="Arial" w:cs="Arial"/>
              </w:rPr>
              <w:t>, scalabilit</w:t>
            </w:r>
            <w:r w:rsidRPr="00123D5C">
              <w:rPr>
                <w:rFonts w:ascii="Arial" w:hAnsi="Arial" w:cs="Arial"/>
                <w:spacing w:val="-16"/>
              </w:rPr>
              <w:t>y</w:t>
            </w:r>
            <w:r w:rsidRPr="00123D5C">
              <w:rPr>
                <w:rFonts w:ascii="Arial" w:hAnsi="Arial" w:cs="Arial"/>
              </w:rPr>
              <w:t>, interpretability), and</w:t>
            </w:r>
          </w:p>
        </w:tc>
        <w:tc>
          <w:tcPr>
            <w:tcW w:w="4020" w:type="dxa"/>
            <w:tcBorders>
              <w:top w:val="single" w:sz="8" w:space="0" w:color="000000"/>
              <w:left w:val="single" w:sz="8" w:space="0" w:color="000000"/>
              <w:bottom w:val="single" w:sz="8" w:space="0" w:color="000000"/>
              <w:right w:val="single" w:sz="8" w:space="0" w:color="000000"/>
            </w:tcBorders>
          </w:tcPr>
          <w:p w14:paraId="302AFBBA" w14:textId="77777777" w:rsidR="00907CEB" w:rsidRPr="00123D5C" w:rsidRDefault="00907CEB">
            <w:pPr>
              <w:rPr>
                <w:rFonts w:ascii="Arial" w:hAnsi="Arial" w:cs="Arial"/>
              </w:rPr>
            </w:pPr>
          </w:p>
          <w:p w14:paraId="554982E1" w14:textId="77777777" w:rsidR="006F4A31" w:rsidRPr="00123D5C" w:rsidRDefault="006F4A31">
            <w:pPr>
              <w:rPr>
                <w:rFonts w:ascii="Arial" w:hAnsi="Arial" w:cs="Arial"/>
              </w:rPr>
            </w:pPr>
          </w:p>
          <w:p w14:paraId="1D59090B" w14:textId="77777777" w:rsidR="006F4A31" w:rsidRPr="00123D5C" w:rsidRDefault="006F4A31">
            <w:pPr>
              <w:rPr>
                <w:rFonts w:ascii="Arial" w:hAnsi="Arial" w:cs="Arial"/>
              </w:rPr>
            </w:pPr>
          </w:p>
          <w:p w14:paraId="12AD3341" w14:textId="77777777" w:rsidR="006F4A31" w:rsidRPr="00123D5C" w:rsidRDefault="006F4A31">
            <w:pPr>
              <w:rPr>
                <w:rFonts w:ascii="Arial" w:hAnsi="Arial" w:cs="Arial"/>
              </w:rPr>
            </w:pPr>
          </w:p>
          <w:p w14:paraId="3CB3CBDF" w14:textId="0C96562C" w:rsidR="006F4A31" w:rsidRPr="00123D5C" w:rsidRDefault="006F4A31">
            <w:pPr>
              <w:rPr>
                <w:rFonts w:ascii="Arial" w:hAnsi="Arial" w:cs="Arial"/>
              </w:rPr>
            </w:pPr>
            <w:r w:rsidRPr="00123D5C">
              <w:rPr>
                <w:rFonts w:ascii="Arial" w:hAnsi="Arial" w:cs="Arial"/>
              </w:rPr>
              <w:t xml:space="preserve">Effected revision </w:t>
            </w:r>
          </w:p>
        </w:tc>
      </w:tr>
    </w:tbl>
    <w:p w14:paraId="3570C49C" w14:textId="77777777" w:rsidR="00907CEB" w:rsidRPr="00123D5C" w:rsidRDefault="00907CEB">
      <w:pPr>
        <w:rPr>
          <w:rFonts w:ascii="Arial" w:hAnsi="Arial" w:cs="Arial"/>
        </w:rPr>
        <w:sectPr w:rsidR="00907CEB" w:rsidRPr="00123D5C">
          <w:pgSz w:w="15840" w:h="12240" w:orient="landscape"/>
          <w:pgMar w:top="1120" w:right="1200" w:bottom="280" w:left="1220" w:header="720" w:footer="720" w:gutter="0"/>
          <w:cols w:space="720"/>
        </w:sectPr>
      </w:pPr>
    </w:p>
    <w:p w14:paraId="42335423" w14:textId="77777777" w:rsidR="00907CEB" w:rsidRPr="00123D5C" w:rsidRDefault="00907CEB">
      <w:pPr>
        <w:spacing w:line="200" w:lineRule="exact"/>
        <w:rPr>
          <w:rFonts w:ascii="Arial" w:hAnsi="Arial" w:cs="Arial"/>
        </w:rPr>
      </w:pPr>
    </w:p>
    <w:p w14:paraId="462F96C9" w14:textId="77777777" w:rsidR="00907CEB" w:rsidRPr="00123D5C" w:rsidRDefault="00907CEB">
      <w:pPr>
        <w:spacing w:before="10" w:line="200" w:lineRule="exact"/>
        <w:rPr>
          <w:rFonts w:ascii="Arial" w:hAnsi="Arial" w:cs="Arial"/>
        </w:rPr>
      </w:pPr>
    </w:p>
    <w:tbl>
      <w:tblPr>
        <w:tblW w:w="0" w:type="auto"/>
        <w:tblInd w:w="89" w:type="dxa"/>
        <w:tblLayout w:type="fixed"/>
        <w:tblCellMar>
          <w:left w:w="0" w:type="dxa"/>
          <w:right w:w="0" w:type="dxa"/>
        </w:tblCellMar>
        <w:tblLook w:val="01E0" w:firstRow="1" w:lastRow="1" w:firstColumn="1" w:lastColumn="1" w:noHBand="0" w:noVBand="0"/>
      </w:tblPr>
      <w:tblGrid>
        <w:gridCol w:w="3340"/>
        <w:gridCol w:w="5840"/>
        <w:gridCol w:w="4020"/>
      </w:tblGrid>
      <w:tr w:rsidR="00907CEB" w:rsidRPr="00123D5C" w14:paraId="3F8F7937" w14:textId="77777777">
        <w:trPr>
          <w:trHeight w:hRule="exact" w:val="560"/>
        </w:trPr>
        <w:tc>
          <w:tcPr>
            <w:tcW w:w="3340" w:type="dxa"/>
            <w:tcBorders>
              <w:top w:val="single" w:sz="8" w:space="0" w:color="000000"/>
              <w:left w:val="single" w:sz="8" w:space="0" w:color="000000"/>
              <w:bottom w:val="single" w:sz="8" w:space="0" w:color="000000"/>
              <w:right w:val="single" w:sz="8" w:space="0" w:color="000000"/>
            </w:tcBorders>
          </w:tcPr>
          <w:p w14:paraId="2AB86F38" w14:textId="77777777" w:rsidR="00907CEB" w:rsidRPr="00123D5C" w:rsidRDefault="00907CEB">
            <w:pPr>
              <w:rPr>
                <w:rFonts w:ascii="Arial" w:hAnsi="Arial" w:cs="Arial"/>
              </w:rPr>
            </w:pPr>
          </w:p>
        </w:tc>
        <w:tc>
          <w:tcPr>
            <w:tcW w:w="5840" w:type="dxa"/>
            <w:tcBorders>
              <w:top w:val="single" w:sz="8" w:space="0" w:color="000000"/>
              <w:left w:val="single" w:sz="8" w:space="0" w:color="000000"/>
              <w:bottom w:val="single" w:sz="8" w:space="0" w:color="000000"/>
              <w:right w:val="single" w:sz="8" w:space="0" w:color="000000"/>
            </w:tcBorders>
          </w:tcPr>
          <w:p w14:paraId="008F74CA" w14:textId="77777777" w:rsidR="00907CEB" w:rsidRPr="00123D5C" w:rsidRDefault="00230274">
            <w:pPr>
              <w:spacing w:before="7"/>
              <w:ind w:left="450" w:right="957"/>
              <w:rPr>
                <w:rFonts w:ascii="Arial" w:hAnsi="Arial" w:cs="Arial"/>
              </w:rPr>
            </w:pPr>
            <w:r w:rsidRPr="00123D5C">
              <w:rPr>
                <w:rFonts w:ascii="Arial" w:hAnsi="Arial" w:cs="Arial"/>
              </w:rPr>
              <w:t>introduces potential future advancements like federated learning and quantum computing.</w:t>
            </w:r>
          </w:p>
        </w:tc>
        <w:tc>
          <w:tcPr>
            <w:tcW w:w="4020" w:type="dxa"/>
            <w:tcBorders>
              <w:top w:val="single" w:sz="8" w:space="0" w:color="000000"/>
              <w:left w:val="single" w:sz="8" w:space="0" w:color="000000"/>
              <w:bottom w:val="single" w:sz="8" w:space="0" w:color="000000"/>
              <w:right w:val="single" w:sz="8" w:space="0" w:color="000000"/>
            </w:tcBorders>
          </w:tcPr>
          <w:p w14:paraId="1A801AC3" w14:textId="77777777" w:rsidR="00907CEB" w:rsidRPr="00123D5C" w:rsidRDefault="00907CEB">
            <w:pPr>
              <w:rPr>
                <w:rFonts w:ascii="Arial" w:hAnsi="Arial" w:cs="Arial"/>
              </w:rPr>
            </w:pPr>
          </w:p>
        </w:tc>
      </w:tr>
      <w:tr w:rsidR="00907CEB" w:rsidRPr="00123D5C" w14:paraId="7AE6375D" w14:textId="77777777">
        <w:trPr>
          <w:trHeight w:hRule="exact" w:val="720"/>
        </w:trPr>
        <w:tc>
          <w:tcPr>
            <w:tcW w:w="3340" w:type="dxa"/>
            <w:tcBorders>
              <w:top w:val="single" w:sz="8" w:space="0" w:color="000000"/>
              <w:left w:val="single" w:sz="8" w:space="0" w:color="000000"/>
              <w:bottom w:val="single" w:sz="8" w:space="0" w:color="000000"/>
              <w:right w:val="single" w:sz="8" w:space="0" w:color="000000"/>
            </w:tcBorders>
          </w:tcPr>
          <w:p w14:paraId="7E2A182B" w14:textId="77777777" w:rsidR="00907CEB" w:rsidRPr="00123D5C" w:rsidRDefault="00230274">
            <w:pPr>
              <w:spacing w:before="14"/>
              <w:ind w:left="460" w:right="171"/>
              <w:rPr>
                <w:rFonts w:ascii="Arial" w:hAnsi="Arial" w:cs="Arial"/>
              </w:rPr>
            </w:pPr>
            <w:r w:rsidRPr="00123D5C">
              <w:rPr>
                <w:rFonts w:ascii="Arial" w:hAnsi="Arial" w:cs="Arial"/>
                <w:b/>
              </w:rPr>
              <w:t>Is the manuscript scientificall</w:t>
            </w:r>
            <w:r w:rsidRPr="00123D5C">
              <w:rPr>
                <w:rFonts w:ascii="Arial" w:hAnsi="Arial" w:cs="Arial"/>
                <w:b/>
                <w:spacing w:val="-11"/>
              </w:rPr>
              <w:t>y</w:t>
            </w:r>
            <w:r w:rsidRPr="00123D5C">
              <w:rPr>
                <w:rFonts w:ascii="Arial" w:hAnsi="Arial" w:cs="Arial"/>
                <w:b/>
              </w:rPr>
              <w:t>, cor</w:t>
            </w:r>
            <w:r w:rsidRPr="00123D5C">
              <w:rPr>
                <w:rFonts w:ascii="Arial" w:hAnsi="Arial" w:cs="Arial"/>
                <w:b/>
                <w:spacing w:val="-4"/>
              </w:rPr>
              <w:t>r</w:t>
            </w:r>
            <w:r w:rsidRPr="00123D5C">
              <w:rPr>
                <w:rFonts w:ascii="Arial" w:hAnsi="Arial" w:cs="Arial"/>
                <w:b/>
              </w:rPr>
              <w:t>ect? Please write he</w:t>
            </w:r>
            <w:r w:rsidRPr="00123D5C">
              <w:rPr>
                <w:rFonts w:ascii="Arial" w:hAnsi="Arial" w:cs="Arial"/>
                <w:b/>
                <w:spacing w:val="-4"/>
              </w:rPr>
              <w:t>r</w:t>
            </w:r>
            <w:r w:rsidRPr="00123D5C">
              <w:rPr>
                <w:rFonts w:ascii="Arial" w:hAnsi="Arial" w:cs="Arial"/>
                <w:b/>
              </w:rPr>
              <w:t>e.</w:t>
            </w:r>
          </w:p>
        </w:tc>
        <w:tc>
          <w:tcPr>
            <w:tcW w:w="5840" w:type="dxa"/>
            <w:tcBorders>
              <w:top w:val="single" w:sz="8" w:space="0" w:color="000000"/>
              <w:left w:val="single" w:sz="8" w:space="0" w:color="000000"/>
              <w:bottom w:val="single" w:sz="8" w:space="0" w:color="000000"/>
              <w:right w:val="single" w:sz="8" w:space="0" w:color="000000"/>
            </w:tcBorders>
          </w:tcPr>
          <w:p w14:paraId="2FEE2268" w14:textId="77777777" w:rsidR="00907CEB" w:rsidRPr="00123D5C" w:rsidRDefault="00230274">
            <w:pPr>
              <w:spacing w:before="14"/>
              <w:ind w:left="90"/>
              <w:rPr>
                <w:rFonts w:ascii="Arial" w:hAnsi="Arial" w:cs="Arial"/>
              </w:rPr>
            </w:pPr>
            <w:r w:rsidRPr="00123D5C">
              <w:rPr>
                <w:rFonts w:ascii="Arial" w:hAnsi="Arial" w:cs="Arial"/>
              </w:rPr>
              <w:t xml:space="preserve">From my point of </w:t>
            </w:r>
            <w:proofErr w:type="gramStart"/>
            <w:r w:rsidRPr="00123D5C">
              <w:rPr>
                <w:rFonts w:ascii="Arial" w:hAnsi="Arial" w:cs="Arial"/>
              </w:rPr>
              <w:t>view ,</w:t>
            </w:r>
            <w:proofErr w:type="gramEnd"/>
            <w:r w:rsidRPr="00123D5C">
              <w:rPr>
                <w:rFonts w:ascii="Arial" w:hAnsi="Arial" w:cs="Arial"/>
              </w:rPr>
              <w:t xml:space="preserve"> the manuscript is scientifically perfect</w:t>
            </w:r>
          </w:p>
        </w:tc>
        <w:tc>
          <w:tcPr>
            <w:tcW w:w="4020" w:type="dxa"/>
            <w:tcBorders>
              <w:top w:val="single" w:sz="8" w:space="0" w:color="000000"/>
              <w:left w:val="single" w:sz="8" w:space="0" w:color="000000"/>
              <w:bottom w:val="single" w:sz="8" w:space="0" w:color="000000"/>
              <w:right w:val="single" w:sz="8" w:space="0" w:color="000000"/>
            </w:tcBorders>
          </w:tcPr>
          <w:p w14:paraId="5DAAC220" w14:textId="18E3953C" w:rsidR="00907CEB" w:rsidRPr="00123D5C" w:rsidRDefault="006D58FC">
            <w:pPr>
              <w:rPr>
                <w:rFonts w:ascii="Arial" w:hAnsi="Arial" w:cs="Arial"/>
              </w:rPr>
            </w:pPr>
            <w:r w:rsidRPr="00123D5C">
              <w:rPr>
                <w:rFonts w:ascii="Arial" w:hAnsi="Arial" w:cs="Arial"/>
              </w:rPr>
              <w:t>Ok</w:t>
            </w:r>
          </w:p>
        </w:tc>
      </w:tr>
      <w:tr w:rsidR="00907CEB" w:rsidRPr="00123D5C" w14:paraId="0FF28866" w14:textId="77777777">
        <w:trPr>
          <w:trHeight w:hRule="exact" w:val="1180"/>
        </w:trPr>
        <w:tc>
          <w:tcPr>
            <w:tcW w:w="3340" w:type="dxa"/>
            <w:tcBorders>
              <w:top w:val="single" w:sz="8" w:space="0" w:color="000000"/>
              <w:left w:val="single" w:sz="8" w:space="0" w:color="000000"/>
              <w:bottom w:val="single" w:sz="8" w:space="0" w:color="000000"/>
              <w:right w:val="single" w:sz="8" w:space="0" w:color="000000"/>
            </w:tcBorders>
          </w:tcPr>
          <w:p w14:paraId="6CE6E0A5" w14:textId="77777777" w:rsidR="00907CEB" w:rsidRPr="00123D5C" w:rsidRDefault="00230274">
            <w:pPr>
              <w:spacing w:before="14"/>
              <w:ind w:left="460" w:right="101"/>
              <w:rPr>
                <w:rFonts w:ascii="Arial" w:hAnsi="Arial" w:cs="Arial"/>
              </w:rPr>
            </w:pPr>
            <w:r w:rsidRPr="00123D5C">
              <w:rPr>
                <w:rFonts w:ascii="Arial" w:hAnsi="Arial" w:cs="Arial"/>
                <w:b/>
              </w:rPr>
              <w:t>A</w:t>
            </w:r>
            <w:r w:rsidRPr="00123D5C">
              <w:rPr>
                <w:rFonts w:ascii="Arial" w:hAnsi="Arial" w:cs="Arial"/>
                <w:b/>
                <w:spacing w:val="-4"/>
              </w:rPr>
              <w:t>r</w:t>
            </w:r>
            <w:r w:rsidRPr="00123D5C">
              <w:rPr>
                <w:rFonts w:ascii="Arial" w:hAnsi="Arial" w:cs="Arial"/>
                <w:b/>
              </w:rPr>
              <w:t xml:space="preserve">e the </w:t>
            </w:r>
            <w:r w:rsidRPr="00123D5C">
              <w:rPr>
                <w:rFonts w:ascii="Arial" w:hAnsi="Arial" w:cs="Arial"/>
                <w:b/>
                <w:spacing w:val="-4"/>
              </w:rPr>
              <w:t>r</w:t>
            </w:r>
            <w:r w:rsidRPr="00123D5C">
              <w:rPr>
                <w:rFonts w:ascii="Arial" w:hAnsi="Arial" w:cs="Arial"/>
                <w:b/>
              </w:rPr>
              <w:t>efe</w:t>
            </w:r>
            <w:r w:rsidRPr="00123D5C">
              <w:rPr>
                <w:rFonts w:ascii="Arial" w:hAnsi="Arial" w:cs="Arial"/>
                <w:b/>
                <w:spacing w:val="-4"/>
              </w:rPr>
              <w:t>r</w:t>
            </w:r>
            <w:r w:rsidRPr="00123D5C">
              <w:rPr>
                <w:rFonts w:ascii="Arial" w:hAnsi="Arial" w:cs="Arial"/>
                <w:b/>
              </w:rPr>
              <w:t xml:space="preserve">ences sufficient and </w:t>
            </w:r>
            <w:r w:rsidRPr="00123D5C">
              <w:rPr>
                <w:rFonts w:ascii="Arial" w:hAnsi="Arial" w:cs="Arial"/>
                <w:b/>
                <w:spacing w:val="-4"/>
              </w:rPr>
              <w:t>r</w:t>
            </w:r>
            <w:r w:rsidRPr="00123D5C">
              <w:rPr>
                <w:rFonts w:ascii="Arial" w:hAnsi="Arial" w:cs="Arial"/>
                <w:b/>
              </w:rPr>
              <w:t xml:space="preserve">ecent? If you have suggestions of additional </w:t>
            </w:r>
            <w:r w:rsidRPr="00123D5C">
              <w:rPr>
                <w:rFonts w:ascii="Arial" w:hAnsi="Arial" w:cs="Arial"/>
                <w:b/>
                <w:spacing w:val="-4"/>
              </w:rPr>
              <w:t>r</w:t>
            </w:r>
            <w:r w:rsidRPr="00123D5C">
              <w:rPr>
                <w:rFonts w:ascii="Arial" w:hAnsi="Arial" w:cs="Arial"/>
                <w:b/>
              </w:rPr>
              <w:t>efe</w:t>
            </w:r>
            <w:r w:rsidRPr="00123D5C">
              <w:rPr>
                <w:rFonts w:ascii="Arial" w:hAnsi="Arial" w:cs="Arial"/>
                <w:b/>
                <w:spacing w:val="-4"/>
              </w:rPr>
              <w:t>r</w:t>
            </w:r>
            <w:r w:rsidRPr="00123D5C">
              <w:rPr>
                <w:rFonts w:ascii="Arial" w:hAnsi="Arial" w:cs="Arial"/>
                <w:b/>
              </w:rPr>
              <w:t xml:space="preserve">ences, please mention them in the </w:t>
            </w:r>
            <w:r w:rsidRPr="00123D5C">
              <w:rPr>
                <w:rFonts w:ascii="Arial" w:hAnsi="Arial" w:cs="Arial"/>
                <w:b/>
                <w:spacing w:val="-4"/>
              </w:rPr>
              <w:t>r</w:t>
            </w:r>
            <w:r w:rsidRPr="00123D5C">
              <w:rPr>
                <w:rFonts w:ascii="Arial" w:hAnsi="Arial" w:cs="Arial"/>
                <w:b/>
              </w:rPr>
              <w:t>eview form.</w:t>
            </w:r>
          </w:p>
        </w:tc>
        <w:tc>
          <w:tcPr>
            <w:tcW w:w="5840" w:type="dxa"/>
            <w:tcBorders>
              <w:top w:val="single" w:sz="8" w:space="0" w:color="000000"/>
              <w:left w:val="single" w:sz="8" w:space="0" w:color="000000"/>
              <w:bottom w:val="single" w:sz="8" w:space="0" w:color="000000"/>
              <w:right w:val="single" w:sz="8" w:space="0" w:color="000000"/>
            </w:tcBorders>
          </w:tcPr>
          <w:p w14:paraId="70450F80" w14:textId="77777777" w:rsidR="00907CEB" w:rsidRPr="00123D5C" w:rsidRDefault="00230274">
            <w:pPr>
              <w:spacing w:before="14"/>
              <w:ind w:left="90" w:right="122"/>
              <w:rPr>
                <w:rFonts w:ascii="Arial" w:hAnsi="Arial" w:cs="Arial"/>
              </w:rPr>
            </w:pPr>
            <w:r w:rsidRPr="00123D5C">
              <w:rPr>
                <w:rFonts w:ascii="Arial" w:hAnsi="Arial" w:cs="Arial"/>
              </w:rPr>
              <w:t xml:space="preserve">In this paper I have </w:t>
            </w:r>
            <w:proofErr w:type="gramStart"/>
            <w:r w:rsidRPr="00123D5C">
              <w:rPr>
                <w:rFonts w:ascii="Arial" w:hAnsi="Arial" w:cs="Arial"/>
              </w:rPr>
              <w:t>seen ,</w:t>
            </w:r>
            <w:proofErr w:type="gramEnd"/>
            <w:r w:rsidRPr="00123D5C">
              <w:rPr>
                <w:rFonts w:ascii="Arial" w:hAnsi="Arial" w:cs="Arial"/>
              </w:rPr>
              <w:t xml:space="preserve"> you have added lot of references and that is enough.</w:t>
            </w:r>
          </w:p>
        </w:tc>
        <w:tc>
          <w:tcPr>
            <w:tcW w:w="4020" w:type="dxa"/>
            <w:tcBorders>
              <w:top w:val="single" w:sz="8" w:space="0" w:color="000000"/>
              <w:left w:val="single" w:sz="8" w:space="0" w:color="000000"/>
              <w:bottom w:val="single" w:sz="8" w:space="0" w:color="000000"/>
              <w:right w:val="single" w:sz="8" w:space="0" w:color="000000"/>
            </w:tcBorders>
          </w:tcPr>
          <w:p w14:paraId="2470A18E" w14:textId="4181CD9A" w:rsidR="00907CEB" w:rsidRPr="00123D5C" w:rsidRDefault="00230274">
            <w:pPr>
              <w:rPr>
                <w:rFonts w:ascii="Arial" w:hAnsi="Arial" w:cs="Arial"/>
              </w:rPr>
            </w:pPr>
            <w:r w:rsidRPr="00123D5C">
              <w:rPr>
                <w:rFonts w:ascii="Arial" w:hAnsi="Arial" w:cs="Arial"/>
              </w:rPr>
              <w:t xml:space="preserve">Ok </w:t>
            </w:r>
          </w:p>
        </w:tc>
      </w:tr>
      <w:tr w:rsidR="00907CEB" w:rsidRPr="00123D5C" w14:paraId="628E2A33" w14:textId="77777777">
        <w:trPr>
          <w:trHeight w:hRule="exact" w:val="920"/>
        </w:trPr>
        <w:tc>
          <w:tcPr>
            <w:tcW w:w="3340" w:type="dxa"/>
            <w:tcBorders>
              <w:top w:val="single" w:sz="8" w:space="0" w:color="000000"/>
              <w:left w:val="single" w:sz="8" w:space="0" w:color="000000"/>
              <w:bottom w:val="single" w:sz="8" w:space="0" w:color="000000"/>
              <w:right w:val="single" w:sz="8" w:space="0" w:color="000000"/>
            </w:tcBorders>
          </w:tcPr>
          <w:p w14:paraId="6667734A" w14:textId="77777777" w:rsidR="00907CEB" w:rsidRPr="00123D5C" w:rsidRDefault="00230274">
            <w:pPr>
              <w:spacing w:before="1" w:line="220" w:lineRule="exact"/>
              <w:ind w:left="460" w:right="187"/>
              <w:rPr>
                <w:rFonts w:ascii="Arial" w:hAnsi="Arial" w:cs="Arial"/>
              </w:rPr>
            </w:pPr>
            <w:r w:rsidRPr="00123D5C">
              <w:rPr>
                <w:rFonts w:ascii="Arial" w:hAnsi="Arial" w:cs="Arial"/>
                <w:b/>
              </w:rPr>
              <w:t>Is the language/English quality of the article suitable for scholarly communications?</w:t>
            </w:r>
          </w:p>
        </w:tc>
        <w:tc>
          <w:tcPr>
            <w:tcW w:w="5840" w:type="dxa"/>
            <w:tcBorders>
              <w:top w:val="single" w:sz="8" w:space="0" w:color="000000"/>
              <w:left w:val="single" w:sz="8" w:space="0" w:color="000000"/>
              <w:bottom w:val="single" w:sz="8" w:space="0" w:color="000000"/>
              <w:right w:val="single" w:sz="8" w:space="0" w:color="000000"/>
            </w:tcBorders>
          </w:tcPr>
          <w:p w14:paraId="29BECD9A" w14:textId="77777777" w:rsidR="00907CEB" w:rsidRPr="00123D5C" w:rsidRDefault="00230274">
            <w:pPr>
              <w:spacing w:line="220" w:lineRule="exact"/>
              <w:ind w:left="90"/>
              <w:rPr>
                <w:rFonts w:ascii="Arial" w:hAnsi="Arial" w:cs="Arial"/>
              </w:rPr>
            </w:pPr>
            <w:r w:rsidRPr="00123D5C">
              <w:rPr>
                <w:rFonts w:ascii="Arial" w:hAnsi="Arial" w:cs="Arial"/>
                <w:spacing w:val="-20"/>
              </w:rPr>
              <w:t>Y</w:t>
            </w:r>
            <w:r w:rsidRPr="00123D5C">
              <w:rPr>
                <w:rFonts w:ascii="Arial" w:hAnsi="Arial" w:cs="Arial"/>
              </w:rPr>
              <w:t>es. 100% suitable for scholarly communications.</w:t>
            </w:r>
          </w:p>
        </w:tc>
        <w:tc>
          <w:tcPr>
            <w:tcW w:w="4020" w:type="dxa"/>
            <w:tcBorders>
              <w:top w:val="single" w:sz="8" w:space="0" w:color="000000"/>
              <w:left w:val="single" w:sz="8" w:space="0" w:color="000000"/>
              <w:bottom w:val="single" w:sz="8" w:space="0" w:color="000000"/>
              <w:right w:val="single" w:sz="8" w:space="0" w:color="000000"/>
            </w:tcBorders>
          </w:tcPr>
          <w:p w14:paraId="17E2601E" w14:textId="0095369F" w:rsidR="00907CEB" w:rsidRPr="00123D5C" w:rsidRDefault="00230274">
            <w:pPr>
              <w:rPr>
                <w:rFonts w:ascii="Arial" w:hAnsi="Arial" w:cs="Arial"/>
              </w:rPr>
            </w:pPr>
            <w:r w:rsidRPr="00123D5C">
              <w:rPr>
                <w:rFonts w:ascii="Arial" w:hAnsi="Arial" w:cs="Arial"/>
              </w:rPr>
              <w:t>Ok</w:t>
            </w:r>
          </w:p>
        </w:tc>
      </w:tr>
      <w:tr w:rsidR="00907CEB" w:rsidRPr="00123D5C" w14:paraId="77818D6A" w14:textId="77777777" w:rsidTr="00543F54">
        <w:trPr>
          <w:trHeight w:hRule="exact" w:val="483"/>
        </w:trPr>
        <w:tc>
          <w:tcPr>
            <w:tcW w:w="3340" w:type="dxa"/>
            <w:tcBorders>
              <w:top w:val="single" w:sz="8" w:space="0" w:color="000000"/>
              <w:left w:val="single" w:sz="8" w:space="0" w:color="000000"/>
              <w:bottom w:val="single" w:sz="8" w:space="0" w:color="000000"/>
              <w:right w:val="single" w:sz="8" w:space="0" w:color="000000"/>
            </w:tcBorders>
          </w:tcPr>
          <w:p w14:paraId="02F5D56D" w14:textId="77777777" w:rsidR="00907CEB" w:rsidRPr="00123D5C" w:rsidRDefault="00230274">
            <w:pPr>
              <w:spacing w:before="13"/>
              <w:ind w:left="100"/>
              <w:rPr>
                <w:rFonts w:ascii="Arial" w:hAnsi="Arial" w:cs="Arial"/>
              </w:rPr>
            </w:pPr>
            <w:r w:rsidRPr="00123D5C">
              <w:rPr>
                <w:rFonts w:ascii="Arial" w:hAnsi="Arial" w:cs="Arial"/>
                <w:b/>
                <w:u w:val="thick" w:color="000000"/>
              </w:rPr>
              <w:t xml:space="preserve"> Optional/</w:t>
            </w:r>
            <w:proofErr w:type="gramStart"/>
            <w:r w:rsidRPr="00123D5C">
              <w:rPr>
                <w:rFonts w:ascii="Arial" w:hAnsi="Arial" w:cs="Arial"/>
                <w:b/>
                <w:u w:val="thick" w:color="000000"/>
              </w:rPr>
              <w:t xml:space="preserve">General </w:t>
            </w:r>
            <w:r w:rsidRPr="00123D5C">
              <w:rPr>
                <w:rFonts w:ascii="Arial" w:hAnsi="Arial" w:cs="Arial"/>
                <w:b/>
                <w:spacing w:val="-1"/>
              </w:rPr>
              <w:t xml:space="preserve"> </w:t>
            </w:r>
            <w:r w:rsidRPr="00123D5C">
              <w:rPr>
                <w:rFonts w:ascii="Arial" w:hAnsi="Arial" w:cs="Arial"/>
              </w:rPr>
              <w:t>comments</w:t>
            </w:r>
            <w:proofErr w:type="gramEnd"/>
          </w:p>
        </w:tc>
        <w:tc>
          <w:tcPr>
            <w:tcW w:w="5840" w:type="dxa"/>
            <w:tcBorders>
              <w:top w:val="single" w:sz="8" w:space="0" w:color="000000"/>
              <w:left w:val="single" w:sz="8" w:space="0" w:color="000000"/>
              <w:bottom w:val="single" w:sz="8" w:space="0" w:color="000000"/>
              <w:right w:val="single" w:sz="8" w:space="0" w:color="000000"/>
            </w:tcBorders>
          </w:tcPr>
          <w:p w14:paraId="2C09637B" w14:textId="77777777" w:rsidR="00907CEB" w:rsidRPr="00123D5C" w:rsidRDefault="00230274">
            <w:pPr>
              <w:spacing w:before="13"/>
              <w:ind w:left="90"/>
              <w:rPr>
                <w:rFonts w:ascii="Arial" w:hAnsi="Arial" w:cs="Arial"/>
              </w:rPr>
            </w:pPr>
            <w:r w:rsidRPr="00123D5C">
              <w:rPr>
                <w:rFonts w:ascii="Arial" w:hAnsi="Arial" w:cs="Arial"/>
              </w:rPr>
              <w:t>I think it will be a valuable pape</w:t>
            </w:r>
            <w:r w:rsidRPr="00123D5C">
              <w:rPr>
                <w:rFonts w:ascii="Arial" w:hAnsi="Arial" w:cs="Arial"/>
                <w:spacing w:val="-11"/>
              </w:rPr>
              <w:t>r</w:t>
            </w:r>
            <w:r w:rsidRPr="00123D5C">
              <w:rPr>
                <w:rFonts w:ascii="Arial" w:hAnsi="Arial" w:cs="Arial"/>
              </w:rPr>
              <w:t>.</w:t>
            </w:r>
          </w:p>
        </w:tc>
        <w:tc>
          <w:tcPr>
            <w:tcW w:w="4020" w:type="dxa"/>
            <w:tcBorders>
              <w:top w:val="single" w:sz="8" w:space="0" w:color="000000"/>
              <w:left w:val="single" w:sz="8" w:space="0" w:color="000000"/>
              <w:bottom w:val="single" w:sz="8" w:space="0" w:color="000000"/>
              <w:right w:val="single" w:sz="8" w:space="0" w:color="000000"/>
            </w:tcBorders>
          </w:tcPr>
          <w:p w14:paraId="7F3A37F4" w14:textId="77777777" w:rsidR="00907CEB" w:rsidRPr="00123D5C" w:rsidRDefault="00907CEB">
            <w:pPr>
              <w:rPr>
                <w:rFonts w:ascii="Arial" w:hAnsi="Arial" w:cs="Arial"/>
              </w:rPr>
            </w:pPr>
          </w:p>
        </w:tc>
      </w:tr>
    </w:tbl>
    <w:p w14:paraId="1A1099D1" w14:textId="77777777" w:rsidR="00907CEB" w:rsidRPr="00123D5C" w:rsidRDefault="00907CEB">
      <w:pPr>
        <w:spacing w:line="200" w:lineRule="exact"/>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4362"/>
        <w:gridCol w:w="4533"/>
        <w:gridCol w:w="4525"/>
      </w:tblGrid>
      <w:tr w:rsidR="005C00DF" w:rsidRPr="00123D5C" w14:paraId="7C34C336" w14:textId="77777777" w:rsidTr="00313A0F">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DCB1E76" w14:textId="77777777" w:rsidR="005C00DF" w:rsidRPr="00123D5C" w:rsidRDefault="005C00DF" w:rsidP="005C00DF">
            <w:pPr>
              <w:rPr>
                <w:rFonts w:ascii="Arial" w:eastAsia="Arial Unicode MS" w:hAnsi="Arial" w:cs="Arial"/>
                <w:b/>
                <w:u w:val="single"/>
                <w:lang w:val="en-GB"/>
              </w:rPr>
            </w:pPr>
            <w:bookmarkStart w:id="0" w:name="_Hlk156057883"/>
            <w:bookmarkStart w:id="1" w:name="_Hlk156057704"/>
            <w:r w:rsidRPr="00123D5C">
              <w:rPr>
                <w:rFonts w:ascii="Arial" w:eastAsia="Arial Unicode MS" w:hAnsi="Arial" w:cs="Arial"/>
                <w:b/>
                <w:highlight w:val="yellow"/>
                <w:u w:val="single"/>
                <w:lang w:val="en-GB"/>
              </w:rPr>
              <w:t>PART  2:</w:t>
            </w:r>
            <w:r w:rsidRPr="00123D5C">
              <w:rPr>
                <w:rFonts w:ascii="Arial" w:eastAsia="Arial Unicode MS" w:hAnsi="Arial" w:cs="Arial"/>
                <w:b/>
                <w:u w:val="single"/>
                <w:lang w:val="en-GB"/>
              </w:rPr>
              <w:t xml:space="preserve"> </w:t>
            </w:r>
          </w:p>
          <w:p w14:paraId="545C83AF" w14:textId="77777777" w:rsidR="005C00DF" w:rsidRPr="00123D5C" w:rsidRDefault="005C00DF" w:rsidP="005C00DF">
            <w:pPr>
              <w:rPr>
                <w:rFonts w:ascii="Arial" w:eastAsia="Arial Unicode MS" w:hAnsi="Arial" w:cs="Arial"/>
                <w:b/>
                <w:u w:val="single"/>
                <w:lang w:val="en-GB"/>
              </w:rPr>
            </w:pPr>
          </w:p>
        </w:tc>
      </w:tr>
      <w:tr w:rsidR="005C00DF" w:rsidRPr="00123D5C" w14:paraId="2A60F644" w14:textId="77777777" w:rsidTr="00313A0F">
        <w:tc>
          <w:tcPr>
            <w:tcW w:w="1615" w:type="pct"/>
            <w:shd w:val="clear" w:color="auto" w:fill="auto"/>
            <w:noWrap/>
            <w:tcMar>
              <w:top w:w="0" w:type="dxa"/>
              <w:left w:w="108" w:type="dxa"/>
              <w:bottom w:w="0" w:type="dxa"/>
              <w:right w:w="108" w:type="dxa"/>
            </w:tcMar>
            <w:vAlign w:val="center"/>
          </w:tcPr>
          <w:p w14:paraId="0F31EB60" w14:textId="77777777" w:rsidR="005C00DF" w:rsidRPr="00123D5C" w:rsidRDefault="005C00DF" w:rsidP="005C00DF">
            <w:pPr>
              <w:rPr>
                <w:rFonts w:ascii="Arial" w:eastAsia="Arial Unicode MS" w:hAnsi="Arial" w:cs="Arial"/>
                <w:lang w:val="en-GB"/>
              </w:rPr>
            </w:pPr>
          </w:p>
        </w:tc>
        <w:tc>
          <w:tcPr>
            <w:tcW w:w="1694" w:type="pct"/>
            <w:shd w:val="clear" w:color="auto" w:fill="auto"/>
            <w:tcMar>
              <w:top w:w="0" w:type="dxa"/>
              <w:left w:w="108" w:type="dxa"/>
              <w:bottom w:w="0" w:type="dxa"/>
              <w:right w:w="108" w:type="dxa"/>
            </w:tcMar>
          </w:tcPr>
          <w:p w14:paraId="091F85FD" w14:textId="77777777" w:rsidR="005C00DF" w:rsidRPr="00123D5C" w:rsidRDefault="005C00DF" w:rsidP="005C00DF">
            <w:pPr>
              <w:keepNext/>
              <w:outlineLvl w:val="1"/>
              <w:rPr>
                <w:rFonts w:ascii="Arial" w:eastAsia="MS Mincho" w:hAnsi="Arial" w:cs="Arial"/>
                <w:b/>
                <w:bCs/>
                <w:lang w:val="en-GB"/>
              </w:rPr>
            </w:pPr>
            <w:r w:rsidRPr="00123D5C">
              <w:rPr>
                <w:rFonts w:ascii="Arial" w:eastAsia="MS Mincho" w:hAnsi="Arial" w:cs="Arial"/>
                <w:b/>
                <w:bCs/>
                <w:lang w:val="en-GB"/>
              </w:rPr>
              <w:t>Reviewer’s comment</w:t>
            </w:r>
          </w:p>
        </w:tc>
        <w:tc>
          <w:tcPr>
            <w:tcW w:w="1691" w:type="pct"/>
            <w:shd w:val="clear" w:color="auto" w:fill="auto"/>
          </w:tcPr>
          <w:p w14:paraId="1963F2A9" w14:textId="77777777" w:rsidR="005C00DF" w:rsidRPr="00123D5C" w:rsidRDefault="005C00DF" w:rsidP="005C00DF">
            <w:pPr>
              <w:keepNext/>
              <w:outlineLvl w:val="1"/>
              <w:rPr>
                <w:rFonts w:ascii="Arial" w:eastAsia="MS Mincho" w:hAnsi="Arial" w:cs="Arial"/>
                <w:bCs/>
                <w:lang w:val="en-GB"/>
              </w:rPr>
            </w:pPr>
            <w:r w:rsidRPr="00123D5C">
              <w:rPr>
                <w:rFonts w:ascii="Arial" w:eastAsia="MS Mincho" w:hAnsi="Arial" w:cs="Arial"/>
                <w:b/>
                <w:bCs/>
                <w:lang w:val="en-GB"/>
              </w:rPr>
              <w:t>Author’s comment</w:t>
            </w:r>
            <w:r w:rsidRPr="00123D5C">
              <w:rPr>
                <w:rFonts w:ascii="Arial" w:eastAsia="MS Mincho" w:hAnsi="Arial" w:cs="Arial"/>
                <w:bCs/>
                <w:lang w:val="en-GB"/>
              </w:rPr>
              <w:t xml:space="preserve"> </w:t>
            </w:r>
            <w:r w:rsidRPr="00123D5C">
              <w:rPr>
                <w:rFonts w:ascii="Arial" w:eastAsia="MS Mincho" w:hAnsi="Arial" w:cs="Arial"/>
                <w:bCs/>
                <w:i/>
                <w:lang w:val="en-GB"/>
              </w:rPr>
              <w:t>(if agreed with reviewer, correct the manuscript and highlight that part in the manuscript. It is mandatory that authors should write his/her feedback here)</w:t>
            </w:r>
          </w:p>
        </w:tc>
      </w:tr>
      <w:tr w:rsidR="005C00DF" w:rsidRPr="00123D5C" w14:paraId="1A6545B0" w14:textId="77777777" w:rsidTr="00313A0F">
        <w:trPr>
          <w:trHeight w:val="890"/>
        </w:trPr>
        <w:tc>
          <w:tcPr>
            <w:tcW w:w="1615" w:type="pct"/>
            <w:shd w:val="clear" w:color="auto" w:fill="auto"/>
            <w:noWrap/>
            <w:tcMar>
              <w:top w:w="0" w:type="dxa"/>
              <w:left w:w="108" w:type="dxa"/>
              <w:bottom w:w="0" w:type="dxa"/>
              <w:right w:w="108" w:type="dxa"/>
            </w:tcMar>
            <w:vAlign w:val="center"/>
          </w:tcPr>
          <w:p w14:paraId="64D4635F" w14:textId="77777777" w:rsidR="005C00DF" w:rsidRPr="00123D5C" w:rsidRDefault="005C00DF" w:rsidP="005C00DF">
            <w:pPr>
              <w:rPr>
                <w:rFonts w:ascii="Arial" w:eastAsia="Arial Unicode MS" w:hAnsi="Arial" w:cs="Arial"/>
                <w:b/>
                <w:lang w:val="en-GB"/>
              </w:rPr>
            </w:pPr>
            <w:r w:rsidRPr="00123D5C">
              <w:rPr>
                <w:rFonts w:ascii="Arial" w:eastAsia="Arial Unicode MS" w:hAnsi="Arial" w:cs="Arial"/>
                <w:b/>
                <w:lang w:val="en-GB"/>
              </w:rPr>
              <w:t xml:space="preserve">Are there ethical issues in this manuscript? </w:t>
            </w:r>
          </w:p>
          <w:p w14:paraId="42F51717" w14:textId="77777777" w:rsidR="005C00DF" w:rsidRPr="00123D5C" w:rsidRDefault="005C00DF" w:rsidP="005C00DF">
            <w:pPr>
              <w:rPr>
                <w:rFonts w:ascii="Arial" w:eastAsia="Arial Unicode MS" w:hAnsi="Arial" w:cs="Arial"/>
                <w:lang w:val="en-GB"/>
              </w:rPr>
            </w:pPr>
          </w:p>
        </w:tc>
        <w:tc>
          <w:tcPr>
            <w:tcW w:w="1694" w:type="pct"/>
            <w:shd w:val="clear" w:color="auto" w:fill="auto"/>
            <w:tcMar>
              <w:top w:w="0" w:type="dxa"/>
              <w:left w:w="108" w:type="dxa"/>
              <w:bottom w:w="0" w:type="dxa"/>
              <w:right w:w="108" w:type="dxa"/>
            </w:tcMar>
            <w:vAlign w:val="center"/>
          </w:tcPr>
          <w:p w14:paraId="4F83B68E" w14:textId="77777777" w:rsidR="005C00DF" w:rsidRPr="00123D5C" w:rsidRDefault="005C00DF" w:rsidP="005C00DF">
            <w:pPr>
              <w:rPr>
                <w:rFonts w:ascii="Arial" w:eastAsia="Arial Unicode MS" w:hAnsi="Arial" w:cs="Arial"/>
                <w:i/>
                <w:iCs/>
                <w:u w:val="single"/>
                <w:lang w:val="en-GB"/>
              </w:rPr>
            </w:pPr>
            <w:r w:rsidRPr="00123D5C">
              <w:rPr>
                <w:rFonts w:ascii="Arial" w:eastAsia="Arial Unicode MS" w:hAnsi="Arial" w:cs="Arial"/>
                <w:i/>
                <w:iCs/>
                <w:u w:val="single"/>
                <w:lang w:val="en-GB"/>
              </w:rPr>
              <w:t xml:space="preserve">(If yes, </w:t>
            </w:r>
            <w:proofErr w:type="gramStart"/>
            <w:r w:rsidRPr="00123D5C">
              <w:rPr>
                <w:rFonts w:ascii="Arial" w:eastAsia="Arial Unicode MS" w:hAnsi="Arial" w:cs="Arial"/>
                <w:i/>
                <w:iCs/>
                <w:u w:val="single"/>
                <w:lang w:val="en-GB"/>
              </w:rPr>
              <w:t>Kindly</w:t>
            </w:r>
            <w:proofErr w:type="gramEnd"/>
            <w:r w:rsidRPr="00123D5C">
              <w:rPr>
                <w:rFonts w:ascii="Arial" w:eastAsia="Arial Unicode MS" w:hAnsi="Arial" w:cs="Arial"/>
                <w:i/>
                <w:iCs/>
                <w:u w:val="single"/>
                <w:lang w:val="en-GB"/>
              </w:rPr>
              <w:t xml:space="preserve"> please write down the ethical issues here in details)</w:t>
            </w:r>
          </w:p>
          <w:p w14:paraId="0AFF4054" w14:textId="77777777" w:rsidR="005C00DF" w:rsidRPr="00123D5C" w:rsidRDefault="005C00DF" w:rsidP="005C00DF">
            <w:pPr>
              <w:rPr>
                <w:rFonts w:ascii="Arial" w:eastAsia="Arial Unicode MS" w:hAnsi="Arial" w:cs="Arial"/>
                <w:lang w:val="en-GB"/>
              </w:rPr>
            </w:pPr>
          </w:p>
          <w:p w14:paraId="7D5388B7" w14:textId="77777777" w:rsidR="005C00DF" w:rsidRPr="00123D5C" w:rsidRDefault="005C00DF" w:rsidP="005C00DF">
            <w:pPr>
              <w:rPr>
                <w:rFonts w:ascii="Arial" w:eastAsia="Arial Unicode MS" w:hAnsi="Arial" w:cs="Arial"/>
                <w:lang w:val="en-GB"/>
              </w:rPr>
            </w:pPr>
          </w:p>
        </w:tc>
        <w:tc>
          <w:tcPr>
            <w:tcW w:w="1691" w:type="pct"/>
            <w:shd w:val="clear" w:color="auto" w:fill="auto"/>
            <w:vAlign w:val="center"/>
          </w:tcPr>
          <w:p w14:paraId="08B0C926" w14:textId="77777777" w:rsidR="005C00DF" w:rsidRPr="00123D5C" w:rsidRDefault="005C00DF" w:rsidP="005C00DF">
            <w:pPr>
              <w:rPr>
                <w:rFonts w:ascii="Arial" w:eastAsia="Arial Unicode MS" w:hAnsi="Arial" w:cs="Arial"/>
                <w:lang w:val="en-GB"/>
              </w:rPr>
            </w:pPr>
          </w:p>
          <w:p w14:paraId="0121633E" w14:textId="77777777" w:rsidR="005C00DF" w:rsidRPr="00123D5C" w:rsidRDefault="005C00DF" w:rsidP="005C00DF">
            <w:pPr>
              <w:rPr>
                <w:rFonts w:ascii="Arial" w:eastAsia="Arial Unicode MS" w:hAnsi="Arial" w:cs="Arial"/>
                <w:lang w:val="en-GB"/>
              </w:rPr>
            </w:pPr>
          </w:p>
          <w:p w14:paraId="78E8E9FB" w14:textId="77777777" w:rsidR="005C00DF" w:rsidRPr="00123D5C" w:rsidRDefault="005C00DF" w:rsidP="005C00DF">
            <w:pPr>
              <w:rPr>
                <w:rFonts w:ascii="Arial" w:eastAsia="Arial Unicode MS" w:hAnsi="Arial" w:cs="Arial"/>
                <w:lang w:val="en-GB"/>
              </w:rPr>
            </w:pPr>
          </w:p>
        </w:tc>
      </w:tr>
    </w:tbl>
    <w:p w14:paraId="09E99B74" w14:textId="77777777" w:rsidR="00907CEB" w:rsidRPr="00123D5C" w:rsidRDefault="00907CEB" w:rsidP="00543F54">
      <w:pPr>
        <w:rPr>
          <w:rFonts w:ascii="Arial" w:hAnsi="Arial" w:cs="Arial"/>
        </w:rPr>
      </w:pPr>
      <w:bookmarkStart w:id="2" w:name="_GoBack"/>
      <w:bookmarkEnd w:id="0"/>
      <w:bookmarkEnd w:id="1"/>
      <w:bookmarkEnd w:id="2"/>
    </w:p>
    <w:sectPr w:rsidR="00907CEB" w:rsidRPr="00123D5C" w:rsidSect="005C00DF">
      <w:pgSz w:w="15840" w:h="12240" w:orient="landscape"/>
      <w:pgMar w:top="1120" w:right="120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994D33"/>
    <w:multiLevelType w:val="multilevel"/>
    <w:tmpl w:val="A04ABD0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CEB"/>
    <w:rsid w:val="000F0814"/>
    <w:rsid w:val="00123D5C"/>
    <w:rsid w:val="00230274"/>
    <w:rsid w:val="00543F54"/>
    <w:rsid w:val="005C00DF"/>
    <w:rsid w:val="006D58FC"/>
    <w:rsid w:val="006F4A31"/>
    <w:rsid w:val="007914CD"/>
    <w:rsid w:val="00907CEB"/>
    <w:rsid w:val="00A74E6D"/>
    <w:rsid w:val="00AE2C7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66"/>
    <o:shapelayout v:ext="edit">
      <o:idmap v:ext="edit" data="1"/>
    </o:shapelayout>
  </w:shapeDefaults>
  <w:decimalSymbol w:val="."/>
  <w:listSeparator w:val=","/>
  <w14:docId w14:val="0840D9FA"/>
  <w15:docId w15:val="{A6E5A654-DC88-4E6B-BF47-B32A4903C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character" w:styleId="Hyperlink">
    <w:name w:val="Hyperlink"/>
    <w:basedOn w:val="DefaultParagraphFont"/>
    <w:uiPriority w:val="99"/>
    <w:unhideWhenUsed/>
    <w:rsid w:val="00AE2C74"/>
    <w:rPr>
      <w:color w:val="0000FF" w:themeColor="hyperlink"/>
      <w:u w:val="single"/>
    </w:rPr>
  </w:style>
  <w:style w:type="character" w:styleId="UnresolvedMention">
    <w:name w:val="Unresolved Mention"/>
    <w:basedOn w:val="DefaultParagraphFont"/>
    <w:uiPriority w:val="99"/>
    <w:semiHidden/>
    <w:unhideWhenUsed/>
    <w:rsid w:val="00AE2C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56339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kprress.org/index.php/JOBAR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490</Words>
  <Characters>2795</Characters>
  <Application>Microsoft Office Word</Application>
  <DocSecurity>0</DocSecurity>
  <Lines>23</Lines>
  <Paragraphs>6</Paragraphs>
  <ScaleCrop>false</ScaleCrop>
  <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1172</cp:lastModifiedBy>
  <cp:revision>10</cp:revision>
  <dcterms:created xsi:type="dcterms:W3CDTF">2025-02-10T07:41:00Z</dcterms:created>
  <dcterms:modified xsi:type="dcterms:W3CDTF">2025-02-24T10:58:00Z</dcterms:modified>
</cp:coreProperties>
</file>